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913B08D" w14:textId="74E0A4E0" w:rsidR="004C5226" w:rsidRPr="00EB1141" w:rsidRDefault="004C5226" w:rsidP="00B30083">
      <w:pPr>
        <w:pStyle w:val="Indeks"/>
        <w:suppressLineNumbers w:val="0"/>
        <w:rPr>
          <w:rFonts w:ascii="Tahoma" w:hAnsi="Tahoma"/>
          <w:noProof/>
          <w:lang w:eastAsia="pl-PL"/>
        </w:rPr>
      </w:pPr>
    </w:p>
    <w:p w14:paraId="6368EFEE" w14:textId="77777777" w:rsidR="00EE5584" w:rsidRPr="00EB1141" w:rsidRDefault="00EE5584" w:rsidP="00254CE5">
      <w:pPr>
        <w:pStyle w:val="WW-Tekstpodstawowy3"/>
        <w:ind w:right="190"/>
        <w:rPr>
          <w:rFonts w:ascii="Tahoma" w:hAnsi="Tahoma" w:cs="Tahoma"/>
          <w:sz w:val="24"/>
          <w:szCs w:val="24"/>
        </w:rPr>
      </w:pPr>
    </w:p>
    <w:p w14:paraId="4BC96E14" w14:textId="77777777" w:rsidR="00EE5584" w:rsidRPr="00EE3672" w:rsidRDefault="00EE5584" w:rsidP="00AA08CB">
      <w:pPr>
        <w:pStyle w:val="WW-Tekstpodstawowy3"/>
        <w:ind w:right="190"/>
        <w:jc w:val="center"/>
        <w:rPr>
          <w:rFonts w:ascii="Tahoma" w:hAnsi="Tahoma" w:cs="Tahoma"/>
          <w:sz w:val="24"/>
          <w:szCs w:val="24"/>
        </w:rPr>
      </w:pPr>
      <w:r w:rsidRPr="00EE3672">
        <w:rPr>
          <w:rFonts w:ascii="Tahoma" w:hAnsi="Tahoma" w:cs="Tahoma"/>
          <w:sz w:val="24"/>
          <w:szCs w:val="24"/>
        </w:rPr>
        <w:t xml:space="preserve">POSTĘPOWANIE O UDZIELENIE ZAMÓWIENIA KLASYCZNEGO </w:t>
      </w:r>
    </w:p>
    <w:p w14:paraId="0990CF55" w14:textId="77777777" w:rsidR="00EE5584" w:rsidRPr="00EE3672" w:rsidRDefault="00EE5584" w:rsidP="00AA08CB">
      <w:pPr>
        <w:pStyle w:val="WW-Tekstpodstawowy3"/>
        <w:ind w:right="190"/>
        <w:jc w:val="center"/>
        <w:rPr>
          <w:rFonts w:ascii="Tahoma" w:hAnsi="Tahoma" w:cs="Tahoma"/>
          <w:sz w:val="24"/>
          <w:szCs w:val="24"/>
        </w:rPr>
      </w:pPr>
      <w:r w:rsidRPr="00EE3672">
        <w:rPr>
          <w:rFonts w:ascii="Tahoma" w:hAnsi="Tahoma" w:cs="Tahoma"/>
          <w:sz w:val="24"/>
          <w:szCs w:val="24"/>
        </w:rPr>
        <w:t xml:space="preserve">O WARTOŚCI MNIEJSZEJ NIŻ PROGI UNIJNE  </w:t>
      </w:r>
    </w:p>
    <w:p w14:paraId="136EB018" w14:textId="77777777" w:rsidR="00507D8C" w:rsidRPr="00EE3672" w:rsidRDefault="00EE5584" w:rsidP="00EF0C10">
      <w:pPr>
        <w:pStyle w:val="WW-Tekstpodstawowy3"/>
        <w:ind w:right="190"/>
        <w:jc w:val="center"/>
        <w:rPr>
          <w:rFonts w:ascii="Tahoma" w:hAnsi="Tahoma" w:cs="Tahoma"/>
          <w:sz w:val="24"/>
          <w:szCs w:val="24"/>
        </w:rPr>
      </w:pPr>
      <w:r w:rsidRPr="00EE3672">
        <w:rPr>
          <w:rFonts w:ascii="Tahoma" w:hAnsi="Tahoma" w:cs="Tahoma"/>
          <w:sz w:val="24"/>
          <w:szCs w:val="24"/>
        </w:rPr>
        <w:t>W T</w:t>
      </w:r>
      <w:r w:rsidR="00C951C2" w:rsidRPr="00EE3672">
        <w:rPr>
          <w:rFonts w:ascii="Tahoma" w:hAnsi="Tahoma" w:cs="Tahoma"/>
          <w:sz w:val="24"/>
          <w:szCs w:val="24"/>
        </w:rPr>
        <w:t>R</w:t>
      </w:r>
      <w:r w:rsidRPr="00EE3672">
        <w:rPr>
          <w:rFonts w:ascii="Tahoma" w:hAnsi="Tahoma" w:cs="Tahoma"/>
          <w:sz w:val="24"/>
          <w:szCs w:val="24"/>
        </w:rPr>
        <w:t>YBIE PODSTAWOWYM</w:t>
      </w:r>
      <w:r w:rsidR="00A1608E" w:rsidRPr="00EE3672">
        <w:rPr>
          <w:rFonts w:ascii="Tahoma" w:hAnsi="Tahoma" w:cs="Tahoma"/>
          <w:sz w:val="24"/>
          <w:szCs w:val="24"/>
        </w:rPr>
        <w:t xml:space="preserve"> BEZ NEGOCJACJI</w:t>
      </w:r>
    </w:p>
    <w:p w14:paraId="186655BF" w14:textId="77777777" w:rsidR="004C5226" w:rsidRPr="00EE3672" w:rsidRDefault="00EE5584" w:rsidP="00AA08CB">
      <w:pPr>
        <w:pStyle w:val="WW-Tekstpodstawowy3"/>
        <w:ind w:right="190"/>
        <w:jc w:val="center"/>
        <w:rPr>
          <w:rFonts w:ascii="Tahoma" w:hAnsi="Tahoma" w:cs="Tahoma"/>
          <w:sz w:val="24"/>
          <w:szCs w:val="24"/>
        </w:rPr>
      </w:pPr>
      <w:r w:rsidRPr="00EE3672">
        <w:rPr>
          <w:rFonts w:ascii="Tahoma" w:hAnsi="Tahoma" w:cs="Tahoma"/>
          <w:bCs/>
          <w:sz w:val="24"/>
          <w:szCs w:val="24"/>
          <w:lang w:eastAsia="pl-PL"/>
        </w:rPr>
        <w:t>NA:</w:t>
      </w:r>
    </w:p>
    <w:p w14:paraId="28F44FBD" w14:textId="77777777" w:rsidR="004C5226" w:rsidRPr="00EE3672" w:rsidRDefault="004C5226" w:rsidP="002A42CD">
      <w:pPr>
        <w:pStyle w:val="WW-Tekstpodstawowy3"/>
        <w:ind w:right="190"/>
        <w:rPr>
          <w:rFonts w:ascii="Tahoma" w:hAnsi="Tahoma" w:cs="Tahoma"/>
          <w:b w:val="0"/>
          <w:sz w:val="24"/>
          <w:szCs w:val="24"/>
        </w:rPr>
      </w:pPr>
    </w:p>
    <w:p w14:paraId="3F3A5807" w14:textId="4B09D343" w:rsidR="00A07966" w:rsidRPr="001C0593" w:rsidRDefault="00A07966" w:rsidP="00785E04">
      <w:pPr>
        <w:pStyle w:val="Standard"/>
        <w:snapToGrid w:val="0"/>
        <w:jc w:val="center"/>
        <w:rPr>
          <w:rFonts w:ascii="Tahoma" w:hAnsi="Tahoma" w:cs="Tahoma"/>
          <w:b/>
          <w:color w:val="0000FF"/>
        </w:rPr>
      </w:pPr>
      <w:r w:rsidRPr="001C0593">
        <w:rPr>
          <w:rFonts w:ascii="Tahoma" w:hAnsi="Tahoma" w:cs="Tahoma"/>
          <w:b/>
        </w:rPr>
        <w:t>„</w:t>
      </w:r>
      <w:r w:rsidR="00AF5039" w:rsidRPr="001C0593">
        <w:rPr>
          <w:rFonts w:ascii="Tahoma" w:eastAsia="Calibri" w:hAnsi="Tahoma" w:cs="Tahoma"/>
          <w:b/>
          <w:bCs/>
          <w:sz w:val="22"/>
          <w:szCs w:val="22"/>
        </w:rPr>
        <w:t>Dostaw</w:t>
      </w:r>
      <w:r w:rsidR="00AF5039" w:rsidRPr="001C0593">
        <w:rPr>
          <w:rFonts w:ascii="Tahoma" w:eastAsia="Calibri" w:hAnsi="Tahoma" w:cs="Tahoma"/>
          <w:b/>
          <w:bCs/>
          <w:sz w:val="22"/>
          <w:szCs w:val="22"/>
        </w:rPr>
        <w:t>ę</w:t>
      </w:r>
      <w:r w:rsidR="00AF5039" w:rsidRPr="001C0593">
        <w:rPr>
          <w:rFonts w:ascii="Tahoma" w:eastAsia="Calibri" w:hAnsi="Tahoma" w:cs="Tahoma"/>
          <w:b/>
          <w:bCs/>
          <w:sz w:val="22"/>
          <w:szCs w:val="22"/>
        </w:rPr>
        <w:t xml:space="preserve"> systemu do digitalizacji i integracji z systemem zarządzania dokumentacją pacjentów</w:t>
      </w:r>
      <w:r w:rsidR="001C0593">
        <w:rPr>
          <w:rFonts w:ascii="Tahoma" w:eastAsia="Calibri" w:hAnsi="Tahoma" w:cs="Tahoma"/>
          <w:b/>
          <w:bCs/>
          <w:sz w:val="22"/>
          <w:szCs w:val="22"/>
        </w:rPr>
        <w:t xml:space="preserve"> </w:t>
      </w:r>
      <w:r w:rsidR="001C0593" w:rsidRPr="001C0593">
        <w:rPr>
          <w:rFonts w:ascii="Tahoma" w:eastAsia="Calibri" w:hAnsi="Tahoma" w:cs="Tahoma"/>
          <w:b/>
          <w:bCs/>
          <w:sz w:val="22"/>
          <w:szCs w:val="22"/>
        </w:rPr>
        <w:t>w ramach Inwestycji D1.1.2 Przyspieszenie procesów transformacji cyfrowej ochrony zdrowia poprzez dalszy rozwój usług cyfrowych w ochronie zdrowia</w:t>
      </w:r>
      <w:r w:rsidRPr="001C0593">
        <w:rPr>
          <w:rFonts w:ascii="Tahoma" w:hAnsi="Tahoma" w:cs="Tahoma"/>
          <w:b/>
        </w:rPr>
        <w:t>”</w:t>
      </w:r>
    </w:p>
    <w:p w14:paraId="51827258" w14:textId="77777777" w:rsidR="004C5226" w:rsidRPr="00EE3672" w:rsidRDefault="004C5226" w:rsidP="00AA08CB">
      <w:pPr>
        <w:ind w:right="190"/>
        <w:jc w:val="center"/>
        <w:rPr>
          <w:rFonts w:ascii="Tahoma" w:hAnsi="Tahoma" w:cs="Tahoma"/>
          <w:b/>
          <w:bCs/>
          <w:i/>
          <w:sz w:val="24"/>
          <w:szCs w:val="24"/>
        </w:rPr>
      </w:pPr>
    </w:p>
    <w:p w14:paraId="14698665" w14:textId="5B2DA00E" w:rsidR="004C5226" w:rsidRPr="00EE3672" w:rsidRDefault="006D7647" w:rsidP="00211823">
      <w:pPr>
        <w:tabs>
          <w:tab w:val="left" w:pos="4962"/>
        </w:tabs>
        <w:ind w:right="190"/>
        <w:jc w:val="center"/>
        <w:rPr>
          <w:rFonts w:ascii="Tahoma" w:hAnsi="Tahoma" w:cs="Tahoma"/>
          <w:sz w:val="24"/>
          <w:szCs w:val="24"/>
        </w:rPr>
      </w:pPr>
      <w:r w:rsidRPr="00EE3672">
        <w:rPr>
          <w:rFonts w:ascii="Tahoma" w:hAnsi="Tahoma" w:cs="Tahoma"/>
          <w:b/>
          <w:i/>
          <w:sz w:val="24"/>
          <w:szCs w:val="24"/>
        </w:rPr>
        <w:t xml:space="preserve">NR SPRAWY: </w:t>
      </w:r>
      <w:r w:rsidR="00211823">
        <w:rPr>
          <w:rFonts w:ascii="Tahoma" w:hAnsi="Tahoma" w:cs="Tahoma"/>
          <w:b/>
          <w:i/>
          <w:sz w:val="24"/>
          <w:szCs w:val="24"/>
        </w:rPr>
        <w:t xml:space="preserve"> 2</w:t>
      </w:r>
      <w:r w:rsidR="00182AAA">
        <w:rPr>
          <w:rFonts w:ascii="Tahoma" w:hAnsi="Tahoma" w:cs="Tahoma"/>
          <w:b/>
          <w:i/>
          <w:sz w:val="24"/>
          <w:szCs w:val="24"/>
        </w:rPr>
        <w:t>/202</w:t>
      </w:r>
      <w:r w:rsidR="00D41E64">
        <w:rPr>
          <w:rFonts w:ascii="Tahoma" w:hAnsi="Tahoma" w:cs="Tahoma"/>
          <w:b/>
          <w:i/>
          <w:sz w:val="24"/>
          <w:szCs w:val="24"/>
        </w:rPr>
        <w:t>6</w:t>
      </w:r>
    </w:p>
    <w:p w14:paraId="2F557DCD" w14:textId="77777777" w:rsidR="004C5226" w:rsidRPr="00EE3672" w:rsidRDefault="002E53A9" w:rsidP="00AA08CB">
      <w:pPr>
        <w:ind w:right="190"/>
        <w:jc w:val="center"/>
        <w:rPr>
          <w:rFonts w:ascii="Tahoma" w:hAnsi="Tahoma" w:cs="Tahoma"/>
          <w:b/>
          <w:i/>
          <w:sz w:val="24"/>
          <w:szCs w:val="24"/>
        </w:rPr>
      </w:pPr>
      <w:r w:rsidRPr="00EE3672">
        <w:rPr>
          <w:rFonts w:ascii="Tahoma" w:hAnsi="Tahoma" w:cs="Tahoma"/>
          <w:b/>
          <w:i/>
          <w:sz w:val="24"/>
          <w:szCs w:val="24"/>
        </w:rPr>
        <w:tab/>
      </w:r>
    </w:p>
    <w:p w14:paraId="7DC7E248" w14:textId="77777777" w:rsidR="004C5226" w:rsidRPr="0046651E" w:rsidRDefault="004C5226" w:rsidP="00EE3672">
      <w:pPr>
        <w:pStyle w:val="Tahoma1"/>
        <w:jc w:val="center"/>
        <w:rPr>
          <w:b/>
          <w:sz w:val="24"/>
          <w:u w:val="single"/>
        </w:rPr>
      </w:pPr>
      <w:r w:rsidRPr="0046651E">
        <w:rPr>
          <w:b/>
          <w:sz w:val="24"/>
        </w:rPr>
        <w:t>SPECYFIKACJA WARUNKÓW ZAMÓWIENIA</w:t>
      </w:r>
    </w:p>
    <w:p w14:paraId="3AF23BCD" w14:textId="77777777" w:rsidR="006D7647" w:rsidRPr="00EE3672" w:rsidRDefault="006D7647" w:rsidP="00AA08CB">
      <w:pPr>
        <w:ind w:right="-284"/>
        <w:jc w:val="both"/>
        <w:rPr>
          <w:rFonts w:ascii="Tahoma" w:hAnsi="Tahoma" w:cs="Tahoma"/>
          <w:b/>
          <w:u w:val="single"/>
        </w:rPr>
      </w:pPr>
    </w:p>
    <w:p w14:paraId="7840E8ED" w14:textId="77777777" w:rsidR="004C5226" w:rsidRPr="00EE3672" w:rsidRDefault="004C5226" w:rsidP="00AA08CB">
      <w:pPr>
        <w:ind w:right="-284"/>
        <w:jc w:val="both"/>
        <w:rPr>
          <w:rFonts w:ascii="Tahoma" w:hAnsi="Tahoma" w:cs="Tahoma"/>
        </w:rPr>
      </w:pPr>
      <w:r w:rsidRPr="00EE3672">
        <w:rPr>
          <w:rFonts w:ascii="Tahoma" w:hAnsi="Tahoma" w:cs="Tahoma"/>
          <w:b/>
          <w:u w:val="single"/>
        </w:rPr>
        <w:t>SPIS TREŚCI:</w:t>
      </w:r>
    </w:p>
    <w:p w14:paraId="6D34C734" w14:textId="23F43187" w:rsidR="004C5226" w:rsidRPr="00EE3672" w:rsidRDefault="004C5226" w:rsidP="00426C50">
      <w:pPr>
        <w:pStyle w:val="Nagwek1"/>
        <w:tabs>
          <w:tab w:val="clear" w:pos="0"/>
          <w:tab w:val="clear" w:pos="619"/>
        </w:tabs>
        <w:ind w:left="1701" w:hanging="1701"/>
        <w:rPr>
          <w:rFonts w:ascii="Tahoma" w:hAnsi="Tahoma" w:cs="Tahoma"/>
          <w:color w:val="auto"/>
        </w:rPr>
      </w:pPr>
      <w:r w:rsidRPr="00EE3672">
        <w:rPr>
          <w:rFonts w:ascii="Tahoma" w:hAnsi="Tahoma" w:cs="Tahoma"/>
          <w:color w:val="auto"/>
        </w:rPr>
        <w:t>Rozdział I</w:t>
      </w:r>
      <w:r w:rsidR="00433EE6" w:rsidRPr="00EE3672">
        <w:rPr>
          <w:rFonts w:ascii="Tahoma" w:hAnsi="Tahoma" w:cs="Tahoma"/>
          <w:b w:val="0"/>
          <w:color w:val="auto"/>
        </w:rPr>
        <w:tab/>
      </w:r>
      <w:r w:rsidR="00426C50" w:rsidRPr="00EE3672">
        <w:rPr>
          <w:rFonts w:ascii="Tahoma" w:hAnsi="Tahoma" w:cs="Tahoma"/>
          <w:b w:val="0"/>
          <w:color w:val="auto"/>
        </w:rPr>
        <w:tab/>
      </w:r>
      <w:r w:rsidR="002B6F77" w:rsidRPr="00EE3672">
        <w:rPr>
          <w:rFonts w:ascii="Tahoma" w:hAnsi="Tahoma" w:cs="Tahoma"/>
          <w:b w:val="0"/>
          <w:color w:val="auto"/>
          <w:lang w:val="pl-PL"/>
        </w:rPr>
        <w:t>Informacja o z</w:t>
      </w:r>
      <w:r w:rsidR="006C3963" w:rsidRPr="00EE3672">
        <w:rPr>
          <w:rFonts w:ascii="Tahoma" w:hAnsi="Tahoma" w:cs="Tahoma"/>
          <w:b w:val="0"/>
          <w:color w:val="auto"/>
          <w:lang w:val="pl-PL"/>
        </w:rPr>
        <w:t>amawiającym oraz o</w:t>
      </w:r>
      <w:r w:rsidRPr="00EE3672">
        <w:rPr>
          <w:rFonts w:ascii="Tahoma" w:hAnsi="Tahoma" w:cs="Tahoma"/>
          <w:b w:val="0"/>
          <w:color w:val="auto"/>
        </w:rPr>
        <w:t>pis sposobu przygotowania oferty i forma składanych dokumentów</w:t>
      </w:r>
      <w:r w:rsidRPr="00EE3672">
        <w:rPr>
          <w:rFonts w:ascii="Tahoma" w:hAnsi="Tahoma" w:cs="Tahoma"/>
          <w:color w:val="auto"/>
        </w:rPr>
        <w:t xml:space="preserve"> </w:t>
      </w:r>
    </w:p>
    <w:p w14:paraId="1CCB0084" w14:textId="6A1CBC57" w:rsidR="004C5226" w:rsidRPr="00EE3672" w:rsidRDefault="004C5226" w:rsidP="00AA08CB">
      <w:pPr>
        <w:pStyle w:val="Nagwek1"/>
        <w:tabs>
          <w:tab w:val="num" w:pos="0"/>
          <w:tab w:val="left" w:pos="426"/>
        </w:tabs>
        <w:ind w:left="426" w:hanging="426"/>
        <w:rPr>
          <w:rFonts w:ascii="Tahoma" w:hAnsi="Tahoma" w:cs="Tahoma"/>
          <w:color w:val="auto"/>
        </w:rPr>
      </w:pPr>
      <w:r w:rsidRPr="00EE3672">
        <w:rPr>
          <w:rFonts w:ascii="Tahoma" w:hAnsi="Tahoma" w:cs="Tahoma"/>
          <w:color w:val="auto"/>
        </w:rPr>
        <w:t>Rozdział II</w:t>
      </w:r>
      <w:r w:rsidR="00426C50" w:rsidRPr="00EE3672">
        <w:rPr>
          <w:rFonts w:ascii="Tahoma" w:hAnsi="Tahoma" w:cs="Tahoma"/>
          <w:color w:val="auto"/>
        </w:rPr>
        <w:tab/>
      </w:r>
      <w:r w:rsidRPr="00EE3672">
        <w:rPr>
          <w:rFonts w:ascii="Tahoma" w:hAnsi="Tahoma" w:cs="Tahoma"/>
          <w:color w:val="auto"/>
        </w:rPr>
        <w:tab/>
      </w:r>
      <w:r w:rsidR="00130D57" w:rsidRPr="00EE3672">
        <w:rPr>
          <w:rFonts w:ascii="Tahoma" w:hAnsi="Tahoma" w:cs="Tahoma"/>
          <w:b w:val="0"/>
          <w:color w:val="auto"/>
          <w:lang w:val="pl-PL"/>
        </w:rPr>
        <w:t>Informacje</w:t>
      </w:r>
      <w:r w:rsidRPr="00EE3672">
        <w:rPr>
          <w:rFonts w:ascii="Tahoma" w:hAnsi="Tahoma" w:cs="Tahoma"/>
          <w:b w:val="0"/>
          <w:color w:val="auto"/>
        </w:rPr>
        <w:t xml:space="preserve"> o sposobie porozumiewania się zamawiającego z wykonawcami</w:t>
      </w:r>
    </w:p>
    <w:p w14:paraId="32DF8DB6" w14:textId="77777777" w:rsidR="004C5226" w:rsidRPr="00EE3672" w:rsidRDefault="004C5226" w:rsidP="00920EE2">
      <w:pPr>
        <w:pStyle w:val="Nagwek8"/>
        <w:tabs>
          <w:tab w:val="clear" w:pos="0"/>
          <w:tab w:val="clear" w:pos="619"/>
        </w:tabs>
        <w:ind w:left="0" w:right="-284" w:firstLine="0"/>
        <w:rPr>
          <w:rFonts w:ascii="Tahoma" w:hAnsi="Tahoma" w:cs="Tahoma"/>
          <w:sz w:val="20"/>
        </w:rPr>
      </w:pPr>
      <w:r w:rsidRPr="00EE3672">
        <w:rPr>
          <w:rFonts w:ascii="Tahoma" w:hAnsi="Tahoma" w:cs="Tahoma"/>
          <w:sz w:val="20"/>
        </w:rPr>
        <w:t>Rozdział III</w:t>
      </w:r>
      <w:r w:rsidRPr="00EE3672">
        <w:rPr>
          <w:rFonts w:ascii="Tahoma" w:hAnsi="Tahoma" w:cs="Tahoma"/>
          <w:sz w:val="20"/>
        </w:rPr>
        <w:tab/>
      </w:r>
      <w:r w:rsidR="007E022C" w:rsidRPr="00EE3672">
        <w:rPr>
          <w:rFonts w:ascii="Tahoma" w:hAnsi="Tahoma" w:cs="Tahoma"/>
          <w:b w:val="0"/>
          <w:bCs/>
          <w:sz w:val="20"/>
        </w:rPr>
        <w:t>Wspólne ubieganie się o udzielenie zamówienia</w:t>
      </w:r>
    </w:p>
    <w:p w14:paraId="454C5D14" w14:textId="77777777" w:rsidR="004C5226" w:rsidRPr="00EE3672" w:rsidRDefault="004C5226" w:rsidP="00AA08CB">
      <w:pPr>
        <w:ind w:right="-284"/>
        <w:rPr>
          <w:rFonts w:ascii="Tahoma" w:hAnsi="Tahoma" w:cs="Tahoma"/>
        </w:rPr>
      </w:pPr>
      <w:r w:rsidRPr="00EE3672">
        <w:rPr>
          <w:rFonts w:ascii="Tahoma" w:hAnsi="Tahoma" w:cs="Tahoma"/>
          <w:b/>
        </w:rPr>
        <w:t>Rozdział IV</w:t>
      </w:r>
      <w:r w:rsidRPr="00EE3672">
        <w:rPr>
          <w:rFonts w:ascii="Tahoma" w:hAnsi="Tahoma" w:cs="Tahoma"/>
          <w:b/>
        </w:rPr>
        <w:tab/>
      </w:r>
      <w:r w:rsidRPr="00EE3672">
        <w:rPr>
          <w:rFonts w:ascii="Tahoma" w:hAnsi="Tahoma" w:cs="Tahoma"/>
        </w:rPr>
        <w:t>Wykonawcy zagraniczni</w:t>
      </w:r>
    </w:p>
    <w:p w14:paraId="1D9B9991" w14:textId="6B724D90" w:rsidR="004C5226" w:rsidRPr="00EE3672" w:rsidRDefault="004C5226" w:rsidP="00AA08CB">
      <w:pPr>
        <w:ind w:right="-284"/>
        <w:rPr>
          <w:rFonts w:ascii="Tahoma" w:hAnsi="Tahoma" w:cs="Tahoma"/>
        </w:rPr>
      </w:pPr>
      <w:r w:rsidRPr="00EE3672">
        <w:rPr>
          <w:rFonts w:ascii="Tahoma" w:hAnsi="Tahoma" w:cs="Tahoma"/>
          <w:b/>
        </w:rPr>
        <w:t>Rozdział V</w:t>
      </w:r>
      <w:r w:rsidRPr="00EE3672">
        <w:rPr>
          <w:rFonts w:ascii="Tahoma" w:hAnsi="Tahoma" w:cs="Tahoma"/>
          <w:b/>
        </w:rPr>
        <w:tab/>
      </w:r>
      <w:r w:rsidR="00426C50" w:rsidRPr="00EE3672">
        <w:rPr>
          <w:rFonts w:ascii="Tahoma" w:hAnsi="Tahoma" w:cs="Tahoma"/>
          <w:b/>
        </w:rPr>
        <w:tab/>
      </w:r>
      <w:r w:rsidRPr="00EE3672">
        <w:rPr>
          <w:rFonts w:ascii="Tahoma" w:hAnsi="Tahoma" w:cs="Tahoma"/>
        </w:rPr>
        <w:t>Jawność postępowania</w:t>
      </w:r>
    </w:p>
    <w:p w14:paraId="755F0638" w14:textId="77777777" w:rsidR="004C5226" w:rsidRPr="00EE3672" w:rsidRDefault="004C5226" w:rsidP="00433EE6">
      <w:pPr>
        <w:ind w:left="1134" w:right="-93" w:hanging="1134"/>
        <w:jc w:val="both"/>
        <w:rPr>
          <w:rFonts w:ascii="Tahoma" w:hAnsi="Tahoma" w:cs="Tahoma"/>
        </w:rPr>
      </w:pPr>
      <w:r w:rsidRPr="00EE3672">
        <w:rPr>
          <w:rFonts w:ascii="Tahoma" w:hAnsi="Tahoma" w:cs="Tahoma"/>
          <w:b/>
        </w:rPr>
        <w:t>Rozdział VI</w:t>
      </w:r>
      <w:r w:rsidRPr="00EE3672">
        <w:rPr>
          <w:rFonts w:ascii="Tahoma" w:hAnsi="Tahoma" w:cs="Tahoma"/>
          <w:b/>
        </w:rPr>
        <w:tab/>
      </w:r>
      <w:r w:rsidR="000B37B4" w:rsidRPr="00EE3672">
        <w:rPr>
          <w:rFonts w:ascii="Tahoma" w:hAnsi="Tahoma" w:cs="Tahoma"/>
        </w:rPr>
        <w:t>Podstawy wykluczenia oraz warunki udziału w postępowaniu</w:t>
      </w:r>
    </w:p>
    <w:p w14:paraId="597E9B89" w14:textId="77777777" w:rsidR="004C5226" w:rsidRPr="00EE3672" w:rsidRDefault="004C5226" w:rsidP="00AA08CB">
      <w:pPr>
        <w:ind w:right="-284"/>
        <w:rPr>
          <w:rFonts w:ascii="Tahoma" w:hAnsi="Tahoma" w:cs="Tahoma"/>
        </w:rPr>
      </w:pPr>
      <w:r w:rsidRPr="00EE3672">
        <w:rPr>
          <w:rFonts w:ascii="Tahoma" w:hAnsi="Tahoma" w:cs="Tahoma"/>
          <w:b/>
        </w:rPr>
        <w:t>Rozdział VII</w:t>
      </w:r>
      <w:r w:rsidRPr="00EE3672">
        <w:rPr>
          <w:rFonts w:ascii="Tahoma" w:hAnsi="Tahoma" w:cs="Tahoma"/>
          <w:b/>
        </w:rPr>
        <w:tab/>
      </w:r>
      <w:r w:rsidR="0000167E" w:rsidRPr="00EE3672">
        <w:rPr>
          <w:rFonts w:ascii="Tahoma" w:hAnsi="Tahoma" w:cs="Tahoma"/>
        </w:rPr>
        <w:t>Wyjaśnienia treści S</w:t>
      </w:r>
      <w:r w:rsidRPr="00EE3672">
        <w:rPr>
          <w:rFonts w:ascii="Tahoma" w:hAnsi="Tahoma" w:cs="Tahoma"/>
        </w:rPr>
        <w:t xml:space="preserve">WZ oraz jej modyfikacja </w:t>
      </w:r>
    </w:p>
    <w:p w14:paraId="6921C716" w14:textId="1B168619" w:rsidR="004C5226" w:rsidRPr="00EE3672" w:rsidRDefault="004C5226" w:rsidP="00AA08CB">
      <w:pPr>
        <w:ind w:right="-284"/>
        <w:rPr>
          <w:rFonts w:ascii="Tahoma" w:hAnsi="Tahoma" w:cs="Tahoma"/>
        </w:rPr>
      </w:pPr>
      <w:r w:rsidRPr="00EE3672">
        <w:rPr>
          <w:rFonts w:ascii="Tahoma" w:hAnsi="Tahoma" w:cs="Tahoma"/>
          <w:b/>
        </w:rPr>
        <w:t>Rozdział VIII</w:t>
      </w:r>
      <w:r w:rsidR="00433EE6" w:rsidRPr="00EE3672">
        <w:rPr>
          <w:rFonts w:ascii="Tahoma" w:hAnsi="Tahoma" w:cs="Tahoma"/>
          <w:b/>
        </w:rPr>
        <w:t xml:space="preserve"> </w:t>
      </w:r>
      <w:r w:rsidR="00426C50" w:rsidRPr="00EE3672">
        <w:rPr>
          <w:rFonts w:ascii="Tahoma" w:hAnsi="Tahoma" w:cs="Tahoma"/>
          <w:b/>
        </w:rPr>
        <w:tab/>
      </w:r>
      <w:r w:rsidRPr="00EE3672">
        <w:rPr>
          <w:rFonts w:ascii="Tahoma" w:hAnsi="Tahoma" w:cs="Tahoma"/>
        </w:rPr>
        <w:t>Sposób obliczenia ceny oferty</w:t>
      </w:r>
    </w:p>
    <w:p w14:paraId="4FDF7B8C" w14:textId="77777777" w:rsidR="004C5226" w:rsidRPr="00EE3672" w:rsidRDefault="004C5226" w:rsidP="00920EE2">
      <w:pPr>
        <w:pStyle w:val="Nagwek1"/>
        <w:tabs>
          <w:tab w:val="clear" w:pos="0"/>
          <w:tab w:val="clear" w:pos="619"/>
        </w:tabs>
        <w:ind w:left="0" w:firstLine="0"/>
        <w:rPr>
          <w:rFonts w:ascii="Tahoma" w:hAnsi="Tahoma" w:cs="Tahoma"/>
          <w:color w:val="auto"/>
        </w:rPr>
      </w:pPr>
      <w:r w:rsidRPr="00EE3672">
        <w:rPr>
          <w:rFonts w:ascii="Tahoma" w:hAnsi="Tahoma" w:cs="Tahoma"/>
          <w:color w:val="auto"/>
        </w:rPr>
        <w:t>Rozdział IX</w:t>
      </w:r>
      <w:r w:rsidRPr="00EE3672">
        <w:rPr>
          <w:rFonts w:ascii="Tahoma" w:hAnsi="Tahoma" w:cs="Tahoma"/>
          <w:b w:val="0"/>
          <w:color w:val="auto"/>
        </w:rPr>
        <w:tab/>
      </w:r>
      <w:r w:rsidR="00130D57" w:rsidRPr="00EE3672">
        <w:rPr>
          <w:rFonts w:ascii="Tahoma" w:hAnsi="Tahoma" w:cs="Tahoma"/>
          <w:b w:val="0"/>
          <w:color w:val="auto"/>
          <w:lang w:val="pl-PL"/>
        </w:rPr>
        <w:t>Miejsce</w:t>
      </w:r>
      <w:r w:rsidRPr="00EE3672">
        <w:rPr>
          <w:rFonts w:ascii="Tahoma" w:hAnsi="Tahoma" w:cs="Tahoma"/>
          <w:b w:val="0"/>
          <w:color w:val="auto"/>
        </w:rPr>
        <w:t>, termin składania i otwarcia ofert</w:t>
      </w:r>
    </w:p>
    <w:p w14:paraId="4B937A8F" w14:textId="4A233F6E" w:rsidR="004C5226" w:rsidRPr="00EE3672" w:rsidRDefault="004C5226" w:rsidP="00AA08CB">
      <w:pPr>
        <w:ind w:right="-284"/>
        <w:rPr>
          <w:rFonts w:ascii="Tahoma" w:hAnsi="Tahoma" w:cs="Tahoma"/>
        </w:rPr>
      </w:pPr>
      <w:r w:rsidRPr="00EE3672">
        <w:rPr>
          <w:rFonts w:ascii="Tahoma" w:hAnsi="Tahoma" w:cs="Tahoma"/>
          <w:b/>
        </w:rPr>
        <w:t>Rozdział X</w:t>
      </w:r>
      <w:r w:rsidRPr="00EE3672">
        <w:rPr>
          <w:rFonts w:ascii="Tahoma" w:hAnsi="Tahoma" w:cs="Tahoma"/>
          <w:b/>
        </w:rPr>
        <w:tab/>
      </w:r>
      <w:r w:rsidR="00426C50" w:rsidRPr="00EE3672">
        <w:rPr>
          <w:rFonts w:ascii="Tahoma" w:hAnsi="Tahoma" w:cs="Tahoma"/>
          <w:b/>
        </w:rPr>
        <w:tab/>
      </w:r>
      <w:r w:rsidRPr="00EE3672">
        <w:rPr>
          <w:rFonts w:ascii="Tahoma" w:hAnsi="Tahoma" w:cs="Tahoma"/>
        </w:rPr>
        <w:t>Wybór oferty najkorzystniejszej</w:t>
      </w:r>
    </w:p>
    <w:p w14:paraId="73D18B79" w14:textId="45452A57" w:rsidR="004C5226" w:rsidRPr="00EE3672" w:rsidRDefault="004C5226" w:rsidP="00426C50">
      <w:pPr>
        <w:ind w:left="1701" w:right="-284" w:hanging="1701"/>
        <w:rPr>
          <w:rFonts w:ascii="Tahoma" w:hAnsi="Tahoma" w:cs="Tahoma"/>
        </w:rPr>
      </w:pPr>
      <w:r w:rsidRPr="00EE3672">
        <w:rPr>
          <w:rFonts w:ascii="Tahoma" w:hAnsi="Tahoma" w:cs="Tahoma"/>
          <w:b/>
        </w:rPr>
        <w:t>Rozdział XI</w:t>
      </w:r>
      <w:r w:rsidR="00433EE6" w:rsidRPr="00EE3672">
        <w:rPr>
          <w:rFonts w:ascii="Tahoma" w:hAnsi="Tahoma" w:cs="Tahoma"/>
          <w:b/>
        </w:rPr>
        <w:t xml:space="preserve">   </w:t>
      </w:r>
      <w:r w:rsidR="00426C50" w:rsidRPr="00EE3672">
        <w:rPr>
          <w:rFonts w:ascii="Tahoma" w:hAnsi="Tahoma" w:cs="Tahoma"/>
          <w:b/>
        </w:rPr>
        <w:tab/>
      </w:r>
      <w:r w:rsidR="006A2670" w:rsidRPr="00EE3672">
        <w:rPr>
          <w:rFonts w:ascii="Tahoma" w:hAnsi="Tahoma" w:cs="Tahoma"/>
        </w:rPr>
        <w:t>Informacje o formalnościach, jakie powinny zostać dopełnione po wyborze oferty w celu zawarcia umowy w sprawie zamówienia publicznego</w:t>
      </w:r>
    </w:p>
    <w:p w14:paraId="48E0A4C1" w14:textId="77777777" w:rsidR="004C5226" w:rsidRPr="00EE3672" w:rsidRDefault="004C5226" w:rsidP="00AA08CB">
      <w:pPr>
        <w:ind w:right="-284"/>
        <w:rPr>
          <w:rFonts w:ascii="Tahoma" w:hAnsi="Tahoma" w:cs="Tahoma"/>
        </w:rPr>
      </w:pPr>
      <w:r w:rsidRPr="00EE3672">
        <w:rPr>
          <w:rFonts w:ascii="Tahoma" w:hAnsi="Tahoma" w:cs="Tahoma"/>
          <w:b/>
        </w:rPr>
        <w:t>Rozdział XII</w:t>
      </w:r>
      <w:r w:rsidRPr="00EE3672">
        <w:rPr>
          <w:rFonts w:ascii="Tahoma" w:hAnsi="Tahoma" w:cs="Tahoma"/>
          <w:b/>
        </w:rPr>
        <w:tab/>
      </w:r>
      <w:r w:rsidRPr="00EE3672">
        <w:rPr>
          <w:rFonts w:ascii="Tahoma" w:hAnsi="Tahoma" w:cs="Tahoma"/>
        </w:rPr>
        <w:t>Pouczenie o środkach ochrony prawnej</w:t>
      </w:r>
    </w:p>
    <w:p w14:paraId="6D1D6D6E" w14:textId="337E24B8" w:rsidR="004C5226" w:rsidRPr="00EE3672" w:rsidRDefault="004C5226" w:rsidP="00AA08CB">
      <w:pPr>
        <w:ind w:right="-284"/>
        <w:rPr>
          <w:rFonts w:ascii="Tahoma" w:hAnsi="Tahoma" w:cs="Tahoma"/>
        </w:rPr>
      </w:pPr>
      <w:r w:rsidRPr="00EE3672">
        <w:rPr>
          <w:rFonts w:ascii="Tahoma" w:hAnsi="Tahoma" w:cs="Tahoma"/>
          <w:b/>
        </w:rPr>
        <w:t>Rozdział XIII</w:t>
      </w:r>
      <w:r w:rsidR="00433EE6" w:rsidRPr="00EE3672">
        <w:rPr>
          <w:rFonts w:ascii="Tahoma" w:hAnsi="Tahoma" w:cs="Tahoma"/>
          <w:b/>
        </w:rPr>
        <w:t xml:space="preserve"> </w:t>
      </w:r>
      <w:r w:rsidR="00426C50" w:rsidRPr="00EE3672">
        <w:rPr>
          <w:rFonts w:ascii="Tahoma" w:hAnsi="Tahoma" w:cs="Tahoma"/>
          <w:b/>
        </w:rPr>
        <w:tab/>
      </w:r>
      <w:r w:rsidRPr="00EE3672">
        <w:rPr>
          <w:rFonts w:ascii="Tahoma" w:hAnsi="Tahoma" w:cs="Tahoma"/>
        </w:rPr>
        <w:t>Opis przedmiotu zamówienia i inne istotne postanowienia</w:t>
      </w:r>
    </w:p>
    <w:p w14:paraId="1CFC15B1" w14:textId="095383C2" w:rsidR="00753D10" w:rsidRPr="00EE3672" w:rsidRDefault="004C5226" w:rsidP="00AA08CB">
      <w:pPr>
        <w:ind w:right="-284"/>
        <w:jc w:val="both"/>
        <w:rPr>
          <w:rFonts w:ascii="Tahoma" w:hAnsi="Tahoma" w:cs="Tahoma"/>
          <w:b/>
        </w:rPr>
      </w:pPr>
      <w:r w:rsidRPr="00EE3672">
        <w:rPr>
          <w:rFonts w:ascii="Tahoma" w:hAnsi="Tahoma" w:cs="Tahoma"/>
          <w:b/>
        </w:rPr>
        <w:t>Rozdział XIV</w:t>
      </w:r>
      <w:r w:rsidR="00433EE6" w:rsidRPr="00EE3672">
        <w:rPr>
          <w:rFonts w:ascii="Tahoma" w:hAnsi="Tahoma" w:cs="Tahoma"/>
        </w:rPr>
        <w:t xml:space="preserve"> </w:t>
      </w:r>
      <w:r w:rsidR="00426C50" w:rsidRPr="00EE3672">
        <w:rPr>
          <w:rFonts w:ascii="Tahoma" w:hAnsi="Tahoma" w:cs="Tahoma"/>
        </w:rPr>
        <w:tab/>
      </w:r>
      <w:r w:rsidR="00663C5A" w:rsidRPr="00EE3672">
        <w:rPr>
          <w:rFonts w:ascii="Tahoma" w:hAnsi="Tahoma" w:cs="Tahoma"/>
        </w:rPr>
        <w:t>Wzó</w:t>
      </w:r>
      <w:r w:rsidR="00753D10" w:rsidRPr="00EE3672">
        <w:rPr>
          <w:rFonts w:ascii="Tahoma" w:hAnsi="Tahoma" w:cs="Tahoma"/>
        </w:rPr>
        <w:t>r</w:t>
      </w:r>
      <w:r w:rsidR="002156CD" w:rsidRPr="00EE3672">
        <w:rPr>
          <w:rFonts w:ascii="Tahoma" w:hAnsi="Tahoma" w:cs="Tahoma"/>
        </w:rPr>
        <w:t xml:space="preserve"> umo</w:t>
      </w:r>
      <w:r w:rsidR="00663C5A" w:rsidRPr="00EE3672">
        <w:rPr>
          <w:rFonts w:ascii="Tahoma" w:hAnsi="Tahoma" w:cs="Tahoma"/>
        </w:rPr>
        <w:t>wy</w:t>
      </w:r>
    </w:p>
    <w:p w14:paraId="0DD8DD2D" w14:textId="77777777" w:rsidR="004C5226" w:rsidRPr="00EE3672" w:rsidRDefault="00753D10" w:rsidP="00AA08CB">
      <w:pPr>
        <w:jc w:val="both"/>
        <w:rPr>
          <w:rFonts w:ascii="Tahoma" w:hAnsi="Tahoma" w:cs="Tahoma"/>
        </w:rPr>
      </w:pPr>
      <w:r w:rsidRPr="00EE3672">
        <w:rPr>
          <w:rFonts w:ascii="Tahoma" w:hAnsi="Tahoma" w:cs="Tahoma"/>
          <w:b/>
        </w:rPr>
        <w:t>Rozdział XV</w:t>
      </w:r>
      <w:r w:rsidRPr="00EE3672">
        <w:rPr>
          <w:rFonts w:ascii="Tahoma" w:hAnsi="Tahoma" w:cs="Tahoma"/>
        </w:rPr>
        <w:t xml:space="preserve"> </w:t>
      </w:r>
      <w:r w:rsidRPr="00EE3672">
        <w:rPr>
          <w:rFonts w:ascii="Tahoma" w:hAnsi="Tahoma" w:cs="Tahoma"/>
        </w:rPr>
        <w:tab/>
      </w:r>
      <w:r w:rsidR="004C5226" w:rsidRPr="00EE3672">
        <w:rPr>
          <w:rFonts w:ascii="Tahoma" w:hAnsi="Tahoma" w:cs="Tahoma"/>
        </w:rPr>
        <w:t>Klauzula informacyjna z art. 13 RODO</w:t>
      </w:r>
    </w:p>
    <w:p w14:paraId="53A9D1D3" w14:textId="77777777" w:rsidR="008674F9" w:rsidRPr="00EE3672" w:rsidRDefault="008674F9" w:rsidP="00AA08CB">
      <w:pPr>
        <w:ind w:right="-284"/>
        <w:jc w:val="both"/>
        <w:rPr>
          <w:rFonts w:ascii="Tahoma" w:hAnsi="Tahoma" w:cs="Tahoma"/>
          <w:b/>
        </w:rPr>
      </w:pPr>
    </w:p>
    <w:p w14:paraId="15E3FFFA" w14:textId="77777777" w:rsidR="004C5226" w:rsidRPr="00EE3672" w:rsidRDefault="004C5226" w:rsidP="00AA08CB">
      <w:pPr>
        <w:ind w:right="-284"/>
        <w:jc w:val="both"/>
        <w:rPr>
          <w:rFonts w:ascii="Tahoma" w:hAnsi="Tahoma" w:cs="Tahoma"/>
          <w:u w:val="single"/>
        </w:rPr>
      </w:pPr>
      <w:r w:rsidRPr="00EE3672">
        <w:rPr>
          <w:rFonts w:ascii="Tahoma" w:hAnsi="Tahoma" w:cs="Tahoma"/>
          <w:b/>
          <w:u w:val="single"/>
        </w:rPr>
        <w:t>ZAŁĄCZNIKI:</w:t>
      </w:r>
    </w:p>
    <w:p w14:paraId="66DFE7F8" w14:textId="26CFDE70" w:rsidR="004C5226" w:rsidRPr="00EE3672" w:rsidRDefault="004C5226" w:rsidP="001F1F83">
      <w:pPr>
        <w:jc w:val="both"/>
        <w:rPr>
          <w:rFonts w:ascii="Tahoma" w:hAnsi="Tahoma" w:cs="Tahoma"/>
        </w:rPr>
      </w:pPr>
      <w:r w:rsidRPr="00EE3672">
        <w:rPr>
          <w:rFonts w:ascii="Tahoma" w:hAnsi="Tahoma" w:cs="Tahoma"/>
          <w:b/>
        </w:rPr>
        <w:t>Załącznik nr 1</w:t>
      </w:r>
      <w:r w:rsidR="00433EE6" w:rsidRPr="00EE3672">
        <w:rPr>
          <w:rFonts w:ascii="Tahoma" w:hAnsi="Tahoma" w:cs="Tahoma"/>
          <w:b/>
        </w:rPr>
        <w:t xml:space="preserve">   </w:t>
      </w:r>
      <w:r w:rsidRPr="00EE3672">
        <w:rPr>
          <w:rFonts w:ascii="Tahoma" w:hAnsi="Tahoma" w:cs="Tahoma"/>
          <w:b/>
        </w:rPr>
        <w:t xml:space="preserve"> </w:t>
      </w:r>
      <w:r w:rsidRPr="00EE3672">
        <w:rPr>
          <w:rFonts w:ascii="Tahoma" w:hAnsi="Tahoma" w:cs="Tahoma"/>
        </w:rPr>
        <w:t xml:space="preserve">Formularz </w:t>
      </w:r>
      <w:r w:rsidR="00745340" w:rsidRPr="00EE3672">
        <w:rPr>
          <w:rFonts w:ascii="Tahoma" w:hAnsi="Tahoma" w:cs="Tahoma"/>
        </w:rPr>
        <w:t>o</w:t>
      </w:r>
      <w:r w:rsidRPr="00EE3672">
        <w:rPr>
          <w:rFonts w:ascii="Tahoma" w:hAnsi="Tahoma" w:cs="Tahoma"/>
        </w:rPr>
        <w:t>fertowy</w:t>
      </w:r>
    </w:p>
    <w:p w14:paraId="36D3003E" w14:textId="4D3FF318" w:rsidR="00BA6655" w:rsidRPr="00EE3672" w:rsidRDefault="00F24957" w:rsidP="001F1F83">
      <w:pPr>
        <w:jc w:val="both"/>
        <w:rPr>
          <w:rFonts w:ascii="Tahoma" w:hAnsi="Tahoma" w:cs="Tahoma"/>
        </w:rPr>
      </w:pPr>
      <w:r w:rsidRPr="00EE3672">
        <w:rPr>
          <w:rFonts w:ascii="Tahoma" w:hAnsi="Tahoma" w:cs="Tahoma"/>
          <w:b/>
        </w:rPr>
        <w:t>Załącznik nr 1.</w:t>
      </w:r>
      <w:r w:rsidR="00847937" w:rsidRPr="00EE3672">
        <w:rPr>
          <w:rFonts w:ascii="Tahoma" w:hAnsi="Tahoma" w:cs="Tahoma"/>
          <w:b/>
        </w:rPr>
        <w:t>1</w:t>
      </w:r>
      <w:r w:rsidR="00433EE6" w:rsidRPr="00EE3672">
        <w:rPr>
          <w:rFonts w:ascii="Tahoma" w:hAnsi="Tahoma" w:cs="Tahoma"/>
          <w:b/>
        </w:rPr>
        <w:t xml:space="preserve"> </w:t>
      </w:r>
      <w:r w:rsidR="007F51B2" w:rsidRPr="00EE3672">
        <w:rPr>
          <w:rFonts w:ascii="Tahoma" w:hAnsi="Tahoma" w:cs="Tahoma"/>
        </w:rPr>
        <w:t xml:space="preserve">Szczegółowa oferta </w:t>
      </w:r>
      <w:r w:rsidR="00940713" w:rsidRPr="00EE3672">
        <w:rPr>
          <w:rFonts w:ascii="Tahoma" w:hAnsi="Tahoma" w:cs="Tahoma"/>
        </w:rPr>
        <w:t>cenowa</w:t>
      </w:r>
      <w:r w:rsidR="00BA6655" w:rsidRPr="00EE3672">
        <w:rPr>
          <w:rFonts w:ascii="Tahoma" w:hAnsi="Tahoma" w:cs="Tahoma"/>
        </w:rPr>
        <w:t>;</w:t>
      </w:r>
    </w:p>
    <w:p w14:paraId="57BD1A9F" w14:textId="77777777" w:rsidR="004D26F6" w:rsidRPr="00EE3672" w:rsidRDefault="004D26F6" w:rsidP="00426C50">
      <w:pPr>
        <w:ind w:left="1695" w:hanging="1695"/>
        <w:jc w:val="both"/>
        <w:rPr>
          <w:rFonts w:ascii="Tahoma" w:hAnsi="Tahoma" w:cs="Tahoma"/>
        </w:rPr>
      </w:pPr>
      <w:r w:rsidRPr="00EE3672">
        <w:rPr>
          <w:rFonts w:ascii="Tahoma" w:hAnsi="Tahoma" w:cs="Tahoma"/>
          <w:b/>
        </w:rPr>
        <w:t xml:space="preserve">Załącznik nr 2 </w:t>
      </w:r>
      <w:bookmarkStart w:id="0" w:name="_Hlk76375049"/>
      <w:bookmarkStart w:id="1" w:name="_Hlk76376134"/>
      <w:r w:rsidR="00847937" w:rsidRPr="00EE3672">
        <w:rPr>
          <w:rFonts w:ascii="Tahoma" w:hAnsi="Tahoma" w:cs="Tahoma"/>
          <w:b/>
        </w:rPr>
        <w:tab/>
      </w:r>
      <w:r w:rsidRPr="00EE3672">
        <w:rPr>
          <w:rFonts w:ascii="Tahoma" w:hAnsi="Tahoma" w:cs="Tahoma"/>
        </w:rPr>
        <w:t xml:space="preserve">Oświadczenie </w:t>
      </w:r>
      <w:r w:rsidRPr="00EE3672">
        <w:rPr>
          <w:rFonts w:ascii="Tahoma" w:hAnsi="Tahoma" w:cs="Tahoma"/>
          <w:bCs/>
        </w:rPr>
        <w:t>wykonawcy</w:t>
      </w:r>
      <w:r w:rsidRPr="00EE3672">
        <w:rPr>
          <w:rFonts w:ascii="Tahoma" w:hAnsi="Tahoma" w:cs="Tahoma"/>
        </w:rPr>
        <w:t xml:space="preserve"> </w:t>
      </w:r>
      <w:bookmarkStart w:id="2" w:name="_Hlk76452292"/>
      <w:r w:rsidR="00FF5F4C" w:rsidRPr="00EE3672">
        <w:rPr>
          <w:rFonts w:ascii="Tahoma" w:hAnsi="Tahoma" w:cs="Tahoma"/>
        </w:rPr>
        <w:t xml:space="preserve">o braku podstaw do </w:t>
      </w:r>
      <w:r w:rsidRPr="00EE3672">
        <w:rPr>
          <w:rFonts w:ascii="Tahoma" w:hAnsi="Tahoma" w:cs="Tahoma"/>
        </w:rPr>
        <w:t>wykluczenia z postępowania</w:t>
      </w:r>
      <w:bookmarkEnd w:id="0"/>
      <w:r w:rsidR="00FF5F4C" w:rsidRPr="00EE3672">
        <w:rPr>
          <w:rFonts w:ascii="Tahoma" w:hAnsi="Tahoma" w:cs="Tahoma"/>
        </w:rPr>
        <w:t xml:space="preserve"> o udzielenie zamówienia</w:t>
      </w:r>
      <w:bookmarkEnd w:id="1"/>
      <w:bookmarkEnd w:id="2"/>
    </w:p>
    <w:p w14:paraId="0CB32646" w14:textId="77777777" w:rsidR="002A42CD" w:rsidRPr="00EE3672" w:rsidRDefault="002A42CD" w:rsidP="00785E04">
      <w:pPr>
        <w:ind w:left="1701" w:right="141" w:hanging="1701"/>
        <w:jc w:val="both"/>
        <w:rPr>
          <w:rFonts w:ascii="Tahoma" w:hAnsi="Tahoma" w:cs="Tahoma"/>
        </w:rPr>
      </w:pPr>
      <w:r w:rsidRPr="00EE3672">
        <w:rPr>
          <w:rFonts w:ascii="Tahoma" w:hAnsi="Tahoma" w:cs="Tahoma"/>
          <w:b/>
        </w:rPr>
        <w:t xml:space="preserve">Załącznik nr 2a </w:t>
      </w:r>
      <w:r w:rsidRPr="00EE3672">
        <w:rPr>
          <w:rFonts w:ascii="Tahoma" w:hAnsi="Tahoma" w:cs="Tahoma"/>
        </w:rPr>
        <w:t>Oświadczenie wykonawcy dotyczące podstaw wykluczenia na podstawie art. 7 ust. 1 us</w:t>
      </w:r>
      <w:r w:rsidR="0036350F" w:rsidRPr="00EE3672">
        <w:rPr>
          <w:rFonts w:ascii="Tahoma" w:hAnsi="Tahoma" w:cs="Tahoma"/>
        </w:rPr>
        <w:t>tawy z dnia 13 kwietnia 2022 r.</w:t>
      </w:r>
      <w:r w:rsidR="007B1714" w:rsidRPr="00EE3672">
        <w:rPr>
          <w:rFonts w:ascii="Tahoma" w:hAnsi="Tahoma" w:cs="Tahoma"/>
        </w:rPr>
        <w:t xml:space="preserve"> o szczególnych rozwiązaniach w zakresie przeciwdziałania wspieraniu agresji na Ukrainę oraz służących ochronie bezpieczeństwa narodowego</w:t>
      </w:r>
    </w:p>
    <w:p w14:paraId="1DEDD073" w14:textId="77777777" w:rsidR="001C0593" w:rsidRDefault="00224C63" w:rsidP="0088355E">
      <w:pPr>
        <w:ind w:left="1418" w:hanging="1418"/>
        <w:jc w:val="both"/>
        <w:rPr>
          <w:rFonts w:ascii="Tahoma" w:hAnsi="Tahoma" w:cs="Tahoma"/>
          <w:bCs/>
        </w:rPr>
      </w:pPr>
      <w:r w:rsidRPr="00EE3672">
        <w:rPr>
          <w:rFonts w:ascii="Tahoma" w:hAnsi="Tahoma" w:cs="Tahoma"/>
          <w:b/>
        </w:rPr>
        <w:t xml:space="preserve">Załącznik nr </w:t>
      </w:r>
      <w:r w:rsidR="002B5A9C">
        <w:rPr>
          <w:rFonts w:ascii="Tahoma" w:hAnsi="Tahoma" w:cs="Tahoma"/>
          <w:b/>
        </w:rPr>
        <w:t>3</w:t>
      </w:r>
      <w:r w:rsidRPr="00EE3672">
        <w:rPr>
          <w:rFonts w:ascii="Tahoma" w:hAnsi="Tahoma" w:cs="Tahoma"/>
          <w:b/>
        </w:rPr>
        <w:t xml:space="preserve"> </w:t>
      </w:r>
      <w:r w:rsidR="00847937" w:rsidRPr="00EE3672">
        <w:rPr>
          <w:rFonts w:ascii="Tahoma" w:hAnsi="Tahoma" w:cs="Tahoma"/>
          <w:b/>
        </w:rPr>
        <w:tab/>
      </w:r>
      <w:r w:rsidR="00057AC9" w:rsidRPr="00EE3672">
        <w:rPr>
          <w:rFonts w:ascii="Tahoma" w:hAnsi="Tahoma" w:cs="Tahoma"/>
          <w:bCs/>
        </w:rPr>
        <w:t>Wzór – Zobowiązanie podmiotu</w:t>
      </w:r>
      <w:bookmarkStart w:id="3" w:name="_Hlk217900874"/>
      <w:bookmarkStart w:id="4" w:name="_Hlk217900436"/>
    </w:p>
    <w:p w14:paraId="6FD30BA7" w14:textId="47628D0A" w:rsidR="00F76ADE" w:rsidRDefault="0014422E" w:rsidP="0088355E">
      <w:pPr>
        <w:ind w:left="1418" w:hanging="1418"/>
        <w:jc w:val="both"/>
        <w:rPr>
          <w:rFonts w:ascii="Tahoma" w:hAnsi="Tahoma" w:cs="Tahoma"/>
        </w:rPr>
      </w:pPr>
      <w:r w:rsidRPr="0014422E">
        <w:rPr>
          <w:rFonts w:ascii="Tahoma" w:hAnsi="Tahoma" w:cs="Tahoma"/>
          <w:b/>
          <w:bCs/>
        </w:rPr>
        <w:t>Załącznik nr 4</w:t>
      </w:r>
      <w:r w:rsidRPr="0014422E">
        <w:rPr>
          <w:rFonts w:ascii="Tahoma" w:hAnsi="Tahoma" w:cs="Tahoma"/>
        </w:rPr>
        <w:t xml:space="preserve"> </w:t>
      </w:r>
      <w:r w:rsidRPr="0014422E">
        <w:rPr>
          <w:rFonts w:ascii="Tahoma" w:hAnsi="Tahoma" w:cs="Tahoma"/>
        </w:rPr>
        <w:tab/>
        <w:t>Oświadczenie wykonawcy o aktualności informacji w zakresie podstaw wykluczenia z postępowania</w:t>
      </w:r>
    </w:p>
    <w:bookmarkEnd w:id="4"/>
    <w:p w14:paraId="4AA9D0CE" w14:textId="2F44B7DC" w:rsidR="0014422E" w:rsidRDefault="0014422E" w:rsidP="0014422E">
      <w:pPr>
        <w:ind w:left="1701" w:hanging="1701"/>
        <w:jc w:val="both"/>
        <w:rPr>
          <w:rFonts w:ascii="Tahoma" w:hAnsi="Tahoma" w:cs="Tahoma"/>
        </w:rPr>
      </w:pPr>
      <w:r w:rsidRPr="0014422E">
        <w:rPr>
          <w:rFonts w:ascii="Tahoma" w:hAnsi="Tahoma" w:cs="Tahoma"/>
          <w:b/>
          <w:bCs/>
        </w:rPr>
        <w:t xml:space="preserve">Załącznik nr </w:t>
      </w:r>
      <w:r>
        <w:rPr>
          <w:rFonts w:ascii="Tahoma" w:hAnsi="Tahoma" w:cs="Tahoma"/>
          <w:b/>
          <w:bCs/>
        </w:rPr>
        <w:t>5</w:t>
      </w:r>
      <w:r w:rsidRPr="0014422E">
        <w:rPr>
          <w:rFonts w:ascii="Tahoma" w:hAnsi="Tahoma" w:cs="Tahoma"/>
        </w:rPr>
        <w:t xml:space="preserve"> </w:t>
      </w:r>
      <w:r w:rsidRPr="0014422E">
        <w:rPr>
          <w:rFonts w:ascii="Tahoma" w:hAnsi="Tahoma" w:cs="Tahoma"/>
        </w:rPr>
        <w:tab/>
        <w:t>Oświadczenie Wykonawcy dot. produktów oferowanych w jego ofercie przetargowej</w:t>
      </w:r>
    </w:p>
    <w:bookmarkEnd w:id="3"/>
    <w:p w14:paraId="2C68234A" w14:textId="77777777" w:rsidR="007F7018" w:rsidRPr="00EE3672" w:rsidRDefault="007F7018" w:rsidP="009F0AE7">
      <w:pPr>
        <w:jc w:val="both"/>
        <w:rPr>
          <w:rFonts w:ascii="Tahoma" w:hAnsi="Tahoma" w:cs="Tahoma"/>
          <w:bCs/>
        </w:rPr>
      </w:pPr>
    </w:p>
    <w:p w14:paraId="25F90431" w14:textId="5339EF9A" w:rsidR="006F5D64" w:rsidRPr="00EE3672" w:rsidRDefault="006F5D64" w:rsidP="006F5D64">
      <w:pPr>
        <w:pStyle w:val="pkt"/>
        <w:spacing w:before="0" w:after="0"/>
        <w:ind w:left="-142" w:firstLine="0"/>
        <w:contextualSpacing/>
        <w:rPr>
          <w:rFonts w:ascii="Tahoma" w:hAnsi="Tahoma" w:cs="Tahoma"/>
          <w:b/>
          <w:i/>
          <w:iCs/>
          <w:sz w:val="18"/>
          <w:szCs w:val="18"/>
          <w:lang w:val="pl-PL"/>
        </w:rPr>
      </w:pPr>
      <w:r w:rsidRPr="00EE3672">
        <w:rPr>
          <w:rFonts w:ascii="Tahoma" w:hAnsi="Tahoma" w:cs="Tahoma"/>
          <w:b/>
          <w:i/>
          <w:iCs/>
          <w:sz w:val="18"/>
          <w:szCs w:val="18"/>
        </w:rPr>
        <w:t xml:space="preserve">Podstawa prawna: </w:t>
      </w:r>
      <w:r w:rsidRPr="00EE3672">
        <w:rPr>
          <w:rFonts w:ascii="Tahoma" w:hAnsi="Tahoma" w:cs="Tahoma"/>
          <w:b/>
          <w:i/>
          <w:iCs/>
          <w:sz w:val="18"/>
          <w:szCs w:val="18"/>
          <w:lang w:val="pl-PL"/>
        </w:rPr>
        <w:t xml:space="preserve">art. 275 pkt </w:t>
      </w:r>
      <w:r w:rsidR="0046651E">
        <w:rPr>
          <w:rFonts w:ascii="Tahoma" w:hAnsi="Tahoma" w:cs="Tahoma"/>
          <w:b/>
          <w:i/>
          <w:iCs/>
          <w:sz w:val="18"/>
          <w:szCs w:val="18"/>
          <w:lang w:val="pl-PL"/>
        </w:rPr>
        <w:t>1</w:t>
      </w:r>
      <w:r w:rsidRPr="00EE3672">
        <w:rPr>
          <w:rFonts w:ascii="Tahoma" w:hAnsi="Tahoma" w:cs="Tahoma"/>
          <w:b/>
          <w:i/>
          <w:iCs/>
          <w:sz w:val="18"/>
          <w:szCs w:val="18"/>
          <w:lang w:val="pl-PL"/>
        </w:rPr>
        <w:t xml:space="preserve">) </w:t>
      </w:r>
      <w:r w:rsidR="00D41E64">
        <w:rPr>
          <w:rFonts w:ascii="Tahoma" w:hAnsi="Tahoma" w:cs="Tahoma"/>
          <w:b/>
          <w:i/>
          <w:iCs/>
          <w:sz w:val="18"/>
          <w:szCs w:val="18"/>
          <w:lang w:val="pl-PL"/>
        </w:rPr>
        <w:t xml:space="preserve">w zw. z art. 30 ust. 4 </w:t>
      </w:r>
      <w:r w:rsidRPr="00EE3672">
        <w:rPr>
          <w:rFonts w:ascii="Tahoma" w:hAnsi="Tahoma" w:cs="Tahoma"/>
          <w:b/>
          <w:i/>
          <w:iCs/>
          <w:sz w:val="18"/>
          <w:szCs w:val="18"/>
          <w:lang w:val="pl-PL"/>
        </w:rPr>
        <w:t>u</w:t>
      </w:r>
      <w:r w:rsidRPr="00EE3672">
        <w:rPr>
          <w:rFonts w:ascii="Tahoma" w:hAnsi="Tahoma" w:cs="Tahoma"/>
          <w:b/>
          <w:i/>
          <w:iCs/>
          <w:sz w:val="18"/>
          <w:szCs w:val="18"/>
        </w:rPr>
        <w:t>staw</w:t>
      </w:r>
      <w:r w:rsidRPr="00EE3672">
        <w:rPr>
          <w:rFonts w:ascii="Tahoma" w:hAnsi="Tahoma" w:cs="Tahoma"/>
          <w:b/>
          <w:i/>
          <w:iCs/>
          <w:sz w:val="18"/>
          <w:szCs w:val="18"/>
          <w:lang w:val="pl-PL"/>
        </w:rPr>
        <w:t>y</w:t>
      </w:r>
      <w:r w:rsidRPr="00EE3672">
        <w:rPr>
          <w:rFonts w:ascii="Tahoma" w:hAnsi="Tahoma" w:cs="Tahoma"/>
          <w:b/>
          <w:i/>
          <w:iCs/>
          <w:sz w:val="18"/>
          <w:szCs w:val="18"/>
        </w:rPr>
        <w:t xml:space="preserve"> z dnia 11 września 2019 r. Prawo zamówień publicznych </w:t>
      </w:r>
      <w:bookmarkStart w:id="5" w:name="_Hlk106173414"/>
      <w:r w:rsidRPr="00EE3672">
        <w:rPr>
          <w:rFonts w:ascii="Tahoma" w:hAnsi="Tahoma" w:cs="Tahoma"/>
          <w:b/>
          <w:i/>
          <w:iCs/>
          <w:sz w:val="18"/>
          <w:szCs w:val="18"/>
        </w:rPr>
        <w:t>(Dz.</w:t>
      </w:r>
      <w:r w:rsidRPr="00EE3672">
        <w:rPr>
          <w:rFonts w:ascii="Tahoma" w:hAnsi="Tahoma" w:cs="Tahoma"/>
          <w:b/>
          <w:i/>
          <w:iCs/>
          <w:sz w:val="18"/>
          <w:szCs w:val="18"/>
          <w:lang w:val="pl-PL"/>
        </w:rPr>
        <w:t xml:space="preserve"> </w:t>
      </w:r>
      <w:r w:rsidRPr="00EE3672">
        <w:rPr>
          <w:rFonts w:ascii="Tahoma" w:hAnsi="Tahoma" w:cs="Tahoma"/>
          <w:b/>
          <w:i/>
          <w:iCs/>
          <w:sz w:val="18"/>
          <w:szCs w:val="18"/>
        </w:rPr>
        <w:t xml:space="preserve">U. z </w:t>
      </w:r>
      <w:r w:rsidRPr="00EE3672">
        <w:rPr>
          <w:rFonts w:ascii="Tahoma" w:hAnsi="Tahoma" w:cs="Tahoma"/>
          <w:b/>
          <w:i/>
          <w:iCs/>
          <w:sz w:val="18"/>
          <w:szCs w:val="18"/>
          <w:lang w:val="pl-PL"/>
        </w:rPr>
        <w:t>20</w:t>
      </w:r>
      <w:r w:rsidR="00785E04">
        <w:rPr>
          <w:rFonts w:ascii="Tahoma" w:hAnsi="Tahoma" w:cs="Tahoma"/>
          <w:b/>
          <w:i/>
          <w:iCs/>
          <w:sz w:val="18"/>
          <w:szCs w:val="18"/>
          <w:lang w:val="pl-PL"/>
        </w:rPr>
        <w:t>24</w:t>
      </w:r>
      <w:r w:rsidRPr="00EE3672">
        <w:rPr>
          <w:rFonts w:ascii="Tahoma" w:hAnsi="Tahoma" w:cs="Tahoma"/>
          <w:b/>
          <w:i/>
          <w:iCs/>
          <w:sz w:val="18"/>
          <w:szCs w:val="18"/>
        </w:rPr>
        <w:t xml:space="preserve"> r., poz. </w:t>
      </w:r>
      <w:bookmarkEnd w:id="5"/>
      <w:r w:rsidR="00785E04">
        <w:rPr>
          <w:rFonts w:ascii="Tahoma" w:hAnsi="Tahoma" w:cs="Tahoma"/>
          <w:b/>
          <w:i/>
          <w:iCs/>
          <w:sz w:val="18"/>
          <w:szCs w:val="18"/>
          <w:lang w:val="pl-PL"/>
        </w:rPr>
        <w:t>1320</w:t>
      </w:r>
      <w:r w:rsidRPr="00EE3672">
        <w:rPr>
          <w:rFonts w:ascii="Tahoma" w:hAnsi="Tahoma" w:cs="Tahoma"/>
          <w:b/>
          <w:i/>
          <w:iCs/>
          <w:sz w:val="18"/>
          <w:szCs w:val="18"/>
          <w:lang w:val="pl-PL"/>
        </w:rPr>
        <w:t xml:space="preserve"> z </w:t>
      </w:r>
      <w:proofErr w:type="spellStart"/>
      <w:r w:rsidRPr="00EE3672">
        <w:rPr>
          <w:rFonts w:ascii="Tahoma" w:hAnsi="Tahoma" w:cs="Tahoma"/>
          <w:b/>
          <w:i/>
          <w:iCs/>
          <w:sz w:val="18"/>
          <w:szCs w:val="18"/>
          <w:lang w:val="pl-PL"/>
        </w:rPr>
        <w:t>późn</w:t>
      </w:r>
      <w:proofErr w:type="spellEnd"/>
      <w:r w:rsidRPr="00EE3672">
        <w:rPr>
          <w:rFonts w:ascii="Tahoma" w:hAnsi="Tahoma" w:cs="Tahoma"/>
          <w:b/>
          <w:i/>
          <w:iCs/>
          <w:sz w:val="18"/>
          <w:szCs w:val="18"/>
          <w:lang w:val="pl-PL"/>
        </w:rPr>
        <w:t>. zm.</w:t>
      </w:r>
      <w:r w:rsidRPr="00EE3672">
        <w:rPr>
          <w:rFonts w:ascii="Tahoma" w:hAnsi="Tahoma" w:cs="Tahoma"/>
          <w:b/>
          <w:i/>
          <w:iCs/>
          <w:sz w:val="18"/>
          <w:szCs w:val="18"/>
        </w:rPr>
        <w:t>), zwana dalej ustawą</w:t>
      </w:r>
      <w:r w:rsidRPr="00EE3672">
        <w:rPr>
          <w:rFonts w:ascii="Tahoma" w:hAnsi="Tahoma" w:cs="Tahoma"/>
          <w:b/>
          <w:i/>
          <w:iCs/>
          <w:sz w:val="18"/>
          <w:szCs w:val="18"/>
          <w:lang w:val="pl-PL"/>
        </w:rPr>
        <w:t xml:space="preserve"> </w:t>
      </w:r>
      <w:proofErr w:type="spellStart"/>
      <w:r w:rsidRPr="00EE3672">
        <w:rPr>
          <w:rFonts w:ascii="Tahoma" w:hAnsi="Tahoma" w:cs="Tahoma"/>
          <w:b/>
          <w:i/>
          <w:iCs/>
          <w:sz w:val="18"/>
          <w:szCs w:val="18"/>
          <w:lang w:val="pl-PL"/>
        </w:rPr>
        <w:t>Pzp</w:t>
      </w:r>
      <w:proofErr w:type="spellEnd"/>
      <w:r w:rsidR="00D41E64">
        <w:rPr>
          <w:rFonts w:ascii="Tahoma" w:hAnsi="Tahoma" w:cs="Tahoma"/>
          <w:b/>
          <w:i/>
          <w:iCs/>
          <w:sz w:val="18"/>
          <w:szCs w:val="18"/>
          <w:lang w:val="pl-PL"/>
        </w:rPr>
        <w:t xml:space="preserve"> albo </w:t>
      </w:r>
      <w:proofErr w:type="spellStart"/>
      <w:r w:rsidR="00D41E64">
        <w:rPr>
          <w:rFonts w:ascii="Tahoma" w:hAnsi="Tahoma" w:cs="Tahoma"/>
          <w:b/>
          <w:i/>
          <w:iCs/>
          <w:sz w:val="18"/>
          <w:szCs w:val="18"/>
          <w:lang w:val="pl-PL"/>
        </w:rPr>
        <w:t>Pzp</w:t>
      </w:r>
      <w:proofErr w:type="spellEnd"/>
      <w:r w:rsidRPr="00EE3672">
        <w:rPr>
          <w:rFonts w:ascii="Tahoma" w:hAnsi="Tahoma" w:cs="Tahoma"/>
          <w:b/>
          <w:i/>
          <w:iCs/>
          <w:sz w:val="18"/>
          <w:szCs w:val="18"/>
        </w:rPr>
        <w:t xml:space="preserve">. Postępowanie jest prowadzone w trybie podstawowym </w:t>
      </w:r>
      <w:r w:rsidR="0046651E">
        <w:rPr>
          <w:rFonts w:ascii="Tahoma" w:hAnsi="Tahoma" w:cs="Tahoma"/>
          <w:b/>
          <w:i/>
          <w:iCs/>
          <w:sz w:val="18"/>
          <w:szCs w:val="18"/>
          <w:lang w:val="pl-PL"/>
        </w:rPr>
        <w:t>bez możliwości</w:t>
      </w:r>
      <w:r w:rsidRPr="00EE3672">
        <w:rPr>
          <w:rFonts w:ascii="Tahoma" w:hAnsi="Tahoma" w:cs="Tahoma"/>
          <w:b/>
          <w:i/>
          <w:iCs/>
          <w:sz w:val="18"/>
          <w:szCs w:val="18"/>
          <w:lang w:val="pl-PL"/>
        </w:rPr>
        <w:t xml:space="preserve"> negocjacji.  </w:t>
      </w:r>
    </w:p>
    <w:p w14:paraId="5D22A411" w14:textId="77777777" w:rsidR="006F5D64" w:rsidRPr="00EE3672" w:rsidRDefault="006F5D64" w:rsidP="006F5D64">
      <w:pPr>
        <w:pStyle w:val="pkt"/>
        <w:spacing w:before="0" w:after="0"/>
        <w:ind w:left="-142" w:firstLine="0"/>
        <w:contextualSpacing/>
        <w:rPr>
          <w:rFonts w:ascii="Tahoma" w:hAnsi="Tahoma" w:cs="Tahoma"/>
          <w:b/>
          <w:i/>
          <w:iCs/>
          <w:color w:val="FF0000"/>
          <w:sz w:val="20"/>
          <w:lang w:val="pl-PL"/>
        </w:rPr>
      </w:pPr>
    </w:p>
    <w:p w14:paraId="0DB5A61A" w14:textId="1FEC00FD" w:rsidR="00254CE5" w:rsidRPr="009061A9" w:rsidRDefault="006C3963" w:rsidP="00DC47B7">
      <w:pPr>
        <w:pStyle w:val="Tahoma1"/>
        <w:numPr>
          <w:ilvl w:val="0"/>
          <w:numId w:val="67"/>
        </w:numPr>
        <w:rPr>
          <w:b/>
        </w:rPr>
      </w:pPr>
      <w:r w:rsidRPr="009061A9">
        <w:rPr>
          <w:b/>
        </w:rPr>
        <w:t xml:space="preserve">INFORMACJA O ZAMAWIAJĄCYM ORAZ </w:t>
      </w:r>
      <w:r w:rsidR="00254CE5" w:rsidRPr="009061A9">
        <w:rPr>
          <w:b/>
        </w:rPr>
        <w:t>OPIS</w:t>
      </w:r>
      <w:r w:rsidR="000B37B4" w:rsidRPr="009061A9">
        <w:rPr>
          <w:b/>
        </w:rPr>
        <w:t xml:space="preserve"> SPOSOBU PRZYGOTOWANIA OFERTY I </w:t>
      </w:r>
      <w:r w:rsidR="00254CE5" w:rsidRPr="009061A9">
        <w:rPr>
          <w:b/>
        </w:rPr>
        <w:t>FORMA SKŁADANYCH DOKUMENTÓW</w:t>
      </w:r>
    </w:p>
    <w:p w14:paraId="0CB1E919" w14:textId="77777777" w:rsidR="006C3963" w:rsidRPr="00EE3672" w:rsidRDefault="006C3963" w:rsidP="00EF046E">
      <w:pPr>
        <w:pStyle w:val="BodyText21"/>
        <w:rPr>
          <w:rFonts w:ascii="Tahoma" w:hAnsi="Tahoma" w:cs="Tahoma"/>
          <w:sz w:val="20"/>
        </w:rPr>
      </w:pPr>
    </w:p>
    <w:p w14:paraId="204819A8" w14:textId="77777777" w:rsidR="00693C13" w:rsidRPr="0046651E" w:rsidRDefault="00693C13" w:rsidP="00DC47B7">
      <w:pPr>
        <w:pStyle w:val="Tahoma1"/>
        <w:numPr>
          <w:ilvl w:val="0"/>
          <w:numId w:val="65"/>
        </w:numPr>
        <w:rPr>
          <w:b/>
          <w:lang w:eastAsia="pl-PL"/>
        </w:rPr>
      </w:pPr>
      <w:r w:rsidRPr="0046651E">
        <w:rPr>
          <w:b/>
          <w:lang w:eastAsia="pl-PL"/>
        </w:rPr>
        <w:t>INFORMACJA O ZAMAWIAJĄCYM</w:t>
      </w:r>
    </w:p>
    <w:p w14:paraId="090D1701" w14:textId="77777777" w:rsidR="00693C13" w:rsidRPr="00EE3672" w:rsidRDefault="00693C13" w:rsidP="00693C13">
      <w:pPr>
        <w:tabs>
          <w:tab w:val="left" w:pos="426"/>
        </w:tabs>
        <w:suppressAutoHyphens w:val="0"/>
        <w:contextualSpacing/>
        <w:jc w:val="both"/>
        <w:rPr>
          <w:rFonts w:ascii="Tahoma" w:hAnsi="Tahoma" w:cs="Tahoma"/>
          <w:b/>
          <w:szCs w:val="24"/>
          <w:lang w:eastAsia="pl-PL"/>
        </w:rPr>
      </w:pPr>
    </w:p>
    <w:p w14:paraId="1F8E89C7" w14:textId="77777777" w:rsidR="00752F61" w:rsidRPr="00752F61" w:rsidRDefault="00752F61" w:rsidP="00DC47B7">
      <w:pPr>
        <w:pStyle w:val="Akapitzlist"/>
        <w:numPr>
          <w:ilvl w:val="0"/>
          <w:numId w:val="66"/>
        </w:numPr>
        <w:tabs>
          <w:tab w:val="left" w:pos="284"/>
        </w:tabs>
        <w:suppressAutoHyphens w:val="0"/>
        <w:ind w:left="426" w:hanging="426"/>
        <w:jc w:val="both"/>
        <w:rPr>
          <w:rFonts w:ascii="Tahoma" w:hAnsi="Tahoma" w:cs="Tahoma"/>
          <w:lang w:eastAsia="pl-PL"/>
        </w:rPr>
      </w:pPr>
      <w:r>
        <w:rPr>
          <w:rFonts w:ascii="Tahoma" w:hAnsi="Tahoma" w:cs="Tahoma"/>
          <w:lang w:val="pl-PL" w:eastAsia="pl-PL"/>
        </w:rPr>
        <w:t>Zamawiający:</w:t>
      </w:r>
    </w:p>
    <w:p w14:paraId="66121241" w14:textId="43464C4B" w:rsidR="00752F61" w:rsidRPr="00752F61" w:rsidRDefault="00752F61" w:rsidP="00785E04">
      <w:pPr>
        <w:pStyle w:val="Akapitzlist"/>
        <w:tabs>
          <w:tab w:val="left" w:pos="284"/>
        </w:tabs>
        <w:suppressAutoHyphens w:val="0"/>
        <w:ind w:left="284"/>
        <w:jc w:val="both"/>
        <w:rPr>
          <w:rFonts w:ascii="Tahoma" w:hAnsi="Tahoma" w:cs="Tahoma"/>
          <w:lang w:eastAsia="pl-PL"/>
        </w:rPr>
      </w:pPr>
      <w:r w:rsidRPr="00752F61">
        <w:rPr>
          <w:rFonts w:ascii="Tahoma" w:hAnsi="Tahoma" w:cs="Tahoma"/>
          <w:lang w:eastAsia="pl-PL"/>
        </w:rPr>
        <w:t xml:space="preserve">Samodzielny Publiczny Zakład Opieki Zdrowotnej Ministerstwa Spraw Wewnętrznych i Administracji w Szczecinie </w:t>
      </w:r>
    </w:p>
    <w:p w14:paraId="5E533D8D" w14:textId="77777777" w:rsidR="00752F61" w:rsidRPr="00752F61" w:rsidRDefault="00752F61" w:rsidP="00785E04">
      <w:pPr>
        <w:tabs>
          <w:tab w:val="left" w:pos="284"/>
        </w:tabs>
        <w:suppressAutoHyphens w:val="0"/>
        <w:ind w:left="426" w:hanging="142"/>
        <w:jc w:val="both"/>
        <w:rPr>
          <w:rFonts w:ascii="Tahoma" w:hAnsi="Tahoma" w:cs="Tahoma"/>
          <w:lang w:eastAsia="pl-PL"/>
        </w:rPr>
      </w:pPr>
      <w:r w:rsidRPr="00752F61">
        <w:rPr>
          <w:rFonts w:ascii="Tahoma" w:hAnsi="Tahoma" w:cs="Tahoma"/>
          <w:lang w:eastAsia="pl-PL"/>
        </w:rPr>
        <w:t>ul. Jagiellońska 44, 70-382 Szczecin.</w:t>
      </w:r>
    </w:p>
    <w:p w14:paraId="3A6D2051" w14:textId="77777777" w:rsidR="00752F61" w:rsidRPr="00752F61" w:rsidRDefault="00752F61" w:rsidP="00785E04">
      <w:pPr>
        <w:tabs>
          <w:tab w:val="left" w:pos="284"/>
        </w:tabs>
        <w:suppressAutoHyphens w:val="0"/>
        <w:ind w:left="426" w:hanging="142"/>
        <w:jc w:val="both"/>
        <w:rPr>
          <w:rFonts w:ascii="Tahoma" w:hAnsi="Tahoma" w:cs="Tahoma"/>
          <w:lang w:eastAsia="pl-PL"/>
        </w:rPr>
      </w:pPr>
      <w:r w:rsidRPr="00752F61">
        <w:rPr>
          <w:rFonts w:ascii="Tahoma" w:hAnsi="Tahoma" w:cs="Tahoma"/>
          <w:lang w:eastAsia="pl-PL"/>
        </w:rPr>
        <w:t xml:space="preserve">tel. +48 91 43 29 500 </w:t>
      </w:r>
    </w:p>
    <w:p w14:paraId="077D91F4" w14:textId="77777777" w:rsidR="00752F61" w:rsidRPr="00752F61" w:rsidRDefault="00752F61" w:rsidP="00785E04">
      <w:pPr>
        <w:tabs>
          <w:tab w:val="left" w:pos="284"/>
        </w:tabs>
        <w:suppressAutoHyphens w:val="0"/>
        <w:ind w:left="426" w:hanging="142"/>
        <w:jc w:val="both"/>
        <w:rPr>
          <w:rFonts w:ascii="Tahoma" w:hAnsi="Tahoma" w:cs="Tahoma"/>
          <w:lang w:eastAsia="pl-PL"/>
        </w:rPr>
      </w:pPr>
      <w:r w:rsidRPr="00752F61">
        <w:rPr>
          <w:rFonts w:ascii="Tahoma" w:hAnsi="Tahoma" w:cs="Tahoma"/>
          <w:lang w:eastAsia="pl-PL"/>
        </w:rPr>
        <w:t>fax. +48 91 43 29 501</w:t>
      </w:r>
    </w:p>
    <w:p w14:paraId="7754FEE6" w14:textId="77777777" w:rsidR="00752F61" w:rsidRPr="00D41E64" w:rsidRDefault="00752F61" w:rsidP="00785E04">
      <w:pPr>
        <w:tabs>
          <w:tab w:val="left" w:pos="284"/>
        </w:tabs>
        <w:suppressAutoHyphens w:val="0"/>
        <w:ind w:left="426" w:hanging="142"/>
        <w:jc w:val="both"/>
        <w:rPr>
          <w:rFonts w:ascii="Tahoma" w:hAnsi="Tahoma" w:cs="Tahoma"/>
          <w:lang w:val="en-US" w:eastAsia="pl-PL"/>
        </w:rPr>
      </w:pPr>
      <w:r w:rsidRPr="00D41E64">
        <w:rPr>
          <w:rFonts w:ascii="Tahoma" w:hAnsi="Tahoma" w:cs="Tahoma"/>
          <w:lang w:val="en-US" w:eastAsia="pl-PL"/>
        </w:rPr>
        <w:t>NIP: 852-21-98-181</w:t>
      </w:r>
    </w:p>
    <w:p w14:paraId="12C3C5C7" w14:textId="77777777" w:rsidR="00752F61" w:rsidRPr="00D41E64" w:rsidRDefault="00752F61" w:rsidP="00785E04">
      <w:pPr>
        <w:tabs>
          <w:tab w:val="left" w:pos="284"/>
        </w:tabs>
        <w:suppressAutoHyphens w:val="0"/>
        <w:ind w:left="426" w:hanging="142"/>
        <w:jc w:val="both"/>
        <w:rPr>
          <w:rFonts w:ascii="Tahoma" w:hAnsi="Tahoma" w:cs="Tahoma"/>
          <w:lang w:val="en-US" w:eastAsia="pl-PL"/>
        </w:rPr>
      </w:pPr>
      <w:r w:rsidRPr="00D41E64">
        <w:rPr>
          <w:rFonts w:ascii="Tahoma" w:hAnsi="Tahoma" w:cs="Tahoma"/>
          <w:lang w:val="en-US" w:eastAsia="pl-PL"/>
        </w:rPr>
        <w:t>REGON: 810733454</w:t>
      </w:r>
    </w:p>
    <w:p w14:paraId="57A1A1C6" w14:textId="7B871F75" w:rsidR="00693C13" w:rsidRPr="00D41E64" w:rsidRDefault="00752F61" w:rsidP="00785E04">
      <w:pPr>
        <w:tabs>
          <w:tab w:val="left" w:pos="284"/>
        </w:tabs>
        <w:suppressAutoHyphens w:val="0"/>
        <w:ind w:left="426" w:hanging="142"/>
        <w:jc w:val="both"/>
        <w:rPr>
          <w:rFonts w:ascii="Tahoma" w:hAnsi="Tahoma" w:cs="Tahoma"/>
          <w:bCs/>
          <w:lang w:val="en-US" w:eastAsia="pl-PL"/>
        </w:rPr>
      </w:pPr>
      <w:r w:rsidRPr="00D41E64">
        <w:rPr>
          <w:rFonts w:ascii="Tahoma" w:hAnsi="Tahoma" w:cs="Tahoma"/>
          <w:lang w:val="en-US" w:eastAsia="pl-PL"/>
        </w:rPr>
        <w:t>KRS: 0000001757</w:t>
      </w:r>
    </w:p>
    <w:p w14:paraId="666893C6" w14:textId="77777777" w:rsidR="00752F61" w:rsidRPr="00DA46D4" w:rsidRDefault="00752F61" w:rsidP="00785E04">
      <w:pPr>
        <w:pStyle w:val="Tekstpodstawowywcity3"/>
        <w:tabs>
          <w:tab w:val="left" w:pos="284"/>
        </w:tabs>
        <w:ind w:left="426" w:hanging="142"/>
        <w:rPr>
          <w:rFonts w:ascii="Tahoma" w:hAnsi="Tahoma" w:cs="Tahoma"/>
          <w:bCs/>
          <w:lang w:val="de-DE"/>
        </w:rPr>
      </w:pPr>
      <w:proofErr w:type="spellStart"/>
      <w:r w:rsidRPr="00DA46D4">
        <w:rPr>
          <w:rFonts w:ascii="Tahoma" w:hAnsi="Tahoma" w:cs="Tahoma"/>
          <w:bCs/>
          <w:lang w:val="de-DE"/>
        </w:rPr>
        <w:t>adres</w:t>
      </w:r>
      <w:proofErr w:type="spellEnd"/>
      <w:r w:rsidRPr="00DA46D4">
        <w:rPr>
          <w:rFonts w:ascii="Tahoma" w:hAnsi="Tahoma" w:cs="Tahoma"/>
          <w:bCs/>
          <w:lang w:val="de-DE"/>
        </w:rPr>
        <w:t xml:space="preserve"> </w:t>
      </w:r>
      <w:proofErr w:type="spellStart"/>
      <w:r w:rsidRPr="00DA46D4">
        <w:rPr>
          <w:rFonts w:ascii="Tahoma" w:hAnsi="Tahoma" w:cs="Tahoma"/>
          <w:bCs/>
          <w:lang w:val="de-DE"/>
        </w:rPr>
        <w:t>e-mail</w:t>
      </w:r>
      <w:proofErr w:type="spellEnd"/>
      <w:r w:rsidRPr="00DA46D4">
        <w:rPr>
          <w:rFonts w:ascii="Tahoma" w:hAnsi="Tahoma" w:cs="Tahoma"/>
          <w:bCs/>
          <w:lang w:val="de-DE"/>
        </w:rPr>
        <w:t>: biuro@spzozmswia.szczecin.pl</w:t>
      </w:r>
    </w:p>
    <w:p w14:paraId="54F9F4B6" w14:textId="77777777" w:rsidR="00752F61" w:rsidRPr="00DA46D4" w:rsidRDefault="00752F61" w:rsidP="00785E04">
      <w:pPr>
        <w:pStyle w:val="Tekstpodstawowywcity3"/>
        <w:ind w:left="426" w:hanging="426"/>
        <w:rPr>
          <w:rFonts w:ascii="Tahoma" w:hAnsi="Tahoma" w:cs="Tahoma"/>
          <w:bCs/>
          <w:lang w:val="de-DE"/>
        </w:rPr>
      </w:pPr>
    </w:p>
    <w:p w14:paraId="6A554101" w14:textId="77777777" w:rsidR="0014422E" w:rsidRPr="0014422E" w:rsidRDefault="0014422E" w:rsidP="00DC47B7">
      <w:pPr>
        <w:numPr>
          <w:ilvl w:val="0"/>
          <w:numId w:val="66"/>
        </w:numPr>
        <w:ind w:left="284" w:hanging="284"/>
        <w:jc w:val="both"/>
        <w:rPr>
          <w:rFonts w:ascii="Tahoma" w:hAnsi="Tahoma" w:cs="Tahoma"/>
          <w:b/>
        </w:rPr>
      </w:pPr>
      <w:r w:rsidRPr="0014422E">
        <w:rPr>
          <w:rFonts w:ascii="Tahoma" w:hAnsi="Tahoma" w:cs="Tahoma"/>
          <w:lang w:eastAsia="pl-PL"/>
        </w:rPr>
        <w:t xml:space="preserve">Postępowanie prowadzone jest za pośrednictwem </w:t>
      </w:r>
      <w:r w:rsidRPr="0014422E">
        <w:rPr>
          <w:rFonts w:ascii="Tahoma" w:hAnsi="Tahoma" w:cs="Tahoma"/>
          <w:b/>
          <w:lang w:eastAsia="pl-PL"/>
        </w:rPr>
        <w:t>Platformy e-Zamówienia</w:t>
      </w:r>
    </w:p>
    <w:p w14:paraId="63ABADD6" w14:textId="77777777" w:rsidR="0014422E" w:rsidRPr="0014422E" w:rsidRDefault="0014422E" w:rsidP="0014422E">
      <w:pPr>
        <w:ind w:left="284" w:hanging="284"/>
        <w:jc w:val="both"/>
        <w:rPr>
          <w:rFonts w:ascii="Tahoma" w:hAnsi="Tahoma" w:cs="Tahoma"/>
          <w:bCs/>
        </w:rPr>
      </w:pPr>
    </w:p>
    <w:p w14:paraId="4C38C8DA" w14:textId="77777777" w:rsidR="0014422E" w:rsidRPr="00D41E64" w:rsidRDefault="0014422E" w:rsidP="00DC47B7">
      <w:pPr>
        <w:numPr>
          <w:ilvl w:val="0"/>
          <w:numId w:val="66"/>
        </w:numPr>
        <w:ind w:left="284" w:hanging="284"/>
        <w:jc w:val="both"/>
        <w:rPr>
          <w:rFonts w:ascii="Tahoma" w:hAnsi="Tahoma" w:cs="Tahoma"/>
          <w:b/>
          <w:color w:val="FF0000"/>
          <w:lang w:eastAsia="pl-PL"/>
        </w:rPr>
      </w:pPr>
      <w:r w:rsidRPr="00D41E64">
        <w:rPr>
          <w:rFonts w:ascii="Tahoma" w:hAnsi="Tahoma" w:cs="Tahoma"/>
          <w:bCs/>
          <w:color w:val="FF0000"/>
        </w:rPr>
        <w:t xml:space="preserve">Adres strony internetowej, na której jest prowadzone postępowanie i na której będą dostępne wszelkie dokumenty związane z prowadzoną procedurą: </w:t>
      </w:r>
    </w:p>
    <w:p w14:paraId="39617AA1" w14:textId="77777777" w:rsidR="0014422E" w:rsidRPr="00D41E64" w:rsidRDefault="0014422E" w:rsidP="0014422E">
      <w:pPr>
        <w:ind w:left="284" w:hanging="284"/>
        <w:jc w:val="both"/>
        <w:rPr>
          <w:rFonts w:ascii="Tahoma" w:hAnsi="Tahoma" w:cs="Tahoma"/>
          <w:b/>
          <w:bCs/>
          <w:color w:val="FF0000"/>
          <w:u w:val="single"/>
          <w:lang w:eastAsia="pl-PL"/>
        </w:rPr>
      </w:pPr>
    </w:p>
    <w:p w14:paraId="0570C636" w14:textId="77777777" w:rsidR="00D41E64" w:rsidRPr="00D41E64" w:rsidRDefault="00D41E64" w:rsidP="0014422E">
      <w:pPr>
        <w:ind w:left="284" w:hanging="284"/>
        <w:jc w:val="both"/>
        <w:rPr>
          <w:rFonts w:ascii="Tahoma" w:hAnsi="Tahoma" w:cs="Tahoma"/>
          <w:b/>
          <w:bCs/>
          <w:color w:val="FF0000"/>
          <w:u w:val="single"/>
          <w:lang w:eastAsia="pl-PL"/>
        </w:rPr>
      </w:pPr>
    </w:p>
    <w:p w14:paraId="4906A490" w14:textId="77777777" w:rsidR="00D41E64" w:rsidRPr="00D41E64" w:rsidRDefault="00D41E64" w:rsidP="0014422E">
      <w:pPr>
        <w:ind w:left="284" w:hanging="284"/>
        <w:jc w:val="both"/>
        <w:rPr>
          <w:rFonts w:ascii="Tahoma" w:hAnsi="Tahoma" w:cs="Tahoma"/>
          <w:b/>
          <w:bCs/>
          <w:color w:val="FF0000"/>
        </w:rPr>
      </w:pPr>
    </w:p>
    <w:p w14:paraId="6BAA5611" w14:textId="77777777" w:rsidR="0014422E" w:rsidRPr="00D41E64" w:rsidRDefault="0014422E" w:rsidP="00DC47B7">
      <w:pPr>
        <w:numPr>
          <w:ilvl w:val="0"/>
          <w:numId w:val="66"/>
        </w:numPr>
        <w:ind w:left="284" w:hanging="284"/>
        <w:jc w:val="both"/>
        <w:rPr>
          <w:rFonts w:ascii="Tahoma" w:hAnsi="Tahoma" w:cs="Tahoma"/>
          <w:color w:val="FF0000"/>
        </w:rPr>
      </w:pPr>
      <w:r w:rsidRPr="00D41E64">
        <w:rPr>
          <w:rFonts w:ascii="Tahoma" w:hAnsi="Tahoma" w:cs="Tahoma"/>
          <w:color w:val="FF0000"/>
        </w:rPr>
        <w:t>Postępowanie można wyszukać również ze strony głównej Platformy e-Zamówienia (przycisk „Przeglądaj postępowania/konkursy”). Identyfikator (ID) postępowania na Platformie e-Zamówienia:</w:t>
      </w:r>
    </w:p>
    <w:p w14:paraId="0000F8F2" w14:textId="77777777" w:rsidR="00752F61" w:rsidRPr="00D41E64" w:rsidRDefault="00752F61" w:rsidP="00D15330">
      <w:pPr>
        <w:pStyle w:val="Tekstpodstawowywcity3"/>
        <w:ind w:left="284" w:hanging="284"/>
        <w:rPr>
          <w:rFonts w:ascii="Tahoma" w:hAnsi="Tahoma" w:cs="Tahoma"/>
          <w:color w:val="FF0000"/>
          <w:lang w:val="en-US"/>
        </w:rPr>
      </w:pPr>
    </w:p>
    <w:p w14:paraId="2DD710F6" w14:textId="77777777" w:rsidR="00D41E64" w:rsidRPr="00D41E64" w:rsidRDefault="00D41E64" w:rsidP="00D15330">
      <w:pPr>
        <w:pStyle w:val="Tekstpodstawowywcity3"/>
        <w:ind w:left="284" w:hanging="284"/>
        <w:rPr>
          <w:rFonts w:ascii="Tahoma" w:hAnsi="Tahoma" w:cs="Tahoma"/>
          <w:color w:val="FF0000"/>
          <w:lang w:val="en-US"/>
        </w:rPr>
      </w:pPr>
    </w:p>
    <w:p w14:paraId="0DFA7BF8" w14:textId="77777777" w:rsidR="00D41E64" w:rsidRPr="00D41E64" w:rsidRDefault="00D41E64" w:rsidP="00D15330">
      <w:pPr>
        <w:pStyle w:val="Tekstpodstawowywcity3"/>
        <w:ind w:left="284" w:hanging="284"/>
        <w:rPr>
          <w:rFonts w:ascii="Tahoma" w:hAnsi="Tahoma" w:cs="Tahoma"/>
          <w:lang w:val="en-US"/>
        </w:rPr>
      </w:pPr>
    </w:p>
    <w:p w14:paraId="405B0BA5" w14:textId="5DA7165D" w:rsidR="00752F61" w:rsidRPr="00DA46D4" w:rsidRDefault="00752F61" w:rsidP="00DC47B7">
      <w:pPr>
        <w:pStyle w:val="Tekstpodstawowywcity3"/>
        <w:numPr>
          <w:ilvl w:val="0"/>
          <w:numId w:val="66"/>
        </w:numPr>
        <w:ind w:left="284" w:hanging="284"/>
        <w:rPr>
          <w:rFonts w:ascii="Tahoma" w:hAnsi="Tahoma" w:cs="Tahoma"/>
        </w:rPr>
      </w:pPr>
      <w:r w:rsidRPr="00DA46D4">
        <w:rPr>
          <w:rFonts w:ascii="Tahoma" w:hAnsi="Tahoma" w:cs="Tahoma"/>
        </w:rPr>
        <w:t>Godziny pracy</w:t>
      </w:r>
      <w:r>
        <w:rPr>
          <w:rFonts w:ascii="Tahoma" w:hAnsi="Tahoma" w:cs="Tahoma"/>
        </w:rPr>
        <w:t xml:space="preserve"> </w:t>
      </w:r>
      <w:r>
        <w:rPr>
          <w:rFonts w:ascii="Tahoma" w:hAnsi="Tahoma" w:cs="Tahoma"/>
          <w:lang w:eastAsia="pl-PL"/>
        </w:rPr>
        <w:t>Z</w:t>
      </w:r>
      <w:r w:rsidRPr="00EE3672">
        <w:rPr>
          <w:rFonts w:ascii="Tahoma" w:hAnsi="Tahoma" w:cs="Tahoma"/>
          <w:lang w:eastAsia="pl-PL"/>
        </w:rPr>
        <w:t>amawiającego</w:t>
      </w:r>
      <w:r w:rsidRPr="00DA46D4">
        <w:rPr>
          <w:rFonts w:ascii="Tahoma" w:hAnsi="Tahoma" w:cs="Tahoma"/>
        </w:rPr>
        <w:t xml:space="preserve">: </w:t>
      </w:r>
      <w:r w:rsidRPr="00DA46D4">
        <w:rPr>
          <w:rFonts w:ascii="Tahoma" w:hAnsi="Tahoma" w:cs="Tahoma"/>
          <w:caps/>
        </w:rPr>
        <w:t xml:space="preserve">7:30-15:05 </w:t>
      </w:r>
      <w:r w:rsidRPr="00DA46D4">
        <w:rPr>
          <w:rFonts w:ascii="Tahoma" w:hAnsi="Tahoma" w:cs="Tahoma"/>
        </w:rPr>
        <w:t>od poniedziałku do piątku.</w:t>
      </w:r>
    </w:p>
    <w:p w14:paraId="6EC819C5" w14:textId="77777777" w:rsidR="00693C13" w:rsidRPr="00EE3672" w:rsidRDefault="00693C13" w:rsidP="00693C13">
      <w:pPr>
        <w:tabs>
          <w:tab w:val="left" w:pos="426"/>
        </w:tabs>
        <w:suppressAutoHyphens w:val="0"/>
        <w:ind w:left="426"/>
        <w:contextualSpacing/>
        <w:jc w:val="both"/>
        <w:rPr>
          <w:rFonts w:ascii="Tahoma" w:hAnsi="Tahoma" w:cs="Tahoma"/>
          <w:lang w:eastAsia="pl-PL"/>
        </w:rPr>
      </w:pPr>
    </w:p>
    <w:p w14:paraId="624989BD" w14:textId="77777777" w:rsidR="00693C13" w:rsidRPr="00752F61" w:rsidRDefault="00693C13" w:rsidP="00DC47B7">
      <w:pPr>
        <w:pStyle w:val="Tahoma1"/>
        <w:numPr>
          <w:ilvl w:val="0"/>
          <w:numId w:val="65"/>
        </w:numPr>
        <w:rPr>
          <w:b/>
          <w:lang w:eastAsia="pl-PL"/>
        </w:rPr>
      </w:pPr>
      <w:r w:rsidRPr="00752F61">
        <w:rPr>
          <w:b/>
          <w:lang w:eastAsia="pl-PL"/>
        </w:rPr>
        <w:t>OPIS SPOSOBU PRZYGOTOWANIA OFERTY I FORMA SKŁADANYCH DOKUMENTÓW</w:t>
      </w:r>
    </w:p>
    <w:p w14:paraId="3A360F52" w14:textId="77777777" w:rsidR="00693C13" w:rsidRPr="00EE3672" w:rsidRDefault="00693C13" w:rsidP="00693C13">
      <w:pPr>
        <w:tabs>
          <w:tab w:val="left" w:pos="0"/>
        </w:tabs>
        <w:suppressAutoHyphens w:val="0"/>
        <w:contextualSpacing/>
        <w:jc w:val="both"/>
        <w:rPr>
          <w:rFonts w:ascii="Tahoma" w:hAnsi="Tahoma" w:cs="Tahoma"/>
          <w:szCs w:val="24"/>
          <w:lang w:eastAsia="pl-PL"/>
        </w:rPr>
      </w:pPr>
    </w:p>
    <w:p w14:paraId="1EA4F07F" w14:textId="5D729569" w:rsidR="006124F1" w:rsidRDefault="006124F1" w:rsidP="00850C3A">
      <w:pPr>
        <w:numPr>
          <w:ilvl w:val="0"/>
          <w:numId w:val="78"/>
        </w:numPr>
        <w:tabs>
          <w:tab w:val="left" w:pos="0"/>
        </w:tabs>
        <w:suppressAutoHyphens w:val="0"/>
        <w:ind w:left="284" w:hanging="284"/>
        <w:contextualSpacing/>
        <w:jc w:val="both"/>
        <w:rPr>
          <w:rFonts w:ascii="Tahoma" w:hAnsi="Tahoma" w:cs="Tahoma"/>
          <w:szCs w:val="24"/>
          <w:lang w:eastAsia="pl-PL"/>
        </w:rPr>
      </w:pPr>
      <w:r w:rsidRPr="006124F1">
        <w:rPr>
          <w:rFonts w:ascii="Tahoma" w:hAnsi="Tahoma" w:cs="Tahoma"/>
        </w:rPr>
        <w:t>Na ofertę składają się: załącznik nr 1 „Formularz ofertowy”, nr 1.1 „Szczegółowa oferta cenowa” oraz załączniki: nr 2, 2a oraz załącznik nr 3 (</w:t>
      </w:r>
      <w:r w:rsidRPr="006124F1">
        <w:rPr>
          <w:rFonts w:ascii="Tahoma" w:hAnsi="Tahoma" w:cs="Tahoma"/>
          <w:bCs/>
        </w:rPr>
        <w:t xml:space="preserve">zobowiązania podmiotu </w:t>
      </w:r>
      <w:r w:rsidRPr="006124F1">
        <w:rPr>
          <w:rFonts w:ascii="Tahoma" w:hAnsi="Tahoma" w:cs="Tahoma"/>
        </w:rPr>
        <w:t>do oddania do dyspozycji Wykonawcy niezbędnych zasobów na potrzeby realizacji zamówienia), Załącznik nr 4</w:t>
      </w:r>
      <w:r>
        <w:rPr>
          <w:rFonts w:ascii="Tahoma" w:hAnsi="Tahoma" w:cs="Tahoma"/>
        </w:rPr>
        <w:t xml:space="preserve"> (</w:t>
      </w:r>
      <w:r w:rsidRPr="006124F1">
        <w:rPr>
          <w:rFonts w:ascii="Tahoma" w:hAnsi="Tahoma" w:cs="Tahoma"/>
        </w:rPr>
        <w:t>Oświadczenie wykonawcy o aktualności informacji w zakresie podstaw wykluczenia z postępowania</w:t>
      </w:r>
      <w:r>
        <w:rPr>
          <w:rFonts w:ascii="Tahoma" w:hAnsi="Tahoma" w:cs="Tahoma"/>
        </w:rPr>
        <w:t>),</w:t>
      </w:r>
      <w:r w:rsidRPr="006124F1">
        <w:rPr>
          <w:rFonts w:ascii="Tahoma" w:hAnsi="Tahoma" w:cs="Tahoma"/>
        </w:rPr>
        <w:t xml:space="preserve"> Załącznik nr 5 </w:t>
      </w:r>
      <w:r w:rsidRPr="006124F1">
        <w:rPr>
          <w:rFonts w:ascii="Tahoma" w:hAnsi="Tahoma" w:cs="Tahoma"/>
        </w:rPr>
        <w:tab/>
      </w:r>
      <w:r>
        <w:rPr>
          <w:rFonts w:ascii="Tahoma" w:hAnsi="Tahoma" w:cs="Tahoma"/>
        </w:rPr>
        <w:t>(</w:t>
      </w:r>
      <w:r w:rsidRPr="006124F1">
        <w:rPr>
          <w:rFonts w:ascii="Tahoma" w:hAnsi="Tahoma" w:cs="Tahoma"/>
        </w:rPr>
        <w:t>Oświadczenie Wykonawcy dot. produktów oferowanych w jego ofercie przetargowej</w:t>
      </w:r>
      <w:r>
        <w:rPr>
          <w:rFonts w:ascii="Tahoma" w:hAnsi="Tahoma" w:cs="Tahoma"/>
        </w:rPr>
        <w:t>)</w:t>
      </w:r>
      <w:r w:rsidRPr="006124F1">
        <w:rPr>
          <w:rFonts w:ascii="Tahoma" w:hAnsi="Tahoma" w:cs="Tahoma"/>
        </w:rPr>
        <w:t xml:space="preserve">  lub inny podmiotowy środek – w sytuacji wskazanej w Rozdziale VI dział IV do Specyfikacji Warunków Zamówienia, zwanej dalej SWZ, a także wszystkie wymagane dokumenty zgodnie z SWZ i załącznikami do niej</w:t>
      </w:r>
      <w:r w:rsidRPr="006124F1">
        <w:rPr>
          <w:rFonts w:ascii="Tahoma" w:hAnsi="Tahoma" w:cs="Tahoma"/>
          <w:szCs w:val="24"/>
          <w:lang w:eastAsia="pl-PL"/>
        </w:rPr>
        <w:t>.</w:t>
      </w:r>
    </w:p>
    <w:p w14:paraId="235E8ECD" w14:textId="77777777" w:rsidR="00986D37" w:rsidRDefault="00986D37" w:rsidP="00986D37">
      <w:pPr>
        <w:tabs>
          <w:tab w:val="left" w:pos="0"/>
        </w:tabs>
        <w:suppressAutoHyphens w:val="0"/>
        <w:ind w:left="284"/>
        <w:contextualSpacing/>
        <w:jc w:val="both"/>
        <w:rPr>
          <w:rFonts w:ascii="Tahoma" w:hAnsi="Tahoma" w:cs="Tahoma"/>
          <w:szCs w:val="24"/>
          <w:lang w:eastAsia="pl-PL"/>
        </w:rPr>
      </w:pPr>
    </w:p>
    <w:p w14:paraId="018EB8F5" w14:textId="726AF1FD" w:rsidR="00986D37" w:rsidRPr="00986D37" w:rsidRDefault="00986D37" w:rsidP="00850C3A">
      <w:pPr>
        <w:numPr>
          <w:ilvl w:val="0"/>
          <w:numId w:val="78"/>
        </w:numPr>
        <w:tabs>
          <w:tab w:val="left" w:pos="0"/>
        </w:tabs>
        <w:suppressAutoHyphens w:val="0"/>
        <w:ind w:left="284" w:hanging="284"/>
        <w:contextualSpacing/>
        <w:jc w:val="both"/>
        <w:rPr>
          <w:rFonts w:ascii="Tahoma" w:hAnsi="Tahoma" w:cs="Tahoma"/>
          <w:szCs w:val="24"/>
          <w:lang w:eastAsia="pl-PL"/>
        </w:rPr>
      </w:pPr>
      <w:r w:rsidRPr="00986D37">
        <w:rPr>
          <w:rFonts w:ascii="Tahoma" w:hAnsi="Tahoma" w:cs="Tahoma"/>
          <w:szCs w:val="24"/>
          <w:lang w:eastAsia="pl-PL"/>
        </w:rPr>
        <w:t>Oferta cenowa musi być sporządzona na formularzu oferty stanowiącym załącznik nr 1 „Formularz ofertowy”.</w:t>
      </w:r>
    </w:p>
    <w:p w14:paraId="7D734ADB" w14:textId="77777777" w:rsidR="00693C13" w:rsidRPr="00EE3672" w:rsidRDefault="00693C13" w:rsidP="00EA4784">
      <w:pPr>
        <w:suppressAutoHyphens w:val="0"/>
        <w:rPr>
          <w:rFonts w:ascii="Tahoma" w:hAnsi="Tahoma" w:cs="Tahoma"/>
          <w:szCs w:val="24"/>
          <w:lang w:eastAsia="pl-PL"/>
        </w:rPr>
      </w:pPr>
    </w:p>
    <w:p w14:paraId="4B0BA3CD" w14:textId="29E05311" w:rsidR="00693C13" w:rsidRPr="00EB569F" w:rsidRDefault="00693C13" w:rsidP="007E21A3">
      <w:pPr>
        <w:numPr>
          <w:ilvl w:val="0"/>
          <w:numId w:val="4"/>
        </w:numPr>
        <w:tabs>
          <w:tab w:val="left" w:pos="0"/>
          <w:tab w:val="left" w:pos="284"/>
          <w:tab w:val="left" w:pos="960"/>
        </w:tabs>
        <w:suppressAutoHyphens w:val="0"/>
        <w:ind w:left="284" w:right="20" w:hanging="284"/>
        <w:jc w:val="both"/>
        <w:rPr>
          <w:rFonts w:ascii="Tahoma" w:hAnsi="Tahoma" w:cs="Tahoma"/>
          <w:szCs w:val="24"/>
          <w:lang w:eastAsia="pl-PL"/>
        </w:rPr>
      </w:pPr>
      <w:r w:rsidRPr="00EB569F">
        <w:rPr>
          <w:rFonts w:ascii="Tahoma" w:hAnsi="Tahoma" w:cs="Tahoma"/>
          <w:szCs w:val="24"/>
          <w:lang w:eastAsia="pl-PL"/>
        </w:rPr>
        <w:t xml:space="preserve">Ofertę należy złożyć w języku polskim, sporządzoną pod rygorem nieważności w formie elektronicznej (czyli opatrzonej kwalifikowanym podpisem elektronicznym) lub w postaci elektronicznej opatrzonej podpisem </w:t>
      </w:r>
      <w:r w:rsidR="00643CA3" w:rsidRPr="00EB569F">
        <w:rPr>
          <w:rFonts w:ascii="Tahoma" w:hAnsi="Tahoma" w:cs="Tahoma"/>
          <w:szCs w:val="24"/>
          <w:lang w:eastAsia="pl-PL"/>
        </w:rPr>
        <w:t>zaufanym,</w:t>
      </w:r>
      <w:r w:rsidRPr="00EB569F">
        <w:rPr>
          <w:rFonts w:ascii="Tahoma" w:hAnsi="Tahoma" w:cs="Tahoma"/>
          <w:szCs w:val="24"/>
          <w:lang w:eastAsia="pl-PL"/>
        </w:rPr>
        <w:t xml:space="preserve"> o którym mowa w ustawie z 17 lutego 2015 r. o informatyzacji działalności podmiotów realizujących zadania publiczne (Dz. U. z 202</w:t>
      </w:r>
      <w:r w:rsidR="003A6FCF" w:rsidRPr="00EB569F">
        <w:rPr>
          <w:rFonts w:ascii="Tahoma" w:hAnsi="Tahoma" w:cs="Tahoma"/>
          <w:szCs w:val="24"/>
          <w:lang w:eastAsia="pl-PL"/>
        </w:rPr>
        <w:t>4</w:t>
      </w:r>
      <w:r w:rsidRPr="00EB569F">
        <w:rPr>
          <w:rFonts w:ascii="Tahoma" w:hAnsi="Tahoma" w:cs="Tahoma"/>
          <w:szCs w:val="24"/>
          <w:lang w:eastAsia="pl-PL"/>
        </w:rPr>
        <w:t xml:space="preserve"> r. po</w:t>
      </w:r>
      <w:r w:rsidR="003A6FCF" w:rsidRPr="00EB569F">
        <w:rPr>
          <w:rFonts w:ascii="Tahoma" w:hAnsi="Tahoma" w:cs="Tahoma"/>
          <w:szCs w:val="24"/>
          <w:lang w:eastAsia="pl-PL"/>
        </w:rPr>
        <w:t>z. 307</w:t>
      </w:r>
      <w:r w:rsidRPr="00EB569F">
        <w:rPr>
          <w:rFonts w:ascii="Tahoma" w:hAnsi="Tahoma" w:cs="Tahoma"/>
          <w:szCs w:val="24"/>
          <w:lang w:eastAsia="pl-PL"/>
        </w:rPr>
        <w:t xml:space="preserve"> </w:t>
      </w:r>
      <w:proofErr w:type="spellStart"/>
      <w:r w:rsidR="003A6FCF" w:rsidRPr="00EB569F">
        <w:rPr>
          <w:rFonts w:ascii="Tahoma" w:hAnsi="Tahoma" w:cs="Tahoma"/>
          <w:szCs w:val="24"/>
          <w:lang w:eastAsia="pl-PL"/>
        </w:rPr>
        <w:t>t.j</w:t>
      </w:r>
      <w:proofErr w:type="spellEnd"/>
      <w:r w:rsidR="003A6FCF" w:rsidRPr="00EB569F">
        <w:rPr>
          <w:rFonts w:ascii="Tahoma" w:hAnsi="Tahoma" w:cs="Tahoma"/>
          <w:szCs w:val="24"/>
          <w:lang w:eastAsia="pl-PL"/>
        </w:rPr>
        <w:t>.</w:t>
      </w:r>
      <w:r w:rsidRPr="00EB569F">
        <w:rPr>
          <w:rFonts w:ascii="Tahoma" w:hAnsi="Tahoma" w:cs="Tahoma"/>
          <w:szCs w:val="24"/>
          <w:lang w:eastAsia="pl-PL"/>
        </w:rPr>
        <w:t>) lub podpisem osobistym, o którym mowa w ustawie z dnia 6 sierpnia 2010 r. o dowodach osobistych (Dz. U. z 20</w:t>
      </w:r>
      <w:r w:rsidR="007A3762" w:rsidRPr="00EB569F">
        <w:rPr>
          <w:rFonts w:ascii="Tahoma" w:hAnsi="Tahoma" w:cs="Tahoma"/>
          <w:szCs w:val="24"/>
          <w:lang w:eastAsia="pl-PL"/>
        </w:rPr>
        <w:t>22</w:t>
      </w:r>
      <w:r w:rsidRPr="00EB569F">
        <w:rPr>
          <w:rFonts w:ascii="Tahoma" w:hAnsi="Tahoma" w:cs="Tahoma"/>
          <w:szCs w:val="24"/>
          <w:lang w:eastAsia="pl-PL"/>
        </w:rPr>
        <w:t xml:space="preserve"> r. poz. </w:t>
      </w:r>
      <w:r w:rsidR="007A3762" w:rsidRPr="00EB569F">
        <w:rPr>
          <w:rFonts w:ascii="Tahoma" w:hAnsi="Tahoma" w:cs="Tahoma"/>
          <w:szCs w:val="24"/>
          <w:lang w:eastAsia="pl-PL"/>
        </w:rPr>
        <w:t>671</w:t>
      </w:r>
      <w:r w:rsidRPr="00EB569F">
        <w:rPr>
          <w:rFonts w:ascii="Tahoma" w:hAnsi="Tahoma" w:cs="Tahoma"/>
          <w:szCs w:val="24"/>
          <w:lang w:eastAsia="pl-PL"/>
        </w:rPr>
        <w:t xml:space="preserve"> </w:t>
      </w:r>
      <w:proofErr w:type="spellStart"/>
      <w:r w:rsidR="007A3762" w:rsidRPr="00EB569F">
        <w:rPr>
          <w:rFonts w:ascii="Tahoma" w:hAnsi="Tahoma" w:cs="Tahoma"/>
          <w:szCs w:val="24"/>
          <w:lang w:eastAsia="pl-PL"/>
        </w:rPr>
        <w:t>t.j</w:t>
      </w:r>
      <w:proofErr w:type="spellEnd"/>
      <w:r w:rsidR="007A3762" w:rsidRPr="00EB569F">
        <w:rPr>
          <w:rFonts w:ascii="Tahoma" w:hAnsi="Tahoma" w:cs="Tahoma"/>
          <w:szCs w:val="24"/>
          <w:lang w:eastAsia="pl-PL"/>
        </w:rPr>
        <w:t>.</w:t>
      </w:r>
      <w:r w:rsidRPr="00EB569F">
        <w:rPr>
          <w:rFonts w:ascii="Tahoma" w:hAnsi="Tahoma" w:cs="Tahoma"/>
          <w:szCs w:val="24"/>
          <w:lang w:eastAsia="pl-PL"/>
        </w:rPr>
        <w:t>). Treść oferty musi odpowiadać treści SWZ.</w:t>
      </w:r>
    </w:p>
    <w:p w14:paraId="1897CD36" w14:textId="77777777" w:rsidR="00693C13" w:rsidRPr="00EB569F" w:rsidRDefault="00693C13" w:rsidP="00693C13">
      <w:pPr>
        <w:suppressAutoHyphens w:val="0"/>
        <w:contextualSpacing/>
        <w:rPr>
          <w:rFonts w:ascii="Tahoma" w:hAnsi="Tahoma" w:cs="Tahoma"/>
          <w:sz w:val="24"/>
          <w:szCs w:val="24"/>
          <w:lang w:eastAsia="pl-PL"/>
        </w:rPr>
      </w:pPr>
    </w:p>
    <w:p w14:paraId="5FAEAA89" w14:textId="77777777" w:rsidR="006124F1" w:rsidRDefault="006124F1" w:rsidP="007E21A3">
      <w:pPr>
        <w:numPr>
          <w:ilvl w:val="0"/>
          <w:numId w:val="4"/>
        </w:numPr>
        <w:tabs>
          <w:tab w:val="left" w:pos="0"/>
        </w:tabs>
        <w:suppressAutoHyphens w:val="0"/>
        <w:ind w:left="284" w:hanging="284"/>
        <w:contextualSpacing/>
        <w:jc w:val="both"/>
        <w:rPr>
          <w:rFonts w:ascii="Tahoma" w:hAnsi="Tahoma" w:cs="Tahoma"/>
          <w:lang w:eastAsia="pl-PL"/>
        </w:rPr>
      </w:pPr>
      <w:bookmarkStart w:id="6" w:name="_Hlk157668608"/>
      <w:r>
        <w:rPr>
          <w:rFonts w:ascii="Tahoma" w:hAnsi="Tahoma" w:cs="Tahoma"/>
          <w:lang w:eastAsia="pl-PL"/>
        </w:rPr>
        <w:t xml:space="preserve">Oferta musi być podpisana </w:t>
      </w:r>
      <w:r>
        <w:rPr>
          <w:rFonts w:ascii="Tahoma" w:hAnsi="Tahoma" w:cs="Tahoma"/>
          <w:b/>
          <w:lang w:eastAsia="pl-PL"/>
        </w:rPr>
        <w:t xml:space="preserve">kwalifikowanym podpisem elektronicznym lub podpisem zaufanym lub podpisem osobistym </w:t>
      </w:r>
      <w:r>
        <w:rPr>
          <w:rFonts w:ascii="Tahoma" w:hAnsi="Tahoma" w:cs="Tahoma"/>
          <w:lang w:eastAsia="pl-PL"/>
        </w:rPr>
        <w:t xml:space="preserve">przez osoby upoważnione do składania oświadczeń woli w imieniu wykonawcy za pośrednictwem Platformy e-Zamówienia. Korzystanie z Platformy jest bezpłatne. </w:t>
      </w:r>
    </w:p>
    <w:p w14:paraId="5D9F2F00" w14:textId="77777777" w:rsidR="00693C13" w:rsidRPr="003426D2" w:rsidRDefault="00693C13" w:rsidP="00693C13">
      <w:pPr>
        <w:suppressAutoHyphens w:val="0"/>
        <w:ind w:left="708"/>
        <w:rPr>
          <w:rFonts w:ascii="Tahoma" w:hAnsi="Tahoma" w:cs="Tahoma"/>
          <w:highlight w:val="yellow"/>
          <w:lang w:val="x-none" w:eastAsia="pl-PL"/>
        </w:rPr>
      </w:pPr>
    </w:p>
    <w:p w14:paraId="45513DCA" w14:textId="77777777" w:rsidR="006124F1" w:rsidRPr="006124F1" w:rsidRDefault="006124F1" w:rsidP="007E21A3">
      <w:pPr>
        <w:numPr>
          <w:ilvl w:val="0"/>
          <w:numId w:val="4"/>
        </w:numPr>
        <w:tabs>
          <w:tab w:val="left" w:pos="0"/>
        </w:tabs>
        <w:suppressAutoHyphens w:val="0"/>
        <w:ind w:left="284" w:hanging="284"/>
        <w:contextualSpacing/>
        <w:jc w:val="both"/>
        <w:rPr>
          <w:rFonts w:ascii="Tahoma" w:hAnsi="Tahoma" w:cs="Tahoma"/>
          <w:lang w:eastAsia="pl-PL"/>
        </w:rPr>
      </w:pPr>
      <w:r w:rsidRPr="006124F1">
        <w:rPr>
          <w:rFonts w:ascii="Tahoma" w:hAnsi="Tahoma" w:cs="Tahoma"/>
          <w:lang w:eastAsia="pl-PL"/>
        </w:rPr>
        <w:t xml:space="preserve">W przypadku zastrzeżenia informacji stanowiących tajemnicę przedsiębiorstwa w rozumieniu art. 11 ust. 2 ustawy z dnia 16 kwietnia 1993 r. o zwalczaniu nieuczciwej konkurencji, wykonawca ma obowiązek </w:t>
      </w:r>
      <w:r w:rsidRPr="006124F1">
        <w:rPr>
          <w:rFonts w:ascii="Tahoma" w:hAnsi="Tahoma" w:cs="Tahoma"/>
          <w:lang w:eastAsia="pl-PL"/>
        </w:rPr>
        <w:lastRenderedPageBreak/>
        <w:t>wydzielić z oferty te informacje. Wybór w systemie odpowiedniego atrybutu pliku stanowiącego załącznik do oferty pozwala na oznaczenie jawności lub niejawności dokumentu. W razie jednoczesnego wystąpienia w danym dokumencie lub oświadczeniu treści o charakterze jawnym i niejawnym, należy podzielić ten plik na dwa pliki i każdy z nich oznaczyć odpowiednim atrybutem. Odpowiednie oznaczenie zastrzeżonej treści oferty spoczywa na wykonawcy.</w:t>
      </w:r>
    </w:p>
    <w:p w14:paraId="58BC3CD5" w14:textId="77777777" w:rsidR="006124F1" w:rsidRPr="006124F1" w:rsidRDefault="006124F1" w:rsidP="006124F1">
      <w:pPr>
        <w:tabs>
          <w:tab w:val="left" w:pos="0"/>
          <w:tab w:val="left" w:pos="360"/>
          <w:tab w:val="left" w:pos="960"/>
        </w:tabs>
        <w:suppressAutoHyphens w:val="0"/>
        <w:ind w:left="284" w:right="-284"/>
        <w:contextualSpacing/>
        <w:jc w:val="both"/>
        <w:rPr>
          <w:rFonts w:ascii="Tahoma" w:hAnsi="Tahoma" w:cs="Tahoma"/>
          <w:b/>
          <w:bCs/>
          <w:lang w:eastAsia="pl-PL"/>
        </w:rPr>
      </w:pPr>
      <w:r w:rsidRPr="006124F1">
        <w:rPr>
          <w:rFonts w:ascii="Tahoma" w:hAnsi="Tahoma" w:cs="Tahoma"/>
          <w:b/>
          <w:bCs/>
          <w:u w:val="single"/>
          <w:lang w:eastAsia="pl-PL"/>
        </w:rPr>
        <w:t>Wykonawca zobowiązany jest wykazać, iż zastrzeżone informacje stanowią tajemnicę przedsiębiorstwa, pod rygorem możliwości ich odtajnienia</w:t>
      </w:r>
      <w:r w:rsidRPr="006124F1">
        <w:rPr>
          <w:rFonts w:ascii="Tahoma" w:hAnsi="Tahoma" w:cs="Tahoma"/>
          <w:b/>
          <w:bCs/>
          <w:lang w:eastAsia="pl-PL"/>
        </w:rPr>
        <w:t xml:space="preserve">. </w:t>
      </w:r>
    </w:p>
    <w:p w14:paraId="48769809" w14:textId="77777777" w:rsidR="006124F1" w:rsidRPr="006124F1" w:rsidRDefault="006124F1" w:rsidP="006124F1">
      <w:pPr>
        <w:tabs>
          <w:tab w:val="left" w:pos="0"/>
          <w:tab w:val="left" w:pos="360"/>
          <w:tab w:val="left" w:pos="960"/>
        </w:tabs>
        <w:suppressAutoHyphens w:val="0"/>
        <w:ind w:left="284" w:right="-284"/>
        <w:contextualSpacing/>
        <w:jc w:val="both"/>
        <w:rPr>
          <w:rFonts w:ascii="Tahoma" w:hAnsi="Tahoma" w:cs="Tahoma"/>
          <w:lang w:eastAsia="pl-PL"/>
        </w:rPr>
      </w:pPr>
      <w:r w:rsidRPr="006124F1">
        <w:rPr>
          <w:rFonts w:ascii="Tahoma" w:hAnsi="Tahoma" w:cs="Tahoma"/>
          <w:lang w:val="x-none" w:eastAsia="pl-PL"/>
        </w:rPr>
        <w:t xml:space="preserve">W sytuacji, gdy </w:t>
      </w:r>
      <w:r w:rsidRPr="006124F1">
        <w:rPr>
          <w:rFonts w:ascii="Tahoma" w:hAnsi="Tahoma" w:cs="Tahoma"/>
          <w:lang w:eastAsia="pl-PL"/>
        </w:rPr>
        <w:t>wykonawca</w:t>
      </w:r>
      <w:r w:rsidRPr="006124F1">
        <w:rPr>
          <w:rFonts w:ascii="Tahoma" w:hAnsi="Tahoma" w:cs="Tahoma"/>
          <w:lang w:val="x-none" w:eastAsia="pl-PL"/>
        </w:rPr>
        <w:t xml:space="preserve"> zastrzeże w ofercie informacje, które nie stanowią tajemnicy przedsiębiorstwa lub są jawne na podstawie przepisów ustawy lub odrębnych przepisów, informacje te będą podlegały udostępnieniu na takich samych zasadach, jak pozostałe niezastrzeżone informacje</w:t>
      </w:r>
      <w:r w:rsidRPr="006124F1">
        <w:rPr>
          <w:rFonts w:ascii="Tahoma" w:hAnsi="Tahoma" w:cs="Tahoma"/>
          <w:lang w:eastAsia="pl-PL"/>
        </w:rPr>
        <w:t>.</w:t>
      </w:r>
    </w:p>
    <w:p w14:paraId="08B37740" w14:textId="77777777" w:rsidR="006124F1" w:rsidRPr="006124F1" w:rsidRDefault="006124F1" w:rsidP="006124F1">
      <w:pPr>
        <w:tabs>
          <w:tab w:val="left" w:pos="0"/>
          <w:tab w:val="left" w:pos="360"/>
          <w:tab w:val="left" w:pos="960"/>
        </w:tabs>
        <w:suppressAutoHyphens w:val="0"/>
        <w:ind w:left="284" w:right="-284"/>
        <w:contextualSpacing/>
        <w:jc w:val="both"/>
        <w:rPr>
          <w:rFonts w:ascii="Tahoma" w:hAnsi="Tahoma" w:cs="Tahoma"/>
          <w:lang w:val="x-none" w:eastAsia="pl-PL"/>
        </w:rPr>
      </w:pPr>
    </w:p>
    <w:p w14:paraId="67F28DE4" w14:textId="77777777" w:rsidR="006124F1" w:rsidRPr="006124F1" w:rsidRDefault="006124F1" w:rsidP="007E21A3">
      <w:pPr>
        <w:numPr>
          <w:ilvl w:val="0"/>
          <w:numId w:val="4"/>
        </w:numPr>
        <w:tabs>
          <w:tab w:val="left" w:pos="0"/>
        </w:tabs>
        <w:suppressAutoHyphens w:val="0"/>
        <w:ind w:left="284" w:hanging="284"/>
        <w:contextualSpacing/>
        <w:jc w:val="both"/>
        <w:rPr>
          <w:rFonts w:ascii="Tahoma" w:hAnsi="Tahoma" w:cs="Tahoma"/>
          <w:lang w:eastAsia="pl-PL"/>
        </w:rPr>
      </w:pPr>
      <w:r w:rsidRPr="006124F1">
        <w:rPr>
          <w:rFonts w:ascii="Tahoma" w:hAnsi="Tahoma" w:cs="Tahoma"/>
          <w:lang w:eastAsia="pl-PL"/>
        </w:rPr>
        <w:t>Oferta może być złożona tylko do upływu terminu składania ofert.</w:t>
      </w:r>
    </w:p>
    <w:p w14:paraId="5F3A5425" w14:textId="77777777" w:rsidR="006124F1" w:rsidRPr="006124F1" w:rsidRDefault="006124F1" w:rsidP="006124F1">
      <w:pPr>
        <w:tabs>
          <w:tab w:val="left" w:pos="0"/>
          <w:tab w:val="left" w:pos="360"/>
          <w:tab w:val="left" w:pos="960"/>
        </w:tabs>
        <w:suppressAutoHyphens w:val="0"/>
        <w:ind w:right="-284"/>
        <w:contextualSpacing/>
        <w:jc w:val="both"/>
        <w:rPr>
          <w:rFonts w:ascii="Tahoma" w:hAnsi="Tahoma" w:cs="Tahoma"/>
          <w:lang w:val="x-none" w:eastAsia="pl-PL"/>
        </w:rPr>
      </w:pPr>
    </w:p>
    <w:p w14:paraId="5BBAF3FE" w14:textId="063F4E25" w:rsidR="006124F1" w:rsidRPr="006124F1" w:rsidRDefault="006124F1" w:rsidP="007E21A3">
      <w:pPr>
        <w:numPr>
          <w:ilvl w:val="0"/>
          <w:numId w:val="4"/>
        </w:numPr>
        <w:tabs>
          <w:tab w:val="left" w:pos="0"/>
        </w:tabs>
        <w:suppressAutoHyphens w:val="0"/>
        <w:ind w:left="284" w:hanging="284"/>
        <w:contextualSpacing/>
        <w:jc w:val="both"/>
        <w:rPr>
          <w:rFonts w:ascii="Tahoma" w:hAnsi="Tahoma" w:cs="Tahoma"/>
          <w:lang w:eastAsia="pl-PL"/>
        </w:rPr>
      </w:pPr>
      <w:r w:rsidRPr="0088355E">
        <w:rPr>
          <w:rFonts w:ascii="Tahoma" w:hAnsi="Tahoma" w:cs="Tahoma"/>
          <w:lang w:eastAsia="pl-PL"/>
        </w:rPr>
        <w:t xml:space="preserve">Zgodnie z art. 64 ustawy </w:t>
      </w:r>
      <w:proofErr w:type="spellStart"/>
      <w:r w:rsidRPr="0088355E">
        <w:rPr>
          <w:rFonts w:ascii="Tahoma" w:hAnsi="Tahoma" w:cs="Tahoma"/>
          <w:lang w:eastAsia="pl-PL"/>
        </w:rPr>
        <w:t>Pzp</w:t>
      </w:r>
      <w:proofErr w:type="spellEnd"/>
      <w:r w:rsidRPr="0088355E">
        <w:rPr>
          <w:rFonts w:ascii="Tahoma" w:hAnsi="Tahoma" w:cs="Tahoma"/>
          <w:lang w:eastAsia="pl-PL"/>
        </w:rPr>
        <w:t xml:space="preserve"> System jest kompatybilny ze wszystkimi podpisami elektronicznymi. Do </w:t>
      </w:r>
      <w:r w:rsidRPr="006124F1">
        <w:rPr>
          <w:rFonts w:ascii="Tahoma" w:hAnsi="Tahoma" w:cs="Tahoma"/>
          <w:lang w:eastAsia="pl-PL"/>
        </w:rPr>
        <w:t xml:space="preserve">przesłania dokumentów niezbędne jest posiadanie kwalifikowanego podpisu elektronicznego lub podpisu zaufanego lub podpisu osobistego w celu potwierdzenia czynności złożenia oferty. </w:t>
      </w:r>
    </w:p>
    <w:p w14:paraId="2E2F4E56" w14:textId="5F84D3F9" w:rsidR="006124F1" w:rsidRPr="006124F1" w:rsidRDefault="006124F1" w:rsidP="00850C3A">
      <w:pPr>
        <w:numPr>
          <w:ilvl w:val="0"/>
          <w:numId w:val="79"/>
        </w:numPr>
        <w:tabs>
          <w:tab w:val="left" w:pos="0"/>
          <w:tab w:val="left" w:pos="360"/>
          <w:tab w:val="left" w:pos="567"/>
        </w:tabs>
        <w:suppressAutoHyphens w:val="0"/>
        <w:ind w:left="567" w:right="-284" w:hanging="283"/>
        <w:contextualSpacing/>
        <w:jc w:val="both"/>
        <w:rPr>
          <w:rFonts w:ascii="Tahoma" w:hAnsi="Tahoma" w:cs="Tahoma"/>
          <w:lang w:eastAsia="pl-PL"/>
        </w:rPr>
      </w:pPr>
      <w:r w:rsidRPr="006124F1">
        <w:rPr>
          <w:rFonts w:ascii="Tahoma" w:hAnsi="Tahoma" w:cs="Tahoma"/>
          <w:lang w:eastAsia="pl-PL"/>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8" w:history="1">
        <w:r w:rsidR="00C15214" w:rsidRPr="00CF50AE">
          <w:rPr>
            <w:rStyle w:val="Hipercze"/>
            <w:rFonts w:ascii="Tahoma" w:hAnsi="Tahoma" w:cs="Tahoma"/>
            <w:lang w:eastAsia="pl-PL"/>
          </w:rPr>
          <w:t>http://www.nccert.pl/uslugi.htm</w:t>
        </w:r>
      </w:hyperlink>
      <w:r w:rsidRPr="006124F1">
        <w:rPr>
          <w:rFonts w:ascii="Tahoma" w:hAnsi="Tahoma" w:cs="Tahoma"/>
          <w:lang w:eastAsia="pl-PL"/>
        </w:rPr>
        <w:t>.</w:t>
      </w:r>
    </w:p>
    <w:p w14:paraId="67DD04C5" w14:textId="77777777" w:rsidR="006124F1" w:rsidRPr="006124F1" w:rsidRDefault="006124F1" w:rsidP="00850C3A">
      <w:pPr>
        <w:numPr>
          <w:ilvl w:val="0"/>
          <w:numId w:val="79"/>
        </w:numPr>
        <w:tabs>
          <w:tab w:val="left" w:pos="0"/>
          <w:tab w:val="left" w:pos="360"/>
          <w:tab w:val="left" w:pos="567"/>
        </w:tabs>
        <w:suppressAutoHyphens w:val="0"/>
        <w:ind w:left="567" w:right="-284" w:hanging="283"/>
        <w:contextualSpacing/>
        <w:jc w:val="both"/>
        <w:rPr>
          <w:rFonts w:ascii="Tahoma" w:hAnsi="Tahoma" w:cs="Tahoma"/>
          <w:lang w:eastAsia="pl-PL"/>
        </w:rPr>
      </w:pPr>
      <w:r w:rsidRPr="006124F1">
        <w:rPr>
          <w:rFonts w:ascii="Tahoma" w:hAnsi="Tahoma" w:cs="Tahoma"/>
          <w:lang w:eastAsia="pl-PL"/>
        </w:rPr>
        <w:t xml:space="preserve">Szczegółowe informacje o sposobie pozyskania usługi profilu zaufanego można znaleźć pod adresem internetowym: </w:t>
      </w:r>
      <w:hyperlink r:id="rId9" w:history="1">
        <w:r w:rsidRPr="006124F1">
          <w:rPr>
            <w:rFonts w:ascii="Tahoma" w:hAnsi="Tahoma" w:cs="Tahoma"/>
            <w:color w:val="0000FF"/>
            <w:u w:val="single"/>
            <w:lang w:eastAsia="pl-PL"/>
          </w:rPr>
          <w:t>https://www.gov.pl/web/gov/zaloz-profil-zaufany</w:t>
        </w:r>
      </w:hyperlink>
      <w:r w:rsidRPr="006124F1">
        <w:rPr>
          <w:rFonts w:ascii="Tahoma" w:hAnsi="Tahoma" w:cs="Tahoma"/>
          <w:lang w:eastAsia="pl-PL"/>
        </w:rPr>
        <w:t>.</w:t>
      </w:r>
    </w:p>
    <w:p w14:paraId="250CD701" w14:textId="77777777" w:rsidR="006124F1" w:rsidRPr="006124F1" w:rsidRDefault="006124F1" w:rsidP="00850C3A">
      <w:pPr>
        <w:numPr>
          <w:ilvl w:val="0"/>
          <w:numId w:val="79"/>
        </w:numPr>
        <w:tabs>
          <w:tab w:val="left" w:pos="0"/>
          <w:tab w:val="left" w:pos="360"/>
          <w:tab w:val="left" w:pos="567"/>
        </w:tabs>
        <w:suppressAutoHyphens w:val="0"/>
        <w:ind w:left="567" w:right="-284" w:hanging="283"/>
        <w:contextualSpacing/>
        <w:jc w:val="both"/>
        <w:rPr>
          <w:rFonts w:ascii="Tahoma" w:hAnsi="Tahoma" w:cs="Tahoma"/>
          <w:lang w:eastAsia="pl-PL"/>
        </w:rPr>
      </w:pPr>
      <w:r w:rsidRPr="006124F1">
        <w:rPr>
          <w:rFonts w:ascii="Tahoma" w:hAnsi="Tahoma" w:cs="Tahoma"/>
          <w:lang w:eastAsia="pl-PL"/>
        </w:rPr>
        <w:t xml:space="preserve">Szczegółowe informacje o sposobie pozyskania podpisu osobistego można znaleźć pod adresem internetowym: </w:t>
      </w:r>
      <w:hyperlink r:id="rId10" w:history="1">
        <w:r w:rsidRPr="006124F1">
          <w:rPr>
            <w:rFonts w:ascii="Tahoma" w:hAnsi="Tahoma" w:cs="Tahoma"/>
            <w:color w:val="0000FF"/>
            <w:u w:val="single"/>
            <w:lang w:eastAsia="pl-PL"/>
          </w:rPr>
          <w:t>https://www.gov.pl/web/e-dowod/podpis-osobisty</w:t>
        </w:r>
      </w:hyperlink>
      <w:r w:rsidRPr="006124F1">
        <w:rPr>
          <w:rFonts w:ascii="Tahoma" w:hAnsi="Tahoma" w:cs="Tahoma"/>
          <w:b/>
          <w:lang w:eastAsia="pl-PL"/>
        </w:rPr>
        <w:t>.</w:t>
      </w:r>
    </w:p>
    <w:p w14:paraId="78A1083E" w14:textId="77777777" w:rsidR="006124F1" w:rsidRPr="006124F1" w:rsidRDefault="006124F1" w:rsidP="006124F1">
      <w:pPr>
        <w:tabs>
          <w:tab w:val="left" w:pos="0"/>
          <w:tab w:val="left" w:pos="284"/>
          <w:tab w:val="left" w:pos="960"/>
        </w:tabs>
        <w:suppressAutoHyphens w:val="0"/>
        <w:ind w:right="-284"/>
        <w:contextualSpacing/>
        <w:jc w:val="both"/>
        <w:rPr>
          <w:rFonts w:ascii="Tahoma" w:hAnsi="Tahoma" w:cs="Tahoma"/>
          <w:b/>
          <w:lang w:eastAsia="pl-PL"/>
        </w:rPr>
      </w:pPr>
    </w:p>
    <w:p w14:paraId="54C62C48" w14:textId="77777777" w:rsidR="006124F1" w:rsidRPr="006124F1" w:rsidRDefault="006124F1" w:rsidP="006124F1">
      <w:pPr>
        <w:tabs>
          <w:tab w:val="left" w:pos="0"/>
          <w:tab w:val="left" w:pos="284"/>
          <w:tab w:val="left" w:pos="960"/>
        </w:tabs>
        <w:suppressAutoHyphens w:val="0"/>
        <w:ind w:left="360" w:right="-284"/>
        <w:contextualSpacing/>
        <w:jc w:val="both"/>
        <w:rPr>
          <w:rFonts w:ascii="Tahoma" w:hAnsi="Tahoma" w:cs="Tahoma"/>
          <w:lang w:eastAsia="pl-PL"/>
        </w:rPr>
      </w:pPr>
      <w:r w:rsidRPr="006124F1">
        <w:rPr>
          <w:rFonts w:ascii="Tahoma" w:hAnsi="Tahoma" w:cs="Tahoma"/>
          <w:b/>
          <w:lang w:eastAsia="pl-PL"/>
        </w:rPr>
        <w:t>Ważne zalecenia!</w:t>
      </w:r>
      <w:r w:rsidRPr="006124F1">
        <w:rPr>
          <w:rFonts w:ascii="Tahoma" w:hAnsi="Tahoma" w:cs="Tahoma"/>
          <w:lang w:eastAsia="pl-PL"/>
        </w:rPr>
        <w:t xml:space="preserve"> W zależności od formatu kwalifikowanego podpisu (</w:t>
      </w:r>
      <w:proofErr w:type="spellStart"/>
      <w:r w:rsidRPr="006124F1">
        <w:rPr>
          <w:rFonts w:ascii="Tahoma" w:hAnsi="Tahoma" w:cs="Tahoma"/>
          <w:lang w:eastAsia="pl-PL"/>
        </w:rPr>
        <w:t>PAdES</w:t>
      </w:r>
      <w:proofErr w:type="spellEnd"/>
      <w:r w:rsidRPr="006124F1">
        <w:rPr>
          <w:rFonts w:ascii="Tahoma" w:hAnsi="Tahoma" w:cs="Tahoma"/>
          <w:lang w:eastAsia="pl-PL"/>
        </w:rPr>
        <w:t xml:space="preserve">, </w:t>
      </w:r>
      <w:proofErr w:type="spellStart"/>
      <w:r w:rsidRPr="006124F1">
        <w:rPr>
          <w:rFonts w:ascii="Tahoma" w:hAnsi="Tahoma" w:cs="Tahoma"/>
          <w:lang w:eastAsia="pl-PL"/>
        </w:rPr>
        <w:t>XAdES</w:t>
      </w:r>
      <w:proofErr w:type="spellEnd"/>
      <w:r w:rsidRPr="006124F1">
        <w:rPr>
          <w:rFonts w:ascii="Tahoma" w:hAnsi="Tahoma" w:cs="Tahoma"/>
          <w:lang w:eastAsia="pl-PL"/>
        </w:rPr>
        <w:t xml:space="preserve">) i jego typu (zewnętrzny, wewnętrzny) wykonawca dołącza do Systemu uprzednio podpisane dokumenty wraz z wygenerowanym plikiem podpisu (typ zewnętrzny) lub dokument z wszytym podpisem (typ wewnętrzny): </w:t>
      </w:r>
    </w:p>
    <w:p w14:paraId="519DA670" w14:textId="77777777" w:rsidR="006124F1" w:rsidRPr="006124F1" w:rsidRDefault="006124F1" w:rsidP="006124F1">
      <w:pPr>
        <w:tabs>
          <w:tab w:val="left" w:pos="0"/>
          <w:tab w:val="left" w:pos="284"/>
          <w:tab w:val="left" w:pos="960"/>
        </w:tabs>
        <w:suppressAutoHyphens w:val="0"/>
        <w:ind w:left="360" w:right="-284"/>
        <w:contextualSpacing/>
        <w:jc w:val="both"/>
        <w:rPr>
          <w:rFonts w:ascii="Tahoma" w:hAnsi="Tahoma" w:cs="Tahoma"/>
          <w:lang w:eastAsia="pl-PL"/>
        </w:rPr>
      </w:pPr>
      <w:r w:rsidRPr="006124F1">
        <w:rPr>
          <w:rFonts w:ascii="Tahoma" w:hAnsi="Tahoma" w:cs="Tahoma"/>
          <w:lang w:eastAsia="pl-PL"/>
        </w:rPr>
        <w:t xml:space="preserve">1) dokumenty w formacie „pdf” zaleca się podpisywać formatem </w:t>
      </w:r>
      <w:proofErr w:type="spellStart"/>
      <w:r w:rsidRPr="006124F1">
        <w:rPr>
          <w:rFonts w:ascii="Tahoma" w:hAnsi="Tahoma" w:cs="Tahoma"/>
          <w:lang w:eastAsia="pl-PL"/>
        </w:rPr>
        <w:t>PAdES</w:t>
      </w:r>
      <w:proofErr w:type="spellEnd"/>
      <w:r w:rsidRPr="006124F1">
        <w:rPr>
          <w:rFonts w:ascii="Tahoma" w:hAnsi="Tahoma" w:cs="Tahoma"/>
          <w:lang w:eastAsia="pl-PL"/>
        </w:rPr>
        <w:t xml:space="preserve">; </w:t>
      </w:r>
    </w:p>
    <w:p w14:paraId="28070030" w14:textId="77777777" w:rsidR="006124F1" w:rsidRPr="006124F1" w:rsidRDefault="006124F1" w:rsidP="006124F1">
      <w:pPr>
        <w:tabs>
          <w:tab w:val="left" w:pos="0"/>
          <w:tab w:val="left" w:pos="284"/>
          <w:tab w:val="left" w:pos="960"/>
        </w:tabs>
        <w:suppressAutoHyphens w:val="0"/>
        <w:ind w:left="360" w:right="-284"/>
        <w:contextualSpacing/>
        <w:jc w:val="both"/>
        <w:rPr>
          <w:rFonts w:ascii="Tahoma" w:hAnsi="Tahoma" w:cs="Tahoma"/>
          <w:lang w:eastAsia="pl-PL"/>
        </w:rPr>
      </w:pPr>
      <w:r w:rsidRPr="006124F1">
        <w:rPr>
          <w:rFonts w:ascii="Tahoma" w:hAnsi="Tahoma" w:cs="Tahoma"/>
          <w:lang w:eastAsia="pl-PL"/>
        </w:rPr>
        <w:t>2) Zamawiający dopuszcza podpisanie dokumentów w formacie innym niż „pdf”, wtedy będzie wymagany oddzielny plik z podpisem. W związku z tym wykonawca będzie zobowiązany załączyć, prócz podpisanego dokumentu, oddzielny plik z podpisem.</w:t>
      </w:r>
    </w:p>
    <w:p w14:paraId="2F9F01B0" w14:textId="77777777" w:rsidR="006124F1" w:rsidRPr="006124F1" w:rsidRDefault="006124F1" w:rsidP="006124F1">
      <w:pPr>
        <w:tabs>
          <w:tab w:val="left" w:pos="0"/>
          <w:tab w:val="left" w:pos="360"/>
          <w:tab w:val="left" w:pos="960"/>
        </w:tabs>
        <w:suppressAutoHyphens w:val="0"/>
        <w:ind w:right="-284"/>
        <w:contextualSpacing/>
        <w:jc w:val="both"/>
        <w:rPr>
          <w:rFonts w:ascii="Tahoma" w:hAnsi="Tahoma" w:cs="Tahoma"/>
          <w:lang w:eastAsia="pl-PL"/>
        </w:rPr>
      </w:pPr>
    </w:p>
    <w:p w14:paraId="02108506" w14:textId="77777777" w:rsidR="006124F1" w:rsidRPr="006124F1" w:rsidRDefault="006124F1" w:rsidP="007E21A3">
      <w:pPr>
        <w:numPr>
          <w:ilvl w:val="0"/>
          <w:numId w:val="4"/>
        </w:numPr>
        <w:tabs>
          <w:tab w:val="left" w:pos="0"/>
        </w:tabs>
        <w:suppressAutoHyphens w:val="0"/>
        <w:ind w:left="284" w:hanging="284"/>
        <w:contextualSpacing/>
        <w:jc w:val="both"/>
        <w:rPr>
          <w:rFonts w:ascii="Tahoma" w:hAnsi="Tahoma" w:cs="Tahoma"/>
          <w:lang w:eastAsia="pl-PL"/>
        </w:rPr>
      </w:pPr>
      <w:r w:rsidRPr="006124F1">
        <w:rPr>
          <w:rFonts w:ascii="Tahoma" w:hAnsi="Tahoma" w:cs="Tahoma"/>
          <w:lang w:eastAsia="pl-P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i wymagane zapisami SWZ składa się w formie elektronicznej (tj. przy użyciu kwalifikowanego podpisu elektronicznego) lub w postaci elektronicznej opatrzonej podpisem zaufanym lub podpisem osobistym.</w:t>
      </w:r>
    </w:p>
    <w:p w14:paraId="4ECBE09D" w14:textId="77777777" w:rsidR="006124F1" w:rsidRPr="006124F1" w:rsidRDefault="006124F1" w:rsidP="006124F1">
      <w:pPr>
        <w:tabs>
          <w:tab w:val="left" w:pos="0"/>
          <w:tab w:val="left" w:pos="360"/>
          <w:tab w:val="left" w:pos="960"/>
        </w:tabs>
        <w:suppressAutoHyphens w:val="0"/>
        <w:ind w:right="-284"/>
        <w:contextualSpacing/>
        <w:jc w:val="both"/>
        <w:rPr>
          <w:rFonts w:ascii="Tahoma" w:hAnsi="Tahoma" w:cs="Tahoma"/>
          <w:bCs/>
          <w:lang w:eastAsia="pl-PL"/>
        </w:rPr>
      </w:pPr>
    </w:p>
    <w:p w14:paraId="7E74D208" w14:textId="77777777" w:rsidR="006124F1" w:rsidRPr="006124F1" w:rsidRDefault="006124F1" w:rsidP="007E21A3">
      <w:pPr>
        <w:numPr>
          <w:ilvl w:val="0"/>
          <w:numId w:val="4"/>
        </w:numPr>
        <w:tabs>
          <w:tab w:val="left" w:pos="0"/>
        </w:tabs>
        <w:suppressAutoHyphens w:val="0"/>
        <w:ind w:left="284" w:hanging="284"/>
        <w:contextualSpacing/>
        <w:jc w:val="both"/>
        <w:rPr>
          <w:rFonts w:ascii="Tahoma" w:hAnsi="Tahoma" w:cs="Tahoma"/>
          <w:lang w:eastAsia="pl-PL"/>
        </w:rPr>
      </w:pPr>
      <w:r w:rsidRPr="006124F1">
        <w:rPr>
          <w:rFonts w:ascii="Tahoma" w:hAnsi="Tahoma" w:cs="Tahoma"/>
          <w:lang w:eastAsia="pl-PL"/>
        </w:rPr>
        <w:t xml:space="preserve">Jeżeli któryś z wymaganych dokumentów składanych przez wykonawcę jest sporządzony w języku obcym, dokument taki należy złożyć wraz z tłumaczeniem na język polski. </w:t>
      </w:r>
    </w:p>
    <w:p w14:paraId="62AA7C6F" w14:textId="77777777" w:rsidR="006124F1" w:rsidRPr="006124F1" w:rsidRDefault="006124F1" w:rsidP="006124F1">
      <w:pPr>
        <w:tabs>
          <w:tab w:val="left" w:pos="0"/>
          <w:tab w:val="left" w:pos="360"/>
          <w:tab w:val="left" w:pos="960"/>
        </w:tabs>
        <w:suppressAutoHyphens w:val="0"/>
        <w:ind w:right="-284"/>
        <w:contextualSpacing/>
        <w:jc w:val="both"/>
        <w:rPr>
          <w:rFonts w:ascii="Tahoma" w:hAnsi="Tahoma" w:cs="Tahoma"/>
          <w:lang w:eastAsia="pl-PL"/>
        </w:rPr>
      </w:pPr>
    </w:p>
    <w:p w14:paraId="41748E28" w14:textId="77777777" w:rsidR="006124F1" w:rsidRPr="006124F1" w:rsidRDefault="006124F1" w:rsidP="007E21A3">
      <w:pPr>
        <w:numPr>
          <w:ilvl w:val="0"/>
          <w:numId w:val="4"/>
        </w:numPr>
        <w:tabs>
          <w:tab w:val="left" w:pos="0"/>
        </w:tabs>
        <w:suppressAutoHyphens w:val="0"/>
        <w:ind w:left="284" w:hanging="426"/>
        <w:contextualSpacing/>
        <w:jc w:val="both"/>
        <w:rPr>
          <w:rFonts w:ascii="Tahoma" w:hAnsi="Tahoma" w:cs="Tahoma"/>
          <w:lang w:eastAsia="pl-PL"/>
        </w:rPr>
      </w:pPr>
      <w:r w:rsidRPr="006124F1">
        <w:rPr>
          <w:rFonts w:ascii="Tahoma" w:hAnsi="Tahoma" w:cs="Tahoma"/>
          <w:lang w:eastAsia="pl-PL"/>
        </w:rPr>
        <w:t xml:space="preserve">Wykonawca ponosi wszelkie koszty związane z przygotowaniem i złożeniem oferty. </w:t>
      </w:r>
    </w:p>
    <w:p w14:paraId="2F7E7A96" w14:textId="77777777" w:rsidR="006124F1" w:rsidRPr="006124F1" w:rsidRDefault="006124F1" w:rsidP="006124F1">
      <w:pPr>
        <w:tabs>
          <w:tab w:val="left" w:pos="0"/>
          <w:tab w:val="left" w:pos="360"/>
          <w:tab w:val="left" w:pos="960"/>
        </w:tabs>
        <w:suppressAutoHyphens w:val="0"/>
        <w:ind w:right="-284"/>
        <w:contextualSpacing/>
        <w:jc w:val="both"/>
        <w:rPr>
          <w:rFonts w:ascii="Tahoma" w:hAnsi="Tahoma" w:cs="Tahoma"/>
          <w:lang w:eastAsia="pl-PL"/>
        </w:rPr>
      </w:pPr>
    </w:p>
    <w:p w14:paraId="22318F1B" w14:textId="0607834F" w:rsidR="006124F1" w:rsidRPr="006124F1" w:rsidRDefault="006124F1" w:rsidP="007E21A3">
      <w:pPr>
        <w:numPr>
          <w:ilvl w:val="0"/>
          <w:numId w:val="4"/>
        </w:numPr>
        <w:tabs>
          <w:tab w:val="left" w:pos="0"/>
        </w:tabs>
        <w:suppressAutoHyphens w:val="0"/>
        <w:ind w:left="284" w:hanging="426"/>
        <w:contextualSpacing/>
        <w:jc w:val="both"/>
        <w:rPr>
          <w:rFonts w:ascii="Tahoma" w:hAnsi="Tahoma" w:cs="Tahoma"/>
          <w:lang w:eastAsia="pl-PL"/>
        </w:rPr>
      </w:pPr>
      <w:r w:rsidRPr="006124F1">
        <w:rPr>
          <w:rFonts w:ascii="Tahoma" w:hAnsi="Tahoma" w:cs="Tahoma"/>
          <w:lang w:eastAsia="pl-PL"/>
        </w:rPr>
        <w:t>Zamawiający nie ponosi odpowiedzialności za nieprawidłowe lub nieterminowe złożenie oferty. Zaleca się, aby założyć konto wykonawcy i rozpocząć składanie oferty z odpowiednim wyprzedzeniem.</w:t>
      </w:r>
    </w:p>
    <w:p w14:paraId="3354B750" w14:textId="77777777" w:rsidR="00693C13" w:rsidRDefault="00693C13" w:rsidP="00693C13">
      <w:pPr>
        <w:tabs>
          <w:tab w:val="left" w:pos="0"/>
          <w:tab w:val="left" w:pos="360"/>
          <w:tab w:val="left" w:pos="960"/>
        </w:tabs>
        <w:suppressAutoHyphens w:val="0"/>
        <w:ind w:right="-284"/>
        <w:contextualSpacing/>
        <w:jc w:val="both"/>
        <w:rPr>
          <w:rFonts w:ascii="Tahoma" w:hAnsi="Tahoma" w:cs="Tahoma"/>
          <w:lang w:eastAsia="pl-PL"/>
        </w:rPr>
      </w:pPr>
    </w:p>
    <w:p w14:paraId="0AF94437" w14:textId="27DFC607" w:rsidR="003426D2" w:rsidRPr="003F1F05" w:rsidRDefault="003426D2" w:rsidP="00DC47B7">
      <w:pPr>
        <w:pStyle w:val="Akapitzlist"/>
        <w:numPr>
          <w:ilvl w:val="0"/>
          <w:numId w:val="65"/>
        </w:numPr>
        <w:tabs>
          <w:tab w:val="left" w:pos="0"/>
          <w:tab w:val="left" w:pos="360"/>
          <w:tab w:val="left" w:pos="960"/>
        </w:tabs>
        <w:suppressAutoHyphens w:val="0"/>
        <w:ind w:right="-284"/>
        <w:contextualSpacing/>
        <w:jc w:val="both"/>
        <w:rPr>
          <w:rFonts w:ascii="Tahoma" w:hAnsi="Tahoma" w:cs="Tahoma"/>
          <w:b/>
          <w:bCs/>
          <w:lang w:eastAsia="pl-PL"/>
        </w:rPr>
      </w:pPr>
      <w:r w:rsidRPr="003F1F05">
        <w:rPr>
          <w:rFonts w:ascii="Tahoma" w:hAnsi="Tahoma" w:cs="Tahoma"/>
          <w:b/>
          <w:bCs/>
          <w:lang w:val="pl-PL" w:eastAsia="pl-PL"/>
        </w:rPr>
        <w:t>POZOSTAŁE INFORMACJE</w:t>
      </w:r>
    </w:p>
    <w:bookmarkEnd w:id="6"/>
    <w:p w14:paraId="4BBE2E7B" w14:textId="77777777" w:rsidR="00693C13" w:rsidRPr="00EE3672" w:rsidRDefault="00693C13" w:rsidP="00693C13">
      <w:pPr>
        <w:tabs>
          <w:tab w:val="left" w:pos="0"/>
          <w:tab w:val="left" w:pos="360"/>
          <w:tab w:val="left" w:pos="426"/>
          <w:tab w:val="left" w:pos="960"/>
        </w:tabs>
        <w:suppressAutoHyphens w:val="0"/>
        <w:ind w:right="20"/>
        <w:contextualSpacing/>
        <w:jc w:val="both"/>
        <w:rPr>
          <w:rFonts w:ascii="Tahoma" w:hAnsi="Tahoma" w:cs="Tahoma"/>
          <w:szCs w:val="24"/>
          <w:lang w:eastAsia="pl-PL"/>
        </w:rPr>
      </w:pPr>
    </w:p>
    <w:p w14:paraId="5A0A027E" w14:textId="77777777" w:rsidR="00693C13" w:rsidRPr="00EE3672" w:rsidRDefault="00693C13" w:rsidP="00DC47B7">
      <w:pPr>
        <w:numPr>
          <w:ilvl w:val="0"/>
          <w:numId w:val="31"/>
        </w:numPr>
        <w:tabs>
          <w:tab w:val="left" w:pos="0"/>
          <w:tab w:val="left" w:pos="284"/>
          <w:tab w:val="left" w:pos="960"/>
        </w:tabs>
        <w:suppressAutoHyphens w:val="0"/>
        <w:ind w:left="0" w:right="20" w:firstLine="0"/>
        <w:contextualSpacing/>
        <w:jc w:val="both"/>
        <w:rPr>
          <w:rFonts w:ascii="Tahoma" w:hAnsi="Tahoma" w:cs="Tahoma"/>
          <w:lang w:eastAsia="pl-PL"/>
        </w:rPr>
      </w:pPr>
      <w:r w:rsidRPr="00EE3672">
        <w:rPr>
          <w:rFonts w:ascii="Tahoma" w:hAnsi="Tahoma" w:cs="Tahoma"/>
          <w:lang w:eastAsia="pl-PL"/>
        </w:rPr>
        <w:t>Wykonawca składa tylko jedną ofertę. Alternatywy zawarte w treści oferty spowodują jej odrzucenie.</w:t>
      </w:r>
    </w:p>
    <w:p w14:paraId="4D0E90F6" w14:textId="77777777" w:rsidR="00693C13" w:rsidRPr="00EE3672" w:rsidRDefault="00693C13" w:rsidP="00693C13">
      <w:pPr>
        <w:tabs>
          <w:tab w:val="left" w:pos="0"/>
          <w:tab w:val="left" w:pos="284"/>
          <w:tab w:val="left" w:pos="960"/>
        </w:tabs>
        <w:suppressAutoHyphens w:val="0"/>
        <w:ind w:right="20"/>
        <w:contextualSpacing/>
        <w:jc w:val="both"/>
        <w:rPr>
          <w:rFonts w:ascii="Tahoma" w:hAnsi="Tahoma" w:cs="Tahoma"/>
          <w:lang w:eastAsia="pl-PL"/>
        </w:rPr>
      </w:pPr>
    </w:p>
    <w:p w14:paraId="42DC0A81" w14:textId="470F82D3" w:rsidR="00693C13" w:rsidRPr="009D3497" w:rsidRDefault="00693C13" w:rsidP="00DC47B7">
      <w:pPr>
        <w:numPr>
          <w:ilvl w:val="0"/>
          <w:numId w:val="31"/>
        </w:numPr>
        <w:suppressAutoHyphens w:val="0"/>
        <w:ind w:left="284" w:hanging="284"/>
        <w:jc w:val="both"/>
        <w:rPr>
          <w:rFonts w:ascii="Tahoma" w:hAnsi="Tahoma" w:cs="Tahoma"/>
          <w:lang w:eastAsia="pl-PL"/>
        </w:rPr>
      </w:pPr>
      <w:r w:rsidRPr="00EE3672">
        <w:rPr>
          <w:rFonts w:ascii="Tahoma" w:hAnsi="Tahoma" w:cs="Tahoma"/>
          <w:lang w:eastAsia="pl-PL"/>
        </w:rPr>
        <w:t>Zamawiający</w:t>
      </w:r>
      <w:r w:rsidR="00B06D4C">
        <w:rPr>
          <w:rFonts w:ascii="Tahoma" w:hAnsi="Tahoma" w:cs="Tahoma"/>
          <w:lang w:eastAsia="pl-PL"/>
        </w:rPr>
        <w:t xml:space="preserve"> nie</w:t>
      </w:r>
      <w:r w:rsidRPr="00EE3672">
        <w:rPr>
          <w:rFonts w:ascii="Tahoma" w:hAnsi="Tahoma" w:cs="Tahoma"/>
          <w:lang w:eastAsia="pl-PL"/>
        </w:rPr>
        <w:t xml:space="preserve"> </w:t>
      </w:r>
      <w:r w:rsidRPr="00EE3672">
        <w:rPr>
          <w:rFonts w:ascii="Tahoma" w:hAnsi="Tahoma" w:cs="Tahoma"/>
          <w:b/>
          <w:bCs/>
          <w:u w:val="single"/>
          <w:lang w:eastAsia="pl-PL"/>
        </w:rPr>
        <w:t>dopuszcza</w:t>
      </w:r>
      <w:r w:rsidRPr="00EE3672">
        <w:rPr>
          <w:rFonts w:ascii="Tahoma" w:hAnsi="Tahoma" w:cs="Tahoma"/>
          <w:lang w:eastAsia="pl-PL"/>
        </w:rPr>
        <w:t xml:space="preserve"> składan</w:t>
      </w:r>
      <w:r w:rsidR="00B06D4C">
        <w:rPr>
          <w:rFonts w:ascii="Tahoma" w:hAnsi="Tahoma" w:cs="Tahoma"/>
          <w:lang w:eastAsia="pl-PL"/>
        </w:rPr>
        <w:t>ia</w:t>
      </w:r>
      <w:r w:rsidRPr="00EE3672">
        <w:rPr>
          <w:rFonts w:ascii="Tahoma" w:hAnsi="Tahoma" w:cs="Tahoma"/>
          <w:lang w:eastAsia="pl-PL"/>
        </w:rPr>
        <w:t xml:space="preserve"> ofert częściowych. Oferta powinna obejmować całość przedmiotu zamówienia. </w:t>
      </w:r>
    </w:p>
    <w:p w14:paraId="0E8BC83D" w14:textId="77777777" w:rsidR="00693C13" w:rsidRPr="009D3497" w:rsidRDefault="00693C13" w:rsidP="00693C13">
      <w:pPr>
        <w:suppressAutoHyphens w:val="0"/>
        <w:jc w:val="both"/>
        <w:rPr>
          <w:rFonts w:ascii="Tahoma" w:hAnsi="Tahoma" w:cs="Tahoma"/>
          <w:b/>
          <w:bCs/>
          <w:sz w:val="18"/>
          <w:szCs w:val="18"/>
          <w:lang w:eastAsia="pl-PL"/>
        </w:rPr>
      </w:pPr>
    </w:p>
    <w:p w14:paraId="238D89AE" w14:textId="05CC07C1" w:rsidR="00693C13" w:rsidRPr="009D3497" w:rsidRDefault="00693C13" w:rsidP="00DC47B7">
      <w:pPr>
        <w:numPr>
          <w:ilvl w:val="0"/>
          <w:numId w:val="31"/>
        </w:numPr>
        <w:tabs>
          <w:tab w:val="left" w:pos="284"/>
          <w:tab w:val="left" w:pos="960"/>
        </w:tabs>
        <w:suppressAutoHyphens w:val="0"/>
        <w:ind w:left="284" w:right="20" w:hanging="284"/>
        <w:contextualSpacing/>
        <w:jc w:val="both"/>
        <w:rPr>
          <w:rFonts w:ascii="Tahoma" w:hAnsi="Tahoma" w:cs="Tahoma"/>
          <w:lang w:eastAsia="pl-PL"/>
        </w:rPr>
      </w:pPr>
      <w:r w:rsidRPr="009D3497">
        <w:rPr>
          <w:rFonts w:ascii="Tahoma" w:hAnsi="Tahoma" w:cs="Tahoma"/>
          <w:b/>
          <w:lang w:eastAsia="pl-PL"/>
        </w:rPr>
        <w:t xml:space="preserve">Wykonawca składa ofertę </w:t>
      </w:r>
      <w:r w:rsidRPr="009D3497">
        <w:rPr>
          <w:rFonts w:ascii="Tahoma" w:eastAsia="TimesNewRoman" w:hAnsi="Tahoma" w:cs="Tahoma"/>
          <w:b/>
          <w:lang w:eastAsia="pl-PL"/>
        </w:rPr>
        <w:t>w formie elektronicznej za pośrednictwem Platformy w terminie</w:t>
      </w:r>
      <w:r w:rsidRPr="009D3497">
        <w:rPr>
          <w:rFonts w:ascii="Tahoma" w:eastAsia="TimesNewRoman" w:hAnsi="Tahoma" w:cs="Tahoma"/>
          <w:lang w:eastAsia="pl-PL"/>
        </w:rPr>
        <w:t xml:space="preserve"> </w:t>
      </w:r>
      <w:r w:rsidRPr="009D3497">
        <w:rPr>
          <w:rFonts w:ascii="Tahoma" w:eastAsia="TimesNewRoman" w:hAnsi="Tahoma" w:cs="Tahoma"/>
          <w:b/>
          <w:bdr w:val="single" w:sz="4" w:space="0" w:color="000000"/>
          <w:shd w:val="clear" w:color="auto" w:fill="FFFFCC"/>
          <w:lang w:eastAsia="pl-PL"/>
        </w:rPr>
        <w:t>do dni</w:t>
      </w:r>
      <w:r w:rsidR="00CF7E34" w:rsidRPr="009D3497">
        <w:rPr>
          <w:rFonts w:ascii="Tahoma" w:eastAsia="TimesNewRoman" w:hAnsi="Tahoma" w:cs="Tahoma"/>
          <w:b/>
          <w:bdr w:val="single" w:sz="4" w:space="0" w:color="000000"/>
          <w:shd w:val="clear" w:color="auto" w:fill="FFFFCC"/>
          <w:lang w:eastAsia="pl-PL"/>
        </w:rPr>
        <w:t>a</w:t>
      </w:r>
      <w:r w:rsidR="009D3497" w:rsidRPr="009D3497">
        <w:rPr>
          <w:rFonts w:ascii="Tahoma" w:eastAsia="TimesNewRoman" w:hAnsi="Tahoma" w:cs="Tahoma"/>
          <w:b/>
          <w:bdr w:val="single" w:sz="4" w:space="0" w:color="000000"/>
          <w:shd w:val="clear" w:color="auto" w:fill="FFFFCC"/>
          <w:lang w:eastAsia="pl-PL"/>
        </w:rPr>
        <w:t xml:space="preserve"> 21.01.</w:t>
      </w:r>
      <w:r w:rsidR="003F1F05" w:rsidRPr="009D3497">
        <w:rPr>
          <w:rFonts w:ascii="Tahoma" w:eastAsia="TimesNewRoman" w:hAnsi="Tahoma" w:cs="Tahoma"/>
          <w:b/>
          <w:bdr w:val="single" w:sz="4" w:space="0" w:color="000000"/>
          <w:shd w:val="clear" w:color="auto" w:fill="FFFFCC"/>
          <w:lang w:eastAsia="pl-PL"/>
        </w:rPr>
        <w:t>2026</w:t>
      </w:r>
      <w:r w:rsidRPr="009D3497">
        <w:rPr>
          <w:rFonts w:ascii="Tahoma" w:eastAsia="TimesNewRoman" w:hAnsi="Tahoma" w:cs="Tahoma"/>
          <w:b/>
          <w:bdr w:val="single" w:sz="4" w:space="0" w:color="000000"/>
          <w:shd w:val="clear" w:color="auto" w:fill="FFFFCC"/>
          <w:lang w:eastAsia="pl-PL"/>
        </w:rPr>
        <w:t xml:space="preserve"> r. do godziny: </w:t>
      </w:r>
      <w:r w:rsidR="00E63A13" w:rsidRPr="009D3497">
        <w:rPr>
          <w:rFonts w:ascii="Tahoma" w:eastAsia="TimesNewRoman" w:hAnsi="Tahoma" w:cs="Tahoma"/>
          <w:b/>
          <w:bdr w:val="single" w:sz="4" w:space="0" w:color="000000"/>
          <w:shd w:val="clear" w:color="auto" w:fill="FFFFCC"/>
          <w:lang w:eastAsia="pl-PL"/>
        </w:rPr>
        <w:t>09:00</w:t>
      </w:r>
    </w:p>
    <w:p w14:paraId="2672191A" w14:textId="77777777" w:rsidR="00986D37" w:rsidRDefault="00986D37" w:rsidP="00DC47B7">
      <w:pPr>
        <w:numPr>
          <w:ilvl w:val="0"/>
          <w:numId w:val="31"/>
        </w:numPr>
        <w:tabs>
          <w:tab w:val="left" w:pos="284"/>
          <w:tab w:val="left" w:pos="960"/>
        </w:tabs>
        <w:suppressAutoHyphens w:val="0"/>
        <w:ind w:left="284" w:right="20" w:hanging="284"/>
        <w:contextualSpacing/>
        <w:jc w:val="both"/>
        <w:rPr>
          <w:rFonts w:ascii="Tahoma" w:hAnsi="Tahoma" w:cs="Tahoma"/>
          <w:bCs/>
          <w:lang w:eastAsia="pl-PL"/>
        </w:rPr>
      </w:pPr>
      <w:r>
        <w:rPr>
          <w:rFonts w:ascii="Tahoma" w:hAnsi="Tahoma" w:cs="Tahoma"/>
          <w:bCs/>
          <w:lang w:eastAsia="pl-PL"/>
        </w:rPr>
        <w:t xml:space="preserve">Wykonawca składa ofertę za pośrednictwem zakładki „Oferty/wnioski”, widocznej w podglądzie postępowania po zalogowaniu się na konto Wykonawcy. </w:t>
      </w:r>
    </w:p>
    <w:p w14:paraId="0239B5B8" w14:textId="77777777" w:rsidR="00986D37" w:rsidRDefault="00986D37" w:rsidP="00986D37">
      <w:pPr>
        <w:pStyle w:val="Akapitzlist"/>
        <w:ind w:left="284" w:hanging="284"/>
        <w:rPr>
          <w:rFonts w:ascii="Tahoma" w:hAnsi="Tahoma" w:cs="Tahoma"/>
          <w:bCs/>
          <w:lang w:eastAsia="pl-PL"/>
        </w:rPr>
      </w:pPr>
    </w:p>
    <w:p w14:paraId="7AFCFAF4" w14:textId="77777777" w:rsidR="00986D37" w:rsidRDefault="00986D37" w:rsidP="00DC47B7">
      <w:pPr>
        <w:numPr>
          <w:ilvl w:val="0"/>
          <w:numId w:val="31"/>
        </w:numPr>
        <w:tabs>
          <w:tab w:val="left" w:pos="284"/>
          <w:tab w:val="left" w:pos="960"/>
        </w:tabs>
        <w:suppressAutoHyphens w:val="0"/>
        <w:ind w:left="284" w:right="20" w:hanging="284"/>
        <w:contextualSpacing/>
        <w:jc w:val="both"/>
        <w:rPr>
          <w:rFonts w:ascii="Tahoma" w:hAnsi="Tahoma" w:cs="Tahoma"/>
          <w:bCs/>
          <w:lang w:eastAsia="pl-PL"/>
        </w:rPr>
      </w:pPr>
      <w:r>
        <w:rPr>
          <w:rFonts w:ascii="Tahoma" w:hAnsi="Tahoma" w:cs="Tahoma"/>
          <w:bCs/>
          <w:lang w:eastAsia="pl-PL"/>
        </w:rPr>
        <w:t xml:space="preserve">Wykonawca dodaje wybrany z dysku i uprzednio podpisany „Formularz oferty” w pierwszym polu („Wypełniony formularz oferty”). </w:t>
      </w:r>
    </w:p>
    <w:p w14:paraId="56345BCD" w14:textId="77777777" w:rsidR="00986D37" w:rsidRDefault="00986D37" w:rsidP="00986D37">
      <w:pPr>
        <w:pStyle w:val="Akapitzlist"/>
        <w:ind w:left="284" w:hanging="284"/>
        <w:rPr>
          <w:rFonts w:ascii="Tahoma" w:hAnsi="Tahoma" w:cs="Tahoma"/>
          <w:bCs/>
          <w:lang w:eastAsia="pl-PL"/>
        </w:rPr>
      </w:pPr>
    </w:p>
    <w:p w14:paraId="31B2AD4D" w14:textId="77777777" w:rsidR="00986D37" w:rsidRDefault="00986D37" w:rsidP="00DC47B7">
      <w:pPr>
        <w:numPr>
          <w:ilvl w:val="0"/>
          <w:numId w:val="31"/>
        </w:numPr>
        <w:tabs>
          <w:tab w:val="left" w:pos="284"/>
          <w:tab w:val="left" w:pos="960"/>
        </w:tabs>
        <w:suppressAutoHyphens w:val="0"/>
        <w:ind w:left="284" w:right="20" w:hanging="284"/>
        <w:contextualSpacing/>
        <w:jc w:val="both"/>
        <w:rPr>
          <w:rFonts w:ascii="Tahoma" w:hAnsi="Tahoma" w:cs="Tahoma"/>
          <w:bCs/>
          <w:lang w:eastAsia="pl-PL"/>
        </w:rPr>
      </w:pPr>
      <w:r>
        <w:rPr>
          <w:rFonts w:ascii="Tahoma" w:hAnsi="Tahoma" w:cs="Tahoma"/>
          <w:bCs/>
          <w:lang w:eastAsia="pl-PL"/>
        </w:rPr>
        <w:t xml:space="preserve">W kolejnym polu („Załączniki i inne dokumenty przedstawione w ofercie przez Wykonawcę”) wykonawca dodaje pozostałe pliki stanowiące ofertę lub składane wraz z ofertą. </w:t>
      </w:r>
    </w:p>
    <w:p w14:paraId="2EAF370B" w14:textId="77777777" w:rsidR="00986D37" w:rsidRDefault="00986D37" w:rsidP="00986D37">
      <w:pPr>
        <w:pStyle w:val="Akapitzlist"/>
        <w:ind w:left="284" w:hanging="284"/>
        <w:rPr>
          <w:rFonts w:ascii="Tahoma" w:hAnsi="Tahoma" w:cs="Tahoma"/>
          <w:bCs/>
          <w:lang w:eastAsia="pl-PL"/>
        </w:rPr>
      </w:pPr>
    </w:p>
    <w:p w14:paraId="12DF7332" w14:textId="77777777" w:rsidR="00986D37" w:rsidRDefault="00986D37" w:rsidP="00DC47B7">
      <w:pPr>
        <w:numPr>
          <w:ilvl w:val="0"/>
          <w:numId w:val="31"/>
        </w:numPr>
        <w:tabs>
          <w:tab w:val="left" w:pos="284"/>
          <w:tab w:val="left" w:pos="960"/>
        </w:tabs>
        <w:suppressAutoHyphens w:val="0"/>
        <w:ind w:left="284" w:right="20" w:hanging="284"/>
        <w:contextualSpacing/>
        <w:jc w:val="both"/>
        <w:rPr>
          <w:rFonts w:ascii="Tahoma" w:hAnsi="Tahoma" w:cs="Tahoma"/>
          <w:bCs/>
          <w:lang w:eastAsia="pl-PL"/>
        </w:rPr>
      </w:pPr>
      <w:r>
        <w:rPr>
          <w:rFonts w:ascii="Tahoma" w:hAnsi="Tahoma" w:cs="Tahoma"/>
          <w:bCs/>
          <w:lang w:eastAsia="pl-PL"/>
        </w:rPr>
        <w:t xml:space="preserve">System sprawdza, czy złożone pliki są podpisane i automatycznie je szyfruje, jednocześnie informując o tym wykonawcę. Potwierdzenie czasu przekazania i odbioru oferty znajduje się w Elektronicznym Potwierdzeniu Przyjęcia (EPP) i Elektronicznym Potwierdzeniu Otrzymania (EPO). </w:t>
      </w:r>
    </w:p>
    <w:p w14:paraId="2153029C" w14:textId="77777777" w:rsidR="00986D37" w:rsidRDefault="00986D37" w:rsidP="00986D37">
      <w:pPr>
        <w:pStyle w:val="Akapitzlist"/>
        <w:ind w:left="284" w:hanging="284"/>
        <w:rPr>
          <w:rFonts w:ascii="Tahoma" w:hAnsi="Tahoma" w:cs="Tahoma"/>
          <w:bCs/>
          <w:lang w:eastAsia="pl-PL"/>
        </w:rPr>
      </w:pPr>
    </w:p>
    <w:p w14:paraId="0897CC0E" w14:textId="77777777" w:rsidR="00986D37" w:rsidRDefault="00986D37" w:rsidP="00DC47B7">
      <w:pPr>
        <w:numPr>
          <w:ilvl w:val="0"/>
          <w:numId w:val="31"/>
        </w:numPr>
        <w:tabs>
          <w:tab w:val="left" w:pos="284"/>
          <w:tab w:val="left" w:pos="960"/>
        </w:tabs>
        <w:suppressAutoHyphens w:val="0"/>
        <w:ind w:left="284" w:right="20" w:hanging="284"/>
        <w:contextualSpacing/>
        <w:jc w:val="both"/>
        <w:rPr>
          <w:rFonts w:ascii="Tahoma" w:hAnsi="Tahoma" w:cs="Tahoma"/>
          <w:bCs/>
          <w:lang w:eastAsia="pl-PL"/>
        </w:rPr>
      </w:pPr>
      <w:r>
        <w:rPr>
          <w:rFonts w:ascii="Tahoma" w:hAnsi="Tahoma" w:cs="Tahoma"/>
          <w:bCs/>
          <w:lang w:eastAsia="pl-PL"/>
        </w:rPr>
        <w:t xml:space="preserve">EPP i EPO dostępne są dla zalogowanego Wykonawcy w zakładce „Oferty/Wnioski”. </w:t>
      </w:r>
    </w:p>
    <w:p w14:paraId="427BDD19" w14:textId="77777777" w:rsidR="00986D37" w:rsidRDefault="00986D37" w:rsidP="00986D37">
      <w:pPr>
        <w:pStyle w:val="Akapitzlist"/>
        <w:ind w:left="284" w:hanging="284"/>
        <w:rPr>
          <w:rFonts w:ascii="Tahoma" w:hAnsi="Tahoma" w:cs="Tahoma"/>
          <w:bCs/>
          <w:lang w:eastAsia="pl-PL"/>
        </w:rPr>
      </w:pPr>
    </w:p>
    <w:p w14:paraId="24DDE1C6" w14:textId="77777777" w:rsidR="00986D37" w:rsidRDefault="00986D37" w:rsidP="00DC47B7">
      <w:pPr>
        <w:numPr>
          <w:ilvl w:val="0"/>
          <w:numId w:val="31"/>
        </w:numPr>
        <w:tabs>
          <w:tab w:val="left" w:pos="284"/>
          <w:tab w:val="left" w:pos="960"/>
        </w:tabs>
        <w:suppressAutoHyphens w:val="0"/>
        <w:ind w:left="284" w:right="20" w:hanging="284"/>
        <w:contextualSpacing/>
        <w:jc w:val="both"/>
        <w:rPr>
          <w:rFonts w:ascii="Tahoma" w:hAnsi="Tahoma" w:cs="Tahoma"/>
          <w:bCs/>
          <w:lang w:eastAsia="pl-PL"/>
        </w:rPr>
      </w:pPr>
      <w:r>
        <w:rPr>
          <w:rFonts w:ascii="Tahoma" w:hAnsi="Tahoma" w:cs="Tahoma"/>
          <w:bCs/>
          <w:lang w:eastAsia="pl-PL"/>
        </w:rPr>
        <w:t xml:space="preserve">Oferta może być złożona tylko do upływu terminu składania ofert. </w:t>
      </w:r>
    </w:p>
    <w:p w14:paraId="6F2B2CAA" w14:textId="77777777" w:rsidR="00986D37" w:rsidRDefault="00986D37" w:rsidP="00986D37">
      <w:pPr>
        <w:pStyle w:val="Akapitzlist"/>
        <w:tabs>
          <w:tab w:val="left" w:pos="284"/>
        </w:tabs>
        <w:ind w:left="284" w:hanging="284"/>
        <w:rPr>
          <w:rFonts w:ascii="Tahoma" w:hAnsi="Tahoma" w:cs="Tahoma"/>
          <w:bCs/>
          <w:lang w:eastAsia="pl-PL"/>
        </w:rPr>
      </w:pPr>
    </w:p>
    <w:p w14:paraId="665D5763" w14:textId="77777777" w:rsidR="00986D37" w:rsidRDefault="00986D37" w:rsidP="00DC47B7">
      <w:pPr>
        <w:numPr>
          <w:ilvl w:val="0"/>
          <w:numId w:val="31"/>
        </w:numPr>
        <w:tabs>
          <w:tab w:val="left" w:pos="284"/>
          <w:tab w:val="left" w:pos="960"/>
        </w:tabs>
        <w:suppressAutoHyphens w:val="0"/>
        <w:ind w:left="284" w:right="20" w:hanging="426"/>
        <w:contextualSpacing/>
        <w:jc w:val="both"/>
        <w:rPr>
          <w:rFonts w:ascii="Tahoma" w:hAnsi="Tahoma" w:cs="Tahoma"/>
          <w:bCs/>
          <w:lang w:eastAsia="pl-PL"/>
        </w:rPr>
      </w:pPr>
      <w:r>
        <w:rPr>
          <w:rFonts w:ascii="Tahoma" w:hAnsi="Tahoma" w:cs="Tahoma"/>
          <w:bCs/>
          <w:lang w:eastAsia="pl-PL"/>
        </w:rPr>
        <w:t xml:space="preserve">Wykonawca może przed upływem terminu składania ofert wycofać ofertę. Wykonawca wycofuje ofertę w zakładce „Oferty/wnioski” używając przycisku „Wycofaj ofertę”. </w:t>
      </w:r>
    </w:p>
    <w:p w14:paraId="25EE64E1" w14:textId="77777777" w:rsidR="00986D37" w:rsidRDefault="00986D37" w:rsidP="00986D37">
      <w:pPr>
        <w:pStyle w:val="Akapitzlist"/>
        <w:tabs>
          <w:tab w:val="left" w:pos="284"/>
        </w:tabs>
        <w:ind w:left="284" w:hanging="284"/>
        <w:rPr>
          <w:rFonts w:ascii="Tahoma" w:hAnsi="Tahoma" w:cs="Tahoma"/>
          <w:bCs/>
          <w:lang w:eastAsia="pl-PL"/>
        </w:rPr>
      </w:pPr>
    </w:p>
    <w:p w14:paraId="45A0E581" w14:textId="77777777" w:rsidR="00986D37" w:rsidRDefault="00986D37" w:rsidP="00DC47B7">
      <w:pPr>
        <w:numPr>
          <w:ilvl w:val="0"/>
          <w:numId w:val="31"/>
        </w:numPr>
        <w:tabs>
          <w:tab w:val="left" w:pos="284"/>
          <w:tab w:val="left" w:pos="960"/>
        </w:tabs>
        <w:suppressAutoHyphens w:val="0"/>
        <w:ind w:left="284" w:right="20" w:hanging="426"/>
        <w:contextualSpacing/>
        <w:jc w:val="both"/>
        <w:rPr>
          <w:rFonts w:ascii="Tahoma" w:hAnsi="Tahoma" w:cs="Tahoma"/>
          <w:bCs/>
          <w:lang w:eastAsia="pl-PL"/>
        </w:rPr>
      </w:pPr>
      <w:r>
        <w:rPr>
          <w:rFonts w:ascii="Tahoma" w:hAnsi="Tahoma" w:cs="Tahoma"/>
          <w:bCs/>
          <w:lang w:val="x-none" w:eastAsia="pl-PL"/>
        </w:rPr>
        <w:t xml:space="preserve"> </w:t>
      </w:r>
      <w:r>
        <w:rPr>
          <w:rFonts w:ascii="Tahoma" w:hAnsi="Tahoma" w:cs="Tahoma"/>
          <w:bCs/>
          <w:lang w:eastAsia="pl-PL"/>
        </w:rPr>
        <w:t xml:space="preserve">Maksymalny łączny rozmiar plików stanowiących ofertę lub składanych wraz z ofertą to 250 MB. </w:t>
      </w:r>
    </w:p>
    <w:p w14:paraId="48915091" w14:textId="77777777" w:rsidR="00986D37" w:rsidRDefault="00986D37" w:rsidP="00986D37">
      <w:pPr>
        <w:pStyle w:val="Akapitzlist"/>
        <w:tabs>
          <w:tab w:val="left" w:pos="284"/>
        </w:tabs>
        <w:ind w:left="284" w:hanging="284"/>
        <w:rPr>
          <w:rFonts w:ascii="Tahoma" w:hAnsi="Tahoma" w:cs="Tahoma"/>
          <w:bCs/>
          <w:lang w:eastAsia="pl-PL"/>
        </w:rPr>
      </w:pPr>
    </w:p>
    <w:p w14:paraId="09CCA831" w14:textId="77777777" w:rsidR="00986D37" w:rsidRDefault="00986D37" w:rsidP="00DC47B7">
      <w:pPr>
        <w:numPr>
          <w:ilvl w:val="0"/>
          <w:numId w:val="31"/>
        </w:numPr>
        <w:tabs>
          <w:tab w:val="left" w:pos="284"/>
          <w:tab w:val="left" w:pos="960"/>
        </w:tabs>
        <w:suppressAutoHyphens w:val="0"/>
        <w:ind w:left="284" w:right="20" w:hanging="426"/>
        <w:contextualSpacing/>
        <w:jc w:val="both"/>
        <w:rPr>
          <w:rFonts w:ascii="Tahoma" w:hAnsi="Tahoma" w:cs="Tahoma"/>
          <w:bCs/>
          <w:color w:val="EE0000"/>
          <w:lang w:eastAsia="pl-PL"/>
        </w:rPr>
      </w:pPr>
      <w:r>
        <w:rPr>
          <w:rFonts w:ascii="Tahoma" w:hAnsi="Tahoma" w:cs="Tahoma"/>
          <w:bCs/>
          <w:lang w:val="x-none" w:eastAsia="pl-PL"/>
        </w:rPr>
        <w:t xml:space="preserve"> </w:t>
      </w:r>
      <w:r>
        <w:rPr>
          <w:rFonts w:ascii="Tahoma" w:hAnsi="Tahoma" w:cs="Tahoma"/>
          <w:bCs/>
          <w:lang w:eastAsia="pl-PL"/>
        </w:rPr>
        <w:t>Sposób złożenia oferty udostępniony został pod adresem:</w:t>
      </w:r>
      <w:r>
        <w:rPr>
          <w:rFonts w:ascii="Tahoma" w:hAnsi="Tahoma" w:cs="Tahoma"/>
          <w:bCs/>
          <w:color w:val="EE0000"/>
          <w:lang w:eastAsia="pl-PL"/>
        </w:rPr>
        <w:t xml:space="preserve"> </w:t>
      </w:r>
      <w:hyperlink r:id="rId11" w:history="1">
        <w:r>
          <w:rPr>
            <w:rStyle w:val="Hipercze"/>
            <w:rFonts w:ascii="Tahoma" w:hAnsi="Tahoma" w:cs="Tahoma"/>
            <w:bCs/>
            <w:lang w:eastAsia="pl-PL"/>
          </w:rPr>
          <w:t>https://ezamowienia.gov.pl</w:t>
        </w:r>
      </w:hyperlink>
    </w:p>
    <w:p w14:paraId="07E79090" w14:textId="77777777" w:rsidR="00693C13" w:rsidRPr="00EE3672" w:rsidRDefault="00693C13" w:rsidP="00693C13">
      <w:pPr>
        <w:tabs>
          <w:tab w:val="left" w:pos="0"/>
          <w:tab w:val="left" w:pos="426"/>
          <w:tab w:val="left" w:pos="960"/>
        </w:tabs>
        <w:suppressAutoHyphens w:val="0"/>
        <w:ind w:right="20"/>
        <w:contextualSpacing/>
        <w:jc w:val="both"/>
        <w:rPr>
          <w:rFonts w:ascii="Tahoma" w:hAnsi="Tahoma" w:cs="Tahoma"/>
          <w:lang w:eastAsia="pl-PL"/>
        </w:rPr>
      </w:pPr>
    </w:p>
    <w:p w14:paraId="59A18834" w14:textId="77777777" w:rsidR="00693C13" w:rsidRPr="00EE3672" w:rsidRDefault="00693C13" w:rsidP="00DC47B7">
      <w:pPr>
        <w:numPr>
          <w:ilvl w:val="0"/>
          <w:numId w:val="31"/>
        </w:numPr>
        <w:tabs>
          <w:tab w:val="left" w:pos="0"/>
          <w:tab w:val="left" w:pos="284"/>
          <w:tab w:val="left" w:pos="960"/>
        </w:tabs>
        <w:suppressAutoHyphens w:val="0"/>
        <w:ind w:left="284" w:right="20" w:hanging="426"/>
        <w:contextualSpacing/>
        <w:jc w:val="both"/>
        <w:rPr>
          <w:rFonts w:ascii="Tahoma" w:hAnsi="Tahoma" w:cs="Tahoma"/>
          <w:lang w:eastAsia="pl-PL"/>
        </w:rPr>
      </w:pPr>
      <w:r w:rsidRPr="00EE3672">
        <w:rPr>
          <w:rFonts w:ascii="Tahoma" w:hAnsi="Tahoma" w:cs="Tahoma"/>
          <w:lang w:eastAsia="pl-PL"/>
        </w:rPr>
        <w:t>Zamawiający nie dopuszcza składania ofert wariantowych.</w:t>
      </w:r>
    </w:p>
    <w:p w14:paraId="24F30CF5" w14:textId="77777777" w:rsidR="00693C13" w:rsidRPr="00EE3672" w:rsidRDefault="00693C13" w:rsidP="00693C13">
      <w:pPr>
        <w:suppressAutoHyphens w:val="0"/>
        <w:ind w:left="103"/>
        <w:contextualSpacing/>
        <w:rPr>
          <w:rFonts w:ascii="Tahoma" w:hAnsi="Tahoma" w:cs="Tahoma"/>
          <w:lang w:val="x-none" w:eastAsia="pl-PL"/>
        </w:rPr>
      </w:pPr>
    </w:p>
    <w:p w14:paraId="1B44D338" w14:textId="77777777" w:rsidR="00693C13" w:rsidRPr="00EE3672" w:rsidRDefault="00693C13" w:rsidP="00DC47B7">
      <w:pPr>
        <w:numPr>
          <w:ilvl w:val="0"/>
          <w:numId w:val="31"/>
        </w:numPr>
        <w:tabs>
          <w:tab w:val="left" w:pos="0"/>
          <w:tab w:val="left" w:pos="284"/>
          <w:tab w:val="left" w:pos="960"/>
        </w:tabs>
        <w:suppressAutoHyphens w:val="0"/>
        <w:ind w:left="284" w:right="20" w:hanging="426"/>
        <w:contextualSpacing/>
        <w:jc w:val="both"/>
        <w:rPr>
          <w:rFonts w:ascii="Tahoma" w:hAnsi="Tahoma" w:cs="Tahoma"/>
          <w:lang w:eastAsia="pl-PL"/>
        </w:rPr>
      </w:pPr>
      <w:r w:rsidRPr="00EE3672">
        <w:rPr>
          <w:rFonts w:ascii="Tahoma" w:hAnsi="Tahoma" w:cs="Tahoma"/>
          <w:lang w:eastAsia="pl-PL"/>
        </w:rPr>
        <w:t xml:space="preserve">Zamawiający nie przewiduje zawarcia umowy ramowej. </w:t>
      </w:r>
    </w:p>
    <w:p w14:paraId="3A67D85F" w14:textId="77777777" w:rsidR="00693C13" w:rsidRPr="00EE3672" w:rsidRDefault="00693C13" w:rsidP="00693C13">
      <w:pPr>
        <w:suppressAutoHyphens w:val="0"/>
        <w:ind w:left="103"/>
        <w:contextualSpacing/>
        <w:rPr>
          <w:rFonts w:ascii="Tahoma" w:hAnsi="Tahoma" w:cs="Tahoma"/>
          <w:lang w:val="x-none" w:eastAsia="pl-PL"/>
        </w:rPr>
      </w:pPr>
    </w:p>
    <w:p w14:paraId="3CE483DC" w14:textId="77777777" w:rsidR="00693C13" w:rsidRPr="00EE3672" w:rsidRDefault="00693C13" w:rsidP="00DC47B7">
      <w:pPr>
        <w:numPr>
          <w:ilvl w:val="0"/>
          <w:numId w:val="31"/>
        </w:numPr>
        <w:tabs>
          <w:tab w:val="left" w:pos="0"/>
          <w:tab w:val="left" w:pos="284"/>
          <w:tab w:val="left" w:pos="960"/>
        </w:tabs>
        <w:suppressAutoHyphens w:val="0"/>
        <w:ind w:left="284" w:right="20" w:hanging="426"/>
        <w:contextualSpacing/>
        <w:jc w:val="both"/>
        <w:rPr>
          <w:rFonts w:ascii="Tahoma" w:hAnsi="Tahoma" w:cs="Tahoma"/>
          <w:lang w:eastAsia="pl-PL"/>
        </w:rPr>
      </w:pPr>
      <w:r w:rsidRPr="00EE3672">
        <w:rPr>
          <w:rFonts w:ascii="Tahoma" w:hAnsi="Tahoma" w:cs="Tahoma"/>
          <w:lang w:eastAsia="pl-PL"/>
        </w:rPr>
        <w:t>Zamawiający nie przewiduje wyboru najkorzystniejszej oferty w drodze aukcji elektronicznej.</w:t>
      </w:r>
    </w:p>
    <w:p w14:paraId="25A3767A" w14:textId="77777777" w:rsidR="00693C13" w:rsidRPr="00EE3672" w:rsidRDefault="00693C13" w:rsidP="00693C13">
      <w:pPr>
        <w:suppressAutoHyphens w:val="0"/>
        <w:ind w:left="103"/>
        <w:contextualSpacing/>
        <w:rPr>
          <w:rFonts w:ascii="Tahoma" w:hAnsi="Tahoma" w:cs="Tahoma"/>
          <w:lang w:val="x-none" w:eastAsia="pl-PL"/>
        </w:rPr>
      </w:pPr>
    </w:p>
    <w:p w14:paraId="0B04DAD9" w14:textId="77777777" w:rsidR="00693C13" w:rsidRPr="00EE3672" w:rsidRDefault="00693C13" w:rsidP="00DC47B7">
      <w:pPr>
        <w:numPr>
          <w:ilvl w:val="0"/>
          <w:numId w:val="31"/>
        </w:numPr>
        <w:tabs>
          <w:tab w:val="left" w:pos="284"/>
        </w:tabs>
        <w:suppressAutoHyphens w:val="0"/>
        <w:ind w:left="284" w:right="20" w:hanging="426"/>
        <w:contextualSpacing/>
        <w:jc w:val="both"/>
        <w:rPr>
          <w:rFonts w:ascii="Tahoma" w:hAnsi="Tahoma" w:cs="Tahoma"/>
          <w:lang w:eastAsia="pl-PL"/>
        </w:rPr>
      </w:pPr>
      <w:r w:rsidRPr="00EE3672">
        <w:rPr>
          <w:rFonts w:ascii="Tahoma" w:hAnsi="Tahoma" w:cs="Tahoma"/>
          <w:lang w:eastAsia="pl-PL"/>
        </w:rPr>
        <w:t xml:space="preserve">Zamawiający nie przewiduje zwoływania zebrania wykonawców. </w:t>
      </w:r>
    </w:p>
    <w:p w14:paraId="544C76F8" w14:textId="77777777" w:rsidR="00693C13" w:rsidRPr="00EE3672" w:rsidRDefault="00693C13" w:rsidP="00693C13">
      <w:pPr>
        <w:suppressAutoHyphens w:val="0"/>
        <w:ind w:left="708"/>
        <w:rPr>
          <w:rFonts w:ascii="Tahoma" w:hAnsi="Tahoma" w:cs="Tahoma"/>
          <w:lang w:val="x-none" w:eastAsia="pl-PL"/>
        </w:rPr>
      </w:pPr>
    </w:p>
    <w:p w14:paraId="51D21B18" w14:textId="77777777" w:rsidR="009D3497" w:rsidRDefault="00693C13" w:rsidP="00DC47B7">
      <w:pPr>
        <w:numPr>
          <w:ilvl w:val="0"/>
          <w:numId w:val="31"/>
        </w:numPr>
        <w:suppressAutoHyphens w:val="0"/>
        <w:ind w:left="284" w:hanging="426"/>
        <w:jc w:val="both"/>
        <w:rPr>
          <w:rFonts w:ascii="Tahoma" w:hAnsi="Tahoma" w:cs="Tahoma"/>
          <w:lang w:eastAsia="pl-PL"/>
        </w:rPr>
      </w:pPr>
      <w:r w:rsidRPr="00EE3672">
        <w:rPr>
          <w:rFonts w:ascii="Tahoma" w:hAnsi="Tahoma" w:cs="Tahoma"/>
          <w:lang w:eastAsia="pl-PL"/>
        </w:rPr>
        <w:t xml:space="preserve">Zamawiający </w:t>
      </w:r>
      <w:r w:rsidR="00A43EA6" w:rsidRPr="00EE3672">
        <w:rPr>
          <w:rFonts w:ascii="Tahoma" w:hAnsi="Tahoma" w:cs="Tahoma"/>
          <w:lang w:eastAsia="pl-PL"/>
        </w:rPr>
        <w:t xml:space="preserve">nie </w:t>
      </w:r>
      <w:r w:rsidRPr="00EE3672">
        <w:rPr>
          <w:rFonts w:ascii="Tahoma" w:hAnsi="Tahoma" w:cs="Tahoma"/>
          <w:lang w:eastAsia="pl-PL"/>
        </w:rPr>
        <w:t>przewiduje udzielenia zamówień określo</w:t>
      </w:r>
      <w:r w:rsidR="00EA4784" w:rsidRPr="00EE3672">
        <w:rPr>
          <w:rFonts w:ascii="Tahoma" w:hAnsi="Tahoma" w:cs="Tahoma"/>
          <w:lang w:eastAsia="pl-PL"/>
        </w:rPr>
        <w:t xml:space="preserve">nych w art. 305 pkt 1) w zw. z </w:t>
      </w:r>
      <w:r w:rsidRPr="00EE3672">
        <w:rPr>
          <w:rFonts w:ascii="Tahoma" w:hAnsi="Tahoma" w:cs="Tahoma"/>
          <w:lang w:eastAsia="pl-PL"/>
        </w:rPr>
        <w:t xml:space="preserve">art. 214 ust. 1 pkt 7) ustawy </w:t>
      </w:r>
      <w:proofErr w:type="spellStart"/>
      <w:r w:rsidRPr="00EE3672">
        <w:rPr>
          <w:rFonts w:ascii="Tahoma" w:hAnsi="Tahoma" w:cs="Tahoma"/>
          <w:lang w:eastAsia="pl-PL"/>
        </w:rPr>
        <w:t>Pzp</w:t>
      </w:r>
      <w:bookmarkStart w:id="7" w:name="_Hlk122091799"/>
      <w:proofErr w:type="spellEnd"/>
      <w:r w:rsidRPr="00EE3672">
        <w:rPr>
          <w:rFonts w:ascii="Tahoma" w:hAnsi="Tahoma" w:cs="Tahoma"/>
          <w:lang w:eastAsia="pl-PL"/>
        </w:rPr>
        <w:t>.</w:t>
      </w:r>
    </w:p>
    <w:p w14:paraId="6568F487" w14:textId="77777777" w:rsidR="009D3497" w:rsidRDefault="009D3497" w:rsidP="009D3497">
      <w:pPr>
        <w:pStyle w:val="Akapitzlist"/>
        <w:rPr>
          <w:rFonts w:ascii="Tahoma" w:hAnsi="Tahoma" w:cs="Tahoma"/>
          <w:lang w:eastAsia="pl-PL"/>
        </w:rPr>
      </w:pPr>
    </w:p>
    <w:p w14:paraId="75177054" w14:textId="4C6BFF27" w:rsidR="0088355E" w:rsidRPr="009D3497" w:rsidRDefault="009D3497" w:rsidP="00DC47B7">
      <w:pPr>
        <w:numPr>
          <w:ilvl w:val="0"/>
          <w:numId w:val="31"/>
        </w:numPr>
        <w:suppressAutoHyphens w:val="0"/>
        <w:ind w:left="284" w:hanging="426"/>
        <w:jc w:val="both"/>
        <w:rPr>
          <w:rFonts w:ascii="Tahoma" w:hAnsi="Tahoma" w:cs="Tahoma"/>
          <w:lang w:eastAsia="pl-PL"/>
        </w:rPr>
      </w:pPr>
      <w:r w:rsidRPr="009D3497">
        <w:rPr>
          <w:rFonts w:ascii="Tahoma" w:hAnsi="Tahoma" w:cs="Tahoma"/>
          <w:lang w:eastAsia="pl-PL"/>
        </w:rPr>
        <w:t xml:space="preserve">Zamawiający zastrzega sobie możliwość </w:t>
      </w:r>
      <w:r w:rsidR="001C0593">
        <w:rPr>
          <w:rFonts w:ascii="Tahoma" w:hAnsi="Tahoma" w:cs="Tahoma"/>
          <w:lang w:eastAsia="pl-PL"/>
        </w:rPr>
        <w:t xml:space="preserve">unieważnienia postępowania </w:t>
      </w:r>
      <w:r>
        <w:rPr>
          <w:rFonts w:ascii="Tahoma" w:hAnsi="Tahoma" w:cs="Tahoma"/>
          <w:lang w:eastAsia="pl-PL"/>
        </w:rPr>
        <w:t xml:space="preserve">na podstawie </w:t>
      </w:r>
      <w:r>
        <w:rPr>
          <w:rFonts w:ascii="Tahoma" w:hAnsi="Tahoma" w:cs="Tahoma"/>
          <w:lang w:eastAsia="pl-PL"/>
        </w:rPr>
        <w:t>art. 310 ustawy PZP</w:t>
      </w:r>
      <w:r w:rsidRPr="009D3497">
        <w:rPr>
          <w:rFonts w:ascii="Tahoma" w:hAnsi="Tahoma" w:cs="Tahoma"/>
          <w:lang w:eastAsia="pl-PL"/>
        </w:rPr>
        <w:t>, jeżeli środki publiczne, które zamawiający zamierzał przeznaczyć na sfinansowanie całości lub części zamówienia, nie zostały mu przyznane</w:t>
      </w:r>
      <w:r w:rsidR="001C0593">
        <w:rPr>
          <w:rFonts w:ascii="Tahoma" w:hAnsi="Tahoma" w:cs="Tahoma"/>
          <w:lang w:eastAsia="pl-PL"/>
        </w:rPr>
        <w:t>.</w:t>
      </w:r>
    </w:p>
    <w:p w14:paraId="437590BA" w14:textId="77777777" w:rsidR="007C4D69" w:rsidRPr="00EE3672" w:rsidRDefault="007C4D69" w:rsidP="007C4D69">
      <w:pPr>
        <w:pStyle w:val="Akapitzlist"/>
        <w:rPr>
          <w:rFonts w:ascii="Tahoma" w:hAnsi="Tahoma" w:cs="Tahoma"/>
          <w:lang w:eastAsia="pl-PL"/>
        </w:rPr>
      </w:pPr>
    </w:p>
    <w:bookmarkEnd w:id="7"/>
    <w:p w14:paraId="452FD640" w14:textId="2653138D" w:rsidR="007C4D69" w:rsidRPr="00EE3672" w:rsidRDefault="007C4D69" w:rsidP="00DC47B7">
      <w:pPr>
        <w:numPr>
          <w:ilvl w:val="0"/>
          <w:numId w:val="31"/>
        </w:numPr>
        <w:suppressAutoHyphens w:val="0"/>
        <w:ind w:left="284" w:hanging="426"/>
        <w:jc w:val="both"/>
        <w:rPr>
          <w:rFonts w:ascii="Tahoma" w:hAnsi="Tahoma" w:cs="Tahoma"/>
          <w:lang w:eastAsia="pl-PL"/>
        </w:rPr>
      </w:pPr>
      <w:r w:rsidRPr="00EE3672">
        <w:rPr>
          <w:rFonts w:ascii="Tahoma" w:hAnsi="Tahoma" w:cs="Tahoma"/>
          <w:b/>
        </w:rPr>
        <w:t xml:space="preserve">Zamawiający </w:t>
      </w:r>
      <w:r w:rsidR="003426D2">
        <w:rPr>
          <w:rFonts w:ascii="Tahoma" w:hAnsi="Tahoma" w:cs="Tahoma"/>
          <w:b/>
        </w:rPr>
        <w:t>nie przewiduje możliwości</w:t>
      </w:r>
      <w:r w:rsidRPr="00EE3672">
        <w:rPr>
          <w:rFonts w:ascii="Tahoma" w:hAnsi="Tahoma" w:cs="Tahoma"/>
          <w:b/>
        </w:rPr>
        <w:t xml:space="preserve"> prowadzenia negocjacji w celu ulepszenia treści ofert, które podlegają ocenie</w:t>
      </w:r>
      <w:r w:rsidR="003426D2">
        <w:rPr>
          <w:rFonts w:ascii="Tahoma" w:hAnsi="Tahoma" w:cs="Tahoma"/>
          <w:b/>
        </w:rPr>
        <w:t xml:space="preserve"> w ramach kryteriów oceny ofert</w:t>
      </w:r>
      <w:r w:rsidRPr="00EE3672">
        <w:rPr>
          <w:rFonts w:ascii="Tahoma" w:hAnsi="Tahoma" w:cs="Tahoma"/>
          <w:b/>
        </w:rPr>
        <w:t>.</w:t>
      </w:r>
    </w:p>
    <w:p w14:paraId="04D913F3" w14:textId="77777777" w:rsidR="003426D2" w:rsidRDefault="003426D2" w:rsidP="003426D2">
      <w:pPr>
        <w:suppressAutoHyphens w:val="0"/>
        <w:jc w:val="both"/>
        <w:rPr>
          <w:rFonts w:ascii="Tahoma" w:hAnsi="Tahoma" w:cs="Tahoma"/>
          <w:lang w:eastAsia="pl-PL"/>
        </w:rPr>
      </w:pPr>
    </w:p>
    <w:p w14:paraId="46A7B1F1" w14:textId="52AE82D9" w:rsidR="003426D2" w:rsidRPr="00EB569F" w:rsidRDefault="003426D2" w:rsidP="00DC47B7">
      <w:pPr>
        <w:pStyle w:val="Tahoma1"/>
        <w:numPr>
          <w:ilvl w:val="0"/>
          <w:numId w:val="67"/>
        </w:numPr>
        <w:rPr>
          <w:b/>
        </w:rPr>
      </w:pPr>
      <w:r w:rsidRPr="00EB569F">
        <w:rPr>
          <w:b/>
        </w:rPr>
        <w:t>INFORMACJA O SPOSOBIE POROZUMIEWANIA SIĘ ZAMAWIAJĄCEGO Z WYKONAWCAMI</w:t>
      </w:r>
    </w:p>
    <w:p w14:paraId="1580CFD3" w14:textId="77777777" w:rsidR="003426D2" w:rsidRDefault="003426D2" w:rsidP="00693C13">
      <w:pPr>
        <w:suppressAutoHyphens w:val="0"/>
        <w:jc w:val="both"/>
        <w:rPr>
          <w:rFonts w:ascii="Tahoma" w:hAnsi="Tahoma" w:cs="Tahoma"/>
          <w:lang w:eastAsia="pl-PL"/>
        </w:rPr>
      </w:pPr>
    </w:p>
    <w:p w14:paraId="5FF0827C" w14:textId="77777777" w:rsidR="003F1F05" w:rsidRDefault="003F1F05" w:rsidP="00850C3A">
      <w:pPr>
        <w:numPr>
          <w:ilvl w:val="0"/>
          <w:numId w:val="80"/>
        </w:numPr>
        <w:tabs>
          <w:tab w:val="clear" w:pos="0"/>
          <w:tab w:val="num" w:pos="-671"/>
        </w:tabs>
        <w:suppressAutoHyphens w:val="0"/>
        <w:autoSpaceDE w:val="0"/>
        <w:ind w:left="284" w:hanging="284"/>
        <w:contextualSpacing/>
        <w:jc w:val="both"/>
        <w:rPr>
          <w:rFonts w:ascii="Tahoma" w:eastAsia="Arial" w:hAnsi="Tahoma" w:cs="Tahoma"/>
          <w:lang w:eastAsia="pl-PL"/>
        </w:rPr>
      </w:pPr>
      <w:r>
        <w:rPr>
          <w:rFonts w:ascii="Tahoma" w:eastAsia="Arial" w:hAnsi="Tahoma" w:cs="Tahoma"/>
          <w:lang w:eastAsia="pl-PL"/>
        </w:rPr>
        <w:t>Postępowanie jest prowadzone w języku polskim.</w:t>
      </w:r>
    </w:p>
    <w:p w14:paraId="28CAC7AF" w14:textId="77777777" w:rsidR="003F1F05" w:rsidRDefault="003F1F05" w:rsidP="003F1F05">
      <w:pPr>
        <w:suppressAutoHyphens w:val="0"/>
        <w:autoSpaceDE w:val="0"/>
        <w:ind w:left="360"/>
        <w:contextualSpacing/>
        <w:jc w:val="both"/>
        <w:rPr>
          <w:rFonts w:ascii="Tahoma" w:eastAsia="Arial" w:hAnsi="Tahoma" w:cs="Tahoma"/>
          <w:lang w:eastAsia="pl-PL"/>
        </w:rPr>
      </w:pPr>
    </w:p>
    <w:p w14:paraId="065B48FD" w14:textId="77777777"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284"/>
        <w:jc w:val="both"/>
        <w:rPr>
          <w:rFonts w:ascii="Tahoma" w:eastAsia="Arial" w:hAnsi="Tahoma" w:cs="Tahoma"/>
          <w:sz w:val="20"/>
          <w:szCs w:val="20"/>
          <w:lang w:eastAsia="pl-PL"/>
        </w:rPr>
      </w:pPr>
      <w:r>
        <w:rPr>
          <w:rFonts w:ascii="Tahoma" w:eastAsia="Arial" w:hAnsi="Tahoma" w:cs="Tahoma"/>
          <w:sz w:val="20"/>
          <w:szCs w:val="20"/>
          <w:lang w:eastAsia="pl-PL"/>
        </w:rPr>
        <w:t xml:space="preserve">W postępowaniu o udzielenie zamówienia publicznego komunikacja między Zamawiającym a Wykonawcami, w szczególności składanie ofert oraz oświadczeń, w tym oświadczenia składanego na formularzu jednolitego europejskiego dokumentu zamówienia, sporządzonego zgodnie z wzorem standardowego formularza określonego w rozporządzeniu wykonawczym Komisji Europejskiej wydanym na podstawie art. 59 ust. 2 dyrektywy 2014/24/UE odbywa się przy użyciu środków komunikacji elektronicznej zapewnionych przez system zapewniający obsługę procesu udzielania zamówień publicznych za pośrednictwem środków komunikacji elektronicznej, odbywa się przy użyciu Platformy e-Zamówienia, która jest dostępna pod adresem https://ezamowienia.gov.pl. </w:t>
      </w:r>
    </w:p>
    <w:p w14:paraId="770BBF2A" w14:textId="77777777" w:rsidR="003F1F05" w:rsidRDefault="003F1F05" w:rsidP="003F1F05">
      <w:pPr>
        <w:pStyle w:val="Akapitzlist"/>
        <w:rPr>
          <w:rFonts w:ascii="Tahoma" w:eastAsia="Arial" w:hAnsi="Tahoma" w:cs="Tahoma"/>
          <w:lang w:eastAsia="pl-PL"/>
        </w:rPr>
      </w:pPr>
    </w:p>
    <w:p w14:paraId="18B1A360" w14:textId="77777777"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284"/>
        <w:jc w:val="both"/>
        <w:rPr>
          <w:rFonts w:ascii="Tahoma" w:eastAsia="Arial" w:hAnsi="Tahoma" w:cs="Tahoma"/>
          <w:sz w:val="20"/>
          <w:szCs w:val="20"/>
          <w:lang w:eastAsia="pl-PL"/>
        </w:rPr>
      </w:pPr>
      <w:r>
        <w:rPr>
          <w:rFonts w:ascii="Tahoma" w:eastAsia="Arial" w:hAnsi="Tahoma" w:cs="Tahoma"/>
          <w:sz w:val="20"/>
          <w:szCs w:val="20"/>
          <w:lang w:eastAsia="pl-PL"/>
        </w:rPr>
        <w:t xml:space="preserve">Korzystanie z Platformy e-Zamówienia jest bezpłatne. </w:t>
      </w:r>
    </w:p>
    <w:p w14:paraId="71D549C0" w14:textId="77777777" w:rsidR="003F1F05" w:rsidRDefault="003F1F05" w:rsidP="003F1F05">
      <w:pPr>
        <w:pStyle w:val="Akapitzlist"/>
        <w:rPr>
          <w:rFonts w:ascii="Tahoma" w:eastAsia="Arial" w:hAnsi="Tahoma" w:cs="Tahoma"/>
          <w:lang w:eastAsia="pl-PL"/>
        </w:rPr>
      </w:pPr>
    </w:p>
    <w:p w14:paraId="1E7B4D94" w14:textId="77777777"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284"/>
        <w:jc w:val="both"/>
        <w:rPr>
          <w:rFonts w:ascii="Tahoma" w:eastAsia="Arial" w:hAnsi="Tahoma" w:cs="Tahoma"/>
          <w:sz w:val="20"/>
          <w:szCs w:val="20"/>
          <w:lang w:eastAsia="pl-PL"/>
        </w:rPr>
      </w:pPr>
      <w:r>
        <w:rPr>
          <w:rFonts w:ascii="Tahoma" w:eastAsia="Arial" w:hAnsi="Tahoma" w:cs="Tahoma"/>
          <w:sz w:val="20"/>
          <w:szCs w:val="20"/>
          <w:lang w:eastAsia="pl-PL"/>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7B5BDFEF" w14:textId="77777777" w:rsidR="003F1F05" w:rsidRDefault="003F1F05" w:rsidP="003F1F05">
      <w:pPr>
        <w:pStyle w:val="Akapitzlist"/>
        <w:rPr>
          <w:rFonts w:ascii="Tahoma" w:eastAsia="Arial" w:hAnsi="Tahoma" w:cs="Tahoma"/>
          <w:lang w:eastAsia="pl-PL"/>
        </w:rPr>
      </w:pPr>
    </w:p>
    <w:p w14:paraId="0EAAC45F" w14:textId="77777777"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284"/>
        <w:jc w:val="both"/>
        <w:rPr>
          <w:rFonts w:ascii="Tahoma" w:eastAsia="Arial" w:hAnsi="Tahoma" w:cs="Tahoma"/>
          <w:sz w:val="20"/>
          <w:szCs w:val="20"/>
          <w:lang w:eastAsia="pl-PL"/>
        </w:rPr>
      </w:pPr>
      <w:r>
        <w:rPr>
          <w:rFonts w:ascii="Tahoma" w:eastAsia="Arial" w:hAnsi="Tahoma" w:cs="Tahoma"/>
          <w:sz w:val="20"/>
          <w:szCs w:val="20"/>
          <w:lang w:eastAsia="pl-PL"/>
        </w:rPr>
        <w:t xml:space="preserve">Przeglądanie i pobieranie publicznej treści dokumentacji postępowania nie wymaga posiadania konta na Platformie e-Zamówienia ani logowania. </w:t>
      </w:r>
    </w:p>
    <w:p w14:paraId="483C1D65" w14:textId="77777777" w:rsidR="003F1F05" w:rsidRDefault="003F1F05" w:rsidP="003F1F05">
      <w:pPr>
        <w:pStyle w:val="Akapitzlist"/>
        <w:rPr>
          <w:rFonts w:ascii="Tahoma" w:eastAsia="Arial" w:hAnsi="Tahoma" w:cs="Tahoma"/>
          <w:lang w:eastAsia="pl-PL"/>
        </w:rPr>
      </w:pPr>
    </w:p>
    <w:p w14:paraId="45407DF6" w14:textId="77777777"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284"/>
        <w:jc w:val="both"/>
        <w:rPr>
          <w:rFonts w:ascii="Tahoma" w:eastAsia="Arial" w:hAnsi="Tahoma" w:cs="Tahoma"/>
          <w:sz w:val="20"/>
          <w:szCs w:val="20"/>
          <w:lang w:eastAsia="pl-PL"/>
        </w:rPr>
      </w:pPr>
      <w:r>
        <w:rPr>
          <w:rFonts w:ascii="Tahoma" w:eastAsia="Arial" w:hAnsi="Tahoma" w:cs="Tahoma"/>
          <w:sz w:val="20"/>
          <w:szCs w:val="20"/>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62D3124" w14:textId="77777777" w:rsidR="003F1F05" w:rsidRDefault="003F1F05" w:rsidP="003F1F05">
      <w:pPr>
        <w:pStyle w:val="Akapitzlist"/>
        <w:rPr>
          <w:rFonts w:ascii="Tahoma" w:eastAsia="Arial" w:hAnsi="Tahoma" w:cs="Tahoma"/>
          <w:lang w:eastAsia="pl-PL"/>
        </w:rPr>
      </w:pPr>
    </w:p>
    <w:p w14:paraId="1EC305B3" w14:textId="699C24BD"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284"/>
        <w:jc w:val="both"/>
        <w:rPr>
          <w:rFonts w:ascii="Tahoma" w:eastAsia="Arial" w:hAnsi="Tahoma" w:cs="Tahoma"/>
          <w:sz w:val="20"/>
          <w:szCs w:val="20"/>
          <w:lang w:eastAsia="pl-PL"/>
        </w:rPr>
      </w:pPr>
      <w:r>
        <w:rPr>
          <w:rFonts w:ascii="Tahoma" w:eastAsia="Arial" w:hAnsi="Tahoma" w:cs="Tahoma"/>
          <w:sz w:val="20"/>
          <w:szCs w:val="20"/>
          <w:lang w:eastAsia="pl-PL"/>
        </w:rPr>
        <w:t xml:space="preserve">Dokumenty elektroniczne, o których mowa w § 2 ust. 1 </w:t>
      </w:r>
      <w:r w:rsidR="00C15214">
        <w:rPr>
          <w:rFonts w:ascii="Tahoma" w:eastAsia="Arial" w:hAnsi="Tahoma" w:cs="Tahoma"/>
          <w:sz w:val="20"/>
          <w:szCs w:val="20"/>
          <w:lang w:eastAsia="pl-PL"/>
        </w:rPr>
        <w:t>R</w:t>
      </w:r>
      <w:r>
        <w:rPr>
          <w:rFonts w:ascii="Tahoma" w:eastAsia="Arial" w:hAnsi="Tahoma" w:cs="Tahoma"/>
          <w:sz w:val="20"/>
          <w:szCs w:val="20"/>
          <w:lang w:eastAsia="pl-PL"/>
        </w:rPr>
        <w:t xml:space="preserve">ozporządzenia Prezesa Rady Ministrów </w:t>
      </w:r>
      <w:r w:rsidR="00C15214" w:rsidRPr="00C15214">
        <w:rPr>
          <w:rFonts w:ascii="Tahoma" w:eastAsia="Arial" w:hAnsi="Tahoma" w:cs="Tahoma"/>
          <w:sz w:val="20"/>
          <w:szCs w:val="20"/>
          <w:lang w:eastAsia="pl-PL"/>
        </w:rPr>
        <w:t xml:space="preserve">z dnia 30 grudnia 2020 r. </w:t>
      </w:r>
      <w:r>
        <w:rPr>
          <w:rFonts w:ascii="Tahoma" w:eastAsia="Arial" w:hAnsi="Tahoma" w:cs="Tahoma"/>
          <w:sz w:val="20"/>
          <w:szCs w:val="20"/>
          <w:lang w:eastAsia="pl-PL"/>
        </w:rPr>
        <w:t xml:space="preserve">w sprawie </w:t>
      </w:r>
      <w:r w:rsidR="00192BBB" w:rsidRPr="00192BBB">
        <w:rPr>
          <w:rFonts w:ascii="Tahoma" w:eastAsia="Arial" w:hAnsi="Tahoma" w:cs="Tahoma"/>
          <w:sz w:val="20"/>
          <w:szCs w:val="20"/>
          <w:lang w:eastAsia="pl-PL"/>
        </w:rPr>
        <w:t>sposobu sporządzania i przekazywania informacji oraz wymagań technicznych dla dokumentów elektronicznych oraz środków komunikacji elektronicznej w postępowaniu o udzielenie zamówienia publicznego lub konkursie</w:t>
      </w:r>
      <w:r>
        <w:rPr>
          <w:rFonts w:ascii="Tahoma" w:eastAsia="Arial" w:hAnsi="Tahoma" w:cs="Tahoma"/>
          <w:sz w:val="20"/>
          <w:szCs w:val="20"/>
          <w:lang w:eastAsia="pl-PL"/>
        </w:rPr>
        <w:t>, sporządza się w postaci elektronicznej, w formatach danych określonych w</w:t>
      </w:r>
      <w:r w:rsidR="00014659" w:rsidRPr="00014659">
        <w:rPr>
          <w:rFonts w:ascii="Tahoma" w:eastAsia="Arial" w:hAnsi="Tahoma" w:cs="Tahoma"/>
          <w:sz w:val="20"/>
          <w:szCs w:val="20"/>
          <w:lang w:eastAsia="pl-PL"/>
        </w:rPr>
        <w:t xml:space="preserve"> Rozporządzeniu Rady Ministrów z dnia 21 maja 2024 r. w sprawie Krajowych Ram Interoperacyjności, minimalnych wymagań dla rejestrów publicznych i wymiany informacji w postaci elektronicznej oraz minimalnych wymagań dla systemów teleinformatycznych</w:t>
      </w:r>
      <w:r>
        <w:rPr>
          <w:rFonts w:ascii="Tahoma" w:eastAsia="Arial" w:hAnsi="Tahoma" w:cs="Tahoma"/>
          <w:sz w:val="20"/>
          <w:szCs w:val="20"/>
          <w:lang w:eastAsia="pl-PL"/>
        </w:rPr>
        <w:t xml:space="preserve">, z uwzględnieniem rodzaju przekazywanych danych i przekazuje się jako załączniki. W przypadku formatów, o których mowa w art. 66 ust. 1 ustawy </w:t>
      </w:r>
      <w:proofErr w:type="spellStart"/>
      <w:r>
        <w:rPr>
          <w:rFonts w:ascii="Tahoma" w:eastAsia="Arial" w:hAnsi="Tahoma" w:cs="Tahoma"/>
          <w:sz w:val="20"/>
          <w:szCs w:val="20"/>
          <w:lang w:eastAsia="pl-PL"/>
        </w:rPr>
        <w:t>Pzp</w:t>
      </w:r>
      <w:proofErr w:type="spellEnd"/>
      <w:r>
        <w:rPr>
          <w:rFonts w:ascii="Tahoma" w:eastAsia="Arial" w:hAnsi="Tahoma" w:cs="Tahoma"/>
          <w:sz w:val="20"/>
          <w:szCs w:val="20"/>
          <w:lang w:eastAsia="pl-PL"/>
        </w:rPr>
        <w:t xml:space="preserve">, ww. regulacje nie będą miały bezpośredniego zastosowania. </w:t>
      </w:r>
    </w:p>
    <w:p w14:paraId="3ABE72C7" w14:textId="77777777" w:rsidR="003F1F05" w:rsidRDefault="003F1F05" w:rsidP="003F1F05">
      <w:pPr>
        <w:pStyle w:val="Akapitzlist"/>
        <w:rPr>
          <w:rFonts w:ascii="Tahoma" w:eastAsia="Arial" w:hAnsi="Tahoma" w:cs="Tahoma"/>
          <w:lang w:eastAsia="pl-PL"/>
        </w:rPr>
      </w:pPr>
    </w:p>
    <w:p w14:paraId="37461276" w14:textId="22B832DD"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284"/>
        <w:jc w:val="both"/>
        <w:rPr>
          <w:rFonts w:ascii="Tahoma" w:eastAsia="Arial" w:hAnsi="Tahoma" w:cs="Tahoma"/>
          <w:sz w:val="20"/>
          <w:szCs w:val="20"/>
          <w:lang w:eastAsia="pl-PL"/>
        </w:rPr>
      </w:pPr>
      <w:r>
        <w:rPr>
          <w:rFonts w:ascii="Tahoma" w:eastAsia="Arial" w:hAnsi="Tahoma" w:cs="Tahoma"/>
          <w:sz w:val="20"/>
          <w:szCs w:val="20"/>
          <w:lang w:eastAsia="pl-PL"/>
        </w:rPr>
        <w:t xml:space="preserve">Informacje, oświadczenia lub dokumenty, inne niż wymienione w § 2 ust. 1 </w:t>
      </w:r>
      <w:r w:rsidR="00014659" w:rsidRPr="00014659">
        <w:rPr>
          <w:rFonts w:ascii="Tahoma" w:eastAsia="Arial" w:hAnsi="Tahoma" w:cs="Tahoma"/>
          <w:sz w:val="20"/>
          <w:szCs w:val="20"/>
          <w:lang w:eastAsia="pl-PL"/>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014659">
        <w:rPr>
          <w:rFonts w:ascii="Tahoma" w:eastAsia="Arial" w:hAnsi="Tahoma" w:cs="Tahoma"/>
          <w:sz w:val="20"/>
          <w:szCs w:val="20"/>
          <w:lang w:eastAsia="pl-PL"/>
        </w:rPr>
        <w:t>,</w:t>
      </w:r>
      <w:r w:rsidR="00014659" w:rsidRPr="00014659">
        <w:rPr>
          <w:rFonts w:ascii="Tahoma" w:eastAsia="Arial" w:hAnsi="Tahoma" w:cs="Tahoma"/>
          <w:sz w:val="20"/>
          <w:szCs w:val="20"/>
          <w:lang w:eastAsia="pl-PL"/>
        </w:rPr>
        <w:t xml:space="preserve"> </w:t>
      </w:r>
      <w:r>
        <w:rPr>
          <w:rFonts w:ascii="Tahoma" w:eastAsia="Arial" w:hAnsi="Tahoma" w:cs="Tahoma"/>
          <w:sz w:val="20"/>
          <w:szCs w:val="20"/>
          <w:lang w:eastAsia="pl-PL"/>
        </w:rPr>
        <w:t xml:space="preserve">przekazywane w postępowaniu sporządza się w postaci elektronicznej: </w:t>
      </w:r>
    </w:p>
    <w:p w14:paraId="163F0E5D" w14:textId="73510B07" w:rsidR="003F1F05" w:rsidRDefault="003F1F05" w:rsidP="00850C3A">
      <w:pPr>
        <w:pStyle w:val="m-4139553050273371620m-975512084876284408gmail-m-973929500579253848gmail-m-657422018040220971m-7400232910168473461m-3617351710253525309msolistparagraph"/>
        <w:numPr>
          <w:ilvl w:val="1"/>
          <w:numId w:val="80"/>
        </w:numPr>
        <w:spacing w:before="0" w:after="0"/>
        <w:ind w:left="567" w:hanging="283"/>
        <w:jc w:val="both"/>
        <w:rPr>
          <w:rFonts w:ascii="Tahoma" w:eastAsia="Arial" w:hAnsi="Tahoma" w:cs="Tahoma"/>
          <w:sz w:val="20"/>
          <w:szCs w:val="20"/>
          <w:lang w:eastAsia="pl-PL"/>
        </w:rPr>
      </w:pPr>
      <w:r>
        <w:rPr>
          <w:rFonts w:ascii="Tahoma" w:eastAsia="Arial" w:hAnsi="Tahoma" w:cs="Tahoma"/>
          <w:sz w:val="20"/>
          <w:szCs w:val="20"/>
          <w:lang w:eastAsia="pl-PL"/>
        </w:rPr>
        <w:t xml:space="preserve">w formatach danych określonych w przepisach </w:t>
      </w:r>
      <w:r w:rsidR="00014659" w:rsidRPr="00014659">
        <w:rPr>
          <w:rFonts w:ascii="Tahoma" w:eastAsia="Arial" w:hAnsi="Tahoma" w:cs="Tahoma"/>
          <w:sz w:val="20"/>
          <w:szCs w:val="20"/>
          <w:lang w:eastAsia="pl-PL"/>
        </w:rPr>
        <w:t>Rozporządzeniu Rady Ministrów z dnia 21 maja 2024 r. w sprawie Krajowych Ram Interoperacyjności, minimalnych wymagań dla rejestrów publicznych i wymiany informacji w postaci elektronicznej oraz minimalnych wymagań dla systemów teleinformatycznych</w:t>
      </w:r>
      <w:r>
        <w:rPr>
          <w:rFonts w:ascii="Tahoma" w:eastAsia="Arial" w:hAnsi="Tahoma" w:cs="Tahoma"/>
          <w:sz w:val="20"/>
          <w:szCs w:val="20"/>
          <w:lang w:eastAsia="pl-PL"/>
        </w:rPr>
        <w:t xml:space="preserve"> (i przekazuje się jako załącznik), </w:t>
      </w:r>
    </w:p>
    <w:p w14:paraId="0C16C2EE" w14:textId="77777777" w:rsidR="003F1F05" w:rsidRDefault="003F1F05" w:rsidP="00014659">
      <w:pPr>
        <w:pStyle w:val="m-4139553050273371620m-975512084876284408gmail-m-973929500579253848gmail-m-657422018040220971m-7400232910168473461m-3617351710253525309msolistparagraph"/>
        <w:spacing w:before="0" w:after="0"/>
        <w:ind w:left="567"/>
        <w:jc w:val="both"/>
        <w:rPr>
          <w:rFonts w:ascii="Tahoma" w:eastAsia="Arial" w:hAnsi="Tahoma" w:cs="Tahoma"/>
          <w:sz w:val="20"/>
          <w:szCs w:val="20"/>
          <w:lang w:eastAsia="pl-PL"/>
        </w:rPr>
      </w:pPr>
      <w:r>
        <w:rPr>
          <w:rFonts w:ascii="Tahoma" w:eastAsia="Arial" w:hAnsi="Tahoma" w:cs="Tahoma"/>
          <w:sz w:val="20"/>
          <w:szCs w:val="20"/>
          <w:lang w:eastAsia="pl-PL"/>
        </w:rPr>
        <w:t xml:space="preserve">lub </w:t>
      </w:r>
    </w:p>
    <w:p w14:paraId="6040E054" w14:textId="77777777" w:rsidR="003F1F05" w:rsidRDefault="003F1F05" w:rsidP="00850C3A">
      <w:pPr>
        <w:pStyle w:val="m-4139553050273371620m-975512084876284408gmail-m-973929500579253848gmail-m-657422018040220971m-7400232910168473461m-3617351710253525309msolistparagraph"/>
        <w:numPr>
          <w:ilvl w:val="1"/>
          <w:numId w:val="80"/>
        </w:numPr>
        <w:spacing w:before="0" w:after="0"/>
        <w:ind w:left="567" w:hanging="283"/>
        <w:jc w:val="both"/>
        <w:rPr>
          <w:rFonts w:ascii="Tahoma" w:eastAsia="Arial" w:hAnsi="Tahoma" w:cs="Tahoma"/>
          <w:sz w:val="20"/>
          <w:szCs w:val="20"/>
          <w:lang w:eastAsia="pl-PL"/>
        </w:rPr>
      </w:pPr>
      <w:r>
        <w:rPr>
          <w:rFonts w:ascii="Tahoma" w:eastAsia="Arial" w:hAnsi="Tahoma" w:cs="Tahoma"/>
          <w:sz w:val="20"/>
          <w:szCs w:val="20"/>
          <w:lang w:eastAsia="pl-PL"/>
        </w:rPr>
        <w:t xml:space="preserve">jako tekst wpisany bezpośrednio do wiadomości przekazywanej przy użyciu środków komunikacji elektronicznej (np. w treści wiadomości e-mail lub w treści „Formularza do komunikacji”). </w:t>
      </w:r>
    </w:p>
    <w:p w14:paraId="33EAD560" w14:textId="77777777" w:rsidR="003F1F05" w:rsidRDefault="003F1F05" w:rsidP="003F1F05">
      <w:pPr>
        <w:pStyle w:val="m-4139553050273371620m-975512084876284408gmail-m-973929500579253848gmail-m-657422018040220971m-7400232910168473461m-3617351710253525309msolistparagraph"/>
        <w:spacing w:before="0" w:after="0"/>
        <w:ind w:left="1800"/>
        <w:jc w:val="both"/>
        <w:rPr>
          <w:rFonts w:ascii="Tahoma" w:eastAsia="Arial" w:hAnsi="Tahoma" w:cs="Tahoma"/>
          <w:sz w:val="20"/>
          <w:szCs w:val="20"/>
          <w:lang w:eastAsia="pl-PL"/>
        </w:rPr>
      </w:pPr>
    </w:p>
    <w:p w14:paraId="53089C11" w14:textId="77777777"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284"/>
        <w:jc w:val="both"/>
        <w:rPr>
          <w:rFonts w:ascii="Tahoma" w:eastAsia="Arial" w:hAnsi="Tahoma" w:cs="Tahoma"/>
          <w:sz w:val="20"/>
          <w:szCs w:val="20"/>
          <w:lang w:eastAsia="pl-PL"/>
        </w:rPr>
      </w:pPr>
      <w:r>
        <w:rPr>
          <w:rFonts w:ascii="Tahoma" w:eastAsia="Arial" w:hAnsi="Tahoma" w:cs="Tahoma"/>
          <w:sz w:val="20"/>
          <w:szCs w:val="20"/>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14:paraId="0C580A00" w14:textId="77777777" w:rsidR="003F1F05" w:rsidRDefault="003F1F05" w:rsidP="003F1F05">
      <w:pPr>
        <w:pStyle w:val="m-4139553050273371620m-975512084876284408gmail-m-973929500579253848gmail-m-657422018040220971m-7400232910168473461m-3617351710253525309msolistparagraph"/>
        <w:spacing w:before="0" w:after="0"/>
        <w:ind w:left="360"/>
        <w:jc w:val="both"/>
        <w:rPr>
          <w:rFonts w:ascii="Tahoma" w:eastAsia="Arial" w:hAnsi="Tahoma" w:cs="Tahoma"/>
          <w:sz w:val="20"/>
          <w:szCs w:val="20"/>
          <w:lang w:eastAsia="pl-PL"/>
        </w:rPr>
      </w:pPr>
    </w:p>
    <w:p w14:paraId="288462F7" w14:textId="77777777"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jc w:val="both"/>
        <w:rPr>
          <w:rFonts w:ascii="Tahoma" w:eastAsia="Arial" w:hAnsi="Tahoma" w:cs="Tahoma"/>
          <w:sz w:val="20"/>
          <w:szCs w:val="20"/>
          <w:lang w:eastAsia="pl-PL"/>
        </w:rPr>
      </w:pPr>
      <w:r>
        <w:rPr>
          <w:rFonts w:ascii="Tahoma" w:eastAsia="Arial" w:hAnsi="Tahoma" w:cs="Tahoma"/>
          <w:sz w:val="20"/>
          <w:szCs w:val="20"/>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9D563B6" w14:textId="77777777" w:rsidR="003F1F05" w:rsidRDefault="003F1F05" w:rsidP="003F1F05">
      <w:pPr>
        <w:pStyle w:val="Akapitzlist"/>
        <w:rPr>
          <w:rFonts w:ascii="Tahoma" w:eastAsia="Arial" w:hAnsi="Tahoma" w:cs="Tahoma"/>
          <w:lang w:eastAsia="pl-PL"/>
        </w:rPr>
      </w:pPr>
    </w:p>
    <w:p w14:paraId="0A5F2FFC" w14:textId="77777777"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426"/>
        <w:jc w:val="both"/>
        <w:rPr>
          <w:rFonts w:ascii="Tahoma" w:eastAsia="Arial" w:hAnsi="Tahoma" w:cs="Tahoma"/>
          <w:sz w:val="20"/>
          <w:szCs w:val="20"/>
          <w:lang w:eastAsia="pl-PL"/>
        </w:rPr>
      </w:pPr>
      <w:r>
        <w:rPr>
          <w:rFonts w:ascii="Tahoma" w:eastAsia="Arial" w:hAnsi="Tahoma" w:cs="Tahoma"/>
          <w:sz w:val="20"/>
          <w:szCs w:val="20"/>
          <w:lang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0C09B8F" w14:textId="77777777" w:rsidR="003F1F05" w:rsidRDefault="003F1F05" w:rsidP="003F1F05">
      <w:pPr>
        <w:pStyle w:val="Akapitzlist"/>
        <w:rPr>
          <w:rFonts w:ascii="Tahoma" w:eastAsia="Arial" w:hAnsi="Tahoma" w:cs="Tahoma"/>
          <w:lang w:eastAsia="pl-PL"/>
        </w:rPr>
      </w:pPr>
    </w:p>
    <w:p w14:paraId="781C7B96" w14:textId="77777777"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426"/>
        <w:jc w:val="both"/>
        <w:rPr>
          <w:rFonts w:ascii="Tahoma" w:eastAsia="Arial" w:hAnsi="Tahoma" w:cs="Tahoma"/>
          <w:sz w:val="20"/>
          <w:szCs w:val="20"/>
          <w:lang w:eastAsia="pl-PL"/>
        </w:rPr>
      </w:pPr>
      <w:r>
        <w:rPr>
          <w:rFonts w:ascii="Tahoma" w:eastAsia="Arial" w:hAnsi="Tahoma" w:cs="Tahoma"/>
          <w:sz w:val="20"/>
          <w:szCs w:val="20"/>
          <w:lang w:eastAsia="pl-PL"/>
        </w:rPr>
        <w:t xml:space="preserve">Wszystkie wysłane i odebrane w postępowaniu przez wykonawcę wiadomości widoczne są po zalogowaniu w podglądzie postępowania w zakładce „Komunikacja”. </w:t>
      </w:r>
    </w:p>
    <w:p w14:paraId="77BE2400" w14:textId="77777777" w:rsidR="003F1F05" w:rsidRDefault="003F1F05" w:rsidP="003F1F05">
      <w:pPr>
        <w:pStyle w:val="Akapitzlist"/>
        <w:rPr>
          <w:rFonts w:ascii="Tahoma" w:eastAsia="Arial" w:hAnsi="Tahoma" w:cs="Tahoma"/>
          <w:lang w:eastAsia="pl-PL"/>
        </w:rPr>
      </w:pPr>
    </w:p>
    <w:p w14:paraId="5477F8C7" w14:textId="77777777"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426"/>
        <w:jc w:val="both"/>
        <w:rPr>
          <w:rFonts w:ascii="Tahoma" w:eastAsia="Arial" w:hAnsi="Tahoma" w:cs="Tahoma"/>
          <w:sz w:val="20"/>
          <w:szCs w:val="20"/>
          <w:lang w:eastAsia="pl-PL"/>
        </w:rPr>
      </w:pPr>
      <w:r w:rsidRPr="00B06D4C">
        <w:rPr>
          <w:rFonts w:ascii="Tahoma" w:eastAsia="Arial" w:hAnsi="Tahoma" w:cs="Tahoma"/>
          <w:sz w:val="20"/>
          <w:szCs w:val="20"/>
          <w:lang w:eastAsia="pl-PL"/>
        </w:rPr>
        <w:t xml:space="preserve">Maksymalny rozmiar plików przesyłanych za pośrednictwem „Formularzy do komunikacji” wynosi 150 MB </w:t>
      </w:r>
      <w:r>
        <w:rPr>
          <w:rFonts w:ascii="Tahoma" w:eastAsia="Arial" w:hAnsi="Tahoma" w:cs="Tahoma"/>
          <w:sz w:val="20"/>
          <w:szCs w:val="20"/>
          <w:lang w:eastAsia="pl-PL"/>
        </w:rPr>
        <w:t xml:space="preserve">(wielkość ta dotyczy plików przesyłanych jako załączniki do jednego formularza). </w:t>
      </w:r>
    </w:p>
    <w:p w14:paraId="198FCFF9" w14:textId="77777777" w:rsidR="003F1F05" w:rsidRDefault="003F1F05" w:rsidP="003F1F05">
      <w:pPr>
        <w:pStyle w:val="Akapitzlist"/>
        <w:rPr>
          <w:rFonts w:ascii="Tahoma" w:eastAsia="Arial" w:hAnsi="Tahoma" w:cs="Tahoma"/>
          <w:lang w:eastAsia="pl-PL"/>
        </w:rPr>
      </w:pPr>
    </w:p>
    <w:p w14:paraId="3D2A4997" w14:textId="77777777"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426"/>
        <w:jc w:val="both"/>
        <w:rPr>
          <w:rFonts w:ascii="Tahoma" w:eastAsia="Arial" w:hAnsi="Tahoma" w:cs="Tahoma"/>
          <w:sz w:val="20"/>
          <w:szCs w:val="20"/>
          <w:lang w:eastAsia="pl-PL"/>
        </w:rPr>
      </w:pPr>
      <w:r>
        <w:rPr>
          <w:rFonts w:ascii="Tahoma" w:eastAsia="Arial" w:hAnsi="Tahoma" w:cs="Tahoma"/>
          <w:sz w:val="20"/>
          <w:szCs w:val="20"/>
          <w:lang w:eastAsia="pl-PL"/>
        </w:rPr>
        <w:t xml:space="preserve">Minimalne wymagania techniczne dotyczące sprzętu używanego w celu korzystania z usług Platformy e-Zamówienia oraz informacje dotyczące specyfikacji połączenia określa Regulamin Platformy e-Zamówienia. </w:t>
      </w:r>
    </w:p>
    <w:p w14:paraId="1A56004C" w14:textId="77777777" w:rsidR="003F1F05" w:rsidRDefault="003F1F05" w:rsidP="003F1F05">
      <w:pPr>
        <w:pStyle w:val="Akapitzlist"/>
        <w:rPr>
          <w:rFonts w:ascii="Tahoma" w:eastAsia="Arial" w:hAnsi="Tahoma" w:cs="Tahoma"/>
          <w:lang w:eastAsia="pl-PL"/>
        </w:rPr>
      </w:pPr>
    </w:p>
    <w:p w14:paraId="7056204C" w14:textId="77777777"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426"/>
        <w:jc w:val="both"/>
        <w:rPr>
          <w:rFonts w:ascii="Tahoma" w:eastAsia="Arial" w:hAnsi="Tahoma" w:cs="Tahoma"/>
          <w:sz w:val="20"/>
          <w:szCs w:val="20"/>
          <w:lang w:eastAsia="pl-PL"/>
        </w:rPr>
      </w:pPr>
      <w:r>
        <w:rPr>
          <w:rFonts w:ascii="Tahoma" w:eastAsia="Arial" w:hAnsi="Tahoma" w:cs="Tahoma"/>
          <w:sz w:val="20"/>
          <w:szCs w:val="20"/>
          <w:lang w:eastAsia="pl-PL"/>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332208C2" w14:textId="77777777" w:rsidR="003F1F05" w:rsidRDefault="003F1F05" w:rsidP="003F1F05">
      <w:pPr>
        <w:pStyle w:val="Akapitzlist"/>
        <w:rPr>
          <w:rFonts w:ascii="Tahoma" w:eastAsia="Arial" w:hAnsi="Tahoma" w:cs="Tahoma"/>
          <w:lang w:eastAsia="pl-PL"/>
        </w:rPr>
      </w:pPr>
    </w:p>
    <w:p w14:paraId="3BB6CBC6" w14:textId="77777777" w:rsidR="003F1F05" w:rsidRDefault="003F1F05" w:rsidP="00850C3A">
      <w:pPr>
        <w:pStyle w:val="m-4139553050273371620m-975512084876284408gmail-m-973929500579253848gmail-m-657422018040220971m-7400232910168473461m-3617351710253525309msolistparagraph"/>
        <w:numPr>
          <w:ilvl w:val="0"/>
          <w:numId w:val="80"/>
        </w:numPr>
        <w:ind w:left="284" w:hanging="426"/>
        <w:jc w:val="both"/>
        <w:rPr>
          <w:rFonts w:ascii="Tahoma" w:eastAsia="Arial" w:hAnsi="Tahoma" w:cs="Tahoma"/>
          <w:sz w:val="20"/>
          <w:szCs w:val="20"/>
          <w:lang w:eastAsia="pl-PL"/>
        </w:rPr>
      </w:pPr>
      <w:r>
        <w:rPr>
          <w:rFonts w:ascii="Tahoma" w:eastAsia="Arial" w:hAnsi="Tahoma" w:cs="Tahoma"/>
          <w:sz w:val="20"/>
          <w:szCs w:val="20"/>
          <w:lang w:eastAsia="pl-PL"/>
        </w:rPr>
        <w:t xml:space="preserve">Zamawiający dopuszcza w przypadku awarii lub przerwy technicznej Platformy komunikację za pomocą poczty elektronicznej na adres e-mail: </w:t>
      </w:r>
      <w:hyperlink r:id="rId12" w:history="1">
        <w:r>
          <w:rPr>
            <w:rStyle w:val="Hipercze"/>
            <w:rFonts w:ascii="Tahoma" w:eastAsia="Arial" w:hAnsi="Tahoma" w:cs="Tahoma"/>
            <w:sz w:val="20"/>
            <w:szCs w:val="20"/>
            <w:lang w:eastAsia="pl-PL"/>
          </w:rPr>
          <w:t>biuro@spzozmswia.szczecin.pl</w:t>
        </w:r>
      </w:hyperlink>
      <w:r>
        <w:rPr>
          <w:rFonts w:ascii="Tahoma" w:eastAsia="Arial" w:hAnsi="Tahoma" w:cs="Tahoma"/>
          <w:sz w:val="20"/>
          <w:szCs w:val="20"/>
          <w:lang w:eastAsia="pl-PL"/>
        </w:rPr>
        <w:t xml:space="preserve"> (nie dotyczy składania ofert). </w:t>
      </w:r>
    </w:p>
    <w:p w14:paraId="6EB447D7" w14:textId="77777777" w:rsidR="003F1F05" w:rsidRDefault="003F1F05" w:rsidP="003F1F05">
      <w:pPr>
        <w:pStyle w:val="Akapitzlist"/>
        <w:rPr>
          <w:rFonts w:ascii="Tahoma" w:eastAsia="Arial" w:hAnsi="Tahoma" w:cs="Tahoma"/>
          <w:lang w:eastAsia="pl-PL"/>
        </w:rPr>
      </w:pPr>
    </w:p>
    <w:p w14:paraId="1534E5F0" w14:textId="00119E32" w:rsidR="003F1F05" w:rsidRDefault="003F1F05" w:rsidP="00850C3A">
      <w:pPr>
        <w:numPr>
          <w:ilvl w:val="0"/>
          <w:numId w:val="80"/>
        </w:numPr>
        <w:tabs>
          <w:tab w:val="clear" w:pos="0"/>
          <w:tab w:val="num" w:pos="-284"/>
          <w:tab w:val="left" w:pos="284"/>
        </w:tabs>
        <w:suppressAutoHyphens w:val="0"/>
        <w:ind w:left="284" w:hanging="426"/>
        <w:jc w:val="both"/>
        <w:textAlignment w:val="baseline"/>
        <w:rPr>
          <w:rFonts w:ascii="Tahoma" w:hAnsi="Tahoma" w:cs="Tahoma"/>
        </w:rPr>
      </w:pPr>
      <w:r>
        <w:rPr>
          <w:rFonts w:ascii="Tahoma" w:hAnsi="Tahoma" w:cs="Tahoma"/>
        </w:rPr>
        <w:t>W korespondencji kierowanej do Zamawiającego Wykonawcy powinni posługiwać się numerem przedmiotowego postępowania.</w:t>
      </w:r>
    </w:p>
    <w:p w14:paraId="2965F225" w14:textId="77777777" w:rsidR="003F1F05" w:rsidRDefault="003F1F05" w:rsidP="003F1F05">
      <w:pPr>
        <w:pStyle w:val="Akapitzlist"/>
        <w:rPr>
          <w:rFonts w:ascii="Tahoma" w:eastAsia="Arial" w:hAnsi="Tahoma" w:cs="Tahoma"/>
          <w:lang w:eastAsia="pl-PL"/>
        </w:rPr>
      </w:pPr>
    </w:p>
    <w:p w14:paraId="470733A2" w14:textId="46E4A478" w:rsidR="003F1F05" w:rsidRDefault="003F1F05" w:rsidP="00850C3A">
      <w:pPr>
        <w:pStyle w:val="m-4139553050273371620m-975512084876284408gmail-m-973929500579253848gmail-m-657422018040220971m-7400232910168473461m-3617351710253525309msolistparagraph"/>
        <w:numPr>
          <w:ilvl w:val="0"/>
          <w:numId w:val="80"/>
        </w:numPr>
        <w:spacing w:before="0" w:after="0"/>
        <w:ind w:left="284" w:hanging="426"/>
        <w:jc w:val="both"/>
        <w:rPr>
          <w:rFonts w:ascii="Tahoma" w:eastAsia="Arial" w:hAnsi="Tahoma" w:cs="Tahoma"/>
          <w:sz w:val="20"/>
          <w:szCs w:val="20"/>
          <w:lang w:eastAsia="pl-PL"/>
        </w:rPr>
      </w:pPr>
      <w:r>
        <w:rPr>
          <w:rFonts w:ascii="Tahoma" w:eastAsia="Arial" w:hAnsi="Tahoma" w:cs="Tahoma"/>
          <w:sz w:val="20"/>
          <w:szCs w:val="20"/>
          <w:lang w:eastAsia="pl-PL"/>
        </w:rPr>
        <w:t>Sposób sporządzenia podmiotowych środków dowodowych, przedmiotowych środków dowodowych oraz innych dokumentów lub oświadczeń musi być zgod</w:t>
      </w:r>
      <w:r w:rsidR="00014659">
        <w:rPr>
          <w:rFonts w:ascii="Tahoma" w:eastAsia="Arial" w:hAnsi="Tahoma" w:cs="Tahoma"/>
          <w:sz w:val="20"/>
          <w:szCs w:val="20"/>
          <w:lang w:eastAsia="pl-PL"/>
        </w:rPr>
        <w:t>n</w:t>
      </w:r>
      <w:r>
        <w:rPr>
          <w:rFonts w:ascii="Tahoma" w:eastAsia="Arial" w:hAnsi="Tahoma" w:cs="Tahoma"/>
          <w:sz w:val="20"/>
          <w:szCs w:val="20"/>
          <w:lang w:eastAsia="pl-PL"/>
        </w:rPr>
        <w:t xml:space="preserve">y z wymaganiami określonymi w </w:t>
      </w:r>
      <w:r w:rsidR="00014659">
        <w:rPr>
          <w:rFonts w:ascii="Tahoma" w:eastAsia="Arial" w:hAnsi="Tahoma" w:cs="Tahoma"/>
          <w:sz w:val="20"/>
          <w:szCs w:val="20"/>
          <w:lang w:eastAsia="pl-PL"/>
        </w:rPr>
        <w:t>Ro</w:t>
      </w:r>
      <w:r>
        <w:rPr>
          <w:rFonts w:ascii="Tahoma" w:eastAsia="Arial" w:hAnsi="Tahoma" w:cs="Tahoma"/>
          <w:sz w:val="20"/>
          <w:szCs w:val="20"/>
          <w:lang w:eastAsia="pl-PL"/>
        </w:rPr>
        <w:t>zporządzeniu Prezesa Rady Ministrów z dnia 30 grudnia 202</w:t>
      </w:r>
      <w:r w:rsidR="00014659">
        <w:rPr>
          <w:rFonts w:ascii="Tahoma" w:eastAsia="Arial" w:hAnsi="Tahoma" w:cs="Tahoma"/>
          <w:sz w:val="20"/>
          <w:szCs w:val="20"/>
          <w:lang w:eastAsia="pl-PL"/>
        </w:rPr>
        <w:t>0</w:t>
      </w:r>
      <w:r>
        <w:rPr>
          <w:rFonts w:ascii="Tahoma" w:eastAsia="Arial" w:hAnsi="Tahoma" w:cs="Tahoma"/>
          <w:sz w:val="20"/>
          <w:szCs w:val="20"/>
          <w:lang w:eastAsia="pl-PL"/>
        </w:rPr>
        <w:t xml:space="preserve"> r. w sprawie sposobu sporządzania i przekazywania informacji oraz wymagań technicznych dla dokumentów elektronicznych oraz środków komunikacji elektronicznej w postępowaniu o udzielenie zamówienia publicznego lub konkursie oraz w </w:t>
      </w:r>
      <w:r w:rsidR="00014659">
        <w:rPr>
          <w:rFonts w:ascii="Tahoma" w:eastAsia="Arial" w:hAnsi="Tahoma" w:cs="Tahoma"/>
          <w:sz w:val="20"/>
          <w:szCs w:val="20"/>
          <w:lang w:eastAsia="pl-PL"/>
        </w:rPr>
        <w:t>R</w:t>
      </w:r>
      <w:r>
        <w:rPr>
          <w:rFonts w:ascii="Tahoma" w:eastAsia="Arial" w:hAnsi="Tahoma" w:cs="Tahoma"/>
          <w:sz w:val="20"/>
          <w:szCs w:val="20"/>
          <w:lang w:eastAsia="pl-PL"/>
        </w:rPr>
        <w:t>ozporządzeniu Ministra Rozwoju, Pracy i Technologii z dnia 23 grudnia 2020 r. w sprawie podmiotowych środków dowodowych oraz innych dokumentów lub oświadczeń, jakich może żądać zamawiający od wykonawcy.</w:t>
      </w:r>
    </w:p>
    <w:p w14:paraId="7A549E8C" w14:textId="77777777" w:rsidR="003F1F05" w:rsidRDefault="003F1F05" w:rsidP="003F1F05">
      <w:pPr>
        <w:pStyle w:val="Akapitzlist"/>
        <w:ind w:left="348"/>
        <w:rPr>
          <w:rFonts w:ascii="Tahoma" w:hAnsi="Tahoma" w:cs="Tahoma"/>
        </w:rPr>
      </w:pPr>
    </w:p>
    <w:p w14:paraId="1B5352C1" w14:textId="77777777" w:rsidR="003F1F05" w:rsidRDefault="003F1F05" w:rsidP="00850C3A">
      <w:pPr>
        <w:numPr>
          <w:ilvl w:val="0"/>
          <w:numId w:val="80"/>
        </w:numPr>
        <w:tabs>
          <w:tab w:val="clear" w:pos="0"/>
          <w:tab w:val="num" w:pos="-284"/>
          <w:tab w:val="num" w:pos="284"/>
          <w:tab w:val="left" w:pos="426"/>
        </w:tabs>
        <w:suppressAutoHyphens w:val="0"/>
        <w:ind w:hanging="426"/>
        <w:jc w:val="both"/>
        <w:textAlignment w:val="baseline"/>
        <w:rPr>
          <w:rFonts w:ascii="Tahoma" w:hAnsi="Tahoma" w:cs="Tahoma"/>
        </w:rPr>
      </w:pPr>
      <w:r>
        <w:rPr>
          <w:rFonts w:ascii="Tahoma" w:hAnsi="Tahoma" w:cs="Tahoma"/>
        </w:rPr>
        <w:t>Zamawiający nie zamierza zwoływać zebrania Wykonawców.</w:t>
      </w:r>
    </w:p>
    <w:p w14:paraId="669A6D2F" w14:textId="77777777" w:rsidR="003F1F05" w:rsidRDefault="003F1F05" w:rsidP="003F1F05">
      <w:pPr>
        <w:pStyle w:val="Akapitzlist"/>
        <w:ind w:left="348"/>
        <w:rPr>
          <w:rFonts w:ascii="Tahoma" w:hAnsi="Tahoma" w:cs="Tahoma"/>
        </w:rPr>
      </w:pPr>
    </w:p>
    <w:p w14:paraId="4D5B9152" w14:textId="77777777" w:rsidR="003F1F05" w:rsidRDefault="003F1F05" w:rsidP="00850C3A">
      <w:pPr>
        <w:numPr>
          <w:ilvl w:val="0"/>
          <w:numId w:val="80"/>
        </w:numPr>
        <w:tabs>
          <w:tab w:val="clear" w:pos="0"/>
          <w:tab w:val="num" w:pos="-284"/>
          <w:tab w:val="num" w:pos="284"/>
          <w:tab w:val="left" w:pos="426"/>
        </w:tabs>
        <w:suppressAutoHyphens w:val="0"/>
        <w:ind w:left="284" w:hanging="350"/>
        <w:jc w:val="both"/>
        <w:textAlignment w:val="baseline"/>
        <w:rPr>
          <w:rFonts w:ascii="Tahoma" w:hAnsi="Tahoma" w:cs="Tahoma"/>
        </w:rPr>
      </w:pPr>
      <w:r>
        <w:rPr>
          <w:rFonts w:ascii="Tahoma" w:hAnsi="Tahoma" w:cs="Tahoma"/>
          <w:lang w:eastAsia="pl-PL"/>
        </w:rPr>
        <w:t xml:space="preserve">Zasady określone w rozdziale I </w:t>
      </w:r>
      <w:proofErr w:type="spellStart"/>
      <w:r>
        <w:rPr>
          <w:rFonts w:ascii="Tahoma" w:hAnsi="Tahoma" w:cs="Tahoma"/>
          <w:lang w:eastAsia="pl-PL"/>
        </w:rPr>
        <w:t>i</w:t>
      </w:r>
      <w:proofErr w:type="spellEnd"/>
      <w:r>
        <w:rPr>
          <w:rFonts w:ascii="Tahoma" w:hAnsi="Tahoma" w:cs="Tahoma"/>
          <w:lang w:eastAsia="pl-PL"/>
        </w:rPr>
        <w:t xml:space="preserve"> II nie dotyczą dokumentów składanych przez wykonawców po wyborze oferty, w celu zawarcia umowy. </w:t>
      </w:r>
    </w:p>
    <w:p w14:paraId="46A6C0F0" w14:textId="77777777" w:rsidR="003F1F05" w:rsidRPr="001C0593" w:rsidRDefault="003F1F05" w:rsidP="003F1F05">
      <w:pPr>
        <w:tabs>
          <w:tab w:val="num" w:pos="284"/>
          <w:tab w:val="left" w:pos="426"/>
        </w:tabs>
        <w:suppressAutoHyphens w:val="0"/>
        <w:ind w:left="284"/>
        <w:jc w:val="both"/>
        <w:textAlignment w:val="baseline"/>
        <w:rPr>
          <w:rFonts w:ascii="Tahoma" w:hAnsi="Tahoma" w:cs="Tahoma"/>
        </w:rPr>
      </w:pPr>
    </w:p>
    <w:p w14:paraId="3E31C14F" w14:textId="546BE4F2" w:rsidR="00EB569F" w:rsidRPr="001C0593" w:rsidRDefault="00B3655D" w:rsidP="00DC47B7">
      <w:pPr>
        <w:pStyle w:val="m-4139553050273371620m-975512084876284408gmail-m-973929500579253848gmail-m-657422018040220971m-7400232910168473461m-3617351710253525309msolistparagraph"/>
        <w:numPr>
          <w:ilvl w:val="0"/>
          <w:numId w:val="68"/>
        </w:numPr>
        <w:spacing w:before="0" w:after="0"/>
        <w:rPr>
          <w:rFonts w:ascii="Tahoma" w:hAnsi="Tahoma" w:cs="Tahoma"/>
          <w:b/>
          <w:sz w:val="20"/>
          <w:szCs w:val="20"/>
        </w:rPr>
      </w:pPr>
      <w:r w:rsidRPr="001C0593">
        <w:rPr>
          <w:rFonts w:ascii="Tahoma" w:hAnsi="Tahoma" w:cs="Tahoma"/>
          <w:b/>
          <w:sz w:val="20"/>
          <w:szCs w:val="20"/>
        </w:rPr>
        <w:t>WSPÓLNE UBIEGANIE SIĘ O UDZIELENIE ZAMÓWIENIA</w:t>
      </w:r>
    </w:p>
    <w:p w14:paraId="19A2807A" w14:textId="77777777" w:rsidR="004C5226" w:rsidRPr="001C0593" w:rsidRDefault="004C5226" w:rsidP="00AA08CB">
      <w:pPr>
        <w:pStyle w:val="BodyText21"/>
        <w:tabs>
          <w:tab w:val="clear" w:pos="0"/>
          <w:tab w:val="left" w:pos="284"/>
        </w:tabs>
        <w:ind w:left="284"/>
        <w:rPr>
          <w:rFonts w:ascii="Tahoma" w:hAnsi="Tahoma" w:cs="Tahoma"/>
          <w:sz w:val="20"/>
        </w:rPr>
      </w:pPr>
    </w:p>
    <w:p w14:paraId="0A278D1C" w14:textId="77777777" w:rsidR="004C5226" w:rsidRPr="001C0593" w:rsidRDefault="004C5226" w:rsidP="00891B9F">
      <w:pPr>
        <w:pStyle w:val="BodyText21"/>
        <w:numPr>
          <w:ilvl w:val="0"/>
          <w:numId w:val="2"/>
        </w:numPr>
        <w:tabs>
          <w:tab w:val="clear" w:pos="0"/>
        </w:tabs>
        <w:ind w:left="284" w:hanging="284"/>
        <w:rPr>
          <w:rFonts w:ascii="Tahoma" w:hAnsi="Tahoma" w:cs="Tahoma"/>
          <w:sz w:val="20"/>
        </w:rPr>
      </w:pPr>
      <w:r w:rsidRPr="001C0593">
        <w:rPr>
          <w:rFonts w:ascii="Tahoma" w:hAnsi="Tahoma" w:cs="Tahoma"/>
          <w:sz w:val="20"/>
        </w:rPr>
        <w:t>Wykonawcy wspólnie ubiegający się o udzielenie zamówienia ustanawiają pełnom</w:t>
      </w:r>
      <w:r w:rsidR="009A7195" w:rsidRPr="001C0593">
        <w:rPr>
          <w:rFonts w:ascii="Tahoma" w:hAnsi="Tahoma" w:cs="Tahoma"/>
          <w:sz w:val="20"/>
        </w:rPr>
        <w:t>ocnika do reprezentowania ich w </w:t>
      </w:r>
      <w:r w:rsidRPr="001C0593">
        <w:rPr>
          <w:rFonts w:ascii="Tahoma" w:hAnsi="Tahoma" w:cs="Tahoma"/>
          <w:sz w:val="20"/>
        </w:rPr>
        <w:t>postępowani</w:t>
      </w:r>
      <w:r w:rsidR="007D2EBA" w:rsidRPr="001C0593">
        <w:rPr>
          <w:rFonts w:ascii="Tahoma" w:hAnsi="Tahoma" w:cs="Tahoma"/>
          <w:sz w:val="20"/>
        </w:rPr>
        <w:t>u</w:t>
      </w:r>
      <w:r w:rsidRPr="001C0593">
        <w:rPr>
          <w:rFonts w:ascii="Tahoma" w:hAnsi="Tahoma" w:cs="Tahoma"/>
          <w:sz w:val="20"/>
        </w:rPr>
        <w:t xml:space="preserve"> i do zawarcia umowy</w:t>
      </w:r>
      <w:r w:rsidR="007D2EBA" w:rsidRPr="001C0593">
        <w:rPr>
          <w:rFonts w:ascii="Tahoma" w:hAnsi="Tahoma" w:cs="Tahoma"/>
          <w:sz w:val="20"/>
        </w:rPr>
        <w:t>,</w:t>
      </w:r>
      <w:r w:rsidRPr="001C0593">
        <w:rPr>
          <w:rFonts w:ascii="Tahoma" w:hAnsi="Tahoma" w:cs="Tahoma"/>
          <w:sz w:val="20"/>
        </w:rPr>
        <w:t xml:space="preserve"> ewentualnie przedstawiają umowę o współdziałaniu, z której będzie wynikać przedmiotowe pełnomocnictwo.</w:t>
      </w:r>
    </w:p>
    <w:p w14:paraId="2A5D14E9" w14:textId="77777777" w:rsidR="00D87890" w:rsidRPr="001C0593" w:rsidRDefault="00D87890" w:rsidP="00891B9F">
      <w:pPr>
        <w:pStyle w:val="BodyText21"/>
        <w:tabs>
          <w:tab w:val="clear" w:pos="0"/>
        </w:tabs>
        <w:ind w:left="284" w:hanging="284"/>
        <w:rPr>
          <w:rFonts w:ascii="Tahoma" w:hAnsi="Tahoma" w:cs="Tahoma"/>
          <w:sz w:val="20"/>
        </w:rPr>
      </w:pPr>
    </w:p>
    <w:p w14:paraId="4FF7E8CA" w14:textId="77777777" w:rsidR="004C5226" w:rsidRPr="001C0593" w:rsidRDefault="004C5226" w:rsidP="00891B9F">
      <w:pPr>
        <w:pStyle w:val="BodyText21"/>
        <w:numPr>
          <w:ilvl w:val="0"/>
          <w:numId w:val="2"/>
        </w:numPr>
        <w:tabs>
          <w:tab w:val="clear" w:pos="0"/>
        </w:tabs>
        <w:ind w:left="284" w:hanging="284"/>
        <w:rPr>
          <w:rFonts w:ascii="Tahoma" w:hAnsi="Tahoma" w:cs="Tahoma"/>
          <w:sz w:val="20"/>
        </w:rPr>
      </w:pPr>
      <w:r w:rsidRPr="001C0593">
        <w:rPr>
          <w:rFonts w:ascii="Tahoma" w:hAnsi="Tahoma" w:cs="Tahoma"/>
          <w:sz w:val="20"/>
        </w:rPr>
        <w:t xml:space="preserve">Pełnomocnikiem konsorcjum jest </w:t>
      </w:r>
      <w:r w:rsidR="00CE5453" w:rsidRPr="001C0593">
        <w:rPr>
          <w:rFonts w:ascii="Tahoma" w:hAnsi="Tahoma" w:cs="Tahoma"/>
          <w:sz w:val="20"/>
        </w:rPr>
        <w:t>w</w:t>
      </w:r>
      <w:r w:rsidRPr="001C0593">
        <w:rPr>
          <w:rFonts w:ascii="Tahoma" w:hAnsi="Tahoma" w:cs="Tahoma"/>
          <w:sz w:val="20"/>
        </w:rPr>
        <w:t xml:space="preserve">ykonawca, który zaloguje się na swoim profilu </w:t>
      </w:r>
      <w:r w:rsidR="00CE5453" w:rsidRPr="001C0593">
        <w:rPr>
          <w:rFonts w:ascii="Tahoma" w:hAnsi="Tahoma" w:cs="Tahoma"/>
          <w:sz w:val="20"/>
        </w:rPr>
        <w:t>w</w:t>
      </w:r>
      <w:r w:rsidR="00565DC6" w:rsidRPr="001C0593">
        <w:rPr>
          <w:rFonts w:ascii="Tahoma" w:hAnsi="Tahoma" w:cs="Tahoma"/>
          <w:sz w:val="20"/>
        </w:rPr>
        <w:t>ykonawcy i składając ofertę w </w:t>
      </w:r>
      <w:r w:rsidRPr="001C0593">
        <w:rPr>
          <w:rFonts w:ascii="Tahoma" w:hAnsi="Tahoma" w:cs="Tahoma"/>
          <w:sz w:val="20"/>
        </w:rPr>
        <w:t>zakładce „</w:t>
      </w:r>
      <w:r w:rsidRPr="001C0593">
        <w:rPr>
          <w:rFonts w:ascii="Tahoma" w:hAnsi="Tahoma" w:cs="Tahoma"/>
          <w:bCs/>
          <w:sz w:val="20"/>
        </w:rPr>
        <w:t>Wykonawcy</w:t>
      </w:r>
      <w:r w:rsidRPr="001C0593">
        <w:rPr>
          <w:rFonts w:ascii="Tahoma" w:hAnsi="Tahoma" w:cs="Tahoma"/>
          <w:sz w:val="20"/>
        </w:rPr>
        <w:t xml:space="preserve">” doda pozostałych </w:t>
      </w:r>
      <w:r w:rsidR="00CE5453" w:rsidRPr="001C0593">
        <w:rPr>
          <w:rFonts w:ascii="Tahoma" w:hAnsi="Tahoma" w:cs="Tahoma"/>
          <w:sz w:val="20"/>
        </w:rPr>
        <w:t>w</w:t>
      </w:r>
      <w:r w:rsidRPr="001C0593">
        <w:rPr>
          <w:rFonts w:ascii="Tahoma" w:hAnsi="Tahoma" w:cs="Tahoma"/>
          <w:sz w:val="20"/>
        </w:rPr>
        <w:t>ykonawców wpisując ich dane.</w:t>
      </w:r>
    </w:p>
    <w:p w14:paraId="74AA656C" w14:textId="77777777" w:rsidR="00D87890" w:rsidRPr="001C0593" w:rsidRDefault="00D87890" w:rsidP="00891B9F">
      <w:pPr>
        <w:pStyle w:val="Akapitzlist"/>
        <w:ind w:left="284" w:hanging="284"/>
        <w:rPr>
          <w:rFonts w:ascii="Tahoma" w:hAnsi="Tahoma" w:cs="Tahoma"/>
        </w:rPr>
      </w:pPr>
    </w:p>
    <w:p w14:paraId="4801CA7C" w14:textId="77777777" w:rsidR="004C5226" w:rsidRPr="00EE3672" w:rsidRDefault="004C5226" w:rsidP="00891B9F">
      <w:pPr>
        <w:pStyle w:val="BodyText21"/>
        <w:numPr>
          <w:ilvl w:val="0"/>
          <w:numId w:val="2"/>
        </w:numPr>
        <w:tabs>
          <w:tab w:val="clear" w:pos="0"/>
        </w:tabs>
        <w:ind w:left="284" w:hanging="284"/>
        <w:rPr>
          <w:rFonts w:ascii="Tahoma" w:hAnsi="Tahoma" w:cs="Tahoma"/>
          <w:sz w:val="20"/>
        </w:rPr>
      </w:pPr>
      <w:r w:rsidRPr="00EE3672">
        <w:rPr>
          <w:rFonts w:ascii="Tahoma" w:hAnsi="Tahoma" w:cs="Tahoma"/>
          <w:sz w:val="20"/>
        </w:rPr>
        <w:t xml:space="preserve">Pełnomocnictwo, o którym mowa </w:t>
      </w:r>
      <w:r w:rsidR="00AE4E96" w:rsidRPr="00EE3672">
        <w:rPr>
          <w:rFonts w:ascii="Tahoma" w:hAnsi="Tahoma" w:cs="Tahoma"/>
          <w:sz w:val="20"/>
        </w:rPr>
        <w:t xml:space="preserve">w </w:t>
      </w:r>
      <w:r w:rsidR="009A5E68" w:rsidRPr="00EE3672">
        <w:rPr>
          <w:rFonts w:ascii="Tahoma" w:hAnsi="Tahoma" w:cs="Tahoma"/>
          <w:sz w:val="20"/>
        </w:rPr>
        <w:t>pkt</w:t>
      </w:r>
      <w:r w:rsidRPr="00EE3672">
        <w:rPr>
          <w:rFonts w:ascii="Tahoma" w:hAnsi="Tahoma" w:cs="Tahoma"/>
          <w:sz w:val="20"/>
        </w:rPr>
        <w:t xml:space="preserve"> 1 </w:t>
      </w:r>
      <w:r w:rsidR="002B6F77" w:rsidRPr="00EE3672">
        <w:rPr>
          <w:rFonts w:ascii="Tahoma" w:hAnsi="Tahoma" w:cs="Tahoma"/>
          <w:sz w:val="20"/>
        </w:rPr>
        <w:t>powinno być w formie elektronicznej</w:t>
      </w:r>
      <w:r w:rsidR="00647407" w:rsidRPr="00EE3672">
        <w:rPr>
          <w:rFonts w:ascii="Tahoma" w:hAnsi="Tahoma" w:cs="Tahoma"/>
          <w:sz w:val="20"/>
        </w:rPr>
        <w:t>,</w:t>
      </w:r>
      <w:r w:rsidR="00D62485" w:rsidRPr="00EE3672">
        <w:rPr>
          <w:rFonts w:ascii="Tahoma" w:hAnsi="Tahoma" w:cs="Tahoma"/>
          <w:sz w:val="20"/>
        </w:rPr>
        <w:t xml:space="preserve"> </w:t>
      </w:r>
      <w:r w:rsidR="002B6F77" w:rsidRPr="00EE3672">
        <w:rPr>
          <w:rFonts w:ascii="Tahoma" w:hAnsi="Tahoma" w:cs="Tahoma"/>
          <w:sz w:val="20"/>
        </w:rPr>
        <w:t>opatrzon</w:t>
      </w:r>
      <w:r w:rsidR="0059595B" w:rsidRPr="00EE3672">
        <w:rPr>
          <w:rFonts w:ascii="Tahoma" w:hAnsi="Tahoma" w:cs="Tahoma"/>
          <w:sz w:val="20"/>
        </w:rPr>
        <w:t>e</w:t>
      </w:r>
      <w:r w:rsidR="002B6F77" w:rsidRPr="00EE3672">
        <w:rPr>
          <w:rFonts w:ascii="Tahoma" w:hAnsi="Tahoma" w:cs="Tahoma"/>
          <w:sz w:val="20"/>
        </w:rPr>
        <w:t xml:space="preserve"> podpisem kwalifikowanym lub w postaci elektronicznej</w:t>
      </w:r>
      <w:r w:rsidR="00647407" w:rsidRPr="00EE3672">
        <w:rPr>
          <w:rFonts w:ascii="Tahoma" w:hAnsi="Tahoma" w:cs="Tahoma"/>
          <w:sz w:val="20"/>
        </w:rPr>
        <w:t>,</w:t>
      </w:r>
      <w:r w:rsidR="002B6F77" w:rsidRPr="00EE3672">
        <w:rPr>
          <w:rFonts w:ascii="Tahoma" w:hAnsi="Tahoma" w:cs="Tahoma"/>
          <w:sz w:val="20"/>
        </w:rPr>
        <w:t xml:space="preserve"> opatrzone podpisem zaufanym lub podpisem osobistym osób upoważnionych do reprezentowania </w:t>
      </w:r>
      <w:r w:rsidR="00CE5453" w:rsidRPr="00EE3672">
        <w:rPr>
          <w:rFonts w:ascii="Tahoma" w:hAnsi="Tahoma" w:cs="Tahoma"/>
          <w:sz w:val="20"/>
        </w:rPr>
        <w:t>w</w:t>
      </w:r>
      <w:r w:rsidR="002B6F77" w:rsidRPr="00EE3672">
        <w:rPr>
          <w:rFonts w:ascii="Tahoma" w:hAnsi="Tahoma" w:cs="Tahoma"/>
          <w:sz w:val="20"/>
        </w:rPr>
        <w:t xml:space="preserve">ykonawców oraz zostać przekazane w ofercie wspólnej </w:t>
      </w:r>
      <w:r w:rsidR="00CE5453" w:rsidRPr="00EE3672">
        <w:rPr>
          <w:rFonts w:ascii="Tahoma" w:hAnsi="Tahoma" w:cs="Tahoma"/>
          <w:sz w:val="20"/>
        </w:rPr>
        <w:t>w</w:t>
      </w:r>
      <w:r w:rsidR="002B6F77" w:rsidRPr="00EE3672">
        <w:rPr>
          <w:rFonts w:ascii="Tahoma" w:hAnsi="Tahoma" w:cs="Tahoma"/>
          <w:sz w:val="20"/>
        </w:rPr>
        <w:t>ykonawców</w:t>
      </w:r>
      <w:r w:rsidR="000A2630" w:rsidRPr="00EE3672">
        <w:rPr>
          <w:rFonts w:ascii="Tahoma" w:hAnsi="Tahoma" w:cs="Tahoma"/>
          <w:sz w:val="20"/>
        </w:rPr>
        <w:t>.</w:t>
      </w:r>
    </w:p>
    <w:p w14:paraId="07C1C068" w14:textId="77777777" w:rsidR="00D87890" w:rsidRPr="00EE3672" w:rsidRDefault="00D87890" w:rsidP="00891B9F">
      <w:pPr>
        <w:pStyle w:val="Akapitzlist"/>
        <w:ind w:left="284" w:hanging="284"/>
        <w:rPr>
          <w:rFonts w:ascii="Tahoma" w:hAnsi="Tahoma" w:cs="Tahoma"/>
        </w:rPr>
      </w:pPr>
    </w:p>
    <w:p w14:paraId="2EFF0297" w14:textId="77777777" w:rsidR="004C5226" w:rsidRPr="00EE3672" w:rsidRDefault="004C5226" w:rsidP="00891B9F">
      <w:pPr>
        <w:pStyle w:val="BodyText21"/>
        <w:numPr>
          <w:ilvl w:val="0"/>
          <w:numId w:val="2"/>
        </w:numPr>
        <w:tabs>
          <w:tab w:val="clear" w:pos="0"/>
        </w:tabs>
        <w:ind w:left="284" w:hanging="284"/>
        <w:rPr>
          <w:rFonts w:ascii="Tahoma" w:hAnsi="Tahoma" w:cs="Tahoma"/>
          <w:sz w:val="20"/>
        </w:rPr>
      </w:pPr>
      <w:r w:rsidRPr="00EE3672">
        <w:rPr>
          <w:rFonts w:ascii="Tahoma" w:hAnsi="Tahoma" w:cs="Tahoma"/>
          <w:sz w:val="20"/>
        </w:rPr>
        <w:t xml:space="preserve">Pełnomocnik, o którym mowa </w:t>
      </w:r>
      <w:r w:rsidR="00AE4E96" w:rsidRPr="00EE3672">
        <w:rPr>
          <w:rFonts w:ascii="Tahoma" w:hAnsi="Tahoma" w:cs="Tahoma"/>
          <w:sz w:val="20"/>
        </w:rPr>
        <w:t xml:space="preserve">w </w:t>
      </w:r>
      <w:r w:rsidR="009A5E68" w:rsidRPr="00EE3672">
        <w:rPr>
          <w:rFonts w:ascii="Tahoma" w:hAnsi="Tahoma" w:cs="Tahoma"/>
          <w:sz w:val="20"/>
        </w:rPr>
        <w:t>pkt</w:t>
      </w:r>
      <w:r w:rsidRPr="00EE3672">
        <w:rPr>
          <w:rFonts w:ascii="Tahoma" w:hAnsi="Tahoma" w:cs="Tahoma"/>
          <w:sz w:val="20"/>
        </w:rPr>
        <w:t xml:space="preserve"> 1 pozostaje w kontakcie z </w:t>
      </w:r>
      <w:r w:rsidR="00CE5453" w:rsidRPr="00EE3672">
        <w:rPr>
          <w:rFonts w:ascii="Tahoma" w:hAnsi="Tahoma" w:cs="Tahoma"/>
          <w:sz w:val="20"/>
        </w:rPr>
        <w:t>z</w:t>
      </w:r>
      <w:r w:rsidRPr="00EE3672">
        <w:rPr>
          <w:rFonts w:ascii="Tahoma" w:hAnsi="Tahoma" w:cs="Tahoma"/>
          <w:sz w:val="20"/>
        </w:rPr>
        <w:t xml:space="preserve">amawiającym w toku postępowania i do niego </w:t>
      </w:r>
      <w:r w:rsidR="00CE5453" w:rsidRPr="00EE3672">
        <w:rPr>
          <w:rFonts w:ascii="Tahoma" w:hAnsi="Tahoma" w:cs="Tahoma"/>
          <w:sz w:val="20"/>
        </w:rPr>
        <w:t>z</w:t>
      </w:r>
      <w:r w:rsidRPr="00EE3672">
        <w:rPr>
          <w:rFonts w:ascii="Tahoma" w:hAnsi="Tahoma" w:cs="Tahoma"/>
          <w:sz w:val="20"/>
        </w:rPr>
        <w:t xml:space="preserve">amawiający kieruje informacje, korespondencję itp. Wszelkie oświadczenia pełnomocnika </w:t>
      </w:r>
      <w:r w:rsidR="00CE5453" w:rsidRPr="00EE3672">
        <w:rPr>
          <w:rFonts w:ascii="Tahoma" w:hAnsi="Tahoma" w:cs="Tahoma"/>
          <w:sz w:val="20"/>
        </w:rPr>
        <w:t>z</w:t>
      </w:r>
      <w:r w:rsidRPr="00EE3672">
        <w:rPr>
          <w:rFonts w:ascii="Tahoma" w:hAnsi="Tahoma" w:cs="Tahoma"/>
          <w:sz w:val="20"/>
        </w:rPr>
        <w:t xml:space="preserve">amawiający uzna za wiążące dla wszystkich </w:t>
      </w:r>
      <w:r w:rsidR="00CE5453" w:rsidRPr="00EE3672">
        <w:rPr>
          <w:rFonts w:ascii="Tahoma" w:hAnsi="Tahoma" w:cs="Tahoma"/>
          <w:sz w:val="20"/>
        </w:rPr>
        <w:t>w</w:t>
      </w:r>
      <w:r w:rsidRPr="00EE3672">
        <w:rPr>
          <w:rFonts w:ascii="Tahoma" w:hAnsi="Tahoma" w:cs="Tahoma"/>
          <w:sz w:val="20"/>
        </w:rPr>
        <w:t xml:space="preserve">ykonawców składających ofertę wspólną. </w:t>
      </w:r>
    </w:p>
    <w:p w14:paraId="0813262A" w14:textId="77777777" w:rsidR="00D87890" w:rsidRPr="00EE3672" w:rsidRDefault="00D87890" w:rsidP="00891B9F">
      <w:pPr>
        <w:pStyle w:val="Akapitzlist"/>
        <w:ind w:left="284" w:hanging="284"/>
        <w:rPr>
          <w:rFonts w:ascii="Tahoma" w:hAnsi="Tahoma" w:cs="Tahoma"/>
        </w:rPr>
      </w:pPr>
    </w:p>
    <w:p w14:paraId="61ABBB6C" w14:textId="77777777" w:rsidR="004C5226" w:rsidRPr="00EE3672" w:rsidRDefault="004C5226" w:rsidP="00891B9F">
      <w:pPr>
        <w:pStyle w:val="BodyText21"/>
        <w:numPr>
          <w:ilvl w:val="0"/>
          <w:numId w:val="2"/>
        </w:numPr>
        <w:tabs>
          <w:tab w:val="clear" w:pos="0"/>
        </w:tabs>
        <w:ind w:left="284" w:hanging="284"/>
        <w:rPr>
          <w:rFonts w:ascii="Tahoma" w:hAnsi="Tahoma" w:cs="Tahoma"/>
          <w:sz w:val="20"/>
        </w:rPr>
      </w:pPr>
      <w:r w:rsidRPr="00EE3672">
        <w:rPr>
          <w:rFonts w:ascii="Tahoma" w:hAnsi="Tahoma" w:cs="Tahoma"/>
          <w:sz w:val="20"/>
        </w:rPr>
        <w:t xml:space="preserve">Nie dopuszcza się uczestniczenia któregokolwiek z </w:t>
      </w:r>
      <w:r w:rsidR="00CE5453" w:rsidRPr="00EE3672">
        <w:rPr>
          <w:rFonts w:ascii="Tahoma" w:hAnsi="Tahoma" w:cs="Tahoma"/>
          <w:sz w:val="20"/>
        </w:rPr>
        <w:t>w</w:t>
      </w:r>
      <w:r w:rsidRPr="00EE3672">
        <w:rPr>
          <w:rFonts w:ascii="Tahoma" w:hAnsi="Tahoma" w:cs="Tahoma"/>
          <w:sz w:val="20"/>
        </w:rPr>
        <w:t xml:space="preserve">ykonawców wspólnie ubiegających się o udzielenie zamówienia w więcej niż jednej grupie </w:t>
      </w:r>
      <w:r w:rsidR="00CE5453" w:rsidRPr="00EE3672">
        <w:rPr>
          <w:rFonts w:ascii="Tahoma" w:hAnsi="Tahoma" w:cs="Tahoma"/>
          <w:sz w:val="20"/>
        </w:rPr>
        <w:t>w</w:t>
      </w:r>
      <w:r w:rsidRPr="00EE3672">
        <w:rPr>
          <w:rFonts w:ascii="Tahoma" w:hAnsi="Tahoma" w:cs="Tahoma"/>
          <w:sz w:val="20"/>
        </w:rPr>
        <w:t xml:space="preserve">ykonawców wspólnie ubiegających się o udzielenie zamówienia. </w:t>
      </w:r>
    </w:p>
    <w:p w14:paraId="144217D9" w14:textId="77777777" w:rsidR="00D87890" w:rsidRPr="00EE3672" w:rsidRDefault="00D87890" w:rsidP="00891B9F">
      <w:pPr>
        <w:pStyle w:val="Akapitzlist"/>
        <w:ind w:left="284" w:hanging="284"/>
        <w:rPr>
          <w:rFonts w:ascii="Tahoma" w:hAnsi="Tahoma" w:cs="Tahoma"/>
        </w:rPr>
      </w:pPr>
    </w:p>
    <w:p w14:paraId="46998BBD" w14:textId="77777777" w:rsidR="004C5226" w:rsidRPr="00EE3672" w:rsidRDefault="004C5226" w:rsidP="00891B9F">
      <w:pPr>
        <w:pStyle w:val="BodyText21"/>
        <w:numPr>
          <w:ilvl w:val="0"/>
          <w:numId w:val="2"/>
        </w:numPr>
        <w:tabs>
          <w:tab w:val="clear" w:pos="0"/>
        </w:tabs>
        <w:ind w:left="284" w:hanging="284"/>
        <w:rPr>
          <w:rFonts w:ascii="Tahoma" w:hAnsi="Tahoma" w:cs="Tahoma"/>
          <w:sz w:val="20"/>
        </w:rPr>
      </w:pPr>
      <w:r w:rsidRPr="00EE3672">
        <w:rPr>
          <w:rFonts w:ascii="Tahoma" w:hAnsi="Tahoma" w:cs="Tahoma"/>
          <w:sz w:val="20"/>
        </w:rPr>
        <w:t xml:space="preserve">Niedopuszczalnym jest również złożenie przez któregokolwiek z </w:t>
      </w:r>
      <w:r w:rsidR="00CE5453" w:rsidRPr="00EE3672">
        <w:rPr>
          <w:rFonts w:ascii="Tahoma" w:hAnsi="Tahoma" w:cs="Tahoma"/>
          <w:sz w:val="20"/>
        </w:rPr>
        <w:t>w</w:t>
      </w:r>
      <w:r w:rsidRPr="00EE3672">
        <w:rPr>
          <w:rFonts w:ascii="Tahoma" w:hAnsi="Tahoma" w:cs="Tahoma"/>
          <w:sz w:val="20"/>
        </w:rPr>
        <w:t>ykonawców wspólnie ubiega</w:t>
      </w:r>
      <w:r w:rsidR="001D2AD5" w:rsidRPr="00EE3672">
        <w:rPr>
          <w:rFonts w:ascii="Tahoma" w:hAnsi="Tahoma" w:cs="Tahoma"/>
          <w:sz w:val="20"/>
        </w:rPr>
        <w:t>jących się o </w:t>
      </w:r>
      <w:r w:rsidRPr="00EE3672">
        <w:rPr>
          <w:rFonts w:ascii="Tahoma" w:hAnsi="Tahoma" w:cs="Tahoma"/>
          <w:sz w:val="20"/>
        </w:rPr>
        <w:t xml:space="preserve">udzielenie zamówienia, równocześnie oferty indywidualnej oraz w ramach grupy </w:t>
      </w:r>
      <w:r w:rsidR="00CE5453" w:rsidRPr="00EE3672">
        <w:rPr>
          <w:rFonts w:ascii="Tahoma" w:hAnsi="Tahoma" w:cs="Tahoma"/>
          <w:sz w:val="20"/>
        </w:rPr>
        <w:t>w</w:t>
      </w:r>
      <w:r w:rsidRPr="00EE3672">
        <w:rPr>
          <w:rFonts w:ascii="Tahoma" w:hAnsi="Tahoma" w:cs="Tahoma"/>
          <w:sz w:val="20"/>
        </w:rPr>
        <w:t>ykonawców wspólnie ubiegających się o udzielenie zamówienia.</w:t>
      </w:r>
    </w:p>
    <w:p w14:paraId="0B92BC70" w14:textId="77777777" w:rsidR="00D87890" w:rsidRPr="00EE3672" w:rsidRDefault="00D87890" w:rsidP="00891B9F">
      <w:pPr>
        <w:pStyle w:val="Akapitzlist"/>
        <w:ind w:left="284" w:hanging="284"/>
        <w:rPr>
          <w:rFonts w:ascii="Tahoma" w:hAnsi="Tahoma" w:cs="Tahoma"/>
        </w:rPr>
      </w:pPr>
    </w:p>
    <w:p w14:paraId="1753C1F2" w14:textId="77777777" w:rsidR="004C5226" w:rsidRPr="00EE3672" w:rsidRDefault="004C5226" w:rsidP="00891B9F">
      <w:pPr>
        <w:pStyle w:val="BodyText21"/>
        <w:numPr>
          <w:ilvl w:val="0"/>
          <w:numId w:val="2"/>
        </w:numPr>
        <w:tabs>
          <w:tab w:val="clear" w:pos="0"/>
        </w:tabs>
        <w:ind w:left="284" w:hanging="284"/>
        <w:rPr>
          <w:rFonts w:ascii="Tahoma" w:hAnsi="Tahoma" w:cs="Tahoma"/>
          <w:sz w:val="20"/>
        </w:rPr>
      </w:pPr>
      <w:r w:rsidRPr="00EE3672">
        <w:rPr>
          <w:rFonts w:ascii="Tahoma" w:hAnsi="Tahoma" w:cs="Tahoma"/>
          <w:sz w:val="20"/>
        </w:rPr>
        <w:t xml:space="preserve">Wspólnicy spółki cywilnej są traktowani jak </w:t>
      </w:r>
      <w:r w:rsidR="00CE5453" w:rsidRPr="00EE3672">
        <w:rPr>
          <w:rFonts w:ascii="Tahoma" w:hAnsi="Tahoma" w:cs="Tahoma"/>
          <w:sz w:val="20"/>
        </w:rPr>
        <w:t>w</w:t>
      </w:r>
      <w:r w:rsidRPr="00EE3672">
        <w:rPr>
          <w:rFonts w:ascii="Tahoma" w:hAnsi="Tahoma" w:cs="Tahoma"/>
          <w:sz w:val="20"/>
        </w:rPr>
        <w:t xml:space="preserve">ykonawcy składający ofertę wspólną. </w:t>
      </w:r>
    </w:p>
    <w:p w14:paraId="03442FAB" w14:textId="77777777" w:rsidR="00D87890" w:rsidRPr="00EE3672" w:rsidRDefault="00D87890" w:rsidP="00891B9F">
      <w:pPr>
        <w:pStyle w:val="Akapitzlist"/>
        <w:ind w:left="284" w:hanging="284"/>
        <w:rPr>
          <w:rFonts w:ascii="Tahoma" w:hAnsi="Tahoma" w:cs="Tahoma"/>
        </w:rPr>
      </w:pPr>
    </w:p>
    <w:p w14:paraId="69E562EC" w14:textId="77777777" w:rsidR="004C5226" w:rsidRPr="00EE3672" w:rsidRDefault="004C5226" w:rsidP="00891B9F">
      <w:pPr>
        <w:pStyle w:val="BodyText21"/>
        <w:numPr>
          <w:ilvl w:val="0"/>
          <w:numId w:val="2"/>
        </w:numPr>
        <w:tabs>
          <w:tab w:val="clear" w:pos="0"/>
        </w:tabs>
        <w:ind w:left="284" w:hanging="284"/>
        <w:rPr>
          <w:rFonts w:ascii="Tahoma" w:hAnsi="Tahoma" w:cs="Tahoma"/>
          <w:sz w:val="20"/>
        </w:rPr>
      </w:pPr>
      <w:r w:rsidRPr="00EE3672">
        <w:rPr>
          <w:rFonts w:ascii="Tahoma" w:hAnsi="Tahoma" w:cs="Tahoma"/>
          <w:sz w:val="20"/>
        </w:rPr>
        <w:t xml:space="preserve">Oferta wspólna musi być sporządzona zgodnie z </w:t>
      </w:r>
      <w:r w:rsidR="008B3574" w:rsidRPr="00EE3672">
        <w:rPr>
          <w:rFonts w:ascii="Tahoma" w:hAnsi="Tahoma" w:cs="Tahoma"/>
          <w:sz w:val="20"/>
        </w:rPr>
        <w:t>SWZ</w:t>
      </w:r>
      <w:r w:rsidR="000A2630" w:rsidRPr="00EE3672">
        <w:rPr>
          <w:rFonts w:ascii="Tahoma" w:hAnsi="Tahoma" w:cs="Tahoma"/>
          <w:sz w:val="20"/>
        </w:rPr>
        <w:t>.</w:t>
      </w:r>
      <w:r w:rsidRPr="00EE3672">
        <w:rPr>
          <w:rFonts w:ascii="Tahoma" w:hAnsi="Tahoma" w:cs="Tahoma"/>
          <w:sz w:val="20"/>
        </w:rPr>
        <w:t xml:space="preserve"> </w:t>
      </w:r>
    </w:p>
    <w:p w14:paraId="2010F398" w14:textId="77777777" w:rsidR="00D87890" w:rsidRPr="00EE3672" w:rsidRDefault="00D87890" w:rsidP="00891B9F">
      <w:pPr>
        <w:pStyle w:val="Akapitzlist"/>
        <w:ind w:left="284" w:hanging="284"/>
        <w:rPr>
          <w:rFonts w:ascii="Tahoma" w:hAnsi="Tahoma" w:cs="Tahoma"/>
        </w:rPr>
      </w:pPr>
    </w:p>
    <w:p w14:paraId="455DE25D" w14:textId="77777777" w:rsidR="004C5226" w:rsidRPr="00EE3672" w:rsidRDefault="004C5226" w:rsidP="00891B9F">
      <w:pPr>
        <w:pStyle w:val="BodyText21"/>
        <w:numPr>
          <w:ilvl w:val="0"/>
          <w:numId w:val="2"/>
        </w:numPr>
        <w:tabs>
          <w:tab w:val="clear" w:pos="0"/>
        </w:tabs>
        <w:ind w:left="284" w:hanging="284"/>
        <w:rPr>
          <w:rFonts w:ascii="Tahoma" w:hAnsi="Tahoma" w:cs="Tahoma"/>
          <w:sz w:val="20"/>
        </w:rPr>
      </w:pPr>
      <w:r w:rsidRPr="00EE3672">
        <w:rPr>
          <w:rFonts w:ascii="Tahoma" w:hAnsi="Tahoma" w:cs="Tahoma"/>
          <w:sz w:val="20"/>
        </w:rPr>
        <w:t xml:space="preserve">Wspólnicy spółki cywilnej są wykonawcami wspólnie ubiegającymi się o udzielenie zamówienia i mają do nich zastosowanie zasady określone w </w:t>
      </w:r>
      <w:r w:rsidR="009A5E68" w:rsidRPr="00EE3672">
        <w:rPr>
          <w:rFonts w:ascii="Tahoma" w:hAnsi="Tahoma" w:cs="Tahoma"/>
          <w:sz w:val="20"/>
        </w:rPr>
        <w:t>pkt</w:t>
      </w:r>
      <w:r w:rsidRPr="00EE3672">
        <w:rPr>
          <w:rFonts w:ascii="Tahoma" w:hAnsi="Tahoma" w:cs="Tahoma"/>
          <w:sz w:val="20"/>
        </w:rPr>
        <w:t xml:space="preserve"> 1 – 8. </w:t>
      </w:r>
    </w:p>
    <w:p w14:paraId="3DC1E2F3" w14:textId="77777777" w:rsidR="00D87890" w:rsidRPr="001C0593" w:rsidRDefault="00D87890" w:rsidP="00891B9F">
      <w:pPr>
        <w:pStyle w:val="Akapitzlist"/>
        <w:ind w:left="284" w:hanging="284"/>
        <w:rPr>
          <w:rFonts w:ascii="Tahoma" w:hAnsi="Tahoma" w:cs="Tahoma"/>
        </w:rPr>
      </w:pPr>
    </w:p>
    <w:p w14:paraId="522C63F6" w14:textId="77777777" w:rsidR="004C5226" w:rsidRPr="001C0593" w:rsidRDefault="004C5226" w:rsidP="00891B9F">
      <w:pPr>
        <w:pStyle w:val="BodyText21"/>
        <w:numPr>
          <w:ilvl w:val="0"/>
          <w:numId w:val="2"/>
        </w:numPr>
        <w:tabs>
          <w:tab w:val="clear" w:pos="0"/>
        </w:tabs>
        <w:ind w:left="284" w:hanging="426"/>
        <w:rPr>
          <w:rFonts w:ascii="Tahoma" w:hAnsi="Tahoma" w:cs="Tahoma"/>
          <w:sz w:val="20"/>
        </w:rPr>
      </w:pPr>
      <w:r w:rsidRPr="001C0593">
        <w:rPr>
          <w:rFonts w:ascii="Tahoma" w:hAnsi="Tahoma" w:cs="Tahoma"/>
          <w:sz w:val="20"/>
        </w:rPr>
        <w:t>Sposób składania dokumentów przez wykonawców wspólnie ubiegających się o udzielenie zamówienia okre</w:t>
      </w:r>
      <w:r w:rsidR="00CC59FE" w:rsidRPr="001C0593">
        <w:rPr>
          <w:rFonts w:ascii="Tahoma" w:hAnsi="Tahoma" w:cs="Tahoma"/>
          <w:sz w:val="20"/>
        </w:rPr>
        <w:t xml:space="preserve">śla </w:t>
      </w:r>
      <w:r w:rsidR="00463AEE" w:rsidRPr="001C0593">
        <w:rPr>
          <w:rFonts w:ascii="Tahoma" w:hAnsi="Tahoma" w:cs="Tahoma"/>
          <w:sz w:val="20"/>
        </w:rPr>
        <w:t>r</w:t>
      </w:r>
      <w:r w:rsidR="00CC59FE" w:rsidRPr="001C0593">
        <w:rPr>
          <w:rFonts w:ascii="Tahoma" w:hAnsi="Tahoma" w:cs="Tahoma"/>
          <w:sz w:val="20"/>
        </w:rPr>
        <w:t>ozdzia</w:t>
      </w:r>
      <w:r w:rsidR="00463AEE" w:rsidRPr="001C0593">
        <w:rPr>
          <w:rFonts w:ascii="Tahoma" w:hAnsi="Tahoma" w:cs="Tahoma"/>
          <w:sz w:val="20"/>
        </w:rPr>
        <w:t>ł</w:t>
      </w:r>
      <w:r w:rsidR="00CC59FE" w:rsidRPr="001C0593">
        <w:rPr>
          <w:rFonts w:ascii="Tahoma" w:hAnsi="Tahoma" w:cs="Tahoma"/>
          <w:sz w:val="20"/>
        </w:rPr>
        <w:t xml:space="preserve"> I, II, III i VI S</w:t>
      </w:r>
      <w:r w:rsidRPr="001C0593">
        <w:rPr>
          <w:rFonts w:ascii="Tahoma" w:hAnsi="Tahoma" w:cs="Tahoma"/>
          <w:sz w:val="20"/>
        </w:rPr>
        <w:t>WZ</w:t>
      </w:r>
      <w:r w:rsidR="00740AAB" w:rsidRPr="001C0593">
        <w:rPr>
          <w:rFonts w:ascii="Tahoma" w:hAnsi="Tahoma" w:cs="Tahoma"/>
          <w:sz w:val="20"/>
        </w:rPr>
        <w:t>.</w:t>
      </w:r>
    </w:p>
    <w:p w14:paraId="0C03AC7D" w14:textId="77777777" w:rsidR="00D87890" w:rsidRPr="001C0593" w:rsidRDefault="00D87890" w:rsidP="00891B9F">
      <w:pPr>
        <w:pStyle w:val="Akapitzlist"/>
        <w:ind w:left="284" w:hanging="426"/>
        <w:rPr>
          <w:rFonts w:ascii="Tahoma" w:hAnsi="Tahoma" w:cs="Tahoma"/>
        </w:rPr>
      </w:pPr>
    </w:p>
    <w:p w14:paraId="03FCDBE7" w14:textId="634AAA7C" w:rsidR="004C5226" w:rsidRPr="001C0593" w:rsidRDefault="004C5226" w:rsidP="00891B9F">
      <w:pPr>
        <w:pStyle w:val="BodyText21"/>
        <w:numPr>
          <w:ilvl w:val="0"/>
          <w:numId w:val="2"/>
        </w:numPr>
        <w:tabs>
          <w:tab w:val="clear" w:pos="0"/>
        </w:tabs>
        <w:ind w:left="284" w:hanging="426"/>
        <w:rPr>
          <w:rFonts w:ascii="Tahoma" w:hAnsi="Tahoma" w:cs="Tahoma"/>
          <w:sz w:val="20"/>
        </w:rPr>
      </w:pPr>
      <w:r w:rsidRPr="001C0593">
        <w:rPr>
          <w:rFonts w:ascii="Tahoma" w:hAnsi="Tahoma" w:cs="Tahoma"/>
          <w:sz w:val="20"/>
        </w:rPr>
        <w:t xml:space="preserve">Przed </w:t>
      </w:r>
      <w:r w:rsidR="00014659" w:rsidRPr="001C0593">
        <w:rPr>
          <w:rFonts w:ascii="Tahoma" w:hAnsi="Tahoma" w:cs="Tahoma"/>
          <w:sz w:val="20"/>
        </w:rPr>
        <w:t>zawarciem</w:t>
      </w:r>
      <w:r w:rsidRPr="001C0593">
        <w:rPr>
          <w:rFonts w:ascii="Tahoma" w:hAnsi="Tahoma" w:cs="Tahoma"/>
          <w:sz w:val="20"/>
        </w:rPr>
        <w:t xml:space="preserve"> umowy wykonawcy wspólnie ubiegający się o udzielenie zamówienia będą mieli obowiązek przedstawić zamawiającemu umowę konsorcjum, zawierającą, co najmniej:</w:t>
      </w:r>
    </w:p>
    <w:p w14:paraId="168CF201" w14:textId="77777777" w:rsidR="004C5226" w:rsidRPr="001C0593" w:rsidRDefault="004C5226" w:rsidP="007E21A3">
      <w:pPr>
        <w:pStyle w:val="BodyText21"/>
        <w:numPr>
          <w:ilvl w:val="0"/>
          <w:numId w:val="6"/>
        </w:numPr>
        <w:tabs>
          <w:tab w:val="clear" w:pos="0"/>
        </w:tabs>
        <w:ind w:left="567" w:hanging="284"/>
        <w:rPr>
          <w:rFonts w:ascii="Tahoma" w:hAnsi="Tahoma" w:cs="Tahoma"/>
          <w:sz w:val="20"/>
        </w:rPr>
      </w:pPr>
      <w:r w:rsidRPr="001C0593">
        <w:rPr>
          <w:rFonts w:ascii="Tahoma" w:hAnsi="Tahoma" w:cs="Tahoma"/>
          <w:sz w:val="20"/>
        </w:rPr>
        <w:t xml:space="preserve">zobowiązanie do realizacji wspólnego przedsięwzięcia gospodarczego obejmującego swoim zakresem realizację przedmiotu zamówienia, </w:t>
      </w:r>
    </w:p>
    <w:p w14:paraId="382CD5F9" w14:textId="77777777" w:rsidR="004C5226" w:rsidRPr="001C0593" w:rsidRDefault="004C5226" w:rsidP="007E21A3">
      <w:pPr>
        <w:pStyle w:val="BodyText21"/>
        <w:numPr>
          <w:ilvl w:val="0"/>
          <w:numId w:val="6"/>
        </w:numPr>
        <w:tabs>
          <w:tab w:val="clear" w:pos="0"/>
        </w:tabs>
        <w:ind w:left="567" w:hanging="284"/>
        <w:rPr>
          <w:rFonts w:ascii="Tahoma" w:hAnsi="Tahoma" w:cs="Tahoma"/>
          <w:sz w:val="20"/>
        </w:rPr>
      </w:pPr>
      <w:r w:rsidRPr="001C0593">
        <w:rPr>
          <w:rFonts w:ascii="Tahoma" w:hAnsi="Tahoma" w:cs="Tahoma"/>
          <w:sz w:val="20"/>
        </w:rPr>
        <w:t xml:space="preserve">określenie zakresu działania poszczególnych stron umowy, </w:t>
      </w:r>
    </w:p>
    <w:p w14:paraId="2B19817B" w14:textId="77777777" w:rsidR="004C5226" w:rsidRPr="00EE3672" w:rsidRDefault="004C5226" w:rsidP="007E21A3">
      <w:pPr>
        <w:pStyle w:val="BodyText21"/>
        <w:numPr>
          <w:ilvl w:val="0"/>
          <w:numId w:val="6"/>
        </w:numPr>
        <w:tabs>
          <w:tab w:val="clear" w:pos="0"/>
        </w:tabs>
        <w:ind w:left="567" w:hanging="284"/>
        <w:rPr>
          <w:rFonts w:ascii="Tahoma" w:hAnsi="Tahoma" w:cs="Tahoma"/>
          <w:sz w:val="20"/>
        </w:rPr>
      </w:pPr>
      <w:r w:rsidRPr="001C0593">
        <w:rPr>
          <w:rFonts w:ascii="Tahoma" w:hAnsi="Tahoma" w:cs="Tahoma"/>
          <w:sz w:val="20"/>
        </w:rPr>
        <w:t xml:space="preserve">czas obowiązywania umowy, który nie może być krótszy, niż okres obejmujący realizację zamówienia </w:t>
      </w:r>
      <w:r w:rsidRPr="00EE3672">
        <w:rPr>
          <w:rFonts w:ascii="Tahoma" w:hAnsi="Tahoma" w:cs="Tahoma"/>
          <w:sz w:val="20"/>
        </w:rPr>
        <w:t>oraz czas trwania gwarancji jakości i rękojmi.</w:t>
      </w:r>
    </w:p>
    <w:p w14:paraId="0C89253A" w14:textId="77777777" w:rsidR="004C5226" w:rsidRDefault="004C5226" w:rsidP="00AA08CB">
      <w:pPr>
        <w:ind w:right="-284"/>
        <w:jc w:val="both"/>
        <w:rPr>
          <w:rFonts w:ascii="Tahoma" w:hAnsi="Tahoma" w:cs="Tahoma"/>
        </w:rPr>
      </w:pPr>
    </w:p>
    <w:p w14:paraId="4A3B000F" w14:textId="7E1BD679" w:rsidR="00B3655D" w:rsidRPr="00B3655D" w:rsidRDefault="00B3655D" w:rsidP="00DC47B7">
      <w:pPr>
        <w:pStyle w:val="Akapitzlist"/>
        <w:numPr>
          <w:ilvl w:val="0"/>
          <w:numId w:val="68"/>
        </w:numPr>
        <w:ind w:right="-284"/>
        <w:jc w:val="both"/>
        <w:rPr>
          <w:rFonts w:ascii="Tahoma" w:hAnsi="Tahoma" w:cs="Tahoma"/>
        </w:rPr>
      </w:pPr>
      <w:r w:rsidRPr="00EE3672">
        <w:rPr>
          <w:rFonts w:ascii="Tahoma" w:hAnsi="Tahoma" w:cs="Tahoma"/>
          <w:b/>
        </w:rPr>
        <w:t>WYKONAWCY ZAGRANICZNI</w:t>
      </w:r>
    </w:p>
    <w:p w14:paraId="52174985" w14:textId="77777777" w:rsidR="00E83D75" w:rsidRPr="00EE3672" w:rsidRDefault="00E83D75" w:rsidP="00224D87">
      <w:pPr>
        <w:ind w:right="20"/>
        <w:jc w:val="both"/>
        <w:rPr>
          <w:rFonts w:ascii="Tahoma" w:hAnsi="Tahoma" w:cs="Tahoma"/>
        </w:rPr>
      </w:pPr>
    </w:p>
    <w:p w14:paraId="626C6668" w14:textId="60E68676" w:rsidR="00107B98" w:rsidRPr="00EE3672" w:rsidRDefault="00107B98" w:rsidP="00DC47B7">
      <w:pPr>
        <w:numPr>
          <w:ilvl w:val="0"/>
          <w:numId w:val="13"/>
        </w:numPr>
        <w:ind w:left="284" w:right="20" w:hanging="284"/>
        <w:jc w:val="both"/>
        <w:rPr>
          <w:rFonts w:ascii="Tahoma" w:hAnsi="Tahoma" w:cs="Tahoma"/>
        </w:rPr>
      </w:pPr>
      <w:r w:rsidRPr="00EE3672">
        <w:rPr>
          <w:rFonts w:ascii="Tahoma" w:hAnsi="Tahoma" w:cs="Tahoma"/>
        </w:rPr>
        <w:t>Zamawiający wyma</w:t>
      </w:r>
      <w:r w:rsidR="0092417C" w:rsidRPr="00EE3672">
        <w:rPr>
          <w:rFonts w:ascii="Tahoma" w:hAnsi="Tahoma" w:cs="Tahoma"/>
        </w:rPr>
        <w:t>ga złożenia dokumentu, o którym</w:t>
      </w:r>
      <w:r w:rsidRPr="00EE3672">
        <w:rPr>
          <w:rFonts w:ascii="Tahoma" w:hAnsi="Tahoma" w:cs="Tahoma"/>
        </w:rPr>
        <w:t xml:space="preserve"> mowa w § 4</w:t>
      </w:r>
      <w:r w:rsidR="00AE088A" w:rsidRPr="00EE3672">
        <w:rPr>
          <w:rFonts w:ascii="Tahoma" w:hAnsi="Tahoma" w:cs="Tahoma"/>
        </w:rPr>
        <w:t xml:space="preserve"> w ust</w:t>
      </w:r>
      <w:r w:rsidR="006C46FA" w:rsidRPr="00EE3672">
        <w:rPr>
          <w:rFonts w:ascii="Tahoma" w:hAnsi="Tahoma" w:cs="Tahoma"/>
        </w:rPr>
        <w:t>.</w:t>
      </w:r>
      <w:r w:rsidR="00AE088A" w:rsidRPr="00EE3672">
        <w:rPr>
          <w:rFonts w:ascii="Tahoma" w:hAnsi="Tahoma" w:cs="Tahoma"/>
        </w:rPr>
        <w:t xml:space="preserve"> 1 pkt 3 lit. b</w:t>
      </w:r>
      <w:r w:rsidRPr="00EE3672">
        <w:rPr>
          <w:rFonts w:ascii="Tahoma" w:hAnsi="Tahoma" w:cs="Tahoma"/>
        </w:rPr>
        <w:t xml:space="preserve"> Rozporządzenia Ministra Rozwoju, Pracy i Technologii z dnia 23 grudnia 2020 r. w sprawie podmiotowych środków dowodowych oraz innych dokumentów lub oświadczeń, jakich może żądać zamawiający od wykonawcy</w:t>
      </w:r>
      <w:r w:rsidR="00014659">
        <w:rPr>
          <w:rFonts w:ascii="Tahoma" w:hAnsi="Tahoma" w:cs="Tahoma"/>
        </w:rPr>
        <w:t>.</w:t>
      </w:r>
    </w:p>
    <w:p w14:paraId="73A17D9E" w14:textId="77777777" w:rsidR="00E95831" w:rsidRPr="00EE3672" w:rsidRDefault="00E95831" w:rsidP="00891B9F">
      <w:pPr>
        <w:ind w:left="284" w:right="20" w:hanging="284"/>
        <w:jc w:val="both"/>
        <w:rPr>
          <w:rFonts w:ascii="Tahoma" w:hAnsi="Tahoma" w:cs="Tahoma"/>
        </w:rPr>
      </w:pPr>
    </w:p>
    <w:p w14:paraId="155D0E70" w14:textId="021D0727" w:rsidR="00E83D75" w:rsidRPr="00EE3672" w:rsidRDefault="00E83D75" w:rsidP="00DC47B7">
      <w:pPr>
        <w:numPr>
          <w:ilvl w:val="0"/>
          <w:numId w:val="13"/>
        </w:numPr>
        <w:ind w:left="284" w:right="20" w:hanging="284"/>
        <w:jc w:val="both"/>
        <w:rPr>
          <w:rFonts w:ascii="Tahoma" w:hAnsi="Tahoma" w:cs="Tahoma"/>
        </w:rPr>
      </w:pPr>
      <w:r w:rsidRPr="00EE3672">
        <w:rPr>
          <w:rFonts w:ascii="Tahoma" w:hAnsi="Tahoma" w:cs="Tahoma"/>
        </w:rPr>
        <w:t>Jeżeli wykonawca ma siedzibę lub miejsce zamieszkania poza terytorium Rzeczpospolitej Polskiej zamiast dokumentu, o którym mowa w rozdziale</w:t>
      </w:r>
      <w:r w:rsidR="000376CB" w:rsidRPr="00EE3672">
        <w:rPr>
          <w:rFonts w:ascii="Tahoma" w:hAnsi="Tahoma" w:cs="Tahoma"/>
        </w:rPr>
        <w:t xml:space="preserve"> VI </w:t>
      </w:r>
      <w:r w:rsidR="00A06C47" w:rsidRPr="00EE3672">
        <w:rPr>
          <w:rFonts w:ascii="Tahoma" w:hAnsi="Tahoma" w:cs="Tahoma"/>
        </w:rPr>
        <w:t>dziale V</w:t>
      </w:r>
      <w:r w:rsidR="00642D36" w:rsidRPr="00EE3672">
        <w:rPr>
          <w:rFonts w:ascii="Tahoma" w:hAnsi="Tahoma" w:cs="Tahoma"/>
        </w:rPr>
        <w:t xml:space="preserve"> ust.</w:t>
      </w:r>
      <w:r w:rsidR="00355B92" w:rsidRPr="00EE3672">
        <w:rPr>
          <w:rFonts w:ascii="Tahoma" w:hAnsi="Tahoma" w:cs="Tahoma"/>
        </w:rPr>
        <w:t xml:space="preserve"> </w:t>
      </w:r>
      <w:r w:rsidR="00642D36" w:rsidRPr="00EE3672">
        <w:rPr>
          <w:rFonts w:ascii="Tahoma" w:hAnsi="Tahoma" w:cs="Tahoma"/>
        </w:rPr>
        <w:t>1</w:t>
      </w:r>
      <w:r w:rsidR="00A06C47" w:rsidRPr="00EE3672">
        <w:rPr>
          <w:rFonts w:ascii="Tahoma" w:hAnsi="Tahoma" w:cs="Tahoma"/>
        </w:rPr>
        <w:t xml:space="preserve"> </w:t>
      </w:r>
      <w:r w:rsidR="00D21C94" w:rsidRPr="00EE3672">
        <w:rPr>
          <w:rFonts w:ascii="Tahoma" w:hAnsi="Tahoma" w:cs="Tahoma"/>
        </w:rPr>
        <w:t xml:space="preserve">pkt 1 lit. b </w:t>
      </w:r>
      <w:r w:rsidR="000376CB" w:rsidRPr="00EE3672">
        <w:rPr>
          <w:rFonts w:ascii="Tahoma" w:hAnsi="Tahoma" w:cs="Tahoma"/>
        </w:rPr>
        <w:t>S</w:t>
      </w:r>
      <w:r w:rsidRPr="00EE3672">
        <w:rPr>
          <w:rFonts w:ascii="Tahoma" w:hAnsi="Tahoma" w:cs="Tahoma"/>
        </w:rPr>
        <w:t>W</w:t>
      </w:r>
      <w:r w:rsidR="00565DC6" w:rsidRPr="00EE3672">
        <w:rPr>
          <w:rFonts w:ascii="Tahoma" w:hAnsi="Tahoma" w:cs="Tahoma"/>
        </w:rPr>
        <w:t>Z składa dokument, wystawiony w </w:t>
      </w:r>
      <w:r w:rsidRPr="00EE3672">
        <w:rPr>
          <w:rFonts w:ascii="Tahoma" w:hAnsi="Tahoma" w:cs="Tahoma"/>
        </w:rPr>
        <w:t>kraju, w którym ma siedzibę lub miej</w:t>
      </w:r>
      <w:r w:rsidR="00107B98" w:rsidRPr="00EE3672">
        <w:rPr>
          <w:rFonts w:ascii="Tahoma" w:hAnsi="Tahoma" w:cs="Tahoma"/>
        </w:rPr>
        <w:t>sce zamieszkania, potwierdzający</w:t>
      </w:r>
      <w:r w:rsidRPr="00EE3672">
        <w:rPr>
          <w:rFonts w:ascii="Tahoma" w:hAnsi="Tahoma" w:cs="Tahoma"/>
        </w:rPr>
        <w:t xml:space="preserve">, że </w:t>
      </w:r>
      <w:r w:rsidR="00107B98" w:rsidRPr="00EE3672">
        <w:rPr>
          <w:rFonts w:ascii="Tahoma" w:hAnsi="Tahoma" w:cs="Tahoma"/>
        </w:rPr>
        <w:t>nie otwarto jego likwidacji, nie ogłoszono upadłości, jego aktywami nie zarządza likwidator lub sąd, nie zawarł układu z wierzycielami, jego działalność gospodarcza nie jest zawieszona ani nie znajduje się on w innej tego rodzaju sytuacji wynikające</w:t>
      </w:r>
      <w:r w:rsidR="00565DC6" w:rsidRPr="00EE3672">
        <w:rPr>
          <w:rFonts w:ascii="Tahoma" w:hAnsi="Tahoma" w:cs="Tahoma"/>
        </w:rPr>
        <w:t>j z </w:t>
      </w:r>
      <w:r w:rsidR="00107B98" w:rsidRPr="00EE3672">
        <w:rPr>
          <w:rFonts w:ascii="Tahoma" w:hAnsi="Tahoma" w:cs="Tahoma"/>
        </w:rPr>
        <w:t>podobnej pr</w:t>
      </w:r>
      <w:r w:rsidR="006F5D64" w:rsidRPr="00EE3672">
        <w:rPr>
          <w:rFonts w:ascii="Tahoma" w:hAnsi="Tahoma" w:cs="Tahoma"/>
        </w:rPr>
        <w:t xml:space="preserve">ocedury przewidzianej </w:t>
      </w:r>
      <w:r w:rsidR="00107B98" w:rsidRPr="00EE3672">
        <w:rPr>
          <w:rFonts w:ascii="Tahoma" w:hAnsi="Tahoma" w:cs="Tahoma"/>
        </w:rPr>
        <w:t>w przepisach miejsca wszczęcia tej procedury.</w:t>
      </w:r>
    </w:p>
    <w:p w14:paraId="2DFF91DD" w14:textId="77777777" w:rsidR="00E95831" w:rsidRPr="00EE3672" w:rsidRDefault="00E95831" w:rsidP="00891B9F">
      <w:pPr>
        <w:pStyle w:val="Akapitzlist"/>
        <w:ind w:left="284" w:hanging="284"/>
        <w:rPr>
          <w:rFonts w:ascii="Tahoma" w:hAnsi="Tahoma" w:cs="Tahoma"/>
        </w:rPr>
      </w:pPr>
    </w:p>
    <w:p w14:paraId="408BA772" w14:textId="77777777" w:rsidR="00E83D75" w:rsidRPr="00EE3672" w:rsidRDefault="00E83D75" w:rsidP="00DC47B7">
      <w:pPr>
        <w:numPr>
          <w:ilvl w:val="0"/>
          <w:numId w:val="13"/>
        </w:numPr>
        <w:ind w:left="284" w:right="20" w:hanging="284"/>
        <w:jc w:val="both"/>
        <w:rPr>
          <w:rFonts w:ascii="Tahoma" w:hAnsi="Tahoma" w:cs="Tahoma"/>
        </w:rPr>
      </w:pPr>
      <w:r w:rsidRPr="00EE3672">
        <w:rPr>
          <w:rFonts w:ascii="Tahoma" w:hAnsi="Tahoma" w:cs="Tahoma"/>
        </w:rPr>
        <w:t xml:space="preserve">Dokument, o którym mowa w </w:t>
      </w:r>
      <w:r w:rsidR="009A5E68" w:rsidRPr="00EE3672">
        <w:rPr>
          <w:rFonts w:ascii="Tahoma" w:hAnsi="Tahoma" w:cs="Tahoma"/>
        </w:rPr>
        <w:t>pkt</w:t>
      </w:r>
      <w:r w:rsidRPr="00EE3672">
        <w:rPr>
          <w:rFonts w:ascii="Tahoma" w:hAnsi="Tahoma" w:cs="Tahoma"/>
        </w:rPr>
        <w:t xml:space="preserve"> </w:t>
      </w:r>
      <w:r w:rsidR="00FB09E6" w:rsidRPr="00EE3672">
        <w:rPr>
          <w:rFonts w:ascii="Tahoma" w:hAnsi="Tahoma" w:cs="Tahoma"/>
        </w:rPr>
        <w:t>2</w:t>
      </w:r>
      <w:r w:rsidRPr="00EE3672">
        <w:rPr>
          <w:rFonts w:ascii="Tahoma" w:hAnsi="Tahoma" w:cs="Tahoma"/>
        </w:rPr>
        <w:t>, powinien by</w:t>
      </w:r>
      <w:r w:rsidR="00763967" w:rsidRPr="00EE3672">
        <w:rPr>
          <w:rFonts w:ascii="Tahoma" w:hAnsi="Tahoma" w:cs="Tahoma"/>
        </w:rPr>
        <w:t xml:space="preserve">ć wystawiony </w:t>
      </w:r>
      <w:r w:rsidR="00763967" w:rsidRPr="00EE3672">
        <w:rPr>
          <w:rFonts w:ascii="Tahoma" w:hAnsi="Tahoma" w:cs="Tahoma"/>
          <w:b/>
          <w:u w:val="single"/>
        </w:rPr>
        <w:t>nie wcześniej niż 3</w:t>
      </w:r>
      <w:r w:rsidRPr="00EE3672">
        <w:rPr>
          <w:rFonts w:ascii="Tahoma" w:hAnsi="Tahoma" w:cs="Tahoma"/>
          <w:b/>
          <w:u w:val="single"/>
        </w:rPr>
        <w:t xml:space="preserve"> miesi</w:t>
      </w:r>
      <w:r w:rsidR="00A81A0E" w:rsidRPr="00EE3672">
        <w:rPr>
          <w:rFonts w:ascii="Tahoma" w:hAnsi="Tahoma" w:cs="Tahoma"/>
          <w:b/>
          <w:u w:val="single"/>
        </w:rPr>
        <w:t>ące</w:t>
      </w:r>
      <w:r w:rsidRPr="00EE3672">
        <w:rPr>
          <w:rFonts w:ascii="Tahoma" w:hAnsi="Tahoma" w:cs="Tahoma"/>
        </w:rPr>
        <w:t xml:space="preserve"> przed </w:t>
      </w:r>
      <w:r w:rsidR="000376CB" w:rsidRPr="00EE3672">
        <w:rPr>
          <w:rFonts w:ascii="Tahoma" w:hAnsi="Tahoma" w:cs="Tahoma"/>
        </w:rPr>
        <w:t>jego złożeni</w:t>
      </w:r>
      <w:r w:rsidR="00C938A9" w:rsidRPr="00EE3672">
        <w:rPr>
          <w:rFonts w:ascii="Tahoma" w:hAnsi="Tahoma" w:cs="Tahoma"/>
        </w:rPr>
        <w:t>em</w:t>
      </w:r>
      <w:r w:rsidR="00E95831" w:rsidRPr="00EE3672">
        <w:rPr>
          <w:rFonts w:ascii="Tahoma" w:hAnsi="Tahoma" w:cs="Tahoma"/>
        </w:rPr>
        <w:t>.</w:t>
      </w:r>
    </w:p>
    <w:p w14:paraId="48A3AA4A" w14:textId="77777777" w:rsidR="00E95831" w:rsidRPr="00EE3672" w:rsidRDefault="00E95831" w:rsidP="00891B9F">
      <w:pPr>
        <w:pStyle w:val="Akapitzlist"/>
        <w:ind w:left="284" w:hanging="284"/>
        <w:rPr>
          <w:rFonts w:ascii="Tahoma" w:hAnsi="Tahoma" w:cs="Tahoma"/>
        </w:rPr>
      </w:pPr>
    </w:p>
    <w:p w14:paraId="49C8A59C" w14:textId="625830D8" w:rsidR="00E83D75" w:rsidRPr="00EE3672" w:rsidRDefault="00E83D75" w:rsidP="00DC47B7">
      <w:pPr>
        <w:numPr>
          <w:ilvl w:val="0"/>
          <w:numId w:val="13"/>
        </w:numPr>
        <w:ind w:left="284" w:right="20" w:hanging="284"/>
        <w:jc w:val="both"/>
        <w:rPr>
          <w:rFonts w:ascii="Tahoma" w:hAnsi="Tahoma" w:cs="Tahoma"/>
          <w:color w:val="000000"/>
        </w:rPr>
      </w:pPr>
      <w:r w:rsidRPr="00EE3672">
        <w:rPr>
          <w:rFonts w:ascii="Tahoma" w:hAnsi="Tahoma" w:cs="Tahoma"/>
          <w:color w:val="000000"/>
        </w:rPr>
        <w:t>Jeżeli w kraju</w:t>
      </w:r>
      <w:r w:rsidR="00AE088A" w:rsidRPr="00EE3672">
        <w:rPr>
          <w:rFonts w:ascii="Tahoma" w:hAnsi="Tahoma" w:cs="Tahoma"/>
          <w:color w:val="000000"/>
        </w:rPr>
        <w:t>,</w:t>
      </w:r>
      <w:r w:rsidRPr="00EE3672">
        <w:rPr>
          <w:rFonts w:ascii="Tahoma" w:hAnsi="Tahoma" w:cs="Tahoma"/>
          <w:color w:val="000000"/>
        </w:rPr>
        <w:t xml:space="preserve"> w którym wykonawca ma siedzibę lub miejsce zamieszkania</w:t>
      </w:r>
      <w:r w:rsidR="00315455" w:rsidRPr="00EE3672">
        <w:rPr>
          <w:rFonts w:ascii="Tahoma" w:hAnsi="Tahoma" w:cs="Tahoma"/>
          <w:color w:val="000000"/>
        </w:rPr>
        <w:t xml:space="preserve"> </w:t>
      </w:r>
      <w:r w:rsidR="00315455" w:rsidRPr="00EE3672">
        <w:rPr>
          <w:rStyle w:val="Hipercze"/>
          <w:rFonts w:ascii="Tahoma" w:hAnsi="Tahoma" w:cs="Tahoma"/>
          <w:bCs/>
          <w:color w:val="000000"/>
          <w:u w:val="none"/>
          <w:lang w:eastAsia="pl-PL"/>
        </w:rPr>
        <w:t>lub miejsce zamieszkania ma osoba, której dokument dotyczy</w:t>
      </w:r>
      <w:r w:rsidR="00315455" w:rsidRPr="00EE3672">
        <w:rPr>
          <w:rFonts w:ascii="Tahoma" w:hAnsi="Tahoma" w:cs="Tahoma"/>
          <w:color w:val="000000"/>
        </w:rPr>
        <w:t>,</w:t>
      </w:r>
      <w:r w:rsidR="00107B98" w:rsidRPr="00EE3672">
        <w:rPr>
          <w:rFonts w:ascii="Tahoma" w:hAnsi="Tahoma" w:cs="Tahoma"/>
          <w:color w:val="000000"/>
        </w:rPr>
        <w:t xml:space="preserve"> nie wydaje się dokumentu, o którym</w:t>
      </w:r>
      <w:r w:rsidRPr="00EE3672">
        <w:rPr>
          <w:rFonts w:ascii="Tahoma" w:hAnsi="Tahoma" w:cs="Tahoma"/>
          <w:color w:val="000000"/>
        </w:rPr>
        <w:t xml:space="preserve"> mowa wyżej, </w:t>
      </w:r>
      <w:r w:rsidR="00AE088A" w:rsidRPr="00EE3672">
        <w:rPr>
          <w:rFonts w:ascii="Tahoma" w:hAnsi="Tahoma" w:cs="Tahoma"/>
          <w:color w:val="000000"/>
        </w:rPr>
        <w:t>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15455" w:rsidRPr="00EE3672">
        <w:rPr>
          <w:rFonts w:ascii="Tahoma" w:hAnsi="Tahoma" w:cs="Tahoma"/>
          <w:color w:val="000000"/>
        </w:rPr>
        <w:t xml:space="preserve"> </w:t>
      </w:r>
      <w:r w:rsidR="00315455" w:rsidRPr="00EE3672">
        <w:rPr>
          <w:rStyle w:val="Hipercze"/>
          <w:rFonts w:ascii="Tahoma" w:hAnsi="Tahoma" w:cs="Tahoma"/>
          <w:bCs/>
          <w:color w:val="000000"/>
          <w:u w:val="none"/>
          <w:lang w:eastAsia="pl-PL"/>
        </w:rPr>
        <w:t>lub miejsce zamieszkania ma osoba, której dokument miał dotyczyć</w:t>
      </w:r>
      <w:r w:rsidR="00AE088A" w:rsidRPr="00EE3672">
        <w:rPr>
          <w:rStyle w:val="Hipercze"/>
          <w:rFonts w:ascii="Tahoma" w:hAnsi="Tahoma" w:cs="Tahoma"/>
          <w:bCs/>
          <w:color w:val="000000"/>
          <w:u w:val="none"/>
          <w:lang w:eastAsia="pl-PL"/>
        </w:rPr>
        <w:t xml:space="preserve"> </w:t>
      </w:r>
      <w:r w:rsidR="00AE088A" w:rsidRPr="00EE3672">
        <w:rPr>
          <w:rFonts w:ascii="Tahoma" w:hAnsi="Tahoma" w:cs="Tahoma"/>
          <w:color w:val="000000"/>
        </w:rPr>
        <w:t>nie ma przepisów o oświadczeniu pod przysięgą, złożone przed organem sądowym lub administracyjnym, notariuszem, organem samorządu zawodowego lub gospodarczego, właściwym ze względu na siedzibę lub miejsce zamieszkania wykonawcy</w:t>
      </w:r>
      <w:r w:rsidR="00315455" w:rsidRPr="00EE3672">
        <w:rPr>
          <w:rFonts w:ascii="Tahoma" w:hAnsi="Tahoma" w:cs="Tahoma"/>
          <w:color w:val="000000"/>
        </w:rPr>
        <w:t xml:space="preserve"> </w:t>
      </w:r>
      <w:r w:rsidR="00315455" w:rsidRPr="00EE3672">
        <w:rPr>
          <w:rStyle w:val="Hipercze"/>
          <w:rFonts w:ascii="Tahoma" w:hAnsi="Tahoma" w:cs="Tahoma"/>
          <w:bCs/>
          <w:color w:val="000000"/>
          <w:u w:val="none"/>
          <w:lang w:eastAsia="pl-PL"/>
        </w:rPr>
        <w:t>lub miejsce zamieszkania osoby, której dokument miał dotyczyć</w:t>
      </w:r>
      <w:r w:rsidR="00A81A0E" w:rsidRPr="00EE3672">
        <w:rPr>
          <w:rFonts w:ascii="Tahoma" w:hAnsi="Tahoma" w:cs="Tahoma"/>
          <w:color w:val="000000"/>
        </w:rPr>
        <w:t>.</w:t>
      </w:r>
      <w:r w:rsidR="00FB09E6" w:rsidRPr="00EE3672">
        <w:rPr>
          <w:rFonts w:ascii="Tahoma" w:hAnsi="Tahoma" w:cs="Tahoma"/>
          <w:color w:val="000000"/>
        </w:rPr>
        <w:t xml:space="preserve"> Postanowienia </w:t>
      </w:r>
      <w:r w:rsidR="009A5E68" w:rsidRPr="00EE3672">
        <w:rPr>
          <w:rFonts w:ascii="Tahoma" w:hAnsi="Tahoma" w:cs="Tahoma"/>
          <w:color w:val="000000"/>
        </w:rPr>
        <w:t>pkt</w:t>
      </w:r>
      <w:r w:rsidR="00FB09E6" w:rsidRPr="00EE3672">
        <w:rPr>
          <w:rFonts w:ascii="Tahoma" w:hAnsi="Tahoma" w:cs="Tahoma"/>
          <w:color w:val="000000"/>
        </w:rPr>
        <w:t xml:space="preserve"> 3 stosuje się.</w:t>
      </w:r>
    </w:p>
    <w:p w14:paraId="31862B83" w14:textId="77777777" w:rsidR="00E95831" w:rsidRPr="00EE3672" w:rsidRDefault="00E95831" w:rsidP="00891B9F">
      <w:pPr>
        <w:pStyle w:val="Akapitzlist"/>
        <w:ind w:left="284" w:hanging="284"/>
        <w:rPr>
          <w:rFonts w:ascii="Tahoma" w:hAnsi="Tahoma" w:cs="Tahoma"/>
        </w:rPr>
      </w:pPr>
    </w:p>
    <w:p w14:paraId="03401244" w14:textId="77777777" w:rsidR="00E83D75" w:rsidRPr="00EE3672" w:rsidRDefault="00E83D75" w:rsidP="00DC47B7">
      <w:pPr>
        <w:numPr>
          <w:ilvl w:val="0"/>
          <w:numId w:val="13"/>
        </w:numPr>
        <w:ind w:left="284" w:right="20" w:hanging="284"/>
        <w:jc w:val="both"/>
        <w:rPr>
          <w:rFonts w:ascii="Tahoma" w:hAnsi="Tahoma" w:cs="Tahoma"/>
        </w:rPr>
      </w:pPr>
      <w:r w:rsidRPr="00EE3672">
        <w:rPr>
          <w:rFonts w:ascii="Tahoma" w:hAnsi="Tahoma" w:cs="Tahoma"/>
        </w:rPr>
        <w:t>Dokumenty i oświa</w:t>
      </w:r>
      <w:r w:rsidR="00AE088A" w:rsidRPr="00EE3672">
        <w:rPr>
          <w:rFonts w:ascii="Tahoma" w:hAnsi="Tahoma" w:cs="Tahoma"/>
        </w:rPr>
        <w:t xml:space="preserve">dczenie, o których mowa w </w:t>
      </w:r>
      <w:r w:rsidR="009A5E68" w:rsidRPr="00EE3672">
        <w:rPr>
          <w:rFonts w:ascii="Tahoma" w:hAnsi="Tahoma" w:cs="Tahoma"/>
        </w:rPr>
        <w:t>pkt</w:t>
      </w:r>
      <w:r w:rsidR="00AE088A" w:rsidRPr="00EE3672">
        <w:rPr>
          <w:rFonts w:ascii="Tahoma" w:hAnsi="Tahoma" w:cs="Tahoma"/>
        </w:rPr>
        <w:t xml:space="preserve"> 2 i 4</w:t>
      </w:r>
      <w:r w:rsidRPr="00EE3672">
        <w:rPr>
          <w:rFonts w:ascii="Tahoma" w:hAnsi="Tahoma" w:cs="Tahoma"/>
        </w:rPr>
        <w:t xml:space="preserve"> należy składać w formie oryginału</w:t>
      </w:r>
      <w:r w:rsidR="00AE088A" w:rsidRPr="00EE3672">
        <w:rPr>
          <w:rFonts w:ascii="Tahoma" w:hAnsi="Tahoma" w:cs="Tahoma"/>
        </w:rPr>
        <w:t xml:space="preserve"> w </w:t>
      </w:r>
      <w:r w:rsidRPr="00EE3672">
        <w:rPr>
          <w:rFonts w:ascii="Tahoma" w:hAnsi="Tahoma" w:cs="Tahoma"/>
        </w:rPr>
        <w:t xml:space="preserve">postaci elektronicznej odpisu, wypisu, wyciągu lub kopii, przetłumaczonych na język polski, poświadczonych za zgodność z oryginałem przez </w:t>
      </w:r>
      <w:r w:rsidR="00642D36" w:rsidRPr="00EE3672">
        <w:rPr>
          <w:rFonts w:ascii="Tahoma" w:hAnsi="Tahoma" w:cs="Tahoma"/>
        </w:rPr>
        <w:t>w</w:t>
      </w:r>
      <w:r w:rsidRPr="00EE3672">
        <w:rPr>
          <w:rFonts w:ascii="Tahoma" w:hAnsi="Tahoma" w:cs="Tahoma"/>
        </w:rPr>
        <w:t>ykonawcę.</w:t>
      </w:r>
    </w:p>
    <w:p w14:paraId="4C096DBB" w14:textId="77777777" w:rsidR="00E83D75" w:rsidRDefault="00E83D75" w:rsidP="00AA08CB">
      <w:pPr>
        <w:ind w:right="-284"/>
        <w:jc w:val="both"/>
        <w:rPr>
          <w:rFonts w:ascii="Tahoma" w:hAnsi="Tahoma" w:cs="Tahoma"/>
        </w:rPr>
      </w:pPr>
    </w:p>
    <w:p w14:paraId="0CFFDDD7" w14:textId="3E67978E" w:rsidR="00B3655D" w:rsidRPr="00B3655D" w:rsidRDefault="00B3655D" w:rsidP="00DC47B7">
      <w:pPr>
        <w:pStyle w:val="Akapitzlist"/>
        <w:numPr>
          <w:ilvl w:val="0"/>
          <w:numId w:val="68"/>
        </w:numPr>
        <w:ind w:right="-284"/>
        <w:jc w:val="both"/>
        <w:rPr>
          <w:rFonts w:ascii="Tahoma" w:hAnsi="Tahoma" w:cs="Tahoma"/>
          <w:b/>
        </w:rPr>
      </w:pPr>
      <w:r w:rsidRPr="00B3655D">
        <w:rPr>
          <w:rFonts w:ascii="Tahoma" w:hAnsi="Tahoma" w:cs="Tahoma"/>
          <w:b/>
        </w:rPr>
        <w:t>JAWNOŚĆ POSTĘPOWANIA</w:t>
      </w:r>
    </w:p>
    <w:p w14:paraId="043FA0A7" w14:textId="77777777" w:rsidR="004C5226" w:rsidRPr="00EE3672" w:rsidRDefault="004C5226" w:rsidP="00AA08CB">
      <w:pPr>
        <w:ind w:left="426" w:right="20"/>
        <w:jc w:val="both"/>
        <w:rPr>
          <w:rFonts w:ascii="Tahoma" w:hAnsi="Tahoma" w:cs="Tahoma"/>
          <w:b/>
        </w:rPr>
      </w:pPr>
    </w:p>
    <w:p w14:paraId="1802E995" w14:textId="77777777" w:rsidR="005217F5" w:rsidRPr="00EE3672" w:rsidRDefault="005217F5" w:rsidP="007E21A3">
      <w:pPr>
        <w:numPr>
          <w:ilvl w:val="0"/>
          <w:numId w:val="3"/>
        </w:numPr>
        <w:suppressAutoHyphens w:val="0"/>
        <w:ind w:left="284" w:right="20" w:hanging="284"/>
        <w:jc w:val="both"/>
        <w:rPr>
          <w:rFonts w:ascii="Tahoma" w:hAnsi="Tahoma" w:cs="Tahoma"/>
          <w:lang w:eastAsia="pl-PL"/>
        </w:rPr>
      </w:pPr>
      <w:r w:rsidRPr="00EE3672">
        <w:rPr>
          <w:rFonts w:ascii="Tahoma" w:hAnsi="Tahoma" w:cs="Tahoma"/>
          <w:lang w:eastAsia="pl-PL"/>
        </w:rPr>
        <w:t>Zamawiający prowadzi protokół postępowania.</w:t>
      </w:r>
    </w:p>
    <w:p w14:paraId="42C7B479" w14:textId="77777777" w:rsidR="005217F5" w:rsidRPr="00EE3672" w:rsidRDefault="005217F5" w:rsidP="00891B9F">
      <w:pPr>
        <w:suppressAutoHyphens w:val="0"/>
        <w:ind w:right="20" w:hanging="284"/>
        <w:jc w:val="both"/>
        <w:rPr>
          <w:rFonts w:ascii="Tahoma" w:hAnsi="Tahoma" w:cs="Tahoma"/>
          <w:lang w:eastAsia="pl-PL"/>
        </w:rPr>
      </w:pPr>
    </w:p>
    <w:p w14:paraId="388FF018" w14:textId="59F460A7" w:rsidR="005217F5" w:rsidRDefault="005217F5" w:rsidP="007E21A3">
      <w:pPr>
        <w:numPr>
          <w:ilvl w:val="0"/>
          <w:numId w:val="3"/>
        </w:numPr>
        <w:suppressAutoHyphens w:val="0"/>
        <w:autoSpaceDE w:val="0"/>
        <w:autoSpaceDN w:val="0"/>
        <w:adjustRightInd w:val="0"/>
        <w:ind w:left="284" w:hanging="284"/>
        <w:jc w:val="both"/>
        <w:rPr>
          <w:rFonts w:ascii="Tahoma" w:hAnsi="Tahoma" w:cs="Tahoma"/>
          <w:lang w:eastAsia="pl-PL"/>
        </w:rPr>
      </w:pPr>
      <w:r w:rsidRPr="003F1F05">
        <w:rPr>
          <w:rFonts w:ascii="Tahoma" w:hAnsi="Tahoma" w:cs="Tahoma"/>
          <w:lang w:eastAsia="pl-PL"/>
        </w:rPr>
        <w:t xml:space="preserve">Zamawiający udostępnia protokół postępowania na zasadach określonych w art. 74 w ustawie </w:t>
      </w:r>
      <w:proofErr w:type="spellStart"/>
      <w:r w:rsidRPr="003F1F05">
        <w:rPr>
          <w:rFonts w:ascii="Tahoma" w:hAnsi="Tahoma" w:cs="Tahoma"/>
          <w:lang w:eastAsia="pl-PL"/>
        </w:rPr>
        <w:t>Pzp</w:t>
      </w:r>
      <w:proofErr w:type="spellEnd"/>
      <w:r w:rsidRPr="003F1F05">
        <w:rPr>
          <w:rFonts w:ascii="Tahoma" w:hAnsi="Tahoma" w:cs="Tahoma"/>
          <w:lang w:eastAsia="pl-PL"/>
        </w:rPr>
        <w:t xml:space="preserve"> oraz Rozporządzeniu Ministra Rozwoju, Pracy i Technologii z dnia 18 grudnia 2020 r. w sprawie protokołów postępowania oraz dokumentacji postępowania o udzielenie zamówienia publicznego</w:t>
      </w:r>
      <w:r w:rsidR="003F1F05" w:rsidRPr="003F1F05">
        <w:rPr>
          <w:rFonts w:ascii="Tahoma" w:hAnsi="Tahoma" w:cs="Tahoma"/>
          <w:lang w:eastAsia="pl-PL"/>
        </w:rPr>
        <w:t>.</w:t>
      </w:r>
    </w:p>
    <w:p w14:paraId="7196D157" w14:textId="77777777" w:rsidR="00DF3D03" w:rsidRPr="003F1F05" w:rsidRDefault="00DF3D03" w:rsidP="00DF3D03">
      <w:pPr>
        <w:suppressAutoHyphens w:val="0"/>
        <w:autoSpaceDE w:val="0"/>
        <w:autoSpaceDN w:val="0"/>
        <w:adjustRightInd w:val="0"/>
        <w:jc w:val="both"/>
        <w:rPr>
          <w:rFonts w:ascii="Tahoma" w:hAnsi="Tahoma" w:cs="Tahoma"/>
          <w:lang w:eastAsia="pl-PL"/>
        </w:rPr>
      </w:pPr>
    </w:p>
    <w:p w14:paraId="04FA97ED" w14:textId="0F2CBFC3" w:rsidR="005217F5" w:rsidRPr="00EE3672" w:rsidRDefault="005217F5" w:rsidP="007E21A3">
      <w:pPr>
        <w:numPr>
          <w:ilvl w:val="0"/>
          <w:numId w:val="3"/>
        </w:numPr>
        <w:suppressAutoHyphens w:val="0"/>
        <w:autoSpaceDE w:val="0"/>
        <w:autoSpaceDN w:val="0"/>
        <w:adjustRightInd w:val="0"/>
        <w:ind w:left="284" w:hanging="284"/>
        <w:jc w:val="both"/>
        <w:rPr>
          <w:rFonts w:ascii="Tahoma" w:hAnsi="Tahoma" w:cs="Tahoma"/>
          <w:lang w:eastAsia="pl-PL"/>
        </w:rPr>
      </w:pPr>
      <w:r w:rsidRPr="00EE3672">
        <w:rPr>
          <w:rFonts w:ascii="Tahoma" w:hAnsi="Tahoma" w:cs="Tahoma"/>
          <w:lang w:eastAsia="pl-PL"/>
        </w:rPr>
        <w:lastRenderedPageBreak/>
        <w:t>Nie ujawnia się informacji stanowiących tajemnicę przedsiębiorstwa w rozumieniu ustawy z dnia 16 kwietnia 1993 r. o zwalczaniu nieuczciwej konkurencji, jeżeli wykonawca wraz z przekazaniem takich informacji, zastrzegł, że nie mogą być one udostępniane oraz wykazał, że zastrzeżone informacje stanowią tajemnicę przedsiębiorstwa. Wykonawca, w celu utrzymania w poufności tych informacji, przekazuje je w wydzielo</w:t>
      </w:r>
      <w:r w:rsidR="00EA4784" w:rsidRPr="00EE3672">
        <w:rPr>
          <w:rFonts w:ascii="Tahoma" w:hAnsi="Tahoma" w:cs="Tahoma"/>
          <w:lang w:eastAsia="pl-PL"/>
        </w:rPr>
        <w:t>nym i </w:t>
      </w:r>
      <w:r w:rsidRPr="00EE3672">
        <w:rPr>
          <w:rFonts w:ascii="Tahoma" w:hAnsi="Tahoma" w:cs="Tahoma"/>
          <w:lang w:eastAsia="pl-PL"/>
        </w:rPr>
        <w:t xml:space="preserve">odpowiednio oznaczonym pliku. </w:t>
      </w:r>
      <w:r w:rsidRPr="00EE3672">
        <w:rPr>
          <w:rFonts w:ascii="Tahoma" w:hAnsi="Tahoma" w:cs="Tahoma"/>
          <w:b/>
          <w:lang w:eastAsia="pl-PL"/>
        </w:rPr>
        <w:t>Zamawiający nie ponosi odpowiedzialności z</w:t>
      </w:r>
      <w:r w:rsidR="00EA4784" w:rsidRPr="00EE3672">
        <w:rPr>
          <w:rFonts w:ascii="Tahoma" w:hAnsi="Tahoma" w:cs="Tahoma"/>
          <w:b/>
          <w:lang w:eastAsia="pl-PL"/>
        </w:rPr>
        <w:t>a ujawnienie tych informacji, w </w:t>
      </w:r>
      <w:r w:rsidRPr="00EE3672">
        <w:rPr>
          <w:rFonts w:ascii="Tahoma" w:hAnsi="Tahoma" w:cs="Tahoma"/>
          <w:b/>
          <w:lang w:eastAsia="pl-PL"/>
        </w:rPr>
        <w:t xml:space="preserve">sytuacji, gdy wykonawca nie wydzieli tych informacji i odpowiednio nie oznaczy. Wykonawca nie może zastrzec informacji, o których mowa w art. 222 ust. 5 ustawy </w:t>
      </w:r>
      <w:proofErr w:type="spellStart"/>
      <w:r w:rsidRPr="00EE3672">
        <w:rPr>
          <w:rFonts w:ascii="Tahoma" w:hAnsi="Tahoma" w:cs="Tahoma"/>
          <w:b/>
          <w:lang w:eastAsia="pl-PL"/>
        </w:rPr>
        <w:t>Pzp</w:t>
      </w:r>
      <w:proofErr w:type="spellEnd"/>
      <w:r w:rsidRPr="00EE3672">
        <w:rPr>
          <w:rFonts w:ascii="Tahoma" w:hAnsi="Tahoma" w:cs="Tahoma"/>
          <w:lang w:eastAsia="pl-PL"/>
        </w:rPr>
        <w:t xml:space="preserve">. </w:t>
      </w:r>
    </w:p>
    <w:p w14:paraId="1CA302FE" w14:textId="77777777" w:rsidR="005217F5" w:rsidRPr="00EE3672" w:rsidRDefault="005217F5" w:rsidP="00891B9F">
      <w:pPr>
        <w:suppressAutoHyphens w:val="0"/>
        <w:autoSpaceDE w:val="0"/>
        <w:autoSpaceDN w:val="0"/>
        <w:adjustRightInd w:val="0"/>
        <w:ind w:hanging="284"/>
        <w:jc w:val="both"/>
        <w:rPr>
          <w:rFonts w:ascii="Tahoma" w:hAnsi="Tahoma" w:cs="Tahoma"/>
          <w:lang w:eastAsia="pl-PL"/>
        </w:rPr>
      </w:pPr>
    </w:p>
    <w:p w14:paraId="34B67DFA" w14:textId="77777777" w:rsidR="005217F5" w:rsidRPr="00EE3672" w:rsidRDefault="005217F5" w:rsidP="007E21A3">
      <w:pPr>
        <w:numPr>
          <w:ilvl w:val="0"/>
          <w:numId w:val="3"/>
        </w:numPr>
        <w:suppressAutoHyphens w:val="0"/>
        <w:autoSpaceDE w:val="0"/>
        <w:autoSpaceDN w:val="0"/>
        <w:adjustRightInd w:val="0"/>
        <w:ind w:left="284" w:hanging="284"/>
        <w:jc w:val="both"/>
        <w:rPr>
          <w:rFonts w:ascii="Tahoma" w:hAnsi="Tahoma" w:cs="Tahoma"/>
          <w:lang w:eastAsia="pl-PL"/>
        </w:rPr>
      </w:pPr>
      <w:r w:rsidRPr="00EE3672">
        <w:rPr>
          <w:rFonts w:ascii="Tahoma" w:hAnsi="Tahoma" w:cs="Tahoma"/>
          <w:lang w:eastAsia="pl-PL"/>
        </w:rPr>
        <w:t xml:space="preserve">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dokumenty. </w:t>
      </w:r>
    </w:p>
    <w:p w14:paraId="580BA008" w14:textId="77777777" w:rsidR="005217F5" w:rsidRPr="00EE3672" w:rsidRDefault="005217F5" w:rsidP="00891B9F">
      <w:pPr>
        <w:suppressAutoHyphens w:val="0"/>
        <w:ind w:right="20" w:hanging="284"/>
        <w:rPr>
          <w:rFonts w:ascii="Tahoma" w:hAnsi="Tahoma" w:cs="Tahoma"/>
          <w:sz w:val="24"/>
          <w:szCs w:val="24"/>
          <w:lang w:eastAsia="pl-PL"/>
        </w:rPr>
      </w:pPr>
    </w:p>
    <w:p w14:paraId="5107464C" w14:textId="77777777" w:rsidR="005217F5" w:rsidRPr="00EE3672" w:rsidRDefault="005217F5" w:rsidP="007E21A3">
      <w:pPr>
        <w:numPr>
          <w:ilvl w:val="0"/>
          <w:numId w:val="3"/>
        </w:numPr>
        <w:suppressAutoHyphens w:val="0"/>
        <w:ind w:left="284" w:right="20" w:hanging="284"/>
        <w:jc w:val="both"/>
        <w:rPr>
          <w:rFonts w:ascii="Tahoma" w:hAnsi="Tahoma" w:cs="Tahoma"/>
          <w:lang w:eastAsia="pl-PL"/>
        </w:rPr>
      </w:pPr>
      <w:r w:rsidRPr="00EE3672">
        <w:rPr>
          <w:rFonts w:ascii="Tahoma" w:hAnsi="Tahoma" w:cs="Tahoma"/>
          <w:b/>
          <w:lang w:eastAsia="pl-PL"/>
        </w:rPr>
        <w:t>Tajemnicą przedsiębiorstwa</w:t>
      </w:r>
      <w:r w:rsidRPr="00EE3672">
        <w:rPr>
          <w:rFonts w:ascii="Tahoma" w:hAnsi="Tahoma" w:cs="Tahoma"/>
          <w:lang w:eastAsia="pl-PL"/>
        </w:rPr>
        <w:t>, zgodnie z art. 11 ust. 2 ustawy z dnia 16 kwietnia 1993 r. o zwalczaniu nieuczciwej konkurencji</w:t>
      </w:r>
      <w:bookmarkStart w:id="8" w:name="__DdeLink__22_752459399"/>
      <w:r w:rsidRPr="00EE3672">
        <w:rPr>
          <w:rFonts w:ascii="Tahoma" w:hAnsi="Tahoma" w:cs="Tahoma"/>
          <w:lang w:eastAsia="pl-PL"/>
        </w:rPr>
        <w:t xml:space="preserve"> </w:t>
      </w:r>
      <w:bookmarkEnd w:id="8"/>
      <w:r w:rsidRPr="00EE3672">
        <w:rPr>
          <w:rFonts w:ascii="Tahoma" w:hAnsi="Tahoma" w:cs="Tahoma"/>
          <w:lang w:eastAsia="pl-PL"/>
        </w:rPr>
        <w:t xml:space="preserve">są: </w:t>
      </w:r>
      <w:r w:rsidRPr="00EE3672">
        <w:rPr>
          <w:rFonts w:ascii="Tahoma" w:hAnsi="Tahoma" w:cs="Tahoma"/>
          <w:shd w:val="clear" w:color="auto" w:fill="FFFFFF"/>
          <w:lang w:eastAsia="pl-PL"/>
        </w:rPr>
        <w:t>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1F20A0F6" w14:textId="77777777" w:rsidR="005217F5" w:rsidRPr="00EE3672" w:rsidRDefault="005217F5" w:rsidP="00DF3D03">
      <w:pPr>
        <w:suppressAutoHyphens w:val="0"/>
        <w:ind w:left="284" w:right="20"/>
        <w:jc w:val="both"/>
        <w:rPr>
          <w:rFonts w:ascii="Tahoma" w:hAnsi="Tahoma" w:cs="Tahoma"/>
          <w:b/>
          <w:lang w:eastAsia="pl-PL"/>
        </w:rPr>
      </w:pPr>
      <w:r w:rsidRPr="00EE3672">
        <w:rPr>
          <w:rFonts w:ascii="Tahoma" w:hAnsi="Tahoma" w:cs="Tahoma"/>
          <w:b/>
          <w:u w:val="single"/>
          <w:lang w:val="x-none" w:eastAsia="pl-PL"/>
        </w:rPr>
        <w:t>UWAGA</w:t>
      </w:r>
      <w:r w:rsidRPr="00EE3672">
        <w:rPr>
          <w:rFonts w:ascii="Tahoma" w:hAnsi="Tahoma" w:cs="Tahoma"/>
          <w:b/>
          <w:lang w:val="x-none" w:eastAsia="pl-PL"/>
        </w:rPr>
        <w:t xml:space="preserve">: </w:t>
      </w:r>
      <w:r w:rsidRPr="00EE3672">
        <w:rPr>
          <w:rFonts w:ascii="Tahoma" w:hAnsi="Tahoma" w:cs="Tahoma"/>
          <w:lang w:val="x-none" w:eastAsia="pl-PL"/>
        </w:rPr>
        <w:t xml:space="preserve">W przypadku braku wykazania (złożenia właściwego uzasadnienia w terminie składania ofert), iż zastrzeżone dane stanowią tajemnicę przedsiębiorstwa, </w:t>
      </w:r>
      <w:r w:rsidRPr="00EE3672">
        <w:rPr>
          <w:rFonts w:ascii="Tahoma" w:hAnsi="Tahoma" w:cs="Tahoma"/>
          <w:lang w:eastAsia="pl-PL"/>
        </w:rPr>
        <w:t>zamawiający</w:t>
      </w:r>
      <w:r w:rsidRPr="00EE3672">
        <w:rPr>
          <w:rFonts w:ascii="Tahoma" w:hAnsi="Tahoma" w:cs="Tahoma"/>
          <w:lang w:val="x-none" w:eastAsia="pl-PL"/>
        </w:rPr>
        <w:t xml:space="preserve"> uzna, iż nie została spełniona przesłanka podjęcia niezbędnych działań w celu zachowania ich poufności i dane te staną się jawne od momentu otwarcia ofert.</w:t>
      </w:r>
    </w:p>
    <w:p w14:paraId="41CBBE8E" w14:textId="77777777" w:rsidR="004C5226" w:rsidRDefault="004C5226" w:rsidP="00AA08CB">
      <w:pPr>
        <w:pStyle w:val="BodyText21"/>
        <w:tabs>
          <w:tab w:val="clear" w:pos="0"/>
        </w:tabs>
        <w:ind w:right="-284"/>
        <w:rPr>
          <w:rFonts w:ascii="Tahoma" w:hAnsi="Tahoma" w:cs="Tahoma"/>
          <w:color w:val="FF0000"/>
          <w:sz w:val="20"/>
        </w:rPr>
      </w:pPr>
    </w:p>
    <w:p w14:paraId="272E00EC" w14:textId="233A9320" w:rsidR="00B3655D" w:rsidRPr="00B3655D" w:rsidRDefault="00B3655D" w:rsidP="00DC47B7">
      <w:pPr>
        <w:pStyle w:val="BodyText21"/>
        <w:numPr>
          <w:ilvl w:val="0"/>
          <w:numId w:val="68"/>
        </w:numPr>
        <w:tabs>
          <w:tab w:val="clear" w:pos="0"/>
        </w:tabs>
        <w:ind w:right="-284"/>
        <w:rPr>
          <w:rFonts w:ascii="Tahoma" w:hAnsi="Tahoma" w:cs="Tahoma"/>
          <w:b/>
          <w:sz w:val="20"/>
        </w:rPr>
      </w:pPr>
      <w:r w:rsidRPr="00B3655D">
        <w:rPr>
          <w:rFonts w:ascii="Tahoma" w:hAnsi="Tahoma" w:cs="Tahoma"/>
          <w:b/>
          <w:sz w:val="20"/>
        </w:rPr>
        <w:t>PODSTAWY WYKLUCZENIA ORAZ WARUNKI UDZIAŁU W POSTĘPOWANIU</w:t>
      </w:r>
    </w:p>
    <w:p w14:paraId="2AE62B83" w14:textId="77777777" w:rsidR="00B3655D" w:rsidRPr="00EE3672" w:rsidRDefault="00B3655D" w:rsidP="00AA08CB">
      <w:pPr>
        <w:pStyle w:val="BodyText21"/>
        <w:tabs>
          <w:tab w:val="clear" w:pos="0"/>
        </w:tabs>
        <w:ind w:right="-284"/>
        <w:rPr>
          <w:rFonts w:ascii="Tahoma" w:hAnsi="Tahoma" w:cs="Tahoma"/>
          <w:color w:val="FF0000"/>
          <w:sz w:val="20"/>
        </w:rPr>
      </w:pPr>
    </w:p>
    <w:p w14:paraId="5DCF9075" w14:textId="78B08E60" w:rsidR="004C5226" w:rsidRPr="00B3655D" w:rsidRDefault="00B3655D" w:rsidP="00DC47B7">
      <w:pPr>
        <w:pStyle w:val="Akapitzlist"/>
        <w:numPr>
          <w:ilvl w:val="0"/>
          <w:numId w:val="69"/>
        </w:numPr>
        <w:tabs>
          <w:tab w:val="left" w:pos="1080"/>
        </w:tabs>
        <w:ind w:right="-284"/>
        <w:jc w:val="both"/>
        <w:rPr>
          <w:rFonts w:ascii="Tahoma" w:hAnsi="Tahoma" w:cs="Tahoma"/>
          <w:b/>
        </w:rPr>
      </w:pPr>
      <w:r>
        <w:rPr>
          <w:rFonts w:ascii="Tahoma" w:hAnsi="Tahoma" w:cs="Tahoma"/>
          <w:b/>
          <w:lang w:val="pl-PL"/>
        </w:rPr>
        <w:t>PODSTAWY WYKLUCZENIA</w:t>
      </w:r>
    </w:p>
    <w:p w14:paraId="192AFDA2" w14:textId="77777777" w:rsidR="00B3655D" w:rsidRPr="00EE3672" w:rsidRDefault="00B3655D" w:rsidP="00B3655D">
      <w:pPr>
        <w:tabs>
          <w:tab w:val="left" w:pos="1080"/>
        </w:tabs>
        <w:ind w:right="-284"/>
        <w:jc w:val="both"/>
        <w:rPr>
          <w:rFonts w:ascii="Tahoma" w:hAnsi="Tahoma" w:cs="Tahoma"/>
          <w:b/>
        </w:rPr>
      </w:pPr>
    </w:p>
    <w:p w14:paraId="28B72101" w14:textId="16E8CAFA" w:rsidR="009C7B62" w:rsidRPr="00B3655D" w:rsidRDefault="009C7B62" w:rsidP="00DC47B7">
      <w:pPr>
        <w:numPr>
          <w:ilvl w:val="0"/>
          <w:numId w:val="14"/>
        </w:numPr>
        <w:ind w:left="284" w:right="20" w:hanging="284"/>
        <w:jc w:val="both"/>
        <w:rPr>
          <w:rFonts w:ascii="Tahoma" w:hAnsi="Tahoma" w:cs="Tahoma"/>
        </w:rPr>
      </w:pPr>
      <w:bookmarkStart w:id="9" w:name="_Hlk81485140"/>
      <w:r w:rsidRPr="00B3655D">
        <w:rPr>
          <w:rFonts w:ascii="Tahoma" w:hAnsi="Tahoma" w:cs="Tahoma"/>
        </w:rPr>
        <w:t xml:space="preserve">O UDZIELENIE ZAMÓWIENIA MOŻE SIĘ UBIEGAĆ WYKONAWCA, KTÓRY NIE PODLEGA WYKLUCZENIU Z POSTĘPOWANIA </w:t>
      </w:r>
      <w:r w:rsidRPr="00B3655D">
        <w:rPr>
          <w:rFonts w:ascii="Tahoma" w:hAnsi="Tahoma" w:cs="Tahoma"/>
          <w:color w:val="000000"/>
          <w:lang w:eastAsia="pl-PL"/>
        </w:rPr>
        <w:t xml:space="preserve">NA PODSTAWIE </w:t>
      </w:r>
      <w:r w:rsidRPr="00B3655D">
        <w:rPr>
          <w:rFonts w:ascii="Tahoma" w:hAnsi="Tahoma" w:cs="Tahoma"/>
          <w:bCs/>
          <w:color w:val="000000"/>
          <w:lang w:eastAsia="pl-PL"/>
        </w:rPr>
        <w:t xml:space="preserve">ART. 108 </w:t>
      </w:r>
      <w:r w:rsidR="00686859" w:rsidRPr="00B3655D">
        <w:rPr>
          <w:rFonts w:ascii="Tahoma" w:hAnsi="Tahoma" w:cs="Tahoma"/>
          <w:bCs/>
          <w:color w:val="000000"/>
          <w:lang w:eastAsia="pl-PL"/>
        </w:rPr>
        <w:t>UST. 1</w:t>
      </w:r>
      <w:r w:rsidR="00DF18FD">
        <w:rPr>
          <w:rFonts w:ascii="Tahoma" w:hAnsi="Tahoma" w:cs="Tahoma"/>
          <w:bCs/>
          <w:color w:val="000000"/>
          <w:lang w:eastAsia="pl-PL"/>
        </w:rPr>
        <w:t>)</w:t>
      </w:r>
      <w:r w:rsidR="00686859" w:rsidRPr="00B3655D">
        <w:rPr>
          <w:rFonts w:ascii="Tahoma" w:hAnsi="Tahoma" w:cs="Tahoma"/>
          <w:bCs/>
          <w:color w:val="000000"/>
          <w:lang w:eastAsia="pl-PL"/>
        </w:rPr>
        <w:t xml:space="preserve"> </w:t>
      </w:r>
      <w:r w:rsidR="00DF18FD">
        <w:rPr>
          <w:rFonts w:ascii="Tahoma" w:hAnsi="Tahoma" w:cs="Tahoma"/>
          <w:color w:val="000000"/>
          <w:lang w:eastAsia="pl-PL"/>
        </w:rPr>
        <w:t>oraz</w:t>
      </w:r>
      <w:r w:rsidRPr="00B3655D">
        <w:rPr>
          <w:rFonts w:ascii="Tahoma" w:hAnsi="Tahoma" w:cs="Tahoma"/>
          <w:color w:val="000000"/>
          <w:lang w:eastAsia="pl-PL"/>
        </w:rPr>
        <w:t xml:space="preserve"> </w:t>
      </w:r>
      <w:r w:rsidRPr="00B3655D">
        <w:rPr>
          <w:rFonts w:ascii="Tahoma" w:hAnsi="Tahoma" w:cs="Tahoma"/>
          <w:bCs/>
          <w:color w:val="000000"/>
          <w:lang w:eastAsia="pl-PL"/>
        </w:rPr>
        <w:t xml:space="preserve">109 UST. 1 </w:t>
      </w:r>
      <w:r w:rsidR="00B06D4C">
        <w:rPr>
          <w:rFonts w:ascii="Tahoma" w:hAnsi="Tahoma" w:cs="Tahoma"/>
          <w:bCs/>
          <w:color w:val="000000"/>
          <w:lang w:eastAsia="pl-PL"/>
        </w:rPr>
        <w:t xml:space="preserve">PKT 1), </w:t>
      </w:r>
      <w:r w:rsidRPr="00B3655D">
        <w:rPr>
          <w:rFonts w:ascii="Tahoma" w:hAnsi="Tahoma" w:cs="Tahoma"/>
          <w:bCs/>
          <w:color w:val="000000"/>
          <w:lang w:eastAsia="pl-PL"/>
        </w:rPr>
        <w:t>PKT 4</w:t>
      </w:r>
      <w:r w:rsidR="00DF18FD">
        <w:rPr>
          <w:rFonts w:ascii="Tahoma" w:hAnsi="Tahoma" w:cs="Tahoma"/>
          <w:bCs/>
          <w:color w:val="000000"/>
          <w:lang w:eastAsia="pl-PL"/>
        </w:rPr>
        <w:t>)</w:t>
      </w:r>
      <w:r w:rsidR="00ED0527" w:rsidRPr="00B3655D">
        <w:rPr>
          <w:rFonts w:ascii="Tahoma" w:hAnsi="Tahoma" w:cs="Tahoma"/>
          <w:bCs/>
          <w:color w:val="FF0000"/>
          <w:lang w:eastAsia="pl-PL"/>
        </w:rPr>
        <w:t xml:space="preserve"> </w:t>
      </w:r>
      <w:r w:rsidRPr="00B3655D">
        <w:rPr>
          <w:rFonts w:ascii="Tahoma" w:hAnsi="Tahoma" w:cs="Tahoma"/>
          <w:color w:val="000000"/>
          <w:lang w:eastAsia="pl-PL"/>
        </w:rPr>
        <w:t>USTAWY PZP</w:t>
      </w:r>
      <w:r w:rsidR="0004542A" w:rsidRPr="00B3655D">
        <w:rPr>
          <w:rFonts w:ascii="Tahoma" w:hAnsi="Tahoma" w:cs="Tahoma"/>
          <w:color w:val="000000"/>
          <w:lang w:eastAsia="pl-PL"/>
        </w:rPr>
        <w:t>.</w:t>
      </w:r>
    </w:p>
    <w:p w14:paraId="1479E959" w14:textId="77777777" w:rsidR="00BC64CF" w:rsidRPr="00EE3672" w:rsidRDefault="00365060" w:rsidP="00DC47B7">
      <w:pPr>
        <w:numPr>
          <w:ilvl w:val="0"/>
          <w:numId w:val="18"/>
        </w:numPr>
        <w:ind w:left="567" w:right="20" w:hanging="283"/>
        <w:jc w:val="both"/>
        <w:rPr>
          <w:rFonts w:ascii="Tahoma" w:hAnsi="Tahoma" w:cs="Tahoma"/>
        </w:rPr>
      </w:pPr>
      <w:r w:rsidRPr="00EE3672">
        <w:rPr>
          <w:rFonts w:ascii="Tahoma" w:hAnsi="Tahoma" w:cs="Tahoma"/>
        </w:rPr>
        <w:t>Zamawiający wykluczy wykonawcę n</w:t>
      </w:r>
      <w:r w:rsidR="00BC64CF" w:rsidRPr="00EE3672">
        <w:rPr>
          <w:rFonts w:ascii="Tahoma" w:hAnsi="Tahoma" w:cs="Tahoma"/>
        </w:rPr>
        <w:t xml:space="preserve">a podstawie </w:t>
      </w:r>
      <w:r w:rsidR="00DB7ECC" w:rsidRPr="00EE3672">
        <w:rPr>
          <w:rFonts w:ascii="Tahoma" w:hAnsi="Tahoma" w:cs="Tahoma"/>
          <w:b/>
        </w:rPr>
        <w:t>art. 108</w:t>
      </w:r>
      <w:r w:rsidR="00DB7ECC" w:rsidRPr="00EE3672">
        <w:rPr>
          <w:rFonts w:ascii="Tahoma" w:hAnsi="Tahoma" w:cs="Tahoma"/>
        </w:rPr>
        <w:t xml:space="preserve"> </w:t>
      </w:r>
      <w:r w:rsidR="00686859" w:rsidRPr="00EE3672">
        <w:rPr>
          <w:rFonts w:ascii="Tahoma" w:hAnsi="Tahoma" w:cs="Tahoma"/>
          <w:b/>
          <w:bCs/>
        </w:rPr>
        <w:t>ust. 1</w:t>
      </w:r>
      <w:r w:rsidR="00660151" w:rsidRPr="00EE3672">
        <w:rPr>
          <w:rFonts w:ascii="Tahoma" w:hAnsi="Tahoma" w:cs="Tahoma"/>
        </w:rPr>
        <w:t xml:space="preserve"> </w:t>
      </w:r>
      <w:r w:rsidR="00DB7ECC" w:rsidRPr="00EE3672">
        <w:rPr>
          <w:rFonts w:ascii="Tahoma" w:hAnsi="Tahoma" w:cs="Tahoma"/>
        </w:rPr>
        <w:t xml:space="preserve">ustawy </w:t>
      </w:r>
      <w:proofErr w:type="spellStart"/>
      <w:r w:rsidR="00686859" w:rsidRPr="00EE3672">
        <w:rPr>
          <w:rFonts w:ascii="Tahoma" w:hAnsi="Tahoma" w:cs="Tahoma"/>
        </w:rPr>
        <w:t>Pzp</w:t>
      </w:r>
      <w:proofErr w:type="spellEnd"/>
      <w:r w:rsidR="00DB7ECC" w:rsidRPr="00EE3672">
        <w:rPr>
          <w:rFonts w:ascii="Tahoma" w:hAnsi="Tahoma" w:cs="Tahoma"/>
        </w:rPr>
        <w:t>:</w:t>
      </w:r>
    </w:p>
    <w:p w14:paraId="23F9C7D6" w14:textId="77777777" w:rsidR="00BC64CF" w:rsidRPr="00EE3672" w:rsidRDefault="00DB7ECC" w:rsidP="00DC47B7">
      <w:pPr>
        <w:numPr>
          <w:ilvl w:val="0"/>
          <w:numId w:val="15"/>
        </w:numPr>
        <w:tabs>
          <w:tab w:val="left" w:pos="426"/>
          <w:tab w:val="left" w:pos="851"/>
        </w:tabs>
        <w:ind w:left="1134" w:right="20" w:hanging="567"/>
        <w:jc w:val="both"/>
        <w:rPr>
          <w:rFonts w:ascii="Tahoma" w:hAnsi="Tahoma" w:cs="Tahoma"/>
        </w:rPr>
      </w:pPr>
      <w:r w:rsidRPr="00EE3672">
        <w:rPr>
          <w:rFonts w:ascii="Tahoma" w:hAnsi="Tahoma" w:cs="Tahoma"/>
        </w:rPr>
        <w:t>będącego osobą fizyczną, którego prawomocnie skazano za przestępstwo:</w:t>
      </w:r>
    </w:p>
    <w:p w14:paraId="407421AD" w14:textId="77777777" w:rsidR="00BC64CF" w:rsidRPr="00EE3672" w:rsidRDefault="00BC64CF" w:rsidP="00DC47B7">
      <w:pPr>
        <w:numPr>
          <w:ilvl w:val="0"/>
          <w:numId w:val="16"/>
        </w:numPr>
        <w:ind w:left="1134" w:right="20" w:hanging="283"/>
        <w:jc w:val="both"/>
        <w:rPr>
          <w:rFonts w:ascii="Tahoma" w:hAnsi="Tahoma" w:cs="Tahoma"/>
        </w:rPr>
      </w:pPr>
      <w:r w:rsidRPr="00EE3672">
        <w:rPr>
          <w:rFonts w:ascii="Tahoma" w:hAnsi="Tahoma" w:cs="Tahoma"/>
        </w:rPr>
        <w:t>udziału w zorganizowanej grupie przestępczej albo związku mającym na celu popełnienie przestępstwa lub przestępstwa skarbowego, o którym mowa w art. 258 Kodeksu karnego,</w:t>
      </w:r>
    </w:p>
    <w:p w14:paraId="423CC7E2" w14:textId="77777777" w:rsidR="00BC64CF" w:rsidRPr="00EE3672" w:rsidRDefault="00BC64CF" w:rsidP="00DC47B7">
      <w:pPr>
        <w:numPr>
          <w:ilvl w:val="0"/>
          <w:numId w:val="16"/>
        </w:numPr>
        <w:ind w:left="1134" w:right="20" w:hanging="283"/>
        <w:jc w:val="both"/>
        <w:rPr>
          <w:rFonts w:ascii="Tahoma" w:hAnsi="Tahoma" w:cs="Tahoma"/>
        </w:rPr>
      </w:pPr>
      <w:r w:rsidRPr="00EE3672">
        <w:rPr>
          <w:rFonts w:ascii="Tahoma" w:hAnsi="Tahoma" w:cs="Tahoma"/>
        </w:rPr>
        <w:t>handlu ludźmi, o którym mowa w art. 189a Kodeksu karnego,</w:t>
      </w:r>
    </w:p>
    <w:p w14:paraId="30CD015E" w14:textId="77777777" w:rsidR="00D564AC" w:rsidRPr="00EE3672" w:rsidRDefault="00D564AC" w:rsidP="00DC47B7">
      <w:pPr>
        <w:numPr>
          <w:ilvl w:val="0"/>
          <w:numId w:val="16"/>
        </w:numPr>
        <w:ind w:left="1134" w:right="20" w:hanging="283"/>
        <w:jc w:val="both"/>
        <w:rPr>
          <w:rFonts w:ascii="Tahoma" w:hAnsi="Tahoma" w:cs="Tahoma"/>
        </w:rPr>
      </w:pPr>
      <w:r w:rsidRPr="00EE3672">
        <w:rPr>
          <w:rFonts w:ascii="Tahoma" w:hAnsi="Tahoma" w:cs="Tahoma"/>
        </w:rPr>
        <w:t xml:space="preserve">o którym mowa w </w:t>
      </w:r>
      <w:hyperlink r:id="rId13" w:history="1">
        <w:r w:rsidRPr="00EE3672">
          <w:rPr>
            <w:rStyle w:val="Hipercze"/>
            <w:rFonts w:ascii="Tahoma" w:hAnsi="Tahoma" w:cs="Tahoma"/>
            <w:color w:val="auto"/>
            <w:u w:val="none"/>
          </w:rPr>
          <w:t>art. 228-230a</w:t>
        </w:r>
      </w:hyperlink>
      <w:r w:rsidRPr="00EE3672">
        <w:rPr>
          <w:rFonts w:ascii="Tahoma" w:hAnsi="Tahoma" w:cs="Tahoma"/>
        </w:rPr>
        <w:t xml:space="preserve">, </w:t>
      </w:r>
      <w:hyperlink r:id="rId14" w:history="1">
        <w:r w:rsidRPr="00EE3672">
          <w:rPr>
            <w:rStyle w:val="Hipercze"/>
            <w:rFonts w:ascii="Tahoma" w:hAnsi="Tahoma" w:cs="Tahoma"/>
            <w:color w:val="auto"/>
            <w:u w:val="none"/>
          </w:rPr>
          <w:t>art. 250a</w:t>
        </w:r>
      </w:hyperlink>
      <w:r w:rsidRPr="00EE3672">
        <w:rPr>
          <w:rFonts w:ascii="Tahoma" w:hAnsi="Tahoma" w:cs="Tahoma"/>
        </w:rPr>
        <w:t xml:space="preserve"> Kodeksu karnego, w </w:t>
      </w:r>
      <w:hyperlink r:id="rId15" w:history="1">
        <w:r w:rsidRPr="00EE3672">
          <w:rPr>
            <w:rStyle w:val="Hipercze"/>
            <w:rFonts w:ascii="Tahoma" w:hAnsi="Tahoma" w:cs="Tahoma"/>
            <w:color w:val="auto"/>
            <w:u w:val="none"/>
          </w:rPr>
          <w:t>art. 46-48</w:t>
        </w:r>
      </w:hyperlink>
      <w:r w:rsidRPr="00EE3672">
        <w:rPr>
          <w:rFonts w:ascii="Tahoma" w:hAnsi="Tahoma" w:cs="Tahoma"/>
        </w:rPr>
        <w:t xml:space="preserve"> ustawy z dnia 25 czerwca 2010 r. o sporcie (</w:t>
      </w:r>
      <w:r w:rsidR="005217F5" w:rsidRPr="00EE3672">
        <w:rPr>
          <w:rFonts w:ascii="Tahoma" w:hAnsi="Tahoma" w:cs="Tahoma"/>
        </w:rPr>
        <w:t>Dz. U. z 2022 r. poz. 1599 i 2185</w:t>
      </w:r>
      <w:r w:rsidRPr="00EE3672">
        <w:rPr>
          <w:rFonts w:ascii="Tahoma" w:hAnsi="Tahoma" w:cs="Tahoma"/>
        </w:rPr>
        <w:t xml:space="preserve">) lub w </w:t>
      </w:r>
      <w:hyperlink r:id="rId16" w:history="1">
        <w:r w:rsidRPr="00EE3672">
          <w:rPr>
            <w:rStyle w:val="Hipercze"/>
            <w:rFonts w:ascii="Tahoma" w:hAnsi="Tahoma" w:cs="Tahoma"/>
            <w:color w:val="auto"/>
            <w:u w:val="none"/>
          </w:rPr>
          <w:t>art. 54 ust. 1-4</w:t>
        </w:r>
      </w:hyperlink>
      <w:r w:rsidR="00EF3632" w:rsidRPr="00EE3672">
        <w:rPr>
          <w:rFonts w:ascii="Tahoma" w:hAnsi="Tahoma" w:cs="Tahoma"/>
        </w:rPr>
        <w:t xml:space="preserve"> ustawy z </w:t>
      </w:r>
      <w:r w:rsidRPr="00EE3672">
        <w:rPr>
          <w:rFonts w:ascii="Tahoma" w:hAnsi="Tahoma" w:cs="Tahoma"/>
        </w:rPr>
        <w:t>dnia 12 maja 2011 r. o refundacji leków, środków spożywczych specjalnego przeznaczenia żywieniowego oraz wyrobów medycznych (</w:t>
      </w:r>
      <w:r w:rsidR="005217F5" w:rsidRPr="00EE3672">
        <w:rPr>
          <w:rFonts w:ascii="Tahoma" w:hAnsi="Tahoma" w:cs="Tahoma"/>
        </w:rPr>
        <w:t>Dz. U. z 2023 r. poz. 826</w:t>
      </w:r>
      <w:r w:rsidRPr="00EE3672">
        <w:rPr>
          <w:rFonts w:ascii="Tahoma" w:hAnsi="Tahoma" w:cs="Tahoma"/>
        </w:rPr>
        <w:t>),</w:t>
      </w:r>
    </w:p>
    <w:p w14:paraId="43BA4BF0" w14:textId="77777777" w:rsidR="00BC64CF" w:rsidRPr="00EE3672" w:rsidRDefault="00BC64CF" w:rsidP="00DC47B7">
      <w:pPr>
        <w:numPr>
          <w:ilvl w:val="0"/>
          <w:numId w:val="16"/>
        </w:numPr>
        <w:ind w:left="1134" w:right="20" w:hanging="283"/>
        <w:jc w:val="both"/>
        <w:rPr>
          <w:rFonts w:ascii="Tahoma" w:hAnsi="Tahoma" w:cs="Tahoma"/>
        </w:rPr>
      </w:pPr>
      <w:r w:rsidRPr="00EE3672">
        <w:rPr>
          <w:rFonts w:ascii="Tahoma" w:hAnsi="Tahoma" w:cs="Tahom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D001964" w14:textId="77777777" w:rsidR="00BC64CF" w:rsidRPr="00EE3672" w:rsidRDefault="00BC64CF" w:rsidP="00DC47B7">
      <w:pPr>
        <w:numPr>
          <w:ilvl w:val="0"/>
          <w:numId w:val="16"/>
        </w:numPr>
        <w:ind w:left="1134" w:right="20" w:hanging="283"/>
        <w:jc w:val="both"/>
        <w:rPr>
          <w:rFonts w:ascii="Tahoma" w:hAnsi="Tahoma" w:cs="Tahoma"/>
        </w:rPr>
      </w:pPr>
      <w:r w:rsidRPr="00EE3672">
        <w:rPr>
          <w:rFonts w:ascii="Tahoma" w:hAnsi="Tahoma" w:cs="Tahoma"/>
        </w:rPr>
        <w:t>o charakterze terrorystycznym, o którym mowa w art. 115 § 20 Kodeksu karnego, lub mające na celu popełnienie tego przestępstwa,</w:t>
      </w:r>
    </w:p>
    <w:p w14:paraId="67DAFE0C" w14:textId="77777777" w:rsidR="00BC64CF" w:rsidRPr="00EE3672" w:rsidRDefault="00BC64CF" w:rsidP="00DC47B7">
      <w:pPr>
        <w:numPr>
          <w:ilvl w:val="0"/>
          <w:numId w:val="16"/>
        </w:numPr>
        <w:ind w:left="1134" w:right="20" w:hanging="283"/>
        <w:jc w:val="both"/>
        <w:rPr>
          <w:rFonts w:ascii="Tahoma" w:hAnsi="Tahoma" w:cs="Tahoma"/>
        </w:rPr>
      </w:pPr>
      <w:r w:rsidRPr="00EE3672">
        <w:rPr>
          <w:rFonts w:ascii="Tahoma" w:hAnsi="Tahoma" w:cs="Tahoma"/>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F351E2" w:rsidRPr="00EE3672">
        <w:rPr>
          <w:rFonts w:ascii="Tahoma" w:hAnsi="Tahoma" w:cs="Tahoma"/>
        </w:rPr>
        <w:t>z 2021, poz. 1745</w:t>
      </w:r>
      <w:r w:rsidRPr="00EE3672">
        <w:rPr>
          <w:rFonts w:ascii="Tahoma" w:hAnsi="Tahoma" w:cs="Tahoma"/>
        </w:rPr>
        <w:t>),</w:t>
      </w:r>
    </w:p>
    <w:p w14:paraId="575101B4" w14:textId="77777777" w:rsidR="00BC64CF" w:rsidRPr="00EE3672" w:rsidRDefault="00BC64CF" w:rsidP="00DC47B7">
      <w:pPr>
        <w:numPr>
          <w:ilvl w:val="0"/>
          <w:numId w:val="16"/>
        </w:numPr>
        <w:ind w:left="1134" w:right="20" w:hanging="283"/>
        <w:jc w:val="both"/>
        <w:rPr>
          <w:rFonts w:ascii="Tahoma" w:hAnsi="Tahoma" w:cs="Tahoma"/>
        </w:rPr>
      </w:pPr>
      <w:r w:rsidRPr="00EE3672">
        <w:rPr>
          <w:rFonts w:ascii="Tahoma" w:hAnsi="Tahoma" w:cs="Tahom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9BB2D15" w14:textId="77777777" w:rsidR="00BC64CF" w:rsidRPr="00EE3672" w:rsidRDefault="00BC64CF" w:rsidP="00DC47B7">
      <w:pPr>
        <w:numPr>
          <w:ilvl w:val="0"/>
          <w:numId w:val="16"/>
        </w:numPr>
        <w:ind w:left="1134" w:right="20" w:hanging="283"/>
        <w:jc w:val="both"/>
        <w:rPr>
          <w:rFonts w:ascii="Tahoma" w:hAnsi="Tahoma" w:cs="Tahoma"/>
        </w:rPr>
      </w:pPr>
      <w:r w:rsidRPr="00EE3672">
        <w:rPr>
          <w:rFonts w:ascii="Tahoma" w:hAnsi="Tahoma" w:cs="Tahoma"/>
        </w:rPr>
        <w:t>o którym mowa w art. 9 ust. 1 i 3 lub art. 10 ustawy z dnia 15 czerwca 2012 r. o skutkach powierzania wykonywania pracy cudzoziemcom przebywającym wbrew przepisom na terytorium Rzeczypospolitej Polskiej</w:t>
      </w:r>
    </w:p>
    <w:p w14:paraId="7CBD5E89" w14:textId="77777777" w:rsidR="00BC64CF" w:rsidRPr="00EE3672" w:rsidRDefault="00BC64CF" w:rsidP="003F1F05">
      <w:pPr>
        <w:ind w:left="851" w:right="20"/>
        <w:jc w:val="both"/>
        <w:rPr>
          <w:rFonts w:ascii="Tahoma" w:hAnsi="Tahoma" w:cs="Tahoma"/>
        </w:rPr>
      </w:pPr>
      <w:r w:rsidRPr="00EE3672">
        <w:rPr>
          <w:rFonts w:ascii="Tahoma" w:hAnsi="Tahoma" w:cs="Tahoma"/>
        </w:rPr>
        <w:t>- lub za odpowiedni czyn zabroniony określony w przepisach prawa obcego;</w:t>
      </w:r>
    </w:p>
    <w:p w14:paraId="07E09ACB" w14:textId="77777777" w:rsidR="00DB7ECC" w:rsidRPr="00EE3672" w:rsidRDefault="00DB7ECC" w:rsidP="00DC47B7">
      <w:pPr>
        <w:numPr>
          <w:ilvl w:val="0"/>
          <w:numId w:val="15"/>
        </w:numPr>
        <w:tabs>
          <w:tab w:val="left" w:pos="426"/>
          <w:tab w:val="left" w:pos="851"/>
        </w:tabs>
        <w:ind w:left="851" w:right="20" w:hanging="284"/>
        <w:jc w:val="both"/>
        <w:rPr>
          <w:rFonts w:ascii="Tahoma" w:hAnsi="Tahoma" w:cs="Tahoma"/>
        </w:rPr>
      </w:pPr>
      <w:r w:rsidRPr="00EE3672">
        <w:rPr>
          <w:rFonts w:ascii="Tahoma" w:hAnsi="Tahoma" w:cs="Tahoma"/>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E9F1C50" w14:textId="77777777" w:rsidR="00DB7ECC" w:rsidRPr="00EE3672" w:rsidRDefault="00DB7ECC" w:rsidP="00DC47B7">
      <w:pPr>
        <w:numPr>
          <w:ilvl w:val="0"/>
          <w:numId w:val="15"/>
        </w:numPr>
        <w:tabs>
          <w:tab w:val="left" w:pos="426"/>
          <w:tab w:val="left" w:pos="851"/>
        </w:tabs>
        <w:ind w:left="851" w:right="20" w:hanging="284"/>
        <w:jc w:val="both"/>
        <w:rPr>
          <w:rFonts w:ascii="Tahoma" w:hAnsi="Tahoma" w:cs="Tahoma"/>
        </w:rPr>
      </w:pPr>
      <w:r w:rsidRPr="00EE3672">
        <w:rPr>
          <w:rFonts w:ascii="Tahoma" w:hAnsi="Tahoma" w:cs="Tahoma"/>
        </w:rPr>
        <w:t>wobec którego wydano prawomocny wyrok sądu lub ostateczną decyzję administracyjną o zaleganiu</w:t>
      </w:r>
      <w:r w:rsidR="00224D87" w:rsidRPr="00EE3672">
        <w:rPr>
          <w:rFonts w:ascii="Tahoma" w:hAnsi="Tahoma" w:cs="Tahoma"/>
        </w:rPr>
        <w:t xml:space="preserve"> z </w:t>
      </w:r>
      <w:r w:rsidRPr="00EE3672">
        <w:rPr>
          <w:rFonts w:ascii="Tahoma" w:hAnsi="Tahoma" w:cs="Tahoma"/>
        </w:rPr>
        <w:t>uiszczeniem podatków, opłat lub składek na ubezpieczenie społeczne lub zdrowotne, chyba że wykonawca odpowiednio przed upływem terminu do składania wnios</w:t>
      </w:r>
      <w:r w:rsidR="00224D87" w:rsidRPr="00EE3672">
        <w:rPr>
          <w:rFonts w:ascii="Tahoma" w:hAnsi="Tahoma" w:cs="Tahoma"/>
        </w:rPr>
        <w:t>ków o dopuszczenie do udziału w </w:t>
      </w:r>
      <w:r w:rsidRPr="00EE3672">
        <w:rPr>
          <w:rFonts w:ascii="Tahoma" w:hAnsi="Tahoma" w:cs="Tahoma"/>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90DF63D" w14:textId="77777777" w:rsidR="00DB7ECC" w:rsidRPr="00EE3672" w:rsidRDefault="00DB7ECC" w:rsidP="00DC47B7">
      <w:pPr>
        <w:numPr>
          <w:ilvl w:val="0"/>
          <w:numId w:val="15"/>
        </w:numPr>
        <w:tabs>
          <w:tab w:val="left" w:pos="426"/>
          <w:tab w:val="left" w:pos="851"/>
        </w:tabs>
        <w:ind w:left="851" w:right="20" w:hanging="284"/>
        <w:jc w:val="both"/>
        <w:rPr>
          <w:rFonts w:ascii="Tahoma" w:hAnsi="Tahoma" w:cs="Tahoma"/>
        </w:rPr>
      </w:pPr>
      <w:r w:rsidRPr="00EE3672">
        <w:rPr>
          <w:rFonts w:ascii="Tahoma" w:hAnsi="Tahoma" w:cs="Tahoma"/>
        </w:rPr>
        <w:t>wobec którego prawomocnie orzeczono zakaz ubiegania się o zamówienia publiczne;</w:t>
      </w:r>
    </w:p>
    <w:p w14:paraId="37AC5F72" w14:textId="77777777" w:rsidR="00DB7ECC" w:rsidRPr="00EE3672" w:rsidRDefault="00DB7ECC" w:rsidP="00DC47B7">
      <w:pPr>
        <w:numPr>
          <w:ilvl w:val="0"/>
          <w:numId w:val="15"/>
        </w:numPr>
        <w:tabs>
          <w:tab w:val="left" w:pos="426"/>
          <w:tab w:val="left" w:pos="851"/>
        </w:tabs>
        <w:ind w:left="851" w:right="20" w:hanging="284"/>
        <w:jc w:val="both"/>
        <w:rPr>
          <w:rFonts w:ascii="Tahoma" w:hAnsi="Tahoma" w:cs="Tahoma"/>
        </w:rPr>
      </w:pPr>
      <w:r w:rsidRPr="00EE3672">
        <w:rPr>
          <w:rFonts w:ascii="Tahoma" w:hAnsi="Tahoma" w:cs="Tahoma"/>
        </w:rPr>
        <w:t>jeżeli zamawiający może stwierdzić, na podstawie wiarygodnych pr</w:t>
      </w:r>
      <w:r w:rsidR="00224D87" w:rsidRPr="00EE3672">
        <w:rPr>
          <w:rFonts w:ascii="Tahoma" w:hAnsi="Tahoma" w:cs="Tahoma"/>
        </w:rPr>
        <w:t>zesłanek, że wykonawca zawarł z </w:t>
      </w:r>
      <w:r w:rsidRPr="00EE3672">
        <w:rPr>
          <w:rFonts w:ascii="Tahoma" w:hAnsi="Tahoma" w:cs="Tahoma"/>
        </w:rPr>
        <w:t>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AD677B8" w14:textId="78554AB4" w:rsidR="00381CD2" w:rsidRPr="001C0593" w:rsidRDefault="00DB7ECC" w:rsidP="00DC47B7">
      <w:pPr>
        <w:numPr>
          <w:ilvl w:val="0"/>
          <w:numId w:val="15"/>
        </w:numPr>
        <w:tabs>
          <w:tab w:val="left" w:pos="426"/>
          <w:tab w:val="left" w:pos="851"/>
        </w:tabs>
        <w:ind w:left="851" w:right="20" w:hanging="284"/>
        <w:jc w:val="both"/>
        <w:rPr>
          <w:rFonts w:ascii="Tahoma" w:hAnsi="Tahoma" w:cs="Tahoma"/>
        </w:rPr>
      </w:pPr>
      <w:r w:rsidRPr="00EE3672">
        <w:rPr>
          <w:rFonts w:ascii="Tahoma" w:hAnsi="Tahoma" w:cs="Tahoma"/>
        </w:rPr>
        <w:t>jeżeli, w przypadkach, o których mowa w art. 85 ust. 1, doszło do zakłócenia konkurencji wynikającego z wcześniejszego zaangażowania tego wykonawcy lub podmiotu, który należy z wykonawcą do tej samej grupy kapitałowej w rozumieniu ustawy z dnia 16 lutego 2</w:t>
      </w:r>
      <w:r w:rsidR="00E82705" w:rsidRPr="00EE3672">
        <w:rPr>
          <w:rFonts w:ascii="Tahoma" w:hAnsi="Tahoma" w:cs="Tahoma"/>
        </w:rPr>
        <w:t>007 r. o ochronie konkurencji i </w:t>
      </w:r>
      <w:r w:rsidRPr="00EE3672">
        <w:rPr>
          <w:rFonts w:ascii="Tahoma" w:hAnsi="Tahoma" w:cs="Tahoma"/>
        </w:rPr>
        <w:t xml:space="preserve">konsumentów, chyba że spowodowane tym zakłócenie konkurencji może być </w:t>
      </w:r>
      <w:r w:rsidRPr="001C0593">
        <w:rPr>
          <w:rFonts w:ascii="Tahoma" w:hAnsi="Tahoma" w:cs="Tahoma"/>
        </w:rPr>
        <w:t>wyeliminowane w inny sposób niż przez wykluczenie wykonawcy z udziału w postępowaniu o udzielenie zamówienia.</w:t>
      </w:r>
    </w:p>
    <w:p w14:paraId="1DE0069B" w14:textId="77777777" w:rsidR="00CF7E34" w:rsidRPr="001C0593" w:rsidRDefault="00CF7E34" w:rsidP="00DC47B7">
      <w:pPr>
        <w:numPr>
          <w:ilvl w:val="0"/>
          <w:numId w:val="18"/>
        </w:numPr>
        <w:ind w:left="709" w:right="20" w:hanging="283"/>
        <w:jc w:val="both"/>
        <w:rPr>
          <w:rFonts w:ascii="Tahoma" w:hAnsi="Tahoma" w:cs="Tahoma"/>
        </w:rPr>
      </w:pPr>
      <w:r w:rsidRPr="001C0593">
        <w:rPr>
          <w:rFonts w:ascii="Tahoma" w:hAnsi="Tahoma" w:cs="Tahoma"/>
        </w:rPr>
        <w:t xml:space="preserve">Zamawiający dodatkowo wykluczy wykonawcę </w:t>
      </w:r>
    </w:p>
    <w:p w14:paraId="366A3D5A" w14:textId="77777777" w:rsidR="00CF7E34" w:rsidRPr="001C0593" w:rsidRDefault="00CF7E34" w:rsidP="00850C3A">
      <w:pPr>
        <w:numPr>
          <w:ilvl w:val="0"/>
          <w:numId w:val="88"/>
        </w:numPr>
        <w:tabs>
          <w:tab w:val="left" w:pos="426"/>
          <w:tab w:val="left" w:pos="851"/>
        </w:tabs>
        <w:suppressAutoHyphens w:val="0"/>
        <w:ind w:left="1134" w:right="20"/>
        <w:jc w:val="both"/>
        <w:rPr>
          <w:rFonts w:ascii="Tahoma" w:hAnsi="Tahoma" w:cs="Tahoma"/>
          <w:lang w:val="x-none"/>
        </w:rPr>
      </w:pPr>
      <w:r w:rsidRPr="001C0593">
        <w:rPr>
          <w:rFonts w:ascii="Tahoma" w:hAnsi="Tahoma" w:cs="Tahoma"/>
          <w:lang w:val="x-none"/>
        </w:rPr>
        <w:t xml:space="preserve">na podstawie art. 109 ust. 1 pkt 1 ustawy </w:t>
      </w:r>
      <w:proofErr w:type="spellStart"/>
      <w:r w:rsidRPr="001C0593">
        <w:rPr>
          <w:rFonts w:ascii="Tahoma" w:hAnsi="Tahoma" w:cs="Tahoma"/>
          <w:lang w:val="x-none"/>
        </w:rPr>
        <w:t>Pzp</w:t>
      </w:r>
      <w:proofErr w:type="spellEnd"/>
      <w:r w:rsidRPr="001C0593">
        <w:rPr>
          <w:rFonts w:ascii="Tahoma" w:hAnsi="Tahoma" w:cs="Tahoma"/>
          <w:lang w:val="x-none"/>
        </w:rPr>
        <w:t xml:space="preserve">, który naruszył obowiązki dotyczące płatności podatków, opłat lub składek na ubezpieczenia społeczne lub zdrowotne, z wyjątkiem przypadku, o którym mowa w art. 108 ust. 1 pkt 3 ustawy </w:t>
      </w:r>
      <w:proofErr w:type="spellStart"/>
      <w:r w:rsidRPr="001C0593">
        <w:rPr>
          <w:rFonts w:ascii="Tahoma" w:hAnsi="Tahoma" w:cs="Tahoma"/>
          <w:lang w:val="x-none"/>
        </w:rPr>
        <w:t>Pzp</w:t>
      </w:r>
      <w:proofErr w:type="spellEnd"/>
      <w:r w:rsidRPr="001C0593">
        <w:rPr>
          <w:rFonts w:ascii="Tahoma" w:hAnsi="Tahoma" w:cs="Tahoma"/>
          <w:lang w:val="x-none"/>
        </w:rPr>
        <w:t xml:space="preserve">, chyba że wykonawca przed upływem terminu składania ofert dokonał płatności należnych podatków, opłat lub składek na ubezpieczenia społeczne lub zdrowotne wraz z odsetkami lub grzywnami lub zawarł wiążące porozumienie w sprawie spłaty tych należności; </w:t>
      </w:r>
    </w:p>
    <w:p w14:paraId="24C085C1" w14:textId="77777777" w:rsidR="00CF7E34" w:rsidRPr="001C0593" w:rsidRDefault="00CF7E34" w:rsidP="00850C3A">
      <w:pPr>
        <w:numPr>
          <w:ilvl w:val="0"/>
          <w:numId w:val="88"/>
        </w:numPr>
        <w:tabs>
          <w:tab w:val="left" w:pos="426"/>
          <w:tab w:val="left" w:pos="851"/>
        </w:tabs>
        <w:suppressAutoHyphens w:val="0"/>
        <w:ind w:left="1134" w:right="20"/>
        <w:jc w:val="both"/>
        <w:rPr>
          <w:rFonts w:ascii="Tahoma" w:hAnsi="Tahoma" w:cs="Tahoma"/>
          <w:lang w:val="x-none"/>
        </w:rPr>
      </w:pPr>
      <w:r w:rsidRPr="001C0593">
        <w:rPr>
          <w:rFonts w:ascii="Tahoma" w:hAnsi="Tahoma" w:cs="Tahoma"/>
          <w:lang w:val="x-none"/>
        </w:rPr>
        <w:t xml:space="preserve">na podstawie art. 109 ust. 1 pkt 4 ustawy </w:t>
      </w:r>
      <w:proofErr w:type="spellStart"/>
      <w:r w:rsidRPr="001C0593">
        <w:rPr>
          <w:rFonts w:ascii="Tahoma" w:hAnsi="Tahoma" w:cs="Tahoma"/>
          <w:lang w:val="x-none"/>
        </w:rPr>
        <w:t>Pzp</w:t>
      </w:r>
      <w:proofErr w:type="spellEnd"/>
      <w:r w:rsidRPr="001C0593">
        <w:rPr>
          <w:rFonts w:ascii="Tahoma" w:hAnsi="Tahoma" w:cs="Tahoma"/>
          <w:lang w:val="x-none"/>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217102" w14:textId="77777777" w:rsidR="001A16EC" w:rsidRPr="001C0593" w:rsidRDefault="001A16EC" w:rsidP="001A16EC">
      <w:pPr>
        <w:tabs>
          <w:tab w:val="left" w:pos="426"/>
          <w:tab w:val="left" w:pos="851"/>
        </w:tabs>
        <w:ind w:left="993" w:right="20"/>
        <w:jc w:val="both"/>
        <w:rPr>
          <w:rFonts w:ascii="Tahoma" w:hAnsi="Tahoma" w:cs="Tahoma"/>
        </w:rPr>
      </w:pPr>
    </w:p>
    <w:p w14:paraId="1DF8FD8B" w14:textId="77777777" w:rsidR="00375323" w:rsidRPr="00EE3672" w:rsidRDefault="00375323" w:rsidP="00891B9F">
      <w:pPr>
        <w:ind w:left="567" w:right="20"/>
        <w:jc w:val="both"/>
        <w:rPr>
          <w:rFonts w:ascii="Tahoma" w:hAnsi="Tahoma" w:cs="Tahoma"/>
          <w:i/>
        </w:rPr>
      </w:pPr>
      <w:r w:rsidRPr="001C0593">
        <w:rPr>
          <w:rFonts w:ascii="Tahoma" w:hAnsi="Tahoma" w:cs="Tahoma"/>
          <w:i/>
        </w:rPr>
        <w:t xml:space="preserve">W celu tymczasowego (wstępnego) potwierdzenia, że wykonawca nie podlega wykluczeniu z powodów </w:t>
      </w:r>
      <w:r w:rsidRPr="00EE3672">
        <w:rPr>
          <w:rFonts w:ascii="Tahoma" w:hAnsi="Tahoma" w:cs="Tahoma"/>
          <w:i/>
        </w:rPr>
        <w:t xml:space="preserve">określonych w pkt </w:t>
      </w:r>
      <w:r w:rsidR="00A774B5" w:rsidRPr="00EE3672">
        <w:rPr>
          <w:rFonts w:ascii="Tahoma" w:hAnsi="Tahoma" w:cs="Tahoma"/>
          <w:i/>
        </w:rPr>
        <w:t>1</w:t>
      </w:r>
      <w:r w:rsidR="00280D55" w:rsidRPr="00EE3672">
        <w:rPr>
          <w:rFonts w:ascii="Tahoma" w:hAnsi="Tahoma" w:cs="Tahoma"/>
          <w:i/>
        </w:rPr>
        <w:t>,</w:t>
      </w:r>
      <w:r w:rsidRPr="00EE3672">
        <w:rPr>
          <w:rFonts w:ascii="Tahoma" w:hAnsi="Tahoma" w:cs="Tahoma"/>
          <w:i/>
        </w:rPr>
        <w:t xml:space="preserve"> wykonawca składa </w:t>
      </w:r>
      <w:r w:rsidR="00280D55" w:rsidRPr="00EE3672">
        <w:rPr>
          <w:rFonts w:ascii="Tahoma" w:hAnsi="Tahoma" w:cs="Tahoma"/>
          <w:i/>
        </w:rPr>
        <w:t xml:space="preserve">wraz z ofertą </w:t>
      </w:r>
      <w:r w:rsidRPr="00EE3672">
        <w:rPr>
          <w:rFonts w:ascii="Tahoma" w:hAnsi="Tahoma" w:cs="Tahoma"/>
          <w:i/>
        </w:rPr>
        <w:t>oświadczenie</w:t>
      </w:r>
      <w:r w:rsidR="00D07422" w:rsidRPr="00EE3672">
        <w:rPr>
          <w:rFonts w:ascii="Tahoma" w:hAnsi="Tahoma" w:cs="Tahoma"/>
          <w:i/>
        </w:rPr>
        <w:t>, aktualne na dzień składania ofert</w:t>
      </w:r>
      <w:r w:rsidRPr="00EE3672">
        <w:rPr>
          <w:rFonts w:ascii="Tahoma" w:hAnsi="Tahoma" w:cs="Tahoma"/>
          <w:i/>
        </w:rPr>
        <w:t xml:space="preserve">, </w:t>
      </w:r>
      <w:bookmarkStart w:id="10" w:name="_Hlk111098301"/>
      <w:r w:rsidRPr="00EE3672">
        <w:rPr>
          <w:rFonts w:ascii="Tahoma" w:hAnsi="Tahoma" w:cs="Tahoma"/>
          <w:i/>
        </w:rPr>
        <w:t xml:space="preserve">według wzoru stanowiącego </w:t>
      </w:r>
      <w:r w:rsidRPr="00EE3672">
        <w:rPr>
          <w:rFonts w:ascii="Tahoma" w:hAnsi="Tahoma" w:cs="Tahoma"/>
          <w:b/>
          <w:bCs/>
          <w:i/>
        </w:rPr>
        <w:t>załącznik nr 2 do SWZ</w:t>
      </w:r>
      <w:r w:rsidRPr="00EE3672">
        <w:rPr>
          <w:rFonts w:ascii="Tahoma" w:hAnsi="Tahoma" w:cs="Tahoma"/>
          <w:i/>
        </w:rPr>
        <w:t>.</w:t>
      </w:r>
      <w:bookmarkEnd w:id="10"/>
    </w:p>
    <w:p w14:paraId="74239097" w14:textId="77777777" w:rsidR="00375323" w:rsidRPr="00EE3672" w:rsidRDefault="00375323" w:rsidP="00375323">
      <w:pPr>
        <w:tabs>
          <w:tab w:val="left" w:pos="426"/>
          <w:tab w:val="left" w:pos="851"/>
        </w:tabs>
        <w:ind w:left="1134" w:right="20"/>
        <w:jc w:val="both"/>
        <w:rPr>
          <w:rFonts w:ascii="Tahoma" w:hAnsi="Tahoma" w:cs="Tahoma"/>
        </w:rPr>
      </w:pPr>
    </w:p>
    <w:p w14:paraId="136EE9F1" w14:textId="2BD720A5" w:rsidR="002A42CD" w:rsidRPr="00EE3672" w:rsidRDefault="00375323" w:rsidP="00DC47B7">
      <w:pPr>
        <w:numPr>
          <w:ilvl w:val="0"/>
          <w:numId w:val="14"/>
        </w:numPr>
        <w:tabs>
          <w:tab w:val="left" w:pos="284"/>
        </w:tabs>
        <w:ind w:left="284" w:right="20" w:hanging="284"/>
        <w:jc w:val="both"/>
        <w:rPr>
          <w:rFonts w:ascii="Tahoma" w:hAnsi="Tahoma" w:cs="Tahoma"/>
        </w:rPr>
      </w:pPr>
      <w:r w:rsidRPr="00EE3672">
        <w:rPr>
          <w:rFonts w:ascii="Tahoma" w:hAnsi="Tahoma" w:cs="Tahoma"/>
        </w:rPr>
        <w:t>Wykonawca nie podlega wykluczeniu w okolicznościach określonych w art. 108 ust. 1 pkt 1</w:t>
      </w:r>
      <w:r w:rsidR="00CF7E34">
        <w:rPr>
          <w:rFonts w:ascii="Tahoma" w:hAnsi="Tahoma" w:cs="Tahoma"/>
        </w:rPr>
        <w:t>)</w:t>
      </w:r>
      <w:r w:rsidRPr="00EE3672">
        <w:rPr>
          <w:rFonts w:ascii="Tahoma" w:hAnsi="Tahoma" w:cs="Tahoma"/>
        </w:rPr>
        <w:t>, 2</w:t>
      </w:r>
      <w:r w:rsidR="00CF7E34">
        <w:rPr>
          <w:rFonts w:ascii="Tahoma" w:hAnsi="Tahoma" w:cs="Tahoma"/>
        </w:rPr>
        <w:t>)</w:t>
      </w:r>
      <w:r w:rsidR="00402D63" w:rsidRPr="00EE3672">
        <w:rPr>
          <w:rFonts w:ascii="Tahoma" w:hAnsi="Tahoma" w:cs="Tahoma"/>
        </w:rPr>
        <w:t xml:space="preserve"> i 5</w:t>
      </w:r>
      <w:r w:rsidR="00CF7E34">
        <w:rPr>
          <w:rFonts w:ascii="Tahoma" w:hAnsi="Tahoma" w:cs="Tahoma"/>
        </w:rPr>
        <w:t>) ustawy PZP</w:t>
      </w:r>
      <w:r w:rsidR="00D41C3F" w:rsidRPr="00EE3672">
        <w:rPr>
          <w:rFonts w:ascii="Tahoma" w:hAnsi="Tahoma" w:cs="Tahoma"/>
        </w:rPr>
        <w:t xml:space="preserve"> </w:t>
      </w:r>
      <w:r w:rsidR="00D41C3F" w:rsidRPr="00EE3672">
        <w:rPr>
          <w:rFonts w:ascii="Tahoma" w:hAnsi="Tahoma" w:cs="Tahoma"/>
          <w:iCs/>
        </w:rPr>
        <w:t>lub art. 109 ust. 1 pkt</w:t>
      </w:r>
      <w:r w:rsidR="00CF7E34">
        <w:rPr>
          <w:rFonts w:ascii="Tahoma" w:hAnsi="Tahoma" w:cs="Tahoma"/>
          <w:iCs/>
        </w:rPr>
        <w:t xml:space="preserve"> 1) i</w:t>
      </w:r>
      <w:r w:rsidR="00D41C3F" w:rsidRPr="00EE3672">
        <w:rPr>
          <w:rFonts w:ascii="Tahoma" w:hAnsi="Tahoma" w:cs="Tahoma"/>
          <w:iCs/>
        </w:rPr>
        <w:t xml:space="preserve"> 4</w:t>
      </w:r>
      <w:r w:rsidR="00CF7E34">
        <w:rPr>
          <w:rFonts w:ascii="Tahoma" w:hAnsi="Tahoma" w:cs="Tahoma"/>
          <w:iCs/>
        </w:rPr>
        <w:t>)</w:t>
      </w:r>
      <w:r w:rsidR="00D41C3F" w:rsidRPr="00EE3672">
        <w:rPr>
          <w:rFonts w:ascii="Tahoma" w:hAnsi="Tahoma" w:cs="Tahoma"/>
          <w:iCs/>
        </w:rPr>
        <w:t xml:space="preserve"> </w:t>
      </w:r>
      <w:r w:rsidR="00402D63" w:rsidRPr="00EE3672">
        <w:rPr>
          <w:rFonts w:ascii="Tahoma" w:hAnsi="Tahoma" w:cs="Tahoma"/>
          <w:iCs/>
        </w:rPr>
        <w:t xml:space="preserve">ustawy </w:t>
      </w:r>
      <w:proofErr w:type="spellStart"/>
      <w:r w:rsidR="00D41C3F" w:rsidRPr="00EE3672">
        <w:rPr>
          <w:rFonts w:ascii="Tahoma" w:hAnsi="Tahoma" w:cs="Tahoma"/>
          <w:iCs/>
        </w:rPr>
        <w:t>Pzp</w:t>
      </w:r>
      <w:proofErr w:type="spellEnd"/>
      <w:r w:rsidR="008D6AA7" w:rsidRPr="00EE3672">
        <w:rPr>
          <w:rFonts w:ascii="Tahoma" w:hAnsi="Tahoma" w:cs="Tahoma"/>
          <w:iCs/>
        </w:rPr>
        <w:t>,</w:t>
      </w:r>
      <w:r w:rsidRPr="00EE3672">
        <w:rPr>
          <w:rFonts w:ascii="Tahoma" w:hAnsi="Tahoma" w:cs="Tahoma"/>
        </w:rPr>
        <w:t xml:space="preserve"> jeżeli udowodni </w:t>
      </w:r>
      <w:r w:rsidR="00CE5453" w:rsidRPr="00EE3672">
        <w:rPr>
          <w:rFonts w:ascii="Tahoma" w:hAnsi="Tahoma" w:cs="Tahoma"/>
        </w:rPr>
        <w:t>z</w:t>
      </w:r>
      <w:r w:rsidRPr="00EE3672">
        <w:rPr>
          <w:rFonts w:ascii="Tahoma" w:hAnsi="Tahoma" w:cs="Tahoma"/>
        </w:rPr>
        <w:t xml:space="preserve">amawiającemu, że spełnił </w:t>
      </w:r>
      <w:r w:rsidR="00EB4BE0" w:rsidRPr="00EE3672">
        <w:rPr>
          <w:rFonts w:ascii="Tahoma" w:hAnsi="Tahoma" w:cs="Tahoma"/>
        </w:rPr>
        <w:t>łącznie przesłanki wymienione w </w:t>
      </w:r>
      <w:r w:rsidRPr="00EE3672">
        <w:rPr>
          <w:rFonts w:ascii="Tahoma" w:hAnsi="Tahoma" w:cs="Tahoma"/>
        </w:rPr>
        <w:t>art. 110 ust. 2 pkt 1</w:t>
      </w:r>
      <w:r w:rsidR="00CF7E34">
        <w:rPr>
          <w:rFonts w:ascii="Tahoma" w:hAnsi="Tahoma" w:cs="Tahoma"/>
        </w:rPr>
        <w:t>)</w:t>
      </w:r>
      <w:r w:rsidRPr="00EE3672">
        <w:rPr>
          <w:rFonts w:ascii="Tahoma" w:hAnsi="Tahoma" w:cs="Tahoma"/>
        </w:rPr>
        <w:t xml:space="preserve"> </w:t>
      </w:r>
      <w:r w:rsidR="00CF7E34">
        <w:rPr>
          <w:rFonts w:ascii="Tahoma" w:hAnsi="Tahoma" w:cs="Tahoma"/>
        </w:rPr>
        <w:t>–</w:t>
      </w:r>
      <w:r w:rsidRPr="00EE3672">
        <w:rPr>
          <w:rFonts w:ascii="Tahoma" w:hAnsi="Tahoma" w:cs="Tahoma"/>
        </w:rPr>
        <w:t xml:space="preserve"> 3</w:t>
      </w:r>
      <w:r w:rsidR="00CF7E34">
        <w:rPr>
          <w:rFonts w:ascii="Tahoma" w:hAnsi="Tahoma" w:cs="Tahoma"/>
        </w:rPr>
        <w:t>)</w:t>
      </w:r>
      <w:r w:rsidRPr="00EE3672">
        <w:rPr>
          <w:rFonts w:ascii="Tahoma" w:hAnsi="Tahoma" w:cs="Tahoma"/>
        </w:rPr>
        <w:t xml:space="preserve"> </w:t>
      </w:r>
      <w:r w:rsidR="00C22F1D" w:rsidRPr="00EE3672">
        <w:rPr>
          <w:rFonts w:ascii="Tahoma" w:hAnsi="Tahoma" w:cs="Tahoma"/>
        </w:rPr>
        <w:t xml:space="preserve">ustawy </w:t>
      </w:r>
      <w:proofErr w:type="spellStart"/>
      <w:r w:rsidRPr="00EE3672">
        <w:rPr>
          <w:rFonts w:ascii="Tahoma" w:hAnsi="Tahoma" w:cs="Tahoma"/>
        </w:rPr>
        <w:t>Pzp</w:t>
      </w:r>
      <w:proofErr w:type="spellEnd"/>
      <w:r w:rsidRPr="00EE3672">
        <w:rPr>
          <w:rFonts w:ascii="Tahoma" w:hAnsi="Tahoma" w:cs="Tahoma"/>
        </w:rPr>
        <w:t xml:space="preserve">. Zamawiający ocenia, czy podjęte przez </w:t>
      </w:r>
      <w:r w:rsidR="00F53581" w:rsidRPr="00EE3672">
        <w:rPr>
          <w:rFonts w:ascii="Tahoma" w:hAnsi="Tahoma" w:cs="Tahoma"/>
        </w:rPr>
        <w:t>w</w:t>
      </w:r>
      <w:r w:rsidRPr="00EE3672">
        <w:rPr>
          <w:rFonts w:ascii="Tahoma" w:hAnsi="Tahoma" w:cs="Tahoma"/>
        </w:rPr>
        <w:t>ykona</w:t>
      </w:r>
      <w:r w:rsidR="00E82705" w:rsidRPr="00EE3672">
        <w:rPr>
          <w:rFonts w:ascii="Tahoma" w:hAnsi="Tahoma" w:cs="Tahoma"/>
        </w:rPr>
        <w:t>wcę czynności, o których mowa w </w:t>
      </w:r>
      <w:r w:rsidRPr="00EE3672">
        <w:rPr>
          <w:rFonts w:ascii="Tahoma" w:hAnsi="Tahoma" w:cs="Tahoma"/>
        </w:rPr>
        <w:t>zdaniu poprzednim, są wystarczające do wykazania jego rz</w:t>
      </w:r>
      <w:r w:rsidR="00565DC6" w:rsidRPr="00EE3672">
        <w:rPr>
          <w:rFonts w:ascii="Tahoma" w:hAnsi="Tahoma" w:cs="Tahoma"/>
        </w:rPr>
        <w:t>etelności, uwzględniając wagę i </w:t>
      </w:r>
      <w:r w:rsidRPr="00EE3672">
        <w:rPr>
          <w:rFonts w:ascii="Tahoma" w:hAnsi="Tahoma" w:cs="Tahoma"/>
        </w:rPr>
        <w:t xml:space="preserve">szczególne okoliczności czynu </w:t>
      </w:r>
      <w:r w:rsidR="00F53581" w:rsidRPr="00EE3672">
        <w:rPr>
          <w:rFonts w:ascii="Tahoma" w:hAnsi="Tahoma" w:cs="Tahoma"/>
        </w:rPr>
        <w:t>w</w:t>
      </w:r>
      <w:r w:rsidRPr="00EE3672">
        <w:rPr>
          <w:rFonts w:ascii="Tahoma" w:hAnsi="Tahoma" w:cs="Tahoma"/>
        </w:rPr>
        <w:t xml:space="preserve">ykonawcy. Jeżeli podjęte przez </w:t>
      </w:r>
      <w:r w:rsidR="00F53581" w:rsidRPr="00EE3672">
        <w:rPr>
          <w:rFonts w:ascii="Tahoma" w:hAnsi="Tahoma" w:cs="Tahoma"/>
        </w:rPr>
        <w:t>w</w:t>
      </w:r>
      <w:r w:rsidRPr="00EE3672">
        <w:rPr>
          <w:rFonts w:ascii="Tahoma" w:hAnsi="Tahoma" w:cs="Tahoma"/>
        </w:rPr>
        <w:t xml:space="preserve">ykonawcę czynności, o których mowa wyżej, nie są wystarczające do wykazania jego rzetelności, </w:t>
      </w:r>
      <w:r w:rsidR="00F53581" w:rsidRPr="00EE3672">
        <w:rPr>
          <w:rFonts w:ascii="Tahoma" w:hAnsi="Tahoma" w:cs="Tahoma"/>
        </w:rPr>
        <w:t>z</w:t>
      </w:r>
      <w:r w:rsidRPr="00EE3672">
        <w:rPr>
          <w:rFonts w:ascii="Tahoma" w:hAnsi="Tahoma" w:cs="Tahoma"/>
        </w:rPr>
        <w:t xml:space="preserve">amawiający wyklucza </w:t>
      </w:r>
      <w:r w:rsidR="00F53581" w:rsidRPr="00EE3672">
        <w:rPr>
          <w:rFonts w:ascii="Tahoma" w:hAnsi="Tahoma" w:cs="Tahoma"/>
        </w:rPr>
        <w:t>w</w:t>
      </w:r>
      <w:r w:rsidRPr="00EE3672">
        <w:rPr>
          <w:rFonts w:ascii="Tahoma" w:hAnsi="Tahoma" w:cs="Tahoma"/>
        </w:rPr>
        <w:t>ykonawcę</w:t>
      </w:r>
      <w:r w:rsidR="00E7761F" w:rsidRPr="00EE3672">
        <w:rPr>
          <w:rFonts w:ascii="Tahoma" w:hAnsi="Tahoma" w:cs="Tahoma"/>
        </w:rPr>
        <w:t>.</w:t>
      </w:r>
    </w:p>
    <w:bookmarkEnd w:id="9"/>
    <w:p w14:paraId="21118A69" w14:textId="77777777" w:rsidR="00187FB6" w:rsidRPr="00EE3672" w:rsidRDefault="00187FB6" w:rsidP="00891B9F">
      <w:pPr>
        <w:tabs>
          <w:tab w:val="left" w:pos="284"/>
          <w:tab w:val="left" w:pos="1080"/>
        </w:tabs>
        <w:ind w:left="284" w:right="-284" w:hanging="284"/>
        <w:jc w:val="both"/>
        <w:rPr>
          <w:rFonts w:ascii="Tahoma" w:hAnsi="Tahoma" w:cs="Tahoma"/>
          <w:color w:val="FF0000"/>
        </w:rPr>
      </w:pPr>
    </w:p>
    <w:p w14:paraId="38F7990A" w14:textId="3579340A" w:rsidR="002A42CD" w:rsidRPr="00EE3672" w:rsidRDefault="002A42CD" w:rsidP="00DC47B7">
      <w:pPr>
        <w:numPr>
          <w:ilvl w:val="0"/>
          <w:numId w:val="14"/>
        </w:numPr>
        <w:tabs>
          <w:tab w:val="left" w:pos="284"/>
        </w:tabs>
        <w:ind w:left="284" w:right="20" w:hanging="284"/>
        <w:jc w:val="both"/>
        <w:rPr>
          <w:rFonts w:ascii="Tahoma" w:hAnsi="Tahoma" w:cs="Tahoma"/>
        </w:rPr>
      </w:pPr>
      <w:r w:rsidRPr="00EE3672">
        <w:rPr>
          <w:rFonts w:ascii="Tahoma" w:hAnsi="Tahoma" w:cs="Tahoma"/>
          <w:b/>
          <w:bCs/>
          <w:lang w:eastAsia="pl-PL"/>
        </w:rPr>
        <w:t xml:space="preserve">PODSTAWY WYKLUCZENIA WYKONAWCY </w:t>
      </w:r>
      <w:r w:rsidR="00AC7E9E" w:rsidRPr="00EE3672">
        <w:rPr>
          <w:rFonts w:ascii="Tahoma" w:eastAsia="Calibri" w:hAnsi="Tahoma" w:cs="Tahoma"/>
          <w:b/>
          <w:bCs/>
        </w:rPr>
        <w:t>NA PODSTAWIE USTAWY Z DNIA 13 </w:t>
      </w:r>
      <w:r w:rsidRPr="00EE3672">
        <w:rPr>
          <w:rFonts w:ascii="Tahoma" w:eastAsia="Calibri" w:hAnsi="Tahoma" w:cs="Tahoma"/>
          <w:b/>
          <w:bCs/>
        </w:rPr>
        <w:t>KWIETNIA</w:t>
      </w:r>
      <w:r w:rsidR="00A95F3C" w:rsidRPr="00EE3672">
        <w:rPr>
          <w:rFonts w:ascii="Tahoma" w:eastAsia="Calibri" w:hAnsi="Tahoma" w:cs="Tahoma"/>
          <w:b/>
          <w:bCs/>
        </w:rPr>
        <w:t xml:space="preserve"> </w:t>
      </w:r>
      <w:r w:rsidRPr="00581F51">
        <w:rPr>
          <w:rFonts w:ascii="Tahoma" w:eastAsia="Calibri" w:hAnsi="Tahoma" w:cs="Tahoma"/>
          <w:b/>
          <w:bCs/>
        </w:rPr>
        <w:t>2022 R. (</w:t>
      </w:r>
      <w:r w:rsidR="005217F5" w:rsidRPr="00581F51">
        <w:rPr>
          <w:rFonts w:ascii="Tahoma" w:eastAsia="Calibri" w:hAnsi="Tahoma" w:cs="Tahoma"/>
          <w:b/>
          <w:bCs/>
        </w:rPr>
        <w:t>Dz. U. 202</w:t>
      </w:r>
      <w:r w:rsidR="00B3655D" w:rsidRPr="00581F51">
        <w:rPr>
          <w:rFonts w:ascii="Tahoma" w:eastAsia="Calibri" w:hAnsi="Tahoma" w:cs="Tahoma"/>
          <w:b/>
          <w:bCs/>
        </w:rPr>
        <w:t>5</w:t>
      </w:r>
      <w:r w:rsidR="00E63A13" w:rsidRPr="00581F51">
        <w:rPr>
          <w:rFonts w:ascii="Tahoma" w:eastAsia="Calibri" w:hAnsi="Tahoma" w:cs="Tahoma"/>
          <w:b/>
          <w:bCs/>
        </w:rPr>
        <w:t>.5</w:t>
      </w:r>
      <w:r w:rsidR="00B3655D" w:rsidRPr="00581F51">
        <w:rPr>
          <w:rFonts w:ascii="Tahoma" w:eastAsia="Calibri" w:hAnsi="Tahoma" w:cs="Tahoma"/>
          <w:b/>
          <w:bCs/>
        </w:rPr>
        <w:t>14</w:t>
      </w:r>
      <w:r w:rsidR="00A95F3C" w:rsidRPr="00581F51">
        <w:rPr>
          <w:rFonts w:ascii="Tahoma" w:eastAsia="Calibri" w:hAnsi="Tahoma" w:cs="Tahoma"/>
          <w:b/>
          <w:bCs/>
        </w:rPr>
        <w:t xml:space="preserve"> </w:t>
      </w:r>
      <w:proofErr w:type="spellStart"/>
      <w:r w:rsidR="00C141D8" w:rsidRPr="00581F51">
        <w:rPr>
          <w:rFonts w:ascii="Tahoma" w:eastAsia="Calibri" w:hAnsi="Tahoma" w:cs="Tahoma"/>
          <w:b/>
          <w:bCs/>
        </w:rPr>
        <w:t>t.j</w:t>
      </w:r>
      <w:proofErr w:type="spellEnd"/>
      <w:r w:rsidR="00C141D8" w:rsidRPr="00581F51">
        <w:rPr>
          <w:rFonts w:ascii="Tahoma" w:eastAsia="Calibri" w:hAnsi="Tahoma" w:cs="Tahoma"/>
          <w:b/>
          <w:bCs/>
        </w:rPr>
        <w:t>.</w:t>
      </w:r>
      <w:r w:rsidRPr="00581F51">
        <w:rPr>
          <w:rFonts w:ascii="Tahoma" w:eastAsia="Calibri" w:hAnsi="Tahoma" w:cs="Tahoma"/>
          <w:b/>
          <w:bCs/>
        </w:rPr>
        <w:t>) O SZCZEG</w:t>
      </w:r>
      <w:r w:rsidR="00AC7E9E" w:rsidRPr="00581F51">
        <w:rPr>
          <w:rFonts w:ascii="Tahoma" w:eastAsia="Calibri" w:hAnsi="Tahoma" w:cs="Tahoma"/>
          <w:b/>
          <w:bCs/>
        </w:rPr>
        <w:t>ÓLNYCH ROZWIĄZANIACH</w:t>
      </w:r>
      <w:r w:rsidR="00A95F3C" w:rsidRPr="00581F51">
        <w:rPr>
          <w:rFonts w:ascii="Tahoma" w:eastAsia="Calibri" w:hAnsi="Tahoma" w:cs="Tahoma"/>
          <w:b/>
          <w:bCs/>
        </w:rPr>
        <w:t xml:space="preserve"> </w:t>
      </w:r>
      <w:r w:rsidR="00AC7E9E" w:rsidRPr="00EE3672">
        <w:rPr>
          <w:rFonts w:ascii="Tahoma" w:eastAsia="Calibri" w:hAnsi="Tahoma" w:cs="Tahoma"/>
          <w:b/>
          <w:bCs/>
        </w:rPr>
        <w:t>W ZAKRESIE </w:t>
      </w:r>
      <w:r w:rsidRPr="00EE3672">
        <w:rPr>
          <w:rFonts w:ascii="Tahoma" w:eastAsia="Calibri" w:hAnsi="Tahoma" w:cs="Tahoma"/>
          <w:b/>
          <w:bCs/>
        </w:rPr>
        <w:t>PRZE</w:t>
      </w:r>
      <w:r w:rsidR="00AC7E9E" w:rsidRPr="00EE3672">
        <w:rPr>
          <w:rFonts w:ascii="Tahoma" w:eastAsia="Calibri" w:hAnsi="Tahoma" w:cs="Tahoma"/>
          <w:b/>
          <w:bCs/>
        </w:rPr>
        <w:t>CIWDZIAŁANIA WSPIERANIU AGRESJI NA UKRAINĘ </w:t>
      </w:r>
      <w:r w:rsidRPr="00EE3672">
        <w:rPr>
          <w:rFonts w:ascii="Tahoma" w:eastAsia="Calibri" w:hAnsi="Tahoma" w:cs="Tahoma"/>
          <w:b/>
          <w:bCs/>
        </w:rPr>
        <w:t>ORAZ SŁUŻĄCYCH OCHRONIE BEZPIECZEŃSTWA NARODOWEGO</w:t>
      </w:r>
      <w:r w:rsidR="00AC7E9E" w:rsidRPr="00EE3672">
        <w:rPr>
          <w:rFonts w:ascii="Tahoma" w:eastAsia="Calibri" w:hAnsi="Tahoma" w:cs="Tahoma"/>
          <w:b/>
          <w:bCs/>
        </w:rPr>
        <w:t>.</w:t>
      </w:r>
    </w:p>
    <w:p w14:paraId="0DB6E5A2" w14:textId="77777777" w:rsidR="007022CD" w:rsidRPr="00EE3672" w:rsidRDefault="007022CD" w:rsidP="007022CD">
      <w:pPr>
        <w:pStyle w:val="Akapitzlist"/>
        <w:rPr>
          <w:rFonts w:ascii="Tahoma" w:hAnsi="Tahoma" w:cs="Tahoma"/>
        </w:rPr>
      </w:pPr>
    </w:p>
    <w:p w14:paraId="3C9438E4" w14:textId="7E32000B" w:rsidR="00C17681" w:rsidRPr="00EE3672" w:rsidRDefault="00C17681" w:rsidP="00DC47B7">
      <w:pPr>
        <w:pStyle w:val="Akapitzlist"/>
        <w:numPr>
          <w:ilvl w:val="0"/>
          <w:numId w:val="35"/>
        </w:numPr>
        <w:ind w:left="567" w:hanging="284"/>
        <w:jc w:val="both"/>
        <w:rPr>
          <w:rFonts w:ascii="Tahoma" w:hAnsi="Tahoma" w:cs="Tahoma"/>
          <w:lang w:val="pl-PL"/>
        </w:rPr>
      </w:pPr>
      <w:r w:rsidRPr="00EE3672">
        <w:rPr>
          <w:rFonts w:ascii="Tahoma" w:eastAsia="Calibri" w:hAnsi="Tahoma" w:cs="Tahoma"/>
        </w:rPr>
        <w:t xml:space="preserve">Na podstawie ustawy </w:t>
      </w:r>
      <w:r w:rsidRPr="00EE3672">
        <w:rPr>
          <w:rFonts w:ascii="Tahoma" w:hAnsi="Tahoma" w:cs="Tahoma"/>
        </w:rPr>
        <w:t>z dnia 13 kwietnia 2022 r. o szczególnych rozwiązaniach w zakresie przeciwdziałania wspieraniu agresji na Ukrainę oraz służących ochronie bezpieczeństwa narodowego (</w:t>
      </w:r>
      <w:r w:rsidR="00E63A13" w:rsidRPr="00EE3672">
        <w:rPr>
          <w:rFonts w:ascii="Tahoma" w:hAnsi="Tahoma" w:cs="Tahoma"/>
        </w:rPr>
        <w:t>Dz. U. 202</w:t>
      </w:r>
      <w:r w:rsidR="00B3655D">
        <w:rPr>
          <w:rFonts w:ascii="Tahoma" w:hAnsi="Tahoma" w:cs="Tahoma"/>
          <w:lang w:val="pl-PL"/>
        </w:rPr>
        <w:t>5</w:t>
      </w:r>
      <w:r w:rsidR="00E63A13" w:rsidRPr="00EE3672">
        <w:rPr>
          <w:rFonts w:ascii="Tahoma" w:hAnsi="Tahoma" w:cs="Tahoma"/>
        </w:rPr>
        <w:t>.5</w:t>
      </w:r>
      <w:r w:rsidR="00B3655D">
        <w:rPr>
          <w:rFonts w:ascii="Tahoma" w:hAnsi="Tahoma" w:cs="Tahoma"/>
          <w:lang w:val="pl-PL"/>
        </w:rPr>
        <w:t>14</w:t>
      </w:r>
      <w:r w:rsidR="00C141D8" w:rsidRPr="00EE3672">
        <w:rPr>
          <w:rFonts w:ascii="Tahoma" w:hAnsi="Tahoma" w:cs="Tahoma"/>
        </w:rPr>
        <w:t xml:space="preserve"> </w:t>
      </w:r>
      <w:proofErr w:type="spellStart"/>
      <w:r w:rsidR="00C141D8" w:rsidRPr="00EE3672">
        <w:rPr>
          <w:rFonts w:ascii="Tahoma" w:hAnsi="Tahoma" w:cs="Tahoma"/>
        </w:rPr>
        <w:t>t.j</w:t>
      </w:r>
      <w:proofErr w:type="spellEnd"/>
      <w:r w:rsidR="00C141D8" w:rsidRPr="00EE3672">
        <w:rPr>
          <w:rFonts w:ascii="Tahoma" w:hAnsi="Tahoma" w:cs="Tahoma"/>
        </w:rPr>
        <w:t>.</w:t>
      </w:r>
      <w:r w:rsidRPr="00EE3672">
        <w:rPr>
          <w:rFonts w:ascii="Tahoma" w:hAnsi="Tahoma" w:cs="Tahoma"/>
        </w:rPr>
        <w:t>) -</w:t>
      </w:r>
      <w:r w:rsidR="00D963ED" w:rsidRPr="00EE3672">
        <w:rPr>
          <w:rFonts w:ascii="Tahoma" w:hAnsi="Tahoma" w:cs="Tahoma"/>
          <w:lang w:val="pl-PL"/>
        </w:rPr>
        <w:t xml:space="preserve"> </w:t>
      </w:r>
      <w:r w:rsidRPr="00EE3672">
        <w:rPr>
          <w:rFonts w:ascii="Tahoma" w:hAnsi="Tahoma" w:cs="Tahoma"/>
        </w:rPr>
        <w:t>zwanej dalej „</w:t>
      </w:r>
      <w:bookmarkStart w:id="11" w:name="_Hlk101350176"/>
      <w:r w:rsidRPr="00EE3672">
        <w:rPr>
          <w:rFonts w:ascii="Tahoma" w:hAnsi="Tahoma" w:cs="Tahoma"/>
        </w:rPr>
        <w:t xml:space="preserve">ustawą </w:t>
      </w:r>
      <w:proofErr w:type="spellStart"/>
      <w:r w:rsidRPr="00EE3672">
        <w:rPr>
          <w:rFonts w:ascii="Tahoma" w:hAnsi="Tahoma" w:cs="Tahoma"/>
        </w:rPr>
        <w:t>s.r.p.w.a.n.u</w:t>
      </w:r>
      <w:bookmarkEnd w:id="11"/>
      <w:proofErr w:type="spellEnd"/>
      <w:r w:rsidRPr="00EE3672">
        <w:rPr>
          <w:rFonts w:ascii="Tahoma" w:hAnsi="Tahoma" w:cs="Tahoma"/>
        </w:rPr>
        <w:t>”- z postępowania o udzielenie zamówienia publicznego wyklucza się</w:t>
      </w:r>
    </w:p>
    <w:p w14:paraId="1D574FC8" w14:textId="4C9E04AA" w:rsidR="00125B82" w:rsidRPr="00EE3672" w:rsidRDefault="002A42CD" w:rsidP="00DC47B7">
      <w:pPr>
        <w:numPr>
          <w:ilvl w:val="1"/>
          <w:numId w:val="36"/>
        </w:numPr>
        <w:ind w:left="851" w:hanging="283"/>
        <w:contextualSpacing/>
        <w:jc w:val="both"/>
        <w:rPr>
          <w:rFonts w:ascii="Tahoma" w:eastAsia="Calibri" w:hAnsi="Tahoma" w:cs="Tahoma"/>
        </w:rPr>
      </w:pPr>
      <w:r w:rsidRPr="00EE3672">
        <w:rPr>
          <w:rFonts w:ascii="Tahoma" w:eastAsia="Calibri" w:hAnsi="Tahoma" w:cs="Tahoma"/>
        </w:rPr>
        <w:lastRenderedPageBreak/>
        <w:t xml:space="preserve">wykonawcę wymienionego w wykazach określonych w </w:t>
      </w:r>
      <w:r w:rsidR="00CF7E34">
        <w:rPr>
          <w:rFonts w:ascii="Tahoma" w:eastAsia="Calibri" w:hAnsi="Tahoma" w:cs="Tahoma"/>
        </w:rPr>
        <w:t>R</w:t>
      </w:r>
      <w:r w:rsidRPr="00EE3672">
        <w:rPr>
          <w:rFonts w:ascii="Tahoma" w:eastAsia="Calibri" w:hAnsi="Tahoma" w:cs="Tahoma"/>
        </w:rPr>
        <w:t xml:space="preserve">ozporządzeniu </w:t>
      </w:r>
      <w:r w:rsidR="00CF7E34" w:rsidRPr="00CF7E34">
        <w:rPr>
          <w:rFonts w:ascii="Tahoma" w:eastAsia="Calibri" w:hAnsi="Tahoma" w:cs="Tahoma"/>
        </w:rPr>
        <w:t xml:space="preserve">Rady (UE) nr </w:t>
      </w:r>
      <w:r w:rsidRPr="00EE3672">
        <w:rPr>
          <w:rFonts w:ascii="Tahoma" w:eastAsia="Calibri" w:hAnsi="Tahoma" w:cs="Tahoma"/>
        </w:rPr>
        <w:t xml:space="preserve">765/2006 i </w:t>
      </w:r>
      <w:r w:rsidR="00CF7E34">
        <w:rPr>
          <w:rFonts w:ascii="Tahoma" w:eastAsia="Calibri" w:hAnsi="Tahoma" w:cs="Tahoma"/>
        </w:rPr>
        <w:t>R</w:t>
      </w:r>
      <w:r w:rsidRPr="00EE3672">
        <w:rPr>
          <w:rFonts w:ascii="Tahoma" w:eastAsia="Calibri" w:hAnsi="Tahoma" w:cs="Tahoma"/>
        </w:rPr>
        <w:t xml:space="preserve">ozporządzeniu </w:t>
      </w:r>
      <w:r w:rsidR="00CF7E34" w:rsidRPr="00CF7E34">
        <w:rPr>
          <w:rFonts w:ascii="Tahoma" w:eastAsia="Calibri" w:hAnsi="Tahoma" w:cs="Tahoma"/>
        </w:rPr>
        <w:t xml:space="preserve">Rady (UE) nr </w:t>
      </w:r>
      <w:r w:rsidRPr="00EE3672">
        <w:rPr>
          <w:rFonts w:ascii="Tahoma" w:eastAsia="Calibri" w:hAnsi="Tahoma" w:cs="Tahoma"/>
        </w:rPr>
        <w:t xml:space="preserve">269/2014 albo wpisanego na listę na podstawie decyzji w sprawie wpisu na listę rozstrzygającej o zastosowaniu środka, o którym mowa w art. 1 pkt 3 ustawy </w:t>
      </w:r>
      <w:proofErr w:type="spellStart"/>
      <w:r w:rsidRPr="00EE3672">
        <w:rPr>
          <w:rFonts w:ascii="Tahoma" w:eastAsia="Calibri" w:hAnsi="Tahoma" w:cs="Tahoma"/>
        </w:rPr>
        <w:t>s.r.p.w.a.n.u</w:t>
      </w:r>
      <w:proofErr w:type="spellEnd"/>
      <w:r w:rsidRPr="00EE3672">
        <w:rPr>
          <w:rFonts w:ascii="Tahoma" w:eastAsia="Calibri" w:hAnsi="Tahoma" w:cs="Tahoma"/>
        </w:rPr>
        <w:t xml:space="preserve"> (wykluczenie z post</w:t>
      </w:r>
      <w:r w:rsidR="00A30D25" w:rsidRPr="00EE3672">
        <w:rPr>
          <w:rFonts w:ascii="Tahoma" w:eastAsia="Calibri" w:hAnsi="Tahoma" w:cs="Tahoma"/>
        </w:rPr>
        <w:t>ę</w:t>
      </w:r>
      <w:r w:rsidRPr="00EE3672">
        <w:rPr>
          <w:rFonts w:ascii="Tahoma" w:eastAsia="Calibri" w:hAnsi="Tahoma" w:cs="Tahoma"/>
        </w:rPr>
        <w:t>powania);</w:t>
      </w:r>
    </w:p>
    <w:p w14:paraId="399C740A" w14:textId="4E8579CC" w:rsidR="00125B82" w:rsidRPr="00EE3672" w:rsidRDefault="002A42CD" w:rsidP="00DC47B7">
      <w:pPr>
        <w:numPr>
          <w:ilvl w:val="1"/>
          <w:numId w:val="36"/>
        </w:numPr>
        <w:ind w:left="851" w:hanging="283"/>
        <w:contextualSpacing/>
        <w:jc w:val="both"/>
        <w:rPr>
          <w:rFonts w:ascii="Tahoma" w:eastAsia="Calibri" w:hAnsi="Tahoma" w:cs="Tahoma"/>
        </w:rPr>
      </w:pPr>
      <w:r w:rsidRPr="00EE3672">
        <w:rPr>
          <w:rFonts w:ascii="Tahoma" w:eastAsia="Calibri" w:hAnsi="Tahoma" w:cs="Tahoma"/>
        </w:rPr>
        <w:t xml:space="preserve">wykonawcę, którego beneficjentem rzeczywistym w rozumieniu ustawy z dnia 1 marca 2018 r. o przeciwdziałaniu praniu pieniędzy oraz finansowaniu terroryzmu jest osoba wymieniona w wykazach określonych w </w:t>
      </w:r>
      <w:r w:rsidR="00D874FE">
        <w:rPr>
          <w:rFonts w:ascii="Tahoma" w:eastAsia="Calibri" w:hAnsi="Tahoma" w:cs="Tahoma"/>
        </w:rPr>
        <w:t>R</w:t>
      </w:r>
      <w:r w:rsidRPr="00EE3672">
        <w:rPr>
          <w:rFonts w:ascii="Tahoma" w:eastAsia="Calibri" w:hAnsi="Tahoma" w:cs="Tahoma"/>
        </w:rPr>
        <w:t>ozporządzeniu</w:t>
      </w:r>
      <w:r w:rsidR="00CF7E34">
        <w:rPr>
          <w:rFonts w:ascii="Tahoma" w:eastAsia="Calibri" w:hAnsi="Tahoma" w:cs="Tahoma"/>
        </w:rPr>
        <w:t xml:space="preserve"> </w:t>
      </w:r>
      <w:r w:rsidR="00D874FE">
        <w:rPr>
          <w:rFonts w:ascii="Tahoma" w:eastAsia="Calibri" w:hAnsi="Tahoma" w:cs="Tahoma"/>
        </w:rPr>
        <w:t>Rady (UE) nr</w:t>
      </w:r>
      <w:r w:rsidRPr="00EE3672">
        <w:rPr>
          <w:rFonts w:ascii="Tahoma" w:eastAsia="Calibri" w:hAnsi="Tahoma" w:cs="Tahoma"/>
        </w:rPr>
        <w:t xml:space="preserve"> 765/2006 i </w:t>
      </w:r>
      <w:r w:rsidR="00D874FE">
        <w:rPr>
          <w:rFonts w:ascii="Tahoma" w:eastAsia="Calibri" w:hAnsi="Tahoma" w:cs="Tahoma"/>
        </w:rPr>
        <w:t>R</w:t>
      </w:r>
      <w:r w:rsidRPr="00EE3672">
        <w:rPr>
          <w:rFonts w:ascii="Tahoma" w:eastAsia="Calibri" w:hAnsi="Tahoma" w:cs="Tahoma"/>
        </w:rPr>
        <w:t>ozporządzeniu</w:t>
      </w:r>
      <w:r w:rsidR="00D874FE" w:rsidRPr="00D874FE">
        <w:t xml:space="preserve"> </w:t>
      </w:r>
      <w:r w:rsidR="00D874FE" w:rsidRPr="00D874FE">
        <w:rPr>
          <w:rFonts w:ascii="Tahoma" w:eastAsia="Calibri" w:hAnsi="Tahoma" w:cs="Tahoma"/>
        </w:rPr>
        <w:t xml:space="preserve">Rady (UE) </w:t>
      </w:r>
      <w:r w:rsidR="00D874FE">
        <w:rPr>
          <w:rFonts w:ascii="Tahoma" w:eastAsia="Calibri" w:hAnsi="Tahoma" w:cs="Tahoma"/>
        </w:rPr>
        <w:t>nr</w:t>
      </w:r>
      <w:r w:rsidRPr="00EE3672">
        <w:rPr>
          <w:rFonts w:ascii="Tahoma" w:eastAsia="Calibri" w:hAnsi="Tahoma" w:cs="Tahom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r w:rsidRPr="00EE3672">
        <w:rPr>
          <w:rFonts w:ascii="Tahoma" w:hAnsi="Tahoma" w:cs="Tahoma"/>
          <w:lang w:eastAsia="pl-PL"/>
        </w:rPr>
        <w:t xml:space="preserve"> </w:t>
      </w:r>
      <w:r w:rsidRPr="00EE3672">
        <w:rPr>
          <w:rFonts w:ascii="Tahoma" w:eastAsia="Calibri" w:hAnsi="Tahoma" w:cs="Tahoma"/>
        </w:rPr>
        <w:t xml:space="preserve">ustawy </w:t>
      </w:r>
      <w:proofErr w:type="spellStart"/>
      <w:r w:rsidRPr="00EE3672">
        <w:rPr>
          <w:rFonts w:ascii="Tahoma" w:eastAsia="Calibri" w:hAnsi="Tahoma" w:cs="Tahoma"/>
        </w:rPr>
        <w:t>s.r.p.w.a.n.u</w:t>
      </w:r>
      <w:proofErr w:type="spellEnd"/>
      <w:r w:rsidRPr="00EE3672">
        <w:rPr>
          <w:rFonts w:ascii="Tahoma" w:eastAsia="Calibri" w:hAnsi="Tahoma" w:cs="Tahoma"/>
        </w:rPr>
        <w:t xml:space="preserve"> (wykluczenie z post</w:t>
      </w:r>
      <w:r w:rsidR="008D6AA7" w:rsidRPr="00EE3672">
        <w:rPr>
          <w:rFonts w:ascii="Tahoma" w:eastAsia="Calibri" w:hAnsi="Tahoma" w:cs="Tahoma"/>
        </w:rPr>
        <w:t>ę</w:t>
      </w:r>
      <w:r w:rsidRPr="00EE3672">
        <w:rPr>
          <w:rFonts w:ascii="Tahoma" w:eastAsia="Calibri" w:hAnsi="Tahoma" w:cs="Tahoma"/>
        </w:rPr>
        <w:t>powania);</w:t>
      </w:r>
    </w:p>
    <w:p w14:paraId="421C68F1" w14:textId="2C2B66A3" w:rsidR="00187FB6" w:rsidRPr="00EE3672" w:rsidRDefault="002A42CD" w:rsidP="00DC47B7">
      <w:pPr>
        <w:numPr>
          <w:ilvl w:val="1"/>
          <w:numId w:val="36"/>
        </w:numPr>
        <w:ind w:left="851" w:hanging="283"/>
        <w:contextualSpacing/>
        <w:jc w:val="both"/>
        <w:rPr>
          <w:rFonts w:ascii="Tahoma" w:eastAsia="Calibri" w:hAnsi="Tahoma" w:cs="Tahoma"/>
        </w:rPr>
      </w:pPr>
      <w:r w:rsidRPr="00EE3672">
        <w:rPr>
          <w:rFonts w:ascii="Tahoma" w:eastAsia="Calibri" w:hAnsi="Tahoma" w:cs="Tahoma"/>
        </w:rPr>
        <w:t>wykonawcę, którego jednostką dominującą w rozumieniu art. 3</w:t>
      </w:r>
      <w:r w:rsidR="00AC7E9E" w:rsidRPr="00EE3672">
        <w:rPr>
          <w:rFonts w:ascii="Tahoma" w:eastAsia="Calibri" w:hAnsi="Tahoma" w:cs="Tahoma"/>
        </w:rPr>
        <w:t xml:space="preserve"> ust. 1 pkt 37 ustawy z dnia 29 </w:t>
      </w:r>
      <w:r w:rsidRPr="00EE3672">
        <w:rPr>
          <w:rFonts w:ascii="Tahoma" w:eastAsia="Calibri" w:hAnsi="Tahoma" w:cs="Tahoma"/>
        </w:rPr>
        <w:t>września 1994 r. o rachunkowości (Dz. U. z 202</w:t>
      </w:r>
      <w:r w:rsidR="009655A2" w:rsidRPr="00EE3672">
        <w:rPr>
          <w:rFonts w:ascii="Tahoma" w:eastAsia="Calibri" w:hAnsi="Tahoma" w:cs="Tahoma"/>
        </w:rPr>
        <w:t>3</w:t>
      </w:r>
      <w:r w:rsidRPr="00EE3672">
        <w:rPr>
          <w:rFonts w:ascii="Tahoma" w:eastAsia="Calibri" w:hAnsi="Tahoma" w:cs="Tahoma"/>
        </w:rPr>
        <w:t xml:space="preserve"> r. poz. </w:t>
      </w:r>
      <w:r w:rsidR="009655A2" w:rsidRPr="00EE3672">
        <w:rPr>
          <w:rFonts w:ascii="Tahoma" w:eastAsia="Calibri" w:hAnsi="Tahoma" w:cs="Tahoma"/>
        </w:rPr>
        <w:t xml:space="preserve">120 </w:t>
      </w:r>
      <w:proofErr w:type="spellStart"/>
      <w:r w:rsidR="009655A2" w:rsidRPr="00EE3672">
        <w:rPr>
          <w:rFonts w:ascii="Tahoma" w:eastAsia="Calibri" w:hAnsi="Tahoma" w:cs="Tahoma"/>
        </w:rPr>
        <w:t>t.j</w:t>
      </w:r>
      <w:proofErr w:type="spellEnd"/>
      <w:r w:rsidR="009655A2" w:rsidRPr="00EE3672">
        <w:rPr>
          <w:rFonts w:ascii="Tahoma" w:eastAsia="Calibri" w:hAnsi="Tahoma" w:cs="Tahoma"/>
        </w:rPr>
        <w:t>.</w:t>
      </w:r>
      <w:r w:rsidRPr="00EE3672">
        <w:rPr>
          <w:rFonts w:ascii="Tahoma" w:eastAsia="Calibri" w:hAnsi="Tahoma" w:cs="Tahoma"/>
        </w:rPr>
        <w:t xml:space="preserve">), jest podmiot wymieniony w wykazach określonych w </w:t>
      </w:r>
      <w:r w:rsidR="00D874FE">
        <w:rPr>
          <w:rFonts w:ascii="Tahoma" w:eastAsia="Calibri" w:hAnsi="Tahoma" w:cs="Tahoma"/>
        </w:rPr>
        <w:t>R</w:t>
      </w:r>
      <w:r w:rsidRPr="00EE3672">
        <w:rPr>
          <w:rFonts w:ascii="Tahoma" w:eastAsia="Calibri" w:hAnsi="Tahoma" w:cs="Tahoma"/>
        </w:rPr>
        <w:t xml:space="preserve">ozporządzeniu </w:t>
      </w:r>
      <w:r w:rsidR="00D874FE" w:rsidRPr="00D874FE">
        <w:rPr>
          <w:rFonts w:ascii="Tahoma" w:eastAsia="Calibri" w:hAnsi="Tahoma" w:cs="Tahoma"/>
        </w:rPr>
        <w:t>Rady (UE)</w:t>
      </w:r>
      <w:r w:rsidR="00D874FE">
        <w:rPr>
          <w:rFonts w:ascii="Tahoma" w:eastAsia="Calibri" w:hAnsi="Tahoma" w:cs="Tahoma"/>
        </w:rPr>
        <w:t xml:space="preserve"> nr</w:t>
      </w:r>
      <w:r w:rsidR="00D874FE" w:rsidRPr="00D874FE">
        <w:rPr>
          <w:rFonts w:ascii="Tahoma" w:eastAsia="Calibri" w:hAnsi="Tahoma" w:cs="Tahoma"/>
        </w:rPr>
        <w:t xml:space="preserve"> </w:t>
      </w:r>
      <w:r w:rsidRPr="00EE3672">
        <w:rPr>
          <w:rFonts w:ascii="Tahoma" w:eastAsia="Calibri" w:hAnsi="Tahoma" w:cs="Tahoma"/>
        </w:rPr>
        <w:t xml:space="preserve">765/2006 i </w:t>
      </w:r>
      <w:r w:rsidR="00D874FE">
        <w:rPr>
          <w:rFonts w:ascii="Tahoma" w:eastAsia="Calibri" w:hAnsi="Tahoma" w:cs="Tahoma"/>
        </w:rPr>
        <w:t>R</w:t>
      </w:r>
      <w:r w:rsidRPr="00EE3672">
        <w:rPr>
          <w:rFonts w:ascii="Tahoma" w:eastAsia="Calibri" w:hAnsi="Tahoma" w:cs="Tahoma"/>
        </w:rPr>
        <w:t>ozporządzeniu</w:t>
      </w:r>
      <w:r w:rsidR="00D874FE">
        <w:rPr>
          <w:rFonts w:ascii="Tahoma" w:eastAsia="Calibri" w:hAnsi="Tahoma" w:cs="Tahoma"/>
        </w:rPr>
        <w:t xml:space="preserve"> </w:t>
      </w:r>
      <w:r w:rsidR="00D874FE" w:rsidRPr="00D874FE">
        <w:rPr>
          <w:rFonts w:ascii="Tahoma" w:eastAsia="Calibri" w:hAnsi="Tahoma" w:cs="Tahoma"/>
        </w:rPr>
        <w:t xml:space="preserve">Rady (UE) </w:t>
      </w:r>
      <w:r w:rsidR="00D874FE">
        <w:rPr>
          <w:rFonts w:ascii="Tahoma" w:eastAsia="Calibri" w:hAnsi="Tahoma" w:cs="Tahoma"/>
        </w:rPr>
        <w:t>nr</w:t>
      </w:r>
      <w:r w:rsidRPr="00EE3672">
        <w:rPr>
          <w:rFonts w:ascii="Tahoma" w:eastAsia="Calibri" w:hAnsi="Tahoma" w:cs="Tahoma"/>
        </w:rPr>
        <w:t xml:space="preserve"> 269/2014 albo wpisany na listę lub będący taką jednostką dominującą od dnia 24 lutego 2022 r., o ile został wpisany na listę na podstawie decyzji w sprawie wpisu na listę rozstrzyg</w:t>
      </w:r>
      <w:r w:rsidR="00E82705" w:rsidRPr="00EE3672">
        <w:rPr>
          <w:rFonts w:ascii="Tahoma" w:eastAsia="Calibri" w:hAnsi="Tahoma" w:cs="Tahoma"/>
        </w:rPr>
        <w:t>ającej o zastosowaniu środka, o </w:t>
      </w:r>
      <w:r w:rsidRPr="00EE3672">
        <w:rPr>
          <w:rFonts w:ascii="Tahoma" w:eastAsia="Calibri" w:hAnsi="Tahoma" w:cs="Tahoma"/>
        </w:rPr>
        <w:t xml:space="preserve">którym mowa w art. 1 pkt 3 ustawy </w:t>
      </w:r>
      <w:proofErr w:type="spellStart"/>
      <w:r w:rsidRPr="00EE3672">
        <w:rPr>
          <w:rFonts w:ascii="Tahoma" w:eastAsia="Calibri" w:hAnsi="Tahoma" w:cs="Tahoma"/>
        </w:rPr>
        <w:t>s.r.p.w.a.n.u</w:t>
      </w:r>
      <w:proofErr w:type="spellEnd"/>
      <w:r w:rsidR="00487BC8" w:rsidRPr="00EE3672">
        <w:rPr>
          <w:rFonts w:ascii="Tahoma" w:eastAsia="Calibri" w:hAnsi="Tahoma" w:cs="Tahoma"/>
        </w:rPr>
        <w:t>.</w:t>
      </w:r>
      <w:r w:rsidRPr="00EE3672">
        <w:rPr>
          <w:rFonts w:ascii="Tahoma" w:eastAsia="Calibri" w:hAnsi="Tahoma" w:cs="Tahoma"/>
        </w:rPr>
        <w:t xml:space="preserve"> (wykluczenie z postępowania).</w:t>
      </w:r>
    </w:p>
    <w:p w14:paraId="56F2C010" w14:textId="30DF8234" w:rsidR="002A42CD" w:rsidRPr="00EE3672" w:rsidRDefault="002A42CD" w:rsidP="00DC47B7">
      <w:pPr>
        <w:pStyle w:val="Akapitzlist"/>
        <w:numPr>
          <w:ilvl w:val="0"/>
          <w:numId w:val="35"/>
        </w:numPr>
        <w:ind w:left="567" w:hanging="283"/>
        <w:jc w:val="both"/>
        <w:rPr>
          <w:rFonts w:ascii="Tahoma" w:hAnsi="Tahoma" w:cs="Tahoma"/>
          <w:lang w:val="pl-PL"/>
        </w:rPr>
      </w:pPr>
      <w:r w:rsidRPr="00EE3672">
        <w:rPr>
          <w:rFonts w:ascii="Tahoma" w:eastAsia="Calibri" w:hAnsi="Tahoma" w:cs="Tahoma"/>
        </w:rPr>
        <w:t xml:space="preserve">Wykluczenie następuje na okres trwania okoliczności określonych w </w:t>
      </w:r>
      <w:r w:rsidR="00D874FE">
        <w:rPr>
          <w:rFonts w:ascii="Tahoma" w:eastAsia="Calibri" w:hAnsi="Tahoma" w:cs="Tahoma"/>
        </w:rPr>
        <w:t xml:space="preserve">pkt 4 </w:t>
      </w:r>
      <w:proofErr w:type="spellStart"/>
      <w:r w:rsidR="00D874FE">
        <w:rPr>
          <w:rFonts w:ascii="Tahoma" w:eastAsia="Calibri" w:hAnsi="Tahoma" w:cs="Tahoma"/>
        </w:rPr>
        <w:t>p</w:t>
      </w:r>
      <w:r w:rsidRPr="00EE3672">
        <w:rPr>
          <w:rFonts w:ascii="Tahoma" w:eastAsia="Calibri" w:hAnsi="Tahoma" w:cs="Tahoma"/>
          <w:lang w:val="pl-PL"/>
        </w:rPr>
        <w:t>pkt</w:t>
      </w:r>
      <w:proofErr w:type="spellEnd"/>
      <w:r w:rsidRPr="00EE3672">
        <w:rPr>
          <w:rFonts w:ascii="Tahoma" w:eastAsia="Calibri" w:hAnsi="Tahoma" w:cs="Tahoma"/>
        </w:rPr>
        <w:t xml:space="preserve"> 1.</w:t>
      </w:r>
    </w:p>
    <w:p w14:paraId="39BF0FD6" w14:textId="79EB5BD5" w:rsidR="002A42CD" w:rsidRPr="00EE3672" w:rsidRDefault="002A42CD" w:rsidP="00DC47B7">
      <w:pPr>
        <w:pStyle w:val="Akapitzlist"/>
        <w:numPr>
          <w:ilvl w:val="0"/>
          <w:numId w:val="35"/>
        </w:numPr>
        <w:ind w:left="567" w:hanging="283"/>
        <w:jc w:val="both"/>
        <w:rPr>
          <w:rFonts w:ascii="Tahoma" w:hAnsi="Tahoma" w:cs="Tahoma"/>
          <w:lang w:val="pl-PL"/>
        </w:rPr>
      </w:pPr>
      <w:bookmarkStart w:id="12" w:name="_Hlk101359931"/>
      <w:r w:rsidRPr="00EE3672">
        <w:rPr>
          <w:rFonts w:ascii="Tahoma" w:eastAsia="Calibri" w:hAnsi="Tahoma" w:cs="Tahoma"/>
        </w:rPr>
        <w:t xml:space="preserve">W przypadku wykonawcy wykluczonego na podstawie </w:t>
      </w:r>
      <w:r w:rsidR="00D874FE">
        <w:rPr>
          <w:rFonts w:ascii="Tahoma" w:eastAsia="Calibri" w:hAnsi="Tahoma" w:cs="Tahoma"/>
        </w:rPr>
        <w:t xml:space="preserve">pkt 4 </w:t>
      </w:r>
      <w:proofErr w:type="spellStart"/>
      <w:r w:rsidR="00D874FE">
        <w:rPr>
          <w:rFonts w:ascii="Tahoma" w:eastAsia="Calibri" w:hAnsi="Tahoma" w:cs="Tahoma"/>
        </w:rPr>
        <w:t>ppkt</w:t>
      </w:r>
      <w:proofErr w:type="spellEnd"/>
      <w:r w:rsidR="00D874FE">
        <w:rPr>
          <w:rFonts w:ascii="Tahoma" w:eastAsia="Calibri" w:hAnsi="Tahoma" w:cs="Tahoma"/>
        </w:rPr>
        <w:t xml:space="preserve"> </w:t>
      </w:r>
      <w:r w:rsidRPr="00EE3672">
        <w:rPr>
          <w:rFonts w:ascii="Tahoma" w:eastAsia="Calibri" w:hAnsi="Tahoma" w:cs="Tahoma"/>
        </w:rPr>
        <w:t xml:space="preserve">1, zamawiający odrzuca ofertę takiego wykonawcy na podstawie art. 226 ust. 1 pkt 2 lit. a ustawy </w:t>
      </w:r>
      <w:proofErr w:type="spellStart"/>
      <w:r w:rsidRPr="00EE3672">
        <w:rPr>
          <w:rFonts w:ascii="Tahoma" w:eastAsia="Calibri" w:hAnsi="Tahoma" w:cs="Tahoma"/>
        </w:rPr>
        <w:t>Pzp</w:t>
      </w:r>
      <w:proofErr w:type="spellEnd"/>
      <w:r w:rsidRPr="00EE3672">
        <w:rPr>
          <w:rFonts w:ascii="Tahoma" w:eastAsia="Calibri" w:hAnsi="Tahoma" w:cs="Tahoma"/>
        </w:rPr>
        <w:t xml:space="preserve"> w związku z art. 7 ust. 3 ustawy </w:t>
      </w:r>
      <w:bookmarkEnd w:id="12"/>
      <w:proofErr w:type="spellStart"/>
      <w:r w:rsidR="00B57074" w:rsidRPr="00EE3672">
        <w:rPr>
          <w:rFonts w:ascii="Tahoma" w:eastAsia="Calibri" w:hAnsi="Tahoma" w:cs="Tahoma"/>
        </w:rPr>
        <w:t>s.r.p.w.a.n.u</w:t>
      </w:r>
      <w:proofErr w:type="spellEnd"/>
      <w:r w:rsidRPr="00EE3672">
        <w:rPr>
          <w:rFonts w:ascii="Tahoma" w:eastAsia="Calibri" w:hAnsi="Tahoma" w:cs="Tahoma"/>
        </w:rPr>
        <w:t>.</w:t>
      </w:r>
    </w:p>
    <w:p w14:paraId="71CF5F67" w14:textId="77777777" w:rsidR="00740C67" w:rsidRPr="00EE3672" w:rsidRDefault="00740C67" w:rsidP="00315455">
      <w:pPr>
        <w:ind w:left="720" w:right="20"/>
        <w:jc w:val="both"/>
        <w:rPr>
          <w:rFonts w:ascii="Tahoma" w:hAnsi="Tahoma" w:cs="Tahoma"/>
          <w:i/>
          <w:iCs/>
          <w:color w:val="0000FF"/>
        </w:rPr>
      </w:pPr>
    </w:p>
    <w:p w14:paraId="3B8BEA61" w14:textId="03C33476" w:rsidR="00187FB6" w:rsidRPr="00EE3672" w:rsidRDefault="00187FB6" w:rsidP="00891B9F">
      <w:pPr>
        <w:ind w:left="567" w:right="20"/>
        <w:jc w:val="both"/>
        <w:rPr>
          <w:rFonts w:ascii="Tahoma" w:hAnsi="Tahoma" w:cs="Tahoma"/>
          <w:b/>
          <w:bCs/>
          <w:i/>
          <w:iCs/>
        </w:rPr>
      </w:pPr>
      <w:r w:rsidRPr="00EE3672">
        <w:rPr>
          <w:rFonts w:ascii="Tahoma" w:hAnsi="Tahoma" w:cs="Tahoma"/>
          <w:i/>
          <w:iCs/>
        </w:rPr>
        <w:t xml:space="preserve">W celu </w:t>
      </w:r>
      <w:r w:rsidR="00B57074" w:rsidRPr="00EE3672">
        <w:rPr>
          <w:rFonts w:ascii="Tahoma" w:hAnsi="Tahoma" w:cs="Tahoma"/>
          <w:i/>
          <w:iCs/>
        </w:rPr>
        <w:t>tymczasowego (</w:t>
      </w:r>
      <w:r w:rsidRPr="00EE3672">
        <w:rPr>
          <w:rFonts w:ascii="Tahoma" w:hAnsi="Tahoma" w:cs="Tahoma"/>
          <w:i/>
          <w:iCs/>
        </w:rPr>
        <w:t>wstępnego</w:t>
      </w:r>
      <w:r w:rsidR="00B57074" w:rsidRPr="00EE3672">
        <w:rPr>
          <w:rFonts w:ascii="Tahoma" w:hAnsi="Tahoma" w:cs="Tahoma"/>
          <w:i/>
          <w:iCs/>
        </w:rPr>
        <w:t>)</w:t>
      </w:r>
      <w:r w:rsidRPr="00EE3672">
        <w:rPr>
          <w:rFonts w:ascii="Tahoma" w:hAnsi="Tahoma" w:cs="Tahoma"/>
          <w:i/>
          <w:iCs/>
        </w:rPr>
        <w:t xml:space="preserve"> potwierdzenia, że wykonawca nie podlega wyklu</w:t>
      </w:r>
      <w:r w:rsidR="00AC7E9E" w:rsidRPr="00EE3672">
        <w:rPr>
          <w:rFonts w:ascii="Tahoma" w:hAnsi="Tahoma" w:cs="Tahoma"/>
          <w:i/>
          <w:iCs/>
        </w:rPr>
        <w:t>czeniu z powodów określonych w </w:t>
      </w:r>
      <w:r w:rsidRPr="00EE3672">
        <w:rPr>
          <w:rFonts w:ascii="Tahoma" w:hAnsi="Tahoma" w:cs="Tahoma"/>
          <w:i/>
          <w:iCs/>
        </w:rPr>
        <w:t>pkt</w:t>
      </w:r>
      <w:r w:rsidR="00AC7E9E" w:rsidRPr="00EE3672">
        <w:rPr>
          <w:rFonts w:ascii="Tahoma" w:hAnsi="Tahoma" w:cs="Tahoma"/>
          <w:i/>
          <w:iCs/>
        </w:rPr>
        <w:t> </w:t>
      </w:r>
      <w:r w:rsidRPr="00EE3672">
        <w:rPr>
          <w:rFonts w:ascii="Tahoma" w:hAnsi="Tahoma" w:cs="Tahoma"/>
          <w:i/>
          <w:iCs/>
        </w:rPr>
        <w:t>3</w:t>
      </w:r>
      <w:r w:rsidR="00B57074" w:rsidRPr="00EE3672">
        <w:rPr>
          <w:rFonts w:ascii="Tahoma" w:hAnsi="Tahoma" w:cs="Tahoma"/>
          <w:i/>
          <w:iCs/>
        </w:rPr>
        <w:t xml:space="preserve"> </w:t>
      </w:r>
      <w:proofErr w:type="spellStart"/>
      <w:r w:rsidRPr="00EE3672">
        <w:rPr>
          <w:rFonts w:ascii="Tahoma" w:hAnsi="Tahoma" w:cs="Tahoma"/>
          <w:i/>
          <w:iCs/>
        </w:rPr>
        <w:t>ppkt</w:t>
      </w:r>
      <w:proofErr w:type="spellEnd"/>
      <w:r w:rsidRPr="00EE3672">
        <w:rPr>
          <w:rFonts w:ascii="Tahoma" w:hAnsi="Tahoma" w:cs="Tahoma"/>
          <w:i/>
          <w:iCs/>
        </w:rPr>
        <w:t xml:space="preserve"> 1</w:t>
      </w:r>
      <w:r w:rsidR="008B1690">
        <w:rPr>
          <w:rFonts w:ascii="Tahoma" w:hAnsi="Tahoma" w:cs="Tahoma"/>
          <w:i/>
          <w:iCs/>
        </w:rPr>
        <w:t>)</w:t>
      </w:r>
      <w:r w:rsidR="008D6AA7" w:rsidRPr="00EE3672">
        <w:rPr>
          <w:rFonts w:ascii="Tahoma" w:hAnsi="Tahoma" w:cs="Tahoma"/>
          <w:i/>
          <w:iCs/>
        </w:rPr>
        <w:t>,</w:t>
      </w:r>
      <w:r w:rsidRPr="00EE3672">
        <w:rPr>
          <w:rFonts w:ascii="Tahoma" w:hAnsi="Tahoma" w:cs="Tahoma"/>
          <w:i/>
          <w:iCs/>
        </w:rPr>
        <w:t xml:space="preserve"> wykonawca </w:t>
      </w:r>
      <w:r w:rsidR="00280D55" w:rsidRPr="00EE3672">
        <w:rPr>
          <w:rFonts w:ascii="Tahoma" w:hAnsi="Tahoma" w:cs="Tahoma"/>
          <w:i/>
          <w:iCs/>
        </w:rPr>
        <w:t>składa wraz z ofertą</w:t>
      </w:r>
      <w:r w:rsidRPr="00EE3672">
        <w:rPr>
          <w:rFonts w:ascii="Tahoma" w:hAnsi="Tahoma" w:cs="Tahoma"/>
          <w:i/>
          <w:iCs/>
        </w:rPr>
        <w:t xml:space="preserve"> oświadczenie</w:t>
      </w:r>
      <w:r w:rsidR="00D07422" w:rsidRPr="00EE3672">
        <w:rPr>
          <w:rFonts w:ascii="Tahoma" w:hAnsi="Tahoma" w:cs="Tahoma"/>
          <w:i/>
          <w:iCs/>
        </w:rPr>
        <w:t>, aktualne na dzień składania ofert,</w:t>
      </w:r>
      <w:r w:rsidRPr="00EE3672">
        <w:rPr>
          <w:rFonts w:ascii="Tahoma" w:hAnsi="Tahoma" w:cs="Tahoma"/>
          <w:i/>
          <w:iCs/>
        </w:rPr>
        <w:t xml:space="preserve"> </w:t>
      </w:r>
      <w:r w:rsidR="00487BC8" w:rsidRPr="00EE3672">
        <w:rPr>
          <w:rFonts w:ascii="Tahoma" w:hAnsi="Tahoma" w:cs="Tahoma"/>
          <w:i/>
          <w:iCs/>
        </w:rPr>
        <w:t xml:space="preserve">według wzoru stanowiącego </w:t>
      </w:r>
      <w:r w:rsidR="00487BC8" w:rsidRPr="00EE3672">
        <w:rPr>
          <w:rFonts w:ascii="Tahoma" w:hAnsi="Tahoma" w:cs="Tahoma"/>
          <w:b/>
          <w:bCs/>
          <w:i/>
          <w:iCs/>
        </w:rPr>
        <w:t>załącznik nr 2a do SWZ.</w:t>
      </w:r>
    </w:p>
    <w:p w14:paraId="01AB5DBD" w14:textId="77777777" w:rsidR="00487BC8" w:rsidRPr="00EE3672" w:rsidRDefault="00487BC8" w:rsidP="00487BC8">
      <w:pPr>
        <w:suppressAutoHyphens w:val="0"/>
        <w:autoSpaceDE w:val="0"/>
        <w:autoSpaceDN w:val="0"/>
        <w:adjustRightInd w:val="0"/>
        <w:ind w:left="567"/>
        <w:jc w:val="both"/>
        <w:rPr>
          <w:rFonts w:ascii="Tahoma" w:hAnsi="Tahoma" w:cs="Tahoma"/>
          <w:b/>
          <w:bCs/>
        </w:rPr>
      </w:pPr>
    </w:p>
    <w:p w14:paraId="2637CE9D" w14:textId="77777777" w:rsidR="00187FB6" w:rsidRPr="00EE3672" w:rsidRDefault="00D07422" w:rsidP="00487BC8">
      <w:pPr>
        <w:suppressAutoHyphens w:val="0"/>
        <w:autoSpaceDE w:val="0"/>
        <w:autoSpaceDN w:val="0"/>
        <w:adjustRightInd w:val="0"/>
        <w:ind w:left="567"/>
        <w:jc w:val="both"/>
        <w:rPr>
          <w:rStyle w:val="Hipercze"/>
          <w:rFonts w:ascii="Tahoma" w:hAnsi="Tahoma" w:cs="Tahoma"/>
          <w:b/>
          <w:bCs/>
          <w:color w:val="auto"/>
          <w:u w:val="none"/>
        </w:rPr>
      </w:pPr>
      <w:r w:rsidRPr="00EE3672">
        <w:rPr>
          <w:rStyle w:val="Hipercze"/>
          <w:rFonts w:ascii="Tahoma" w:hAnsi="Tahoma" w:cs="Tahoma"/>
          <w:b/>
          <w:bCs/>
          <w:color w:val="auto"/>
        </w:rPr>
        <w:t>UWAGA:</w:t>
      </w:r>
      <w:r w:rsidR="00187FB6" w:rsidRPr="00EE3672">
        <w:rPr>
          <w:rStyle w:val="Hipercze"/>
          <w:rFonts w:ascii="Tahoma" w:hAnsi="Tahoma" w:cs="Tahoma"/>
          <w:b/>
          <w:bCs/>
          <w:color w:val="auto"/>
          <w:u w:val="none"/>
        </w:rPr>
        <w:t xml:space="preserve"> </w:t>
      </w:r>
      <w:r w:rsidR="00187FB6" w:rsidRPr="00EE3672">
        <w:rPr>
          <w:rStyle w:val="Hipercze"/>
          <w:rFonts w:ascii="Tahoma" w:hAnsi="Tahoma" w:cs="Tahoma"/>
          <w:color w:val="auto"/>
          <w:u w:val="none"/>
        </w:rPr>
        <w:t xml:space="preserve">Załącznik nr </w:t>
      </w:r>
      <w:r w:rsidR="00B57074" w:rsidRPr="00EE3672">
        <w:rPr>
          <w:rStyle w:val="Hipercze"/>
          <w:rFonts w:ascii="Tahoma" w:hAnsi="Tahoma" w:cs="Tahoma"/>
          <w:color w:val="auto"/>
          <w:u w:val="none"/>
        </w:rPr>
        <w:t xml:space="preserve">2 i </w:t>
      </w:r>
      <w:r w:rsidR="00187FB6" w:rsidRPr="00EE3672">
        <w:rPr>
          <w:rStyle w:val="Hipercze"/>
          <w:rFonts w:ascii="Tahoma" w:hAnsi="Tahoma" w:cs="Tahoma"/>
          <w:color w:val="auto"/>
          <w:u w:val="none"/>
        </w:rPr>
        <w:t xml:space="preserve">2a do SWZ składa </w:t>
      </w:r>
      <w:r w:rsidR="00B57074" w:rsidRPr="00EE3672">
        <w:rPr>
          <w:rStyle w:val="Hipercze"/>
          <w:rFonts w:ascii="Tahoma" w:hAnsi="Tahoma" w:cs="Tahoma"/>
          <w:color w:val="auto"/>
          <w:u w:val="none"/>
        </w:rPr>
        <w:t>w</w:t>
      </w:r>
      <w:r w:rsidR="00187FB6" w:rsidRPr="00EE3672">
        <w:rPr>
          <w:rStyle w:val="Hipercze"/>
          <w:rFonts w:ascii="Tahoma" w:hAnsi="Tahoma" w:cs="Tahoma"/>
          <w:color w:val="auto"/>
          <w:u w:val="none"/>
        </w:rPr>
        <w:t>ykonawca oraz każdy z wykonawców wspólnie ubiegających się o zamówienie</w:t>
      </w:r>
      <w:r w:rsidR="00D91998" w:rsidRPr="00EE3672">
        <w:rPr>
          <w:rStyle w:val="Hipercze"/>
          <w:rFonts w:ascii="Tahoma" w:hAnsi="Tahoma" w:cs="Tahoma"/>
          <w:color w:val="auto"/>
          <w:u w:val="none"/>
        </w:rPr>
        <w:t>, podmiot/-ty udostępniający/-ce swoje zasoby.</w:t>
      </w:r>
    </w:p>
    <w:p w14:paraId="45FE244B" w14:textId="77777777" w:rsidR="002A42CD" w:rsidRDefault="002A42CD" w:rsidP="00AA08CB">
      <w:pPr>
        <w:tabs>
          <w:tab w:val="left" w:pos="1080"/>
        </w:tabs>
        <w:ind w:right="-284"/>
        <w:jc w:val="both"/>
        <w:rPr>
          <w:rFonts w:ascii="Tahoma" w:hAnsi="Tahoma" w:cs="Tahoma"/>
        </w:rPr>
      </w:pPr>
    </w:p>
    <w:p w14:paraId="5CF4D54F" w14:textId="18170AAC" w:rsidR="003060DA" w:rsidRPr="003060DA" w:rsidRDefault="003060DA" w:rsidP="00DC47B7">
      <w:pPr>
        <w:pStyle w:val="Akapitzlist"/>
        <w:numPr>
          <w:ilvl w:val="0"/>
          <w:numId w:val="69"/>
        </w:numPr>
        <w:tabs>
          <w:tab w:val="left" w:pos="1080"/>
        </w:tabs>
        <w:ind w:right="-284"/>
        <w:jc w:val="both"/>
        <w:rPr>
          <w:rFonts w:ascii="Tahoma" w:hAnsi="Tahoma" w:cs="Tahoma"/>
          <w:b/>
        </w:rPr>
      </w:pPr>
      <w:r w:rsidRPr="003060DA">
        <w:rPr>
          <w:rFonts w:ascii="Tahoma" w:hAnsi="Tahoma" w:cs="Tahoma"/>
          <w:b/>
        </w:rPr>
        <w:t>WARUNKI UDZIAŁU W</w:t>
      </w:r>
      <w:r w:rsidRPr="003060DA">
        <w:rPr>
          <w:rFonts w:ascii="Tahoma" w:hAnsi="Tahoma" w:cs="Tahoma"/>
          <w:b/>
          <w:lang w:val="pl-PL"/>
        </w:rPr>
        <w:t xml:space="preserve"> POSTĘPOWANIU</w:t>
      </w:r>
    </w:p>
    <w:p w14:paraId="794CE628" w14:textId="77777777" w:rsidR="004C5226" w:rsidRPr="00EE3672" w:rsidRDefault="004C5226" w:rsidP="00AA08CB">
      <w:pPr>
        <w:tabs>
          <w:tab w:val="left" w:pos="1980"/>
        </w:tabs>
        <w:jc w:val="both"/>
        <w:rPr>
          <w:rFonts w:ascii="Tahoma" w:hAnsi="Tahoma" w:cs="Tahoma"/>
          <w:lang w:val="x-none"/>
        </w:rPr>
      </w:pPr>
    </w:p>
    <w:p w14:paraId="7C67CF3A" w14:textId="118BA1DE" w:rsidR="00FB4402" w:rsidRPr="00FB4402" w:rsidRDefault="00FB4402" w:rsidP="00850C3A">
      <w:pPr>
        <w:pStyle w:val="Akapitzlist"/>
        <w:numPr>
          <w:ilvl w:val="0"/>
          <w:numId w:val="90"/>
        </w:numPr>
        <w:ind w:right="20"/>
        <w:jc w:val="both"/>
        <w:rPr>
          <w:rFonts w:ascii="Tahoma" w:hAnsi="Tahoma" w:cs="Tahoma"/>
          <w:b/>
        </w:rPr>
      </w:pPr>
      <w:bookmarkStart w:id="13" w:name="_Hlk151460514"/>
      <w:bookmarkStart w:id="14" w:name="_Hlk83205911"/>
      <w:r w:rsidRPr="00FB4402">
        <w:rPr>
          <w:rFonts w:ascii="Tahoma" w:hAnsi="Tahoma" w:cs="Tahoma"/>
          <w:b/>
        </w:rPr>
        <w:t>O UDZIELENIE ZAMÓWIENIA MOŻE UBIEGAĆ SIĘ WYKONAWCA, KTÓRY SPEŁNIA WARUNKI, O KTÓRYCH MOWA W ART. 112 UST. 2 PKT 3 I 4 USTAWY PZP, TJ.:</w:t>
      </w:r>
    </w:p>
    <w:bookmarkEnd w:id="13"/>
    <w:p w14:paraId="199148E2" w14:textId="77777777" w:rsidR="00FB4402" w:rsidRPr="003012CD" w:rsidRDefault="00FB4402" w:rsidP="00FB4402">
      <w:pPr>
        <w:jc w:val="both"/>
        <w:rPr>
          <w:rFonts w:ascii="Tahoma" w:eastAsia="Calibri" w:hAnsi="Tahoma" w:cs="Tahoma"/>
          <w:bCs/>
          <w:i/>
          <w:color w:val="3333FF"/>
        </w:rPr>
      </w:pPr>
    </w:p>
    <w:p w14:paraId="74420954" w14:textId="77777777" w:rsidR="00FB4402" w:rsidRPr="003D4CD3" w:rsidRDefault="00FB4402" w:rsidP="00DC47B7">
      <w:pPr>
        <w:numPr>
          <w:ilvl w:val="0"/>
          <w:numId w:val="36"/>
        </w:numPr>
        <w:ind w:right="20"/>
        <w:jc w:val="both"/>
        <w:rPr>
          <w:rFonts w:ascii="Tahoma" w:hAnsi="Tahoma" w:cs="Tahoma"/>
        </w:rPr>
      </w:pPr>
      <w:r w:rsidRPr="003D4CD3">
        <w:rPr>
          <w:rFonts w:ascii="Tahoma" w:hAnsi="Tahoma" w:cs="Tahoma"/>
          <w:b/>
        </w:rPr>
        <w:t>Posiada zdolności techniczne lub zawodowe</w:t>
      </w:r>
    </w:p>
    <w:p w14:paraId="246CD294" w14:textId="77777777" w:rsidR="00FB4402" w:rsidRPr="00EA09DE" w:rsidRDefault="00FB4402" w:rsidP="00FB4402">
      <w:pPr>
        <w:ind w:left="786"/>
        <w:jc w:val="both"/>
        <w:rPr>
          <w:rFonts w:ascii="Tahoma" w:hAnsi="Tahoma" w:cs="Tahoma"/>
        </w:rPr>
      </w:pPr>
      <w:r w:rsidRPr="003D4CD3">
        <w:rPr>
          <w:rFonts w:ascii="Tahoma" w:hAnsi="Tahoma" w:cs="Tahoma"/>
        </w:rPr>
        <w:t>W celu spełniania ww. warunku</w:t>
      </w:r>
      <w:r w:rsidRPr="003D4CD3">
        <w:rPr>
          <w:rFonts w:ascii="Tahoma" w:hAnsi="Tahoma" w:cs="Tahoma"/>
          <w:i/>
        </w:rPr>
        <w:t xml:space="preserve"> </w:t>
      </w:r>
      <w:r w:rsidRPr="003D4CD3">
        <w:rPr>
          <w:rFonts w:ascii="Tahoma" w:hAnsi="Tahoma" w:cs="Tahoma"/>
        </w:rPr>
        <w:t>wykonawca zobowiązany</w:t>
      </w:r>
      <w:r w:rsidRPr="003D4CD3">
        <w:rPr>
          <w:rFonts w:ascii="Tahoma" w:hAnsi="Tahoma" w:cs="Tahoma"/>
          <w:b/>
        </w:rPr>
        <w:t xml:space="preserve"> </w:t>
      </w:r>
      <w:r w:rsidRPr="003D4CD3">
        <w:rPr>
          <w:rFonts w:ascii="Tahoma" w:hAnsi="Tahoma" w:cs="Tahoma"/>
        </w:rPr>
        <w:t>jest wykazać, że:</w:t>
      </w:r>
    </w:p>
    <w:p w14:paraId="7DD7435D" w14:textId="77777777" w:rsidR="00FB4402" w:rsidRPr="003D4CD3" w:rsidRDefault="00FB4402" w:rsidP="00FB4402">
      <w:pPr>
        <w:ind w:left="786"/>
        <w:jc w:val="both"/>
        <w:rPr>
          <w:rFonts w:ascii="Tahoma" w:hAnsi="Tahoma" w:cs="Tahoma"/>
        </w:rPr>
      </w:pPr>
    </w:p>
    <w:p w14:paraId="1C737322" w14:textId="3347B5EB" w:rsidR="00FB4402" w:rsidRPr="00FB4402" w:rsidRDefault="00FB4402" w:rsidP="00850C3A">
      <w:pPr>
        <w:numPr>
          <w:ilvl w:val="0"/>
          <w:numId w:val="89"/>
        </w:numPr>
        <w:suppressAutoHyphens w:val="0"/>
        <w:jc w:val="both"/>
        <w:rPr>
          <w:rFonts w:ascii="Tahoma" w:hAnsi="Tahoma" w:cs="Tahoma"/>
        </w:rPr>
      </w:pPr>
      <w:r w:rsidRPr="00EA09DE">
        <w:rPr>
          <w:rFonts w:ascii="Tahoma" w:hAnsi="Tahoma" w:cs="Tahoma"/>
          <w:b/>
          <w:bCs/>
        </w:rPr>
        <w:t>należycie wykonał</w:t>
      </w:r>
      <w:r w:rsidRPr="00EA09DE">
        <w:rPr>
          <w:rFonts w:ascii="Tahoma" w:hAnsi="Tahoma" w:cs="Tahoma"/>
        </w:rPr>
        <w:t xml:space="preserve"> </w:t>
      </w:r>
      <w:r w:rsidRPr="00EA09DE">
        <w:rPr>
          <w:rFonts w:ascii="Tahoma" w:hAnsi="Tahoma" w:cs="Tahoma"/>
          <w:bCs/>
        </w:rPr>
        <w:t>w okresie ostatnich trzech lat liczonych wstecz od dnia, w którym upływa termin składania ofert</w:t>
      </w:r>
      <w:r w:rsidRPr="00EA09DE">
        <w:rPr>
          <w:rFonts w:ascii="Tahoma" w:hAnsi="Tahoma" w:cs="Tahoma"/>
        </w:rPr>
        <w:t xml:space="preserve">, a jeżeli okres prowadzenia działalności </w:t>
      </w:r>
      <w:r>
        <w:rPr>
          <w:rFonts w:ascii="Tahoma" w:hAnsi="Tahoma" w:cs="Tahoma"/>
        </w:rPr>
        <w:t xml:space="preserve">jest krótszy – w tym okresie </w:t>
      </w:r>
      <w:r w:rsidRPr="00FB4402">
        <w:rPr>
          <w:rFonts w:ascii="Tahoma" w:hAnsi="Tahoma" w:cs="Tahoma"/>
          <w:b/>
          <w:bCs/>
        </w:rPr>
        <w:t xml:space="preserve">- minimum </w:t>
      </w:r>
      <w:r w:rsidRPr="00FB4402">
        <w:rPr>
          <w:rFonts w:ascii="Tahoma" w:hAnsi="Tahoma" w:cs="Tahoma"/>
          <w:b/>
        </w:rPr>
        <w:t>dwie usługi,</w:t>
      </w:r>
      <w:r>
        <w:rPr>
          <w:rFonts w:ascii="Tahoma" w:hAnsi="Tahoma" w:cs="Tahoma"/>
        </w:rPr>
        <w:t xml:space="preserve"> polegające na dostawie sprzętu komputerowego lub oprogramowania o wartości nie mniejszej niż 300 000,00 zł brutto</w:t>
      </w:r>
    </w:p>
    <w:p w14:paraId="668D8422" w14:textId="77777777" w:rsidR="00FB4402" w:rsidRPr="003D4CD3" w:rsidRDefault="00FB4402" w:rsidP="00FB4402">
      <w:pPr>
        <w:jc w:val="both"/>
        <w:rPr>
          <w:rFonts w:ascii="Tahoma" w:hAnsi="Tahoma" w:cs="Tahoma"/>
          <w:b/>
        </w:rPr>
      </w:pPr>
    </w:p>
    <w:p w14:paraId="5E12F94C" w14:textId="444B0939" w:rsidR="00FB4402" w:rsidRPr="003D4CD3" w:rsidRDefault="00FB4402" w:rsidP="00FB4402">
      <w:pPr>
        <w:ind w:left="708"/>
        <w:jc w:val="both"/>
        <w:rPr>
          <w:rFonts w:ascii="Tahoma" w:hAnsi="Tahoma" w:cs="Tahoma"/>
          <w:u w:val="single"/>
        </w:rPr>
      </w:pPr>
      <w:r w:rsidRPr="003D4CD3">
        <w:rPr>
          <w:rFonts w:ascii="Tahoma" w:hAnsi="Tahoma" w:cs="Tahoma"/>
          <w:b/>
          <w:u w:val="single"/>
        </w:rPr>
        <w:t>UWAGA:</w:t>
      </w:r>
      <w:r w:rsidRPr="003D4CD3">
        <w:rPr>
          <w:rFonts w:ascii="Tahoma" w:hAnsi="Tahoma" w:cs="Tahoma"/>
          <w:u w:val="single"/>
        </w:rPr>
        <w:t xml:space="preserve"> </w:t>
      </w:r>
      <w:r w:rsidRPr="003D4CD3">
        <w:rPr>
          <w:rFonts w:ascii="Tahoma" w:hAnsi="Tahoma" w:cs="Tahoma"/>
        </w:rPr>
        <w:t xml:space="preserve">W przypadku, gdy w wykazie zostanie zamieszczone zadanie obejmujące szerszy zakres, to wykonawca jest zobowiązany osobno wyszczególnić wartość, przedmiot, datę wykonania i odbiorcę dotyczącą </w:t>
      </w:r>
      <w:r w:rsidR="004D5124">
        <w:rPr>
          <w:rFonts w:ascii="Tahoma" w:hAnsi="Tahoma" w:cs="Tahoma"/>
        </w:rPr>
        <w:t>dostawy</w:t>
      </w:r>
      <w:r w:rsidRPr="003D4CD3">
        <w:rPr>
          <w:rFonts w:ascii="Tahoma" w:hAnsi="Tahoma" w:cs="Tahoma"/>
        </w:rPr>
        <w:t xml:space="preserve"> odpowiadającej rodzajem i wartością określonej przez zamawiającego.</w:t>
      </w:r>
    </w:p>
    <w:p w14:paraId="18F2B67F" w14:textId="77777777" w:rsidR="00FB4402" w:rsidRPr="003D4CD3" w:rsidRDefault="00FB4402" w:rsidP="00FB4402">
      <w:pPr>
        <w:jc w:val="both"/>
        <w:rPr>
          <w:rFonts w:ascii="Tahoma" w:hAnsi="Tahoma" w:cs="Tahoma"/>
          <w:bCs/>
          <w:i/>
          <w:iCs/>
        </w:rPr>
      </w:pPr>
    </w:p>
    <w:p w14:paraId="324FF077" w14:textId="2FC22DC5" w:rsidR="00FB4402" w:rsidRPr="003D4CD3" w:rsidRDefault="00FB4402" w:rsidP="00FB4402">
      <w:pPr>
        <w:ind w:left="708"/>
        <w:jc w:val="both"/>
        <w:rPr>
          <w:rFonts w:ascii="Tahoma" w:hAnsi="Tahoma" w:cs="Tahoma"/>
          <w:bCs/>
        </w:rPr>
      </w:pPr>
      <w:r w:rsidRPr="003D4CD3">
        <w:rPr>
          <w:rFonts w:ascii="Tahoma" w:hAnsi="Tahoma" w:cs="Tahoma"/>
          <w:bCs/>
        </w:rPr>
        <w:t xml:space="preserve">W przypadku wykonawców wspólnie ubiegających się o udzielenie zamówienia ww. warunek w ramach pakietu musi spełniać co najmniej jeden wykonawca w całości lub łącznie w następujący sposób: jeden wykonawca jedna </w:t>
      </w:r>
      <w:r w:rsidR="004D5124">
        <w:rPr>
          <w:rFonts w:ascii="Tahoma" w:hAnsi="Tahoma" w:cs="Tahoma"/>
          <w:bCs/>
        </w:rPr>
        <w:t>dostawa</w:t>
      </w:r>
      <w:r w:rsidRPr="003D4CD3">
        <w:rPr>
          <w:rFonts w:ascii="Tahoma" w:hAnsi="Tahoma" w:cs="Tahoma"/>
          <w:bCs/>
        </w:rPr>
        <w:t xml:space="preserve"> w całości i drugi wykonawca jedna </w:t>
      </w:r>
      <w:r w:rsidR="004D5124">
        <w:rPr>
          <w:rFonts w:ascii="Tahoma" w:hAnsi="Tahoma" w:cs="Tahoma"/>
          <w:bCs/>
        </w:rPr>
        <w:t>dostawa</w:t>
      </w:r>
      <w:r w:rsidRPr="003D4CD3">
        <w:rPr>
          <w:rFonts w:ascii="Tahoma" w:hAnsi="Tahoma" w:cs="Tahoma"/>
          <w:bCs/>
        </w:rPr>
        <w:t xml:space="preserve"> w całości – razem dwie </w:t>
      </w:r>
      <w:r w:rsidR="004D5124">
        <w:rPr>
          <w:rFonts w:ascii="Tahoma" w:hAnsi="Tahoma" w:cs="Tahoma"/>
          <w:bCs/>
        </w:rPr>
        <w:t>dostawy</w:t>
      </w:r>
      <w:r w:rsidRPr="003D4CD3">
        <w:rPr>
          <w:rFonts w:ascii="Tahoma" w:hAnsi="Tahoma" w:cs="Tahoma"/>
          <w:bCs/>
        </w:rPr>
        <w:t>.</w:t>
      </w:r>
    </w:p>
    <w:p w14:paraId="1CA36DD2" w14:textId="77777777" w:rsidR="00FB4402" w:rsidRPr="00EA09DE" w:rsidRDefault="00FB4402" w:rsidP="00FB4402">
      <w:pPr>
        <w:pStyle w:val="Akapitzlist"/>
        <w:ind w:left="644" w:right="20"/>
        <w:jc w:val="both"/>
        <w:rPr>
          <w:rFonts w:ascii="Tahoma" w:hAnsi="Tahoma" w:cs="Tahoma"/>
          <w:bCs/>
        </w:rPr>
      </w:pPr>
      <w:bookmarkStart w:id="15" w:name="_Hlk219110885"/>
      <w:bookmarkEnd w:id="14"/>
    </w:p>
    <w:bookmarkEnd w:id="15"/>
    <w:p w14:paraId="6EF436F2" w14:textId="77777777" w:rsidR="004D5124" w:rsidRDefault="00FB4402" w:rsidP="00850C3A">
      <w:pPr>
        <w:numPr>
          <w:ilvl w:val="0"/>
          <w:numId w:val="89"/>
        </w:numPr>
        <w:suppressAutoHyphens w:val="0"/>
        <w:jc w:val="both"/>
        <w:rPr>
          <w:rFonts w:ascii="Tahoma" w:hAnsi="Tahoma" w:cs="Tahoma"/>
          <w:bCs/>
        </w:rPr>
      </w:pPr>
      <w:r w:rsidRPr="00EA09DE">
        <w:rPr>
          <w:rFonts w:ascii="Tahoma" w:hAnsi="Tahoma" w:cs="Tahoma"/>
          <w:bCs/>
        </w:rPr>
        <w:t>dysponuje minimum dwoma osobami</w:t>
      </w:r>
      <w:r w:rsidRPr="00EA09DE">
        <w:rPr>
          <w:rFonts w:ascii="Tahoma" w:hAnsi="Tahoma" w:cs="Tahoma"/>
          <w:b/>
          <w:bCs/>
        </w:rPr>
        <w:t xml:space="preserve"> </w:t>
      </w:r>
      <w:r w:rsidRPr="00EA09DE">
        <w:rPr>
          <w:rFonts w:ascii="Tahoma" w:hAnsi="Tahoma" w:cs="Tahoma"/>
          <w:bCs/>
        </w:rPr>
        <w:t>posiadającymi</w:t>
      </w:r>
      <w:r w:rsidR="004D5124">
        <w:rPr>
          <w:rFonts w:ascii="Tahoma" w:hAnsi="Tahoma" w:cs="Tahoma"/>
          <w:bCs/>
        </w:rPr>
        <w:t>:</w:t>
      </w:r>
    </w:p>
    <w:p w14:paraId="7F694D8B" w14:textId="77777777" w:rsidR="004D5124" w:rsidRPr="004D5124" w:rsidRDefault="004D5124" w:rsidP="00850C3A">
      <w:pPr>
        <w:pStyle w:val="Akapitzlist"/>
        <w:numPr>
          <w:ilvl w:val="1"/>
          <w:numId w:val="89"/>
        </w:numPr>
        <w:suppressAutoHyphens w:val="0"/>
        <w:contextualSpacing/>
        <w:rPr>
          <w:rFonts w:ascii="Arial" w:hAnsi="Arial" w:cs="Arial"/>
          <w:lang w:bidi="pl-PL"/>
        </w:rPr>
      </w:pPr>
      <w:r w:rsidRPr="004D5124">
        <w:rPr>
          <w:rFonts w:ascii="Arial" w:hAnsi="Arial" w:cs="Arial"/>
          <w:lang w:bidi="pl-PL"/>
        </w:rPr>
        <w:t>znajomość modułu Systemów Medycznych - minimum jedna osoba posiadające następujące certyfikaty:</w:t>
      </w:r>
    </w:p>
    <w:p w14:paraId="05D0B8F2" w14:textId="77777777" w:rsidR="004D5124" w:rsidRPr="004D5124" w:rsidRDefault="004D5124" w:rsidP="004D5124">
      <w:pPr>
        <w:pStyle w:val="Akapitzlist"/>
        <w:suppressAutoHyphens w:val="0"/>
        <w:ind w:left="1416"/>
        <w:contextualSpacing/>
        <w:rPr>
          <w:rFonts w:ascii="Arial" w:hAnsi="Arial" w:cs="Arial"/>
          <w:lang w:bidi="pl-PL"/>
        </w:rPr>
      </w:pPr>
      <w:r w:rsidRPr="004D5124">
        <w:rPr>
          <w:rFonts w:ascii="Arial" w:hAnsi="Arial" w:cs="Arial"/>
          <w:lang w:bidi="pl-PL"/>
        </w:rPr>
        <w:t>Aktualny certyfikat z modułu Ruch Chorych (AMMS) oraz modułu Lecznictwo Otwarte (AMMS) wystawiony przez producenta Asseco Poland S.A.</w:t>
      </w:r>
    </w:p>
    <w:p w14:paraId="3353E1AC" w14:textId="77777777" w:rsidR="004D5124" w:rsidRPr="004D5124" w:rsidRDefault="004D5124" w:rsidP="00850C3A">
      <w:pPr>
        <w:pStyle w:val="Akapitzlist"/>
        <w:numPr>
          <w:ilvl w:val="1"/>
          <w:numId w:val="89"/>
        </w:numPr>
        <w:suppressAutoHyphens w:val="0"/>
        <w:contextualSpacing/>
        <w:rPr>
          <w:rFonts w:ascii="Arial" w:hAnsi="Arial" w:cs="Arial"/>
          <w:lang w:bidi="pl-PL"/>
        </w:rPr>
      </w:pPr>
      <w:r w:rsidRPr="004D5124">
        <w:rPr>
          <w:rFonts w:ascii="Arial" w:hAnsi="Arial" w:cs="Arial"/>
          <w:lang w:bidi="pl-PL"/>
        </w:rPr>
        <w:lastRenderedPageBreak/>
        <w:t>znajomość modułu Systemów Medycznych - minimum jedna osoba posiadająca następujące certyfikaty:</w:t>
      </w:r>
    </w:p>
    <w:p w14:paraId="34056172" w14:textId="77777777" w:rsidR="004D5124" w:rsidRPr="004D5124" w:rsidRDefault="004D5124" w:rsidP="004D5124">
      <w:pPr>
        <w:pStyle w:val="Akapitzlist"/>
        <w:suppressAutoHyphens w:val="0"/>
        <w:ind w:left="1416"/>
        <w:contextualSpacing/>
        <w:rPr>
          <w:rFonts w:ascii="Arial" w:hAnsi="Arial" w:cs="Arial"/>
          <w:lang w:bidi="pl-PL"/>
        </w:rPr>
      </w:pPr>
      <w:r w:rsidRPr="004D5124">
        <w:rPr>
          <w:rFonts w:ascii="Arial" w:hAnsi="Arial" w:cs="Arial"/>
          <w:lang w:bidi="pl-PL"/>
        </w:rPr>
        <w:t>Aktualny certyfikat z modułu Zarządzanie Dokumentacją Medyczną (AMDX) wystawiony przez producenta Asseco Poland S.A.</w:t>
      </w:r>
    </w:p>
    <w:p w14:paraId="7FD45FB3" w14:textId="77777777" w:rsidR="00FB4402" w:rsidRPr="00EA09DE" w:rsidRDefault="00FB4402" w:rsidP="00FB4402">
      <w:pPr>
        <w:pStyle w:val="Akapitzlist"/>
        <w:ind w:left="644" w:right="20"/>
        <w:jc w:val="both"/>
        <w:rPr>
          <w:rFonts w:ascii="Tahoma" w:hAnsi="Tahoma" w:cs="Tahoma"/>
          <w:bCs/>
        </w:rPr>
      </w:pPr>
    </w:p>
    <w:p w14:paraId="11684A65" w14:textId="77777777" w:rsidR="00FB4402" w:rsidRPr="003D4CD3" w:rsidRDefault="00FB4402" w:rsidP="00FB4402">
      <w:pPr>
        <w:ind w:left="708"/>
        <w:jc w:val="both"/>
        <w:rPr>
          <w:rFonts w:ascii="Tahoma" w:hAnsi="Tahoma" w:cs="Tahoma"/>
          <w:bCs/>
        </w:rPr>
      </w:pPr>
      <w:r w:rsidRPr="003D4CD3">
        <w:rPr>
          <w:rFonts w:ascii="Tahoma" w:hAnsi="Tahoma" w:cs="Tahoma"/>
          <w:bCs/>
        </w:rPr>
        <w:t>W przypadku wykonawców wspólnie ubiegających się o udzielenie zamówienia ww. warunek w ramach pakietu musi spełniać co najmniej jeden wykonawca w całości lub łącznie.</w:t>
      </w:r>
    </w:p>
    <w:p w14:paraId="68FABB9D" w14:textId="77777777" w:rsidR="00FB4402" w:rsidRPr="003D4CD3" w:rsidRDefault="00FB4402" w:rsidP="00FB4402">
      <w:pPr>
        <w:ind w:left="708"/>
        <w:jc w:val="both"/>
        <w:rPr>
          <w:rFonts w:ascii="Tahoma" w:hAnsi="Tahoma" w:cs="Tahoma"/>
          <w:bCs/>
        </w:rPr>
      </w:pPr>
    </w:p>
    <w:p w14:paraId="51C01132" w14:textId="77777777" w:rsidR="004D5124" w:rsidRPr="003012CD" w:rsidRDefault="004D5124" w:rsidP="004D5124">
      <w:pPr>
        <w:ind w:left="708"/>
        <w:jc w:val="both"/>
        <w:rPr>
          <w:rFonts w:ascii="Tahoma" w:eastAsia="Calibri" w:hAnsi="Tahoma" w:cs="Tahoma"/>
          <w:i/>
          <w:color w:val="3333FF"/>
        </w:rPr>
      </w:pPr>
      <w:r w:rsidRPr="003012CD">
        <w:rPr>
          <w:rFonts w:ascii="Tahoma" w:eastAsia="Calibri" w:hAnsi="Tahoma" w:cs="Tahoma"/>
          <w:i/>
          <w:color w:val="3333FF"/>
        </w:rPr>
        <w:t xml:space="preserve">W celu tymczasowego </w:t>
      </w:r>
      <w:bookmarkStart w:id="16" w:name="_Hlk100747466"/>
      <w:r w:rsidRPr="003012CD">
        <w:rPr>
          <w:rFonts w:ascii="Tahoma" w:eastAsia="Calibri" w:hAnsi="Tahoma" w:cs="Tahoma"/>
          <w:i/>
          <w:color w:val="3333FF"/>
        </w:rPr>
        <w:t>potwierdzenia (zastępującego wymagane przez zamawiającego podmiotowe środki dowodowe, których zamawiający zażąda od wykonawcy, którego oferta została najwyżej oceniona)</w:t>
      </w:r>
      <w:bookmarkEnd w:id="16"/>
      <w:r w:rsidRPr="003012CD">
        <w:rPr>
          <w:rFonts w:ascii="Tahoma" w:eastAsia="Calibri" w:hAnsi="Tahoma" w:cs="Tahoma"/>
          <w:i/>
          <w:color w:val="3333FF"/>
        </w:rPr>
        <w:t xml:space="preserve"> spełniania warunku dotyczącego zdolności technicznej lub zawodowej, wykonawca składa wraz z ofertą aktualne na dzień składania ofert oświadczenie na załącznik nr 2 do SWZ.</w:t>
      </w:r>
    </w:p>
    <w:p w14:paraId="50609796" w14:textId="77777777" w:rsidR="004D5124" w:rsidRPr="003D4CD3" w:rsidRDefault="004D5124" w:rsidP="004D5124">
      <w:pPr>
        <w:jc w:val="both"/>
        <w:rPr>
          <w:rFonts w:ascii="Tahoma" w:hAnsi="Tahoma" w:cs="Tahoma"/>
          <w:b/>
          <w:bCs/>
          <w:i/>
        </w:rPr>
      </w:pPr>
    </w:p>
    <w:p w14:paraId="47011E6F" w14:textId="5A902DA3" w:rsidR="003060DA" w:rsidRPr="003060DA" w:rsidRDefault="003060DA" w:rsidP="00DC47B7">
      <w:pPr>
        <w:pStyle w:val="Akapitzlist"/>
        <w:numPr>
          <w:ilvl w:val="0"/>
          <w:numId w:val="69"/>
        </w:numPr>
        <w:jc w:val="both"/>
        <w:rPr>
          <w:rFonts w:ascii="Tahoma" w:hAnsi="Tahoma" w:cs="Tahoma"/>
        </w:rPr>
      </w:pPr>
      <w:r w:rsidRPr="00EE3672">
        <w:rPr>
          <w:rFonts w:ascii="Tahoma" w:hAnsi="Tahoma" w:cs="Tahoma"/>
          <w:b/>
          <w:bCs/>
        </w:rPr>
        <w:t>PRZEDMIOTOWE</w:t>
      </w:r>
      <w:r w:rsidRPr="003060DA">
        <w:rPr>
          <w:rFonts w:ascii="Tahoma" w:hAnsi="Tahoma" w:cs="Tahoma"/>
          <w:b/>
          <w:bCs/>
        </w:rPr>
        <w:t xml:space="preserve"> </w:t>
      </w:r>
      <w:r w:rsidRPr="00EE3672">
        <w:rPr>
          <w:rFonts w:ascii="Tahoma" w:hAnsi="Tahoma" w:cs="Tahoma"/>
          <w:b/>
          <w:bCs/>
        </w:rPr>
        <w:t>ŚRODKI DOWODOWE</w:t>
      </w:r>
    </w:p>
    <w:p w14:paraId="18DF189F" w14:textId="77777777" w:rsidR="00BB7612" w:rsidRPr="00EE3672" w:rsidRDefault="00BB7612" w:rsidP="00BB7612">
      <w:pPr>
        <w:pStyle w:val="Akapitzlist"/>
        <w:ind w:left="0"/>
        <w:rPr>
          <w:rFonts w:ascii="Tahoma" w:hAnsi="Tahoma" w:cs="Tahoma"/>
          <w:lang w:val="pl-PL"/>
        </w:rPr>
      </w:pPr>
    </w:p>
    <w:p w14:paraId="1969DD19" w14:textId="77777777" w:rsidR="00466DF0" w:rsidRDefault="00466DF0" w:rsidP="00850C3A">
      <w:pPr>
        <w:numPr>
          <w:ilvl w:val="0"/>
          <w:numId w:val="81"/>
        </w:numPr>
        <w:ind w:left="284" w:right="20" w:hanging="284"/>
        <w:jc w:val="both"/>
        <w:rPr>
          <w:rFonts w:ascii="Tahoma" w:eastAsia="Calibri" w:hAnsi="Tahoma" w:cs="Tahoma"/>
          <w:b/>
          <w:bCs/>
        </w:rPr>
      </w:pPr>
      <w:r>
        <w:rPr>
          <w:rFonts w:ascii="Tahoma" w:eastAsia="Calibri" w:hAnsi="Tahoma" w:cs="Tahoma"/>
        </w:rPr>
        <w:t xml:space="preserve">Na potwierdzenie, że oferowane dostawy spełniają określone przez zamawiającego wymagania – </w:t>
      </w:r>
      <w:r>
        <w:rPr>
          <w:rFonts w:ascii="Tahoma" w:eastAsia="Calibri" w:hAnsi="Tahoma" w:cs="Tahoma"/>
          <w:iCs/>
        </w:rPr>
        <w:t xml:space="preserve">zgodnie z art. 106 ust. 1 ustawy – </w:t>
      </w:r>
      <w:proofErr w:type="spellStart"/>
      <w:r>
        <w:rPr>
          <w:rFonts w:ascii="Tahoma" w:eastAsia="Calibri" w:hAnsi="Tahoma" w:cs="Tahoma"/>
          <w:iCs/>
        </w:rPr>
        <w:t>Pzp</w:t>
      </w:r>
      <w:proofErr w:type="spellEnd"/>
      <w:r>
        <w:rPr>
          <w:rFonts w:ascii="Tahoma" w:eastAsia="Calibri" w:hAnsi="Tahoma" w:cs="Tahoma"/>
        </w:rPr>
        <w:t xml:space="preserve"> – Zamawiający żąda złożenia wraz z ofertą następujących przedmiotowych środków dowodowych:</w:t>
      </w:r>
    </w:p>
    <w:p w14:paraId="0D53BDE2" w14:textId="77777777" w:rsidR="00466DF0" w:rsidRPr="00DC47B7" w:rsidRDefault="00466DF0" w:rsidP="00466DF0">
      <w:pPr>
        <w:ind w:left="360" w:right="20"/>
        <w:jc w:val="both"/>
        <w:rPr>
          <w:rFonts w:ascii="Tahoma" w:eastAsia="Calibri" w:hAnsi="Tahoma" w:cs="Tahoma"/>
          <w:b/>
          <w:bCs/>
        </w:rPr>
      </w:pPr>
    </w:p>
    <w:p w14:paraId="60A84A9C" w14:textId="77777777" w:rsidR="00466DF0" w:rsidRPr="00DC47B7" w:rsidRDefault="00466DF0" w:rsidP="00850C3A">
      <w:pPr>
        <w:pStyle w:val="Akapitzlist"/>
        <w:numPr>
          <w:ilvl w:val="4"/>
          <w:numId w:val="82"/>
        </w:numPr>
        <w:suppressAutoHyphens w:val="0"/>
        <w:autoSpaceDE w:val="0"/>
        <w:autoSpaceDN w:val="0"/>
        <w:adjustRightInd w:val="0"/>
        <w:ind w:left="567" w:hanging="283"/>
        <w:contextualSpacing/>
        <w:jc w:val="both"/>
        <w:rPr>
          <w:rFonts w:ascii="Tahoma" w:eastAsia="Calibri" w:hAnsi="Tahoma" w:cs="Tahoma"/>
        </w:rPr>
      </w:pPr>
      <w:bookmarkStart w:id="17" w:name="_Hlk216694551"/>
      <w:bookmarkStart w:id="18" w:name="_Hlk216694511"/>
      <w:r w:rsidRPr="00DC47B7">
        <w:rPr>
          <w:rFonts w:ascii="Tahoma" w:eastAsia="Calibri" w:hAnsi="Tahoma" w:cs="Tahoma"/>
          <w:b/>
          <w:bCs/>
        </w:rPr>
        <w:t>Katalog ze zdjęciami</w:t>
      </w:r>
      <w:r w:rsidRPr="00DC47B7">
        <w:rPr>
          <w:rFonts w:ascii="Tahoma" w:eastAsia="Calibri" w:hAnsi="Tahoma" w:cs="Tahoma"/>
        </w:rPr>
        <w:t xml:space="preserve"> (folder/broszura informacyjna/inny dokument) oferowanego produktu zawierający nazwę produktu, nazwę producenta, szczegółową charakterystykę, w tym powinien uwzględniać konkretne parametry techniczne oferowanych produktów oraz potwierdzać, że oferowany produkt spełnia wszystkie wymagania określone przez zamawiającego w SWZ. Jeżeli przedstawione przez wykonawcę katalogi ze zdjęciami (foldery/broszury informacyjne/inne dokumenty) nie potwierdzają wszystkich wymaganych przez zamawiającego parametrów, wykonawca może przedłożyć w tym zakresie oświadczenie producenta, że dostarczone do zamawiającego produkty będą posiadały wymagane parametry lub własne oświadczenie poprzez podanie oferowanych parametrów produktu w zestawieniu parametrów technicznych danego produktu. Zamawiający informuje, że jako producenta w zakresie ww. dokumentu przedmiotowego należy rozumieć każdą osobę fizyczną prawną, lub jednostkę organizacyjną posiadającą zdolność prawną, która wytwarza produkt, lub która zleca zaprojektowanie lub wytworzenie produktu i oferuje ten produkt pod własną nazwą lub znakiem towarowym. W przypadku, gdy przedłożony katalog ze zdjęciami oferowanego produktu (folder/broszura informacyjna/inny dokument) byłby w innym języku niż język polski należy dołączyć tłumaczenia na język polski. Zamawiający zastrzega sobie prawo do sprawdzania wiarygodności podanych przez wykonawcę parametrów technicznych we wszystkich dostępnych źródłach. </w:t>
      </w:r>
    </w:p>
    <w:p w14:paraId="334335C3" w14:textId="77777777" w:rsidR="00466DF0" w:rsidRPr="00DC47B7" w:rsidRDefault="00466DF0" w:rsidP="00466DF0">
      <w:pPr>
        <w:pStyle w:val="Akapitzlist"/>
        <w:suppressAutoHyphens w:val="0"/>
        <w:autoSpaceDE w:val="0"/>
        <w:autoSpaceDN w:val="0"/>
        <w:adjustRightInd w:val="0"/>
        <w:ind w:left="567"/>
        <w:contextualSpacing/>
        <w:jc w:val="both"/>
        <w:rPr>
          <w:rFonts w:ascii="Tahoma" w:eastAsia="Calibri" w:hAnsi="Tahoma" w:cs="Tahoma"/>
        </w:rPr>
      </w:pPr>
      <w:r w:rsidRPr="00DC47B7">
        <w:rPr>
          <w:rFonts w:ascii="Tahoma" w:eastAsia="Calibri" w:hAnsi="Tahoma" w:cs="Tahoma"/>
          <w:b/>
        </w:rPr>
        <w:t>Uwaga!</w:t>
      </w:r>
      <w:r w:rsidRPr="00DC47B7">
        <w:rPr>
          <w:rFonts w:ascii="Tahoma" w:eastAsia="Calibri" w:hAnsi="Tahoma" w:cs="Tahoma"/>
        </w:rPr>
        <w:t xml:space="preserve"> Jako przedmiotowy środek dowodowy nie może zostać złożony opis przedmiotu zamówienia zamawiającego podpisany przez wykonawcę.</w:t>
      </w:r>
    </w:p>
    <w:p w14:paraId="347253AE" w14:textId="77777777" w:rsidR="00466DF0" w:rsidRPr="00DC47B7" w:rsidRDefault="00466DF0" w:rsidP="00466DF0">
      <w:pPr>
        <w:pStyle w:val="Akapitzlist"/>
        <w:suppressAutoHyphens w:val="0"/>
        <w:autoSpaceDE w:val="0"/>
        <w:autoSpaceDN w:val="0"/>
        <w:adjustRightInd w:val="0"/>
        <w:ind w:left="709"/>
        <w:contextualSpacing/>
        <w:jc w:val="both"/>
        <w:rPr>
          <w:rFonts w:ascii="Tahoma" w:eastAsia="Calibri" w:hAnsi="Tahoma" w:cs="Tahoma"/>
        </w:rPr>
      </w:pPr>
    </w:p>
    <w:bookmarkEnd w:id="17"/>
    <w:p w14:paraId="21010BE3" w14:textId="77777777" w:rsidR="00466DF0" w:rsidRPr="00DC47B7" w:rsidRDefault="00466DF0" w:rsidP="00850C3A">
      <w:pPr>
        <w:pStyle w:val="Akapitzlist"/>
        <w:numPr>
          <w:ilvl w:val="0"/>
          <w:numId w:val="83"/>
        </w:numPr>
        <w:ind w:right="20"/>
        <w:jc w:val="both"/>
        <w:rPr>
          <w:rFonts w:ascii="Tahoma" w:eastAsia="Calibri" w:hAnsi="Tahoma" w:cs="Tahoma"/>
          <w:b/>
          <w:bCs/>
          <w:vanish/>
          <w:lang w:val="pl-PL"/>
        </w:rPr>
      </w:pPr>
    </w:p>
    <w:bookmarkEnd w:id="18"/>
    <w:p w14:paraId="584D919F" w14:textId="77777777" w:rsidR="00466DF0" w:rsidRDefault="00466DF0" w:rsidP="00466DF0">
      <w:pPr>
        <w:suppressAutoHyphens w:val="0"/>
        <w:autoSpaceDE w:val="0"/>
        <w:autoSpaceDN w:val="0"/>
        <w:adjustRightInd w:val="0"/>
        <w:ind w:left="360"/>
        <w:contextualSpacing/>
        <w:jc w:val="both"/>
        <w:rPr>
          <w:rFonts w:ascii="Tahoma" w:eastAsia="Calibri" w:hAnsi="Tahoma" w:cs="Tahoma"/>
        </w:rPr>
      </w:pPr>
      <w:r w:rsidRPr="00DC47B7">
        <w:rPr>
          <w:rFonts w:ascii="Tahoma" w:eastAsia="Calibri" w:hAnsi="Tahoma" w:cs="Tahoma"/>
          <w:b/>
          <w:bCs/>
          <w:u w:val="single"/>
        </w:rPr>
        <w:t xml:space="preserve">UWAGA: W przypadku braku złożenia z ofertą przedmiotowych środków dowodowych </w:t>
      </w:r>
      <w:r>
        <w:rPr>
          <w:rFonts w:ascii="Tahoma" w:eastAsia="Calibri" w:hAnsi="Tahoma" w:cs="Tahoma"/>
          <w:b/>
          <w:bCs/>
          <w:u w:val="single"/>
        </w:rPr>
        <w:t>Zamawiający przewiduje możliwości wezwania Wykonawcy do ich złożenia lub uzupełnienia.</w:t>
      </w:r>
    </w:p>
    <w:p w14:paraId="32D8701B" w14:textId="77777777" w:rsidR="00466DF0" w:rsidRDefault="00466DF0" w:rsidP="00466DF0">
      <w:pPr>
        <w:pStyle w:val="Akapitzlist"/>
        <w:ind w:left="1070"/>
        <w:jc w:val="both"/>
        <w:rPr>
          <w:rFonts w:ascii="Tahoma" w:eastAsia="Calibri" w:hAnsi="Tahoma" w:cs="Tahoma"/>
        </w:rPr>
      </w:pPr>
    </w:p>
    <w:p w14:paraId="34519280" w14:textId="77777777" w:rsidR="00466DF0" w:rsidRDefault="00466DF0" w:rsidP="00850C3A">
      <w:pPr>
        <w:numPr>
          <w:ilvl w:val="0"/>
          <w:numId w:val="81"/>
        </w:numPr>
        <w:ind w:left="284" w:right="20" w:hanging="284"/>
        <w:jc w:val="both"/>
        <w:rPr>
          <w:rFonts w:ascii="Tahoma" w:eastAsia="Calibri" w:hAnsi="Tahoma" w:cs="Tahoma"/>
        </w:rPr>
      </w:pPr>
      <w:r>
        <w:rPr>
          <w:rFonts w:ascii="Tahoma" w:eastAsia="Calibri" w:hAnsi="Tahoma" w:cs="Tahoma"/>
        </w:rPr>
        <w:t xml:space="preserve">Jeżeli wykonawca nie złoży przedmiotowych środków dowodowych lub złożone przedmiotowe środki dowodowe będą niekompletne, zamawiający – zgodnie z art. 107 ust. 2 ustawy </w:t>
      </w:r>
      <w:proofErr w:type="spellStart"/>
      <w:r>
        <w:rPr>
          <w:rFonts w:ascii="Tahoma" w:eastAsia="Calibri" w:hAnsi="Tahoma" w:cs="Tahoma"/>
        </w:rPr>
        <w:t>Pzp</w:t>
      </w:r>
      <w:proofErr w:type="spellEnd"/>
      <w:r>
        <w:rPr>
          <w:rFonts w:ascii="Tahoma" w:eastAsia="Calibri" w:hAnsi="Tahoma" w:cs="Tahoma"/>
        </w:rPr>
        <w:t xml:space="preserve"> – wezwie wykonawcę do ich złożenia lub uzupełnienia w wyznaczonym terminie.</w:t>
      </w:r>
    </w:p>
    <w:p w14:paraId="386E1869" w14:textId="77777777" w:rsidR="00466DF0" w:rsidRDefault="00466DF0" w:rsidP="00466DF0">
      <w:pPr>
        <w:ind w:left="360" w:right="20"/>
        <w:jc w:val="both"/>
        <w:rPr>
          <w:rFonts w:ascii="Tahoma" w:eastAsia="Calibri" w:hAnsi="Tahoma" w:cs="Tahoma"/>
        </w:rPr>
      </w:pPr>
    </w:p>
    <w:p w14:paraId="72AB3ACD" w14:textId="77777777" w:rsidR="00466DF0" w:rsidRDefault="00466DF0" w:rsidP="00850C3A">
      <w:pPr>
        <w:numPr>
          <w:ilvl w:val="0"/>
          <w:numId w:val="81"/>
        </w:numPr>
        <w:ind w:left="284" w:right="20" w:hanging="284"/>
        <w:jc w:val="both"/>
        <w:rPr>
          <w:rFonts w:ascii="Tahoma" w:eastAsia="Calibri" w:hAnsi="Tahoma" w:cs="Tahoma"/>
        </w:rPr>
      </w:pPr>
      <w:r>
        <w:rPr>
          <w:rFonts w:ascii="Tahoma" w:eastAsia="Calibri" w:hAnsi="Tahoma" w:cs="Tahoma"/>
        </w:rPr>
        <w:t xml:space="preserve">Zamawiający – zgodnie z art. 107 ust. 4 ustawy </w:t>
      </w:r>
      <w:proofErr w:type="spellStart"/>
      <w:r>
        <w:rPr>
          <w:rFonts w:ascii="Tahoma" w:eastAsia="Calibri" w:hAnsi="Tahoma" w:cs="Tahoma"/>
        </w:rPr>
        <w:t>Pzp</w:t>
      </w:r>
      <w:proofErr w:type="spellEnd"/>
      <w:r>
        <w:rPr>
          <w:rFonts w:ascii="Tahoma" w:eastAsia="Calibri" w:hAnsi="Tahoma" w:cs="Tahoma"/>
        </w:rPr>
        <w:t xml:space="preserve"> – może żądać od wykonawców wyjaśnień dotyczących treści przedmiotowych środków dowodowych.</w:t>
      </w:r>
    </w:p>
    <w:p w14:paraId="70C14F0E" w14:textId="77777777" w:rsidR="00466DF0" w:rsidRDefault="00466DF0" w:rsidP="00466DF0">
      <w:pPr>
        <w:ind w:left="567" w:right="20"/>
        <w:jc w:val="both"/>
        <w:rPr>
          <w:rFonts w:ascii="Tahoma" w:eastAsia="Calibri" w:hAnsi="Tahoma" w:cs="Tahoma"/>
          <w:b/>
          <w:bCs/>
        </w:rPr>
      </w:pPr>
    </w:p>
    <w:p w14:paraId="0D61E39E" w14:textId="77777777" w:rsidR="00CC7430" w:rsidRDefault="00CC7430" w:rsidP="00CC7430">
      <w:pPr>
        <w:ind w:left="1069"/>
        <w:jc w:val="both"/>
        <w:rPr>
          <w:rFonts w:ascii="Tahoma" w:hAnsi="Tahoma" w:cs="Tahoma"/>
        </w:rPr>
      </w:pPr>
    </w:p>
    <w:p w14:paraId="1A1D9D9C" w14:textId="1F759270" w:rsidR="003060DA" w:rsidRPr="003060DA" w:rsidRDefault="003060DA" w:rsidP="00DC47B7">
      <w:pPr>
        <w:pStyle w:val="Akapitzlist"/>
        <w:numPr>
          <w:ilvl w:val="0"/>
          <w:numId w:val="69"/>
        </w:numPr>
        <w:jc w:val="both"/>
        <w:rPr>
          <w:rFonts w:ascii="Tahoma" w:hAnsi="Tahoma" w:cs="Tahoma"/>
        </w:rPr>
      </w:pPr>
      <w:r w:rsidRPr="00EE3672">
        <w:rPr>
          <w:rFonts w:ascii="Tahoma" w:hAnsi="Tahoma" w:cs="Tahoma"/>
          <w:b/>
          <w:color w:val="000000"/>
          <w:lang w:eastAsia="pl-PL"/>
        </w:rPr>
        <w:t>KORZYSTANIE Z PODMIOTÓW UDOSTĘPNIAJĄCYCH ZASOBY/</w:t>
      </w:r>
      <w:r>
        <w:rPr>
          <w:rFonts w:ascii="Tahoma" w:hAnsi="Tahoma" w:cs="Tahoma"/>
          <w:b/>
          <w:color w:val="000000"/>
          <w:lang w:val="pl-PL" w:eastAsia="pl-PL"/>
        </w:rPr>
        <w:t xml:space="preserve"> </w:t>
      </w:r>
      <w:r w:rsidRPr="00EE3672">
        <w:rPr>
          <w:rFonts w:ascii="Tahoma" w:hAnsi="Tahoma" w:cs="Tahoma"/>
          <w:b/>
          <w:color w:val="000000"/>
          <w:lang w:eastAsia="pl-PL"/>
        </w:rPr>
        <w:t>PODWYKONAWCY</w:t>
      </w:r>
    </w:p>
    <w:p w14:paraId="018A78E1" w14:textId="77777777" w:rsidR="00DF2847" w:rsidRPr="00EE3672" w:rsidRDefault="00DF2847" w:rsidP="00735002">
      <w:pPr>
        <w:tabs>
          <w:tab w:val="left" w:pos="567"/>
        </w:tabs>
        <w:ind w:right="20"/>
        <w:jc w:val="both"/>
        <w:rPr>
          <w:rFonts w:ascii="Tahoma" w:hAnsi="Tahoma" w:cs="Tahoma"/>
          <w:b/>
        </w:rPr>
      </w:pPr>
    </w:p>
    <w:p w14:paraId="384BF787" w14:textId="201257DB" w:rsidR="004D590D" w:rsidRPr="00EE3672" w:rsidRDefault="004D590D" w:rsidP="00DC47B7">
      <w:pPr>
        <w:numPr>
          <w:ilvl w:val="0"/>
          <w:numId w:val="17"/>
        </w:numPr>
        <w:ind w:left="284" w:right="20" w:hanging="284"/>
        <w:jc w:val="both"/>
        <w:rPr>
          <w:rFonts w:ascii="Tahoma" w:hAnsi="Tahoma" w:cs="Tahoma"/>
          <w:b/>
        </w:rPr>
      </w:pPr>
      <w:r w:rsidRPr="00EE3672">
        <w:rPr>
          <w:rFonts w:ascii="Tahoma" w:hAnsi="Tahoma" w:cs="Tahoma"/>
          <w:lang w:eastAsia="pl-PL"/>
        </w:rPr>
        <w:t xml:space="preserve">Wykonawca </w:t>
      </w:r>
      <w:r w:rsidR="008E6318" w:rsidRPr="00EE3672">
        <w:rPr>
          <w:rFonts w:ascii="Tahoma" w:hAnsi="Tahoma" w:cs="Tahoma"/>
          <w:lang w:eastAsia="pl-PL"/>
        </w:rPr>
        <w:t>może w celu potwierdzenia spełniania warunków udziału w postępowaniu, w stosownych sytuacjach oraz w odniesieniu do konkretneg</w:t>
      </w:r>
      <w:r w:rsidR="00DC248A" w:rsidRPr="00EE3672">
        <w:rPr>
          <w:rFonts w:ascii="Tahoma" w:hAnsi="Tahoma" w:cs="Tahoma"/>
          <w:lang w:eastAsia="pl-PL"/>
        </w:rPr>
        <w:t xml:space="preserve">o zamówienia lub jego części, </w:t>
      </w:r>
      <w:r w:rsidR="008E6318" w:rsidRPr="00EE3672">
        <w:rPr>
          <w:rFonts w:ascii="Tahoma" w:hAnsi="Tahoma" w:cs="Tahoma"/>
          <w:lang w:eastAsia="pl-PL"/>
        </w:rPr>
        <w:t xml:space="preserve">polegać na zdolnościach technicznych lub zawodowych </w:t>
      </w:r>
      <w:r w:rsidR="008E6318" w:rsidRPr="00EE3672">
        <w:rPr>
          <w:rFonts w:ascii="Tahoma" w:hAnsi="Tahoma" w:cs="Tahoma"/>
        </w:rPr>
        <w:t xml:space="preserve">lub sytuacji finansowej lub ekonomicznej </w:t>
      </w:r>
      <w:r w:rsidR="008E6318" w:rsidRPr="00EE3672">
        <w:rPr>
          <w:rFonts w:ascii="Tahoma" w:hAnsi="Tahoma" w:cs="Tahoma"/>
          <w:lang w:eastAsia="pl-PL"/>
        </w:rPr>
        <w:t>podmiotów udostępniających zasoby, niezależnie od charakteru prawnego łączących go z nimi stosunków prawnych</w:t>
      </w:r>
      <w:r w:rsidR="00E82705" w:rsidRPr="00EE3672">
        <w:rPr>
          <w:rFonts w:ascii="Tahoma" w:hAnsi="Tahoma" w:cs="Tahoma"/>
          <w:lang w:eastAsia="pl-PL"/>
        </w:rPr>
        <w:t xml:space="preserve"> na zasadach określonych w art. </w:t>
      </w:r>
      <w:r w:rsidR="008E6318" w:rsidRPr="00EE3672">
        <w:rPr>
          <w:rFonts w:ascii="Tahoma" w:hAnsi="Tahoma" w:cs="Tahoma"/>
          <w:lang w:eastAsia="pl-PL"/>
        </w:rPr>
        <w:t xml:space="preserve">118 ustawy </w:t>
      </w:r>
      <w:proofErr w:type="spellStart"/>
      <w:r w:rsidR="008E6318" w:rsidRPr="00EE3672">
        <w:rPr>
          <w:rFonts w:ascii="Tahoma" w:hAnsi="Tahoma" w:cs="Tahoma"/>
          <w:lang w:eastAsia="pl-PL"/>
        </w:rPr>
        <w:t>Pzp</w:t>
      </w:r>
      <w:proofErr w:type="spellEnd"/>
      <w:r w:rsidR="00785D9B" w:rsidRPr="00EE3672">
        <w:rPr>
          <w:rFonts w:ascii="Tahoma" w:hAnsi="Tahoma" w:cs="Tahoma"/>
          <w:lang w:eastAsia="pl-PL"/>
        </w:rPr>
        <w:t>.</w:t>
      </w:r>
    </w:p>
    <w:p w14:paraId="5563BAD4" w14:textId="77777777" w:rsidR="004D590D" w:rsidRPr="00EE3672" w:rsidRDefault="004D590D" w:rsidP="002B373E">
      <w:pPr>
        <w:tabs>
          <w:tab w:val="left" w:pos="567"/>
        </w:tabs>
        <w:ind w:left="284" w:right="20" w:hanging="284"/>
        <w:jc w:val="both"/>
        <w:rPr>
          <w:rFonts w:ascii="Tahoma" w:hAnsi="Tahoma" w:cs="Tahoma"/>
          <w:b/>
        </w:rPr>
      </w:pPr>
    </w:p>
    <w:p w14:paraId="6E033293" w14:textId="3D4E78A1" w:rsidR="004D590D" w:rsidRPr="00EE3672" w:rsidRDefault="004D590D" w:rsidP="00DC47B7">
      <w:pPr>
        <w:numPr>
          <w:ilvl w:val="0"/>
          <w:numId w:val="17"/>
        </w:numPr>
        <w:ind w:left="284" w:right="20" w:hanging="284"/>
        <w:jc w:val="both"/>
        <w:rPr>
          <w:rFonts w:ascii="Tahoma" w:hAnsi="Tahoma" w:cs="Tahoma"/>
          <w:b/>
        </w:rPr>
      </w:pPr>
      <w:r w:rsidRPr="00EE3672">
        <w:rPr>
          <w:rFonts w:ascii="Tahoma" w:hAnsi="Tahoma" w:cs="Tahoma"/>
        </w:rPr>
        <w:lastRenderedPageBreak/>
        <w:t xml:space="preserve">Wykonawca, </w:t>
      </w:r>
      <w:r w:rsidR="008E6318" w:rsidRPr="00EE3672">
        <w:rPr>
          <w:rFonts w:ascii="Tahoma" w:hAnsi="Tahoma" w:cs="Tahoma"/>
        </w:rPr>
        <w:t xml:space="preserve">który polega na zdolnościach lub sytuacji innych podmiotów, musi udowodnić zamawiającemu, że realizując zamówienie, będzie dysponował niezbędnymi zasobami tych podmiotów. W tym celu </w:t>
      </w:r>
      <w:r w:rsidR="005B53C1" w:rsidRPr="00EE3672">
        <w:rPr>
          <w:rFonts w:ascii="Tahoma" w:hAnsi="Tahoma" w:cs="Tahoma"/>
        </w:rPr>
        <w:t>w</w:t>
      </w:r>
      <w:r w:rsidR="008E6318" w:rsidRPr="00EE3672">
        <w:rPr>
          <w:rFonts w:ascii="Tahoma" w:hAnsi="Tahoma" w:cs="Tahoma"/>
        </w:rPr>
        <w:t>ykonawca składa wraz z ofertą zobowiązanie podmiotu udostępniającego zasoby do oddania mu do dyspozycji niezbędnych zasobów na potrzeby realizacji zamówienia według w</w:t>
      </w:r>
      <w:r w:rsidR="009B18F4" w:rsidRPr="00EE3672">
        <w:rPr>
          <w:rFonts w:ascii="Tahoma" w:hAnsi="Tahoma" w:cs="Tahoma"/>
        </w:rPr>
        <w:t xml:space="preserve">zoru stanowiącego </w:t>
      </w:r>
      <w:r w:rsidR="009B18F4" w:rsidRPr="002B373E">
        <w:rPr>
          <w:rFonts w:ascii="Tahoma" w:hAnsi="Tahoma" w:cs="Tahoma"/>
          <w:b/>
          <w:bCs/>
        </w:rPr>
        <w:t xml:space="preserve">załącznik nr </w:t>
      </w:r>
      <w:r w:rsidR="002B373E" w:rsidRPr="002B373E">
        <w:rPr>
          <w:rFonts w:ascii="Tahoma" w:hAnsi="Tahoma" w:cs="Tahoma"/>
          <w:b/>
          <w:bCs/>
        </w:rPr>
        <w:t>3</w:t>
      </w:r>
      <w:r w:rsidR="008E6318" w:rsidRPr="002B373E">
        <w:rPr>
          <w:rFonts w:ascii="Tahoma" w:hAnsi="Tahoma" w:cs="Tahoma"/>
        </w:rPr>
        <w:t xml:space="preserve"> </w:t>
      </w:r>
      <w:r w:rsidR="008E6318" w:rsidRPr="00EE3672">
        <w:rPr>
          <w:rFonts w:ascii="Tahoma" w:hAnsi="Tahoma" w:cs="Tahoma"/>
        </w:rPr>
        <w:t>do SWZ lub inny podmiotowy środek dowodowy potwierdzający, że wykonawca realizując zamówienie, będzie dysponował niezbędnymi zasobami tych podmiotów.</w:t>
      </w:r>
    </w:p>
    <w:p w14:paraId="0BB83042" w14:textId="77777777" w:rsidR="004D590D" w:rsidRPr="00EE3672" w:rsidRDefault="004D590D" w:rsidP="002B373E">
      <w:pPr>
        <w:pStyle w:val="Akapitzlist"/>
        <w:ind w:left="284" w:hanging="284"/>
        <w:rPr>
          <w:rFonts w:ascii="Tahoma" w:hAnsi="Tahoma" w:cs="Tahoma"/>
          <w:b/>
        </w:rPr>
      </w:pPr>
    </w:p>
    <w:p w14:paraId="34201B62" w14:textId="77777777" w:rsidR="004D590D" w:rsidRPr="00EE3672" w:rsidRDefault="004D590D" w:rsidP="00DC47B7">
      <w:pPr>
        <w:numPr>
          <w:ilvl w:val="0"/>
          <w:numId w:val="17"/>
        </w:numPr>
        <w:ind w:left="284" w:right="20" w:hanging="284"/>
        <w:jc w:val="both"/>
        <w:rPr>
          <w:rFonts w:ascii="Tahoma" w:hAnsi="Tahoma" w:cs="Tahoma"/>
          <w:b/>
        </w:rPr>
      </w:pPr>
      <w:r w:rsidRPr="00EE3672">
        <w:rPr>
          <w:rFonts w:ascii="Tahoma" w:hAnsi="Tahoma" w:cs="Tahoma"/>
        </w:rPr>
        <w:t xml:space="preserve">Wykonawca, który polega na </w:t>
      </w:r>
      <w:r w:rsidRPr="00EE3672">
        <w:rPr>
          <w:rFonts w:ascii="Tahoma" w:hAnsi="Tahoma" w:cs="Tahoma"/>
          <w:lang w:eastAsia="pl-PL"/>
        </w:rPr>
        <w:t xml:space="preserve">zdolnościach technicznych lub zawodowych </w:t>
      </w:r>
      <w:r w:rsidRPr="00EE3672">
        <w:rPr>
          <w:rFonts w:ascii="Tahoma" w:hAnsi="Tahoma" w:cs="Tahoma"/>
        </w:rPr>
        <w:t xml:space="preserve">lub sytuacji finansowej lub ekonomicznej na zasadach określonych w art. 118 ustawy </w:t>
      </w:r>
      <w:proofErr w:type="spellStart"/>
      <w:r w:rsidRPr="00EE3672">
        <w:rPr>
          <w:rFonts w:ascii="Tahoma" w:hAnsi="Tahoma" w:cs="Tahoma"/>
        </w:rPr>
        <w:t>Pzp</w:t>
      </w:r>
      <w:proofErr w:type="spellEnd"/>
      <w:r w:rsidRPr="00EE3672">
        <w:rPr>
          <w:rFonts w:ascii="Tahoma" w:hAnsi="Tahoma" w:cs="Tahoma"/>
        </w:rPr>
        <w:t xml:space="preserve"> zobowiązany będzie do przedstawienia podmiotowych środków dowodowych, o których mowa </w:t>
      </w:r>
      <w:r w:rsidR="00C34469" w:rsidRPr="00EE3672">
        <w:rPr>
          <w:rFonts w:ascii="Tahoma" w:hAnsi="Tahoma" w:cs="Tahoma"/>
        </w:rPr>
        <w:t xml:space="preserve">w </w:t>
      </w:r>
      <w:r w:rsidRPr="00EE3672">
        <w:rPr>
          <w:rFonts w:ascii="Tahoma" w:hAnsi="Tahoma" w:cs="Tahoma"/>
        </w:rPr>
        <w:t xml:space="preserve">SWZ, dotyczących tych podmiotów, potwierdzających, że nie zachodzą wobec tych podmiotów podstawy wykluczenia z postępowania. Dokumenty, o których mowa wykonawca będzie obowiązany złożyć w terminie wskazanym przez </w:t>
      </w:r>
      <w:r w:rsidR="005B53C1" w:rsidRPr="00EE3672">
        <w:rPr>
          <w:rFonts w:ascii="Tahoma" w:hAnsi="Tahoma" w:cs="Tahoma"/>
        </w:rPr>
        <w:t>z</w:t>
      </w:r>
      <w:r w:rsidRPr="00EE3672">
        <w:rPr>
          <w:rFonts w:ascii="Tahoma" w:hAnsi="Tahoma" w:cs="Tahoma"/>
        </w:rPr>
        <w:t xml:space="preserve">amawiającego, nie krótszym </w:t>
      </w:r>
      <w:r w:rsidRPr="00EE3672">
        <w:rPr>
          <w:rFonts w:ascii="Tahoma" w:hAnsi="Tahoma" w:cs="Tahoma"/>
          <w:b/>
        </w:rPr>
        <w:t xml:space="preserve">niż 5 dni, </w:t>
      </w:r>
      <w:r w:rsidRPr="00EE3672">
        <w:rPr>
          <w:rFonts w:ascii="Tahoma" w:hAnsi="Tahoma" w:cs="Tahoma"/>
        </w:rPr>
        <w:t xml:space="preserve">określonym w wezwaniu wystosowanym przez </w:t>
      </w:r>
      <w:r w:rsidR="005B53C1" w:rsidRPr="00EE3672">
        <w:rPr>
          <w:rFonts w:ascii="Tahoma" w:hAnsi="Tahoma" w:cs="Tahoma"/>
        </w:rPr>
        <w:t>z</w:t>
      </w:r>
      <w:r w:rsidRPr="00EE3672">
        <w:rPr>
          <w:rFonts w:ascii="Tahoma" w:hAnsi="Tahoma" w:cs="Tahoma"/>
        </w:rPr>
        <w:t xml:space="preserve">amawiającego do </w:t>
      </w:r>
      <w:r w:rsidR="005B53C1" w:rsidRPr="00EE3672">
        <w:rPr>
          <w:rFonts w:ascii="Tahoma" w:hAnsi="Tahoma" w:cs="Tahoma"/>
        </w:rPr>
        <w:t>w</w:t>
      </w:r>
      <w:r w:rsidRPr="00EE3672">
        <w:rPr>
          <w:rFonts w:ascii="Tahoma" w:hAnsi="Tahoma" w:cs="Tahoma"/>
        </w:rPr>
        <w:t xml:space="preserve">ykonawcy po otwarciu ofert w trybie art. 274 ust. 1 </w:t>
      </w:r>
      <w:proofErr w:type="spellStart"/>
      <w:r w:rsidRPr="00EE3672">
        <w:rPr>
          <w:rFonts w:ascii="Tahoma" w:hAnsi="Tahoma" w:cs="Tahoma"/>
        </w:rPr>
        <w:t>Pzp</w:t>
      </w:r>
      <w:proofErr w:type="spellEnd"/>
      <w:r w:rsidRPr="00EE3672">
        <w:rPr>
          <w:rFonts w:ascii="Tahoma" w:hAnsi="Tahoma" w:cs="Tahoma"/>
        </w:rPr>
        <w:t>.</w:t>
      </w:r>
    </w:p>
    <w:p w14:paraId="4EC75C69" w14:textId="77777777" w:rsidR="000351CF" w:rsidRPr="00EE3672" w:rsidRDefault="000351CF" w:rsidP="002B373E">
      <w:pPr>
        <w:pStyle w:val="Akapitzlist"/>
        <w:ind w:left="284" w:hanging="284"/>
        <w:rPr>
          <w:rFonts w:ascii="Tahoma" w:hAnsi="Tahoma" w:cs="Tahoma"/>
          <w:b/>
        </w:rPr>
      </w:pPr>
    </w:p>
    <w:p w14:paraId="513111DE" w14:textId="0DA27A6E" w:rsidR="000351CF" w:rsidRPr="00EE3672" w:rsidRDefault="000351CF" w:rsidP="00DC47B7">
      <w:pPr>
        <w:numPr>
          <w:ilvl w:val="0"/>
          <w:numId w:val="17"/>
        </w:numPr>
        <w:ind w:left="284" w:right="20" w:hanging="284"/>
        <w:jc w:val="both"/>
        <w:rPr>
          <w:rFonts w:ascii="Tahoma" w:hAnsi="Tahoma" w:cs="Tahoma"/>
          <w:b/>
        </w:rPr>
      </w:pPr>
      <w:r w:rsidRPr="00EE3672">
        <w:rPr>
          <w:rFonts w:ascii="Tahoma" w:hAnsi="Tahoma" w:cs="Tahoma"/>
          <w:shd w:val="clear" w:color="auto" w:fill="FFFFFF"/>
        </w:rPr>
        <w:t xml:space="preserve">Wykonawca, w przypadku polegania na zdolnościach lub sytuacji podmiotów udostępniających zasoby, przedstawia wraz z oświadczeniem, o którym mowa w art. 125 ust. 1 </w:t>
      </w:r>
      <w:r w:rsidR="00244762" w:rsidRPr="00EE3672">
        <w:rPr>
          <w:rFonts w:ascii="Tahoma" w:hAnsi="Tahoma" w:cs="Tahoma"/>
          <w:shd w:val="clear" w:color="auto" w:fill="FFFFFF"/>
        </w:rPr>
        <w:t xml:space="preserve">ustawy </w:t>
      </w:r>
      <w:proofErr w:type="spellStart"/>
      <w:r w:rsidRPr="00EE3672">
        <w:rPr>
          <w:rFonts w:ascii="Tahoma" w:hAnsi="Tahoma" w:cs="Tahoma"/>
          <w:shd w:val="clear" w:color="auto" w:fill="FFFFFF"/>
        </w:rPr>
        <w:t>Pzp</w:t>
      </w:r>
      <w:proofErr w:type="spellEnd"/>
      <w:r w:rsidRPr="00EE3672">
        <w:rPr>
          <w:rFonts w:ascii="Tahoma" w:hAnsi="Tahoma" w:cs="Tahoma"/>
          <w:shd w:val="clear" w:color="auto" w:fill="FFFFFF"/>
        </w:rPr>
        <w:t xml:space="preserve"> (zał</w:t>
      </w:r>
      <w:r w:rsidR="00ED3C71" w:rsidRPr="00EE3672">
        <w:rPr>
          <w:rFonts w:ascii="Tahoma" w:hAnsi="Tahoma" w:cs="Tahoma"/>
          <w:shd w:val="clear" w:color="auto" w:fill="FFFFFF"/>
        </w:rPr>
        <w:t>ącznik</w:t>
      </w:r>
      <w:r w:rsidRPr="00EE3672">
        <w:rPr>
          <w:rFonts w:ascii="Tahoma" w:hAnsi="Tahoma" w:cs="Tahoma"/>
          <w:shd w:val="clear" w:color="auto" w:fill="FFFFFF"/>
        </w:rPr>
        <w:t xml:space="preserve"> nr 2</w:t>
      </w:r>
      <w:r w:rsidR="00A4286A" w:rsidRPr="00EE3672">
        <w:rPr>
          <w:rFonts w:ascii="Tahoma" w:hAnsi="Tahoma" w:cs="Tahoma"/>
          <w:shd w:val="clear" w:color="auto" w:fill="FFFFFF"/>
        </w:rPr>
        <w:t>, 2a</w:t>
      </w:r>
      <w:r w:rsidRPr="00EE3672">
        <w:rPr>
          <w:rFonts w:ascii="Tahoma" w:hAnsi="Tahoma" w:cs="Tahoma"/>
          <w:shd w:val="clear" w:color="auto" w:fill="FFFFFF"/>
        </w:rPr>
        <w:t xml:space="preserve"> i 3 do SWZ), także </w:t>
      </w:r>
      <w:r w:rsidRPr="00EE3672">
        <w:rPr>
          <w:rFonts w:ascii="Tahoma" w:hAnsi="Tahoma" w:cs="Tahoma"/>
          <w:b/>
          <w:bCs/>
          <w:shd w:val="clear" w:color="auto" w:fill="FFFFFF"/>
        </w:rPr>
        <w:t>oświadczenia podmiotu udostępniającego zasoby</w:t>
      </w:r>
      <w:r w:rsidRPr="00EE3672">
        <w:rPr>
          <w:rFonts w:ascii="Tahoma" w:hAnsi="Tahoma" w:cs="Tahoma"/>
          <w:shd w:val="clear" w:color="auto" w:fill="FFFFFF"/>
        </w:rPr>
        <w:t>, potwierdzające brak podstaw wykluczenia tego podmiotu oraz</w:t>
      </w:r>
      <w:r w:rsidR="006C2F96" w:rsidRPr="00EE3672">
        <w:rPr>
          <w:rFonts w:ascii="Tahoma" w:hAnsi="Tahoma" w:cs="Tahoma"/>
          <w:shd w:val="clear" w:color="auto" w:fill="FFFFFF"/>
        </w:rPr>
        <w:t xml:space="preserve"> </w:t>
      </w:r>
      <w:r w:rsidRPr="00EE3672">
        <w:rPr>
          <w:rFonts w:ascii="Tahoma" w:hAnsi="Tahoma" w:cs="Tahoma"/>
          <w:shd w:val="clear" w:color="auto" w:fill="FFFFFF"/>
        </w:rPr>
        <w:t>spełnianie warunków udziału w postępowaniu w zakresie, w jakim wykonawca powołuje się na jego zasoby.</w:t>
      </w:r>
    </w:p>
    <w:p w14:paraId="628756CD" w14:textId="77777777" w:rsidR="003A3CEA" w:rsidRPr="00EE3672" w:rsidRDefault="003A3CEA" w:rsidP="002B373E">
      <w:pPr>
        <w:tabs>
          <w:tab w:val="left" w:pos="567"/>
        </w:tabs>
        <w:ind w:left="284" w:right="20" w:hanging="284"/>
        <w:jc w:val="both"/>
        <w:rPr>
          <w:rFonts w:ascii="Tahoma" w:hAnsi="Tahoma" w:cs="Tahoma"/>
          <w:b/>
        </w:rPr>
      </w:pPr>
    </w:p>
    <w:p w14:paraId="7D19D88D" w14:textId="77777777" w:rsidR="00F27D1F" w:rsidRPr="00EE3672" w:rsidRDefault="00F27D1F" w:rsidP="00DC47B7">
      <w:pPr>
        <w:numPr>
          <w:ilvl w:val="0"/>
          <w:numId w:val="17"/>
        </w:numPr>
        <w:ind w:left="284" w:right="20" w:hanging="284"/>
        <w:jc w:val="both"/>
        <w:rPr>
          <w:rFonts w:ascii="Tahoma" w:hAnsi="Tahoma" w:cs="Tahoma"/>
        </w:rPr>
      </w:pPr>
      <w:r w:rsidRPr="00EE3672">
        <w:rPr>
          <w:rFonts w:ascii="Tahoma" w:hAnsi="Tahoma" w:cs="Tahoma"/>
        </w:rPr>
        <w:t>Wykonawca może powierzyć wykonanie części zamówienia podwykonawcy.</w:t>
      </w:r>
    </w:p>
    <w:p w14:paraId="63959082" w14:textId="77777777" w:rsidR="003A3CEA" w:rsidRPr="00EE3672" w:rsidRDefault="003A3CEA" w:rsidP="002B373E">
      <w:pPr>
        <w:tabs>
          <w:tab w:val="left" w:pos="567"/>
        </w:tabs>
        <w:ind w:left="284" w:right="20" w:hanging="284"/>
        <w:jc w:val="both"/>
        <w:rPr>
          <w:rFonts w:ascii="Tahoma" w:hAnsi="Tahoma" w:cs="Tahoma"/>
        </w:rPr>
      </w:pPr>
    </w:p>
    <w:p w14:paraId="7BD5ABA8" w14:textId="77777777" w:rsidR="00F27D1F" w:rsidRPr="00EE3672" w:rsidRDefault="00F27D1F" w:rsidP="00DC47B7">
      <w:pPr>
        <w:numPr>
          <w:ilvl w:val="0"/>
          <w:numId w:val="17"/>
        </w:numPr>
        <w:ind w:left="284" w:right="20" w:hanging="284"/>
        <w:jc w:val="both"/>
        <w:rPr>
          <w:rFonts w:ascii="Tahoma" w:hAnsi="Tahoma" w:cs="Tahoma"/>
        </w:rPr>
      </w:pPr>
      <w:r w:rsidRPr="00EE3672">
        <w:rPr>
          <w:rFonts w:ascii="Tahoma" w:hAnsi="Tahoma" w:cs="Tahoma"/>
        </w:rPr>
        <w:t>Zamawiający żąda wskazania przez wykonawcę, w ofercie</w:t>
      </w:r>
      <w:r w:rsidR="009542F2" w:rsidRPr="00EE3672">
        <w:rPr>
          <w:rFonts w:ascii="Tahoma" w:hAnsi="Tahoma" w:cs="Tahoma"/>
        </w:rPr>
        <w:t xml:space="preserve"> w załączniku nr 1 „Formularz</w:t>
      </w:r>
      <w:r w:rsidR="00745340" w:rsidRPr="00EE3672">
        <w:rPr>
          <w:rFonts w:ascii="Tahoma" w:hAnsi="Tahoma" w:cs="Tahoma"/>
        </w:rPr>
        <w:t xml:space="preserve"> </w:t>
      </w:r>
      <w:r w:rsidR="009542F2" w:rsidRPr="00EE3672">
        <w:rPr>
          <w:rFonts w:ascii="Tahoma" w:hAnsi="Tahoma" w:cs="Tahoma"/>
        </w:rPr>
        <w:t>ofertowy”</w:t>
      </w:r>
      <w:r w:rsidRPr="00EE3672">
        <w:rPr>
          <w:rFonts w:ascii="Tahoma" w:hAnsi="Tahoma" w:cs="Tahoma"/>
        </w:rPr>
        <w:t>, części zamówienia, których wykonanie zamierza powierzyć podwykonawcom i podania przez wykonawcę firm podwykonawców (o ile są znane).</w:t>
      </w:r>
    </w:p>
    <w:p w14:paraId="4F274377" w14:textId="77777777" w:rsidR="003A3CEA" w:rsidRPr="00EE3672" w:rsidRDefault="003A3CEA" w:rsidP="002B373E">
      <w:pPr>
        <w:tabs>
          <w:tab w:val="left" w:pos="567"/>
        </w:tabs>
        <w:ind w:left="284" w:right="20" w:hanging="284"/>
        <w:jc w:val="both"/>
        <w:rPr>
          <w:rFonts w:ascii="Tahoma" w:hAnsi="Tahoma" w:cs="Tahoma"/>
        </w:rPr>
      </w:pPr>
    </w:p>
    <w:p w14:paraId="30541AC0" w14:textId="77777777" w:rsidR="00F27D1F" w:rsidRPr="00EE3672" w:rsidRDefault="00F27D1F" w:rsidP="00DC47B7">
      <w:pPr>
        <w:numPr>
          <w:ilvl w:val="0"/>
          <w:numId w:val="17"/>
        </w:numPr>
        <w:ind w:left="284" w:right="20" w:hanging="284"/>
        <w:jc w:val="both"/>
        <w:rPr>
          <w:rFonts w:ascii="Tahoma" w:hAnsi="Tahoma" w:cs="Tahoma"/>
          <w:b/>
        </w:rPr>
      </w:pPr>
      <w:r w:rsidRPr="00EE3672">
        <w:rPr>
          <w:rFonts w:ascii="Tahoma" w:hAnsi="Tahoma" w:cs="Tahoma"/>
        </w:rPr>
        <w:t>Zamawiający nie będzie badał, czy wobec podwykonawcy niebędącego podmiotem udostępniającym zasoby zachodzą podstawy wykluczenia, o których mowa w art.</w:t>
      </w:r>
      <w:r w:rsidR="00FE5821" w:rsidRPr="00EE3672">
        <w:rPr>
          <w:rFonts w:ascii="Tahoma" w:hAnsi="Tahoma" w:cs="Tahoma"/>
        </w:rPr>
        <w:t xml:space="preserve"> </w:t>
      </w:r>
      <w:r w:rsidRPr="00EE3672">
        <w:rPr>
          <w:rFonts w:ascii="Tahoma" w:hAnsi="Tahoma" w:cs="Tahoma"/>
        </w:rPr>
        <w:t>108</w:t>
      </w:r>
      <w:r w:rsidR="008E6318" w:rsidRPr="00EE3672">
        <w:rPr>
          <w:rFonts w:ascii="Tahoma" w:hAnsi="Tahoma" w:cs="Tahoma"/>
        </w:rPr>
        <w:t xml:space="preserve"> ust. 1</w:t>
      </w:r>
      <w:r w:rsidRPr="00EE3672">
        <w:rPr>
          <w:rFonts w:ascii="Tahoma" w:hAnsi="Tahoma" w:cs="Tahoma"/>
        </w:rPr>
        <w:t xml:space="preserve"> </w:t>
      </w:r>
      <w:r w:rsidR="003A3CEA" w:rsidRPr="00EE3672">
        <w:rPr>
          <w:rFonts w:ascii="Tahoma" w:hAnsi="Tahoma" w:cs="Tahoma"/>
        </w:rPr>
        <w:t>i w art. 109 ust. 1 pkt 4 u</w:t>
      </w:r>
      <w:r w:rsidRPr="00EE3672">
        <w:rPr>
          <w:rFonts w:ascii="Tahoma" w:hAnsi="Tahoma" w:cs="Tahoma"/>
        </w:rPr>
        <w:t xml:space="preserve">stawy </w:t>
      </w:r>
      <w:proofErr w:type="spellStart"/>
      <w:r w:rsidRPr="00EE3672">
        <w:rPr>
          <w:rFonts w:ascii="Tahoma" w:hAnsi="Tahoma" w:cs="Tahoma"/>
        </w:rPr>
        <w:t>Pzp</w:t>
      </w:r>
      <w:proofErr w:type="spellEnd"/>
      <w:r w:rsidRPr="00EE3672">
        <w:rPr>
          <w:rFonts w:ascii="Tahoma" w:hAnsi="Tahoma" w:cs="Tahoma"/>
          <w:b/>
        </w:rPr>
        <w:t>.</w:t>
      </w:r>
    </w:p>
    <w:p w14:paraId="25930E85" w14:textId="77777777" w:rsidR="006940A5" w:rsidRDefault="006940A5" w:rsidP="00AA08CB">
      <w:pPr>
        <w:tabs>
          <w:tab w:val="left" w:pos="1080"/>
        </w:tabs>
        <w:ind w:right="20"/>
        <w:jc w:val="both"/>
        <w:rPr>
          <w:rFonts w:ascii="Tahoma" w:hAnsi="Tahoma" w:cs="Tahoma"/>
          <w:b/>
          <w:u w:val="single"/>
        </w:rPr>
      </w:pPr>
    </w:p>
    <w:p w14:paraId="7C7FA063" w14:textId="4342232C" w:rsidR="003060DA" w:rsidRPr="003060DA" w:rsidRDefault="003060DA" w:rsidP="00DC47B7">
      <w:pPr>
        <w:pStyle w:val="Akapitzlist"/>
        <w:numPr>
          <w:ilvl w:val="0"/>
          <w:numId w:val="69"/>
        </w:numPr>
        <w:tabs>
          <w:tab w:val="left" w:pos="1080"/>
        </w:tabs>
        <w:ind w:right="20"/>
        <w:jc w:val="both"/>
        <w:rPr>
          <w:rFonts w:ascii="Tahoma" w:hAnsi="Tahoma" w:cs="Tahoma"/>
          <w:b/>
          <w:u w:val="single"/>
        </w:rPr>
      </w:pPr>
      <w:r w:rsidRPr="00EE3672">
        <w:rPr>
          <w:rFonts w:ascii="Tahoma" w:hAnsi="Tahoma" w:cs="Tahoma"/>
          <w:b/>
          <w:color w:val="000000"/>
          <w:lang w:eastAsia="pl-PL"/>
        </w:rPr>
        <w:t>KWALIFIKACJA PODMIOTOWA WYKONAWCÓW - PODMIOTOWE</w:t>
      </w:r>
      <w:r w:rsidRPr="003060DA">
        <w:rPr>
          <w:rFonts w:ascii="Tahoma" w:hAnsi="Tahoma" w:cs="Tahoma"/>
          <w:b/>
          <w:color w:val="000000"/>
          <w:lang w:eastAsia="pl-PL"/>
        </w:rPr>
        <w:t xml:space="preserve"> </w:t>
      </w:r>
      <w:r w:rsidRPr="00EE3672">
        <w:rPr>
          <w:rFonts w:ascii="Tahoma" w:hAnsi="Tahoma" w:cs="Tahoma"/>
          <w:b/>
          <w:color w:val="000000"/>
          <w:lang w:eastAsia="pl-PL"/>
        </w:rPr>
        <w:t>ŚRODKI DOWODOWE</w:t>
      </w:r>
    </w:p>
    <w:p w14:paraId="4738DDAA" w14:textId="77777777" w:rsidR="003060DA" w:rsidRPr="00EE3672" w:rsidRDefault="003060DA" w:rsidP="00AA08CB">
      <w:pPr>
        <w:tabs>
          <w:tab w:val="left" w:pos="1080"/>
        </w:tabs>
        <w:ind w:right="20"/>
        <w:jc w:val="both"/>
        <w:rPr>
          <w:rFonts w:ascii="Tahoma" w:hAnsi="Tahoma" w:cs="Tahoma"/>
          <w:b/>
          <w:u w:val="single"/>
        </w:rPr>
      </w:pPr>
    </w:p>
    <w:p w14:paraId="0406B33D" w14:textId="77777777" w:rsidR="00406128" w:rsidRPr="00EE3672" w:rsidRDefault="004C5226" w:rsidP="00DC47B7">
      <w:pPr>
        <w:numPr>
          <w:ilvl w:val="0"/>
          <w:numId w:val="55"/>
        </w:numPr>
        <w:ind w:left="284" w:right="20" w:hanging="284"/>
        <w:jc w:val="both"/>
        <w:rPr>
          <w:rFonts w:ascii="Tahoma" w:hAnsi="Tahoma" w:cs="Tahoma"/>
          <w:b/>
        </w:rPr>
      </w:pPr>
      <w:r w:rsidRPr="00EE3672">
        <w:rPr>
          <w:rFonts w:ascii="Tahoma" w:hAnsi="Tahoma" w:cs="Tahoma"/>
          <w:bCs/>
          <w:lang w:eastAsia="pl-PL"/>
        </w:rPr>
        <w:t>Z</w:t>
      </w:r>
      <w:r w:rsidR="00735002" w:rsidRPr="00EE3672">
        <w:rPr>
          <w:rFonts w:ascii="Tahoma" w:hAnsi="Tahoma" w:cs="Tahoma"/>
          <w:bCs/>
          <w:lang w:eastAsia="pl-PL"/>
        </w:rPr>
        <w:t>amawiaj</w:t>
      </w:r>
      <w:r w:rsidR="00735002" w:rsidRPr="00EE3672">
        <w:rPr>
          <w:rFonts w:ascii="Tahoma" w:eastAsia="TimesNewRoman" w:hAnsi="Tahoma" w:cs="Tahoma"/>
          <w:lang w:eastAsia="pl-PL"/>
        </w:rPr>
        <w:t>ą</w:t>
      </w:r>
      <w:r w:rsidR="00735002" w:rsidRPr="00EE3672">
        <w:rPr>
          <w:rFonts w:ascii="Tahoma" w:hAnsi="Tahoma" w:cs="Tahoma"/>
          <w:bCs/>
          <w:lang w:eastAsia="pl-PL"/>
        </w:rPr>
        <w:t>cy</w:t>
      </w:r>
      <w:r w:rsidRPr="00EE3672">
        <w:rPr>
          <w:rFonts w:ascii="Tahoma" w:hAnsi="Tahoma" w:cs="Tahoma"/>
          <w:bCs/>
          <w:lang w:eastAsia="pl-PL"/>
        </w:rPr>
        <w:t xml:space="preserve"> </w:t>
      </w:r>
      <w:r w:rsidR="00735002" w:rsidRPr="00EE3672">
        <w:rPr>
          <w:rFonts w:ascii="Tahoma" w:hAnsi="Tahoma" w:cs="Tahoma"/>
          <w:bCs/>
          <w:lang w:eastAsia="pl-PL"/>
        </w:rPr>
        <w:t>zgodnie z art. 274</w:t>
      </w:r>
      <w:r w:rsidR="00B84AEF" w:rsidRPr="00EE3672">
        <w:rPr>
          <w:rFonts w:ascii="Tahoma" w:hAnsi="Tahoma" w:cs="Tahoma"/>
          <w:bCs/>
          <w:lang w:eastAsia="pl-PL"/>
        </w:rPr>
        <w:t xml:space="preserve"> </w:t>
      </w:r>
      <w:r w:rsidR="00A06C47" w:rsidRPr="00EE3672">
        <w:rPr>
          <w:rFonts w:ascii="Tahoma" w:hAnsi="Tahoma" w:cs="Tahoma"/>
          <w:bCs/>
          <w:lang w:eastAsia="pl-PL"/>
        </w:rPr>
        <w:t xml:space="preserve">ust 1 </w:t>
      </w:r>
      <w:r w:rsidR="00B84AEF" w:rsidRPr="00EE3672">
        <w:rPr>
          <w:rFonts w:ascii="Tahoma" w:hAnsi="Tahoma" w:cs="Tahoma"/>
          <w:bCs/>
          <w:lang w:eastAsia="pl-PL"/>
        </w:rPr>
        <w:t xml:space="preserve">ustawy </w:t>
      </w:r>
      <w:proofErr w:type="spellStart"/>
      <w:r w:rsidR="00B84AEF" w:rsidRPr="00EE3672">
        <w:rPr>
          <w:rFonts w:ascii="Tahoma" w:hAnsi="Tahoma" w:cs="Tahoma"/>
          <w:bCs/>
          <w:lang w:eastAsia="pl-PL"/>
        </w:rPr>
        <w:t>Pzp</w:t>
      </w:r>
      <w:proofErr w:type="spellEnd"/>
      <w:r w:rsidR="00B84AEF" w:rsidRPr="00EE3672">
        <w:rPr>
          <w:rFonts w:ascii="Tahoma" w:hAnsi="Tahoma" w:cs="Tahoma"/>
          <w:bCs/>
          <w:lang w:eastAsia="pl-PL"/>
        </w:rPr>
        <w:t xml:space="preserve"> </w:t>
      </w:r>
      <w:r w:rsidR="00735002" w:rsidRPr="00EE3672">
        <w:rPr>
          <w:rFonts w:ascii="Tahoma" w:hAnsi="Tahoma" w:cs="Tahoma"/>
          <w:bCs/>
          <w:lang w:eastAsia="pl-PL"/>
        </w:rPr>
        <w:t xml:space="preserve">wezwie </w:t>
      </w:r>
      <w:r w:rsidR="00B84AEF" w:rsidRPr="00EE3672">
        <w:rPr>
          <w:rFonts w:ascii="Tahoma" w:hAnsi="Tahoma" w:cs="Tahoma"/>
          <w:bCs/>
          <w:lang w:eastAsia="pl-PL"/>
        </w:rPr>
        <w:t xml:space="preserve">wykonawcę, którego oferta została najwyżej oceniona do złożenia w wyznaczonym terminie, nie krótszym niż </w:t>
      </w:r>
      <w:r w:rsidR="00B84AEF" w:rsidRPr="00EE3672">
        <w:rPr>
          <w:rFonts w:ascii="Tahoma" w:hAnsi="Tahoma" w:cs="Tahoma"/>
          <w:b/>
          <w:bCs/>
          <w:lang w:eastAsia="pl-PL"/>
        </w:rPr>
        <w:t xml:space="preserve">5 dni </w:t>
      </w:r>
      <w:r w:rsidR="00B84AEF" w:rsidRPr="00EE3672">
        <w:rPr>
          <w:rFonts w:ascii="Tahoma" w:hAnsi="Tahoma" w:cs="Tahoma"/>
          <w:bCs/>
          <w:lang w:eastAsia="pl-PL"/>
        </w:rPr>
        <w:t>od dnia wezwania, podmiotowych środków dowodowych, aktualnych na dzień złożenia</w:t>
      </w:r>
      <w:r w:rsidR="00F50102" w:rsidRPr="00EE3672">
        <w:rPr>
          <w:rFonts w:ascii="Tahoma" w:hAnsi="Tahoma" w:cs="Tahoma"/>
          <w:bCs/>
          <w:lang w:eastAsia="pl-PL"/>
        </w:rPr>
        <w:t>,</w:t>
      </w:r>
      <w:r w:rsidR="00A06C47" w:rsidRPr="00EE3672">
        <w:rPr>
          <w:rFonts w:ascii="Tahoma" w:hAnsi="Tahoma" w:cs="Tahoma"/>
          <w:bCs/>
          <w:lang w:eastAsia="pl-PL"/>
        </w:rPr>
        <w:t xml:space="preserve"> tj.:</w:t>
      </w:r>
      <w:r w:rsidR="00216733" w:rsidRPr="00EE3672">
        <w:rPr>
          <w:rFonts w:ascii="Tahoma" w:hAnsi="Tahoma" w:cs="Tahoma"/>
          <w:bCs/>
          <w:lang w:eastAsia="pl-PL"/>
        </w:rPr>
        <w:t xml:space="preserve"> </w:t>
      </w:r>
    </w:p>
    <w:p w14:paraId="1016EDD9" w14:textId="77777777" w:rsidR="00406128" w:rsidRPr="00EE3672" w:rsidRDefault="00406128" w:rsidP="00406128">
      <w:pPr>
        <w:ind w:left="360" w:right="20"/>
        <w:jc w:val="both"/>
        <w:rPr>
          <w:rFonts w:ascii="Tahoma" w:hAnsi="Tahoma" w:cs="Tahoma"/>
          <w:b/>
        </w:rPr>
      </w:pPr>
    </w:p>
    <w:p w14:paraId="7706BC4F" w14:textId="77777777" w:rsidR="00466DF0" w:rsidRDefault="00466DF0" w:rsidP="00850C3A">
      <w:pPr>
        <w:numPr>
          <w:ilvl w:val="0"/>
          <w:numId w:val="84"/>
        </w:numPr>
        <w:suppressAutoHyphens w:val="0"/>
        <w:ind w:left="567" w:hanging="283"/>
        <w:jc w:val="both"/>
        <w:rPr>
          <w:rFonts w:ascii="Tahoma" w:hAnsi="Tahoma" w:cs="Tahoma"/>
          <w:lang w:eastAsia="pl-PL"/>
        </w:rPr>
      </w:pPr>
      <w:r>
        <w:rPr>
          <w:rFonts w:ascii="Tahoma" w:hAnsi="Tahoma" w:cs="Tahoma"/>
          <w:b/>
          <w:bCs/>
          <w:lang w:eastAsia="pl-PL"/>
        </w:rPr>
        <w:t>oświadczenie Wykonawcy o aktualności informacji</w:t>
      </w:r>
      <w:r>
        <w:rPr>
          <w:rFonts w:ascii="Tahoma" w:hAnsi="Tahoma" w:cs="Tahoma"/>
          <w:lang w:eastAsia="pl-PL"/>
        </w:rPr>
        <w:t xml:space="preserve"> zawartych w oświadczeniu</w:t>
      </w:r>
      <w:r>
        <w:rPr>
          <w:rFonts w:ascii="Tahoma" w:hAnsi="Tahoma" w:cs="Tahoma"/>
          <w:sz w:val="24"/>
          <w:szCs w:val="24"/>
          <w:lang w:eastAsia="pl-PL"/>
        </w:rPr>
        <w:t xml:space="preserve"> </w:t>
      </w:r>
      <w:r>
        <w:rPr>
          <w:rFonts w:ascii="Tahoma" w:hAnsi="Tahoma" w:cs="Tahoma"/>
          <w:lang w:eastAsia="pl-PL"/>
        </w:rPr>
        <w:t>złożonym wraz z ofertą w postępowaniu o udzielenie zamówienia na załączniku nr 2 do SWZ, w zakresie wskazanych przez zamawiającego podstaw wykluczenia z postępowania,</w:t>
      </w:r>
      <w:r>
        <w:rPr>
          <w:rFonts w:ascii="Tahoma" w:hAnsi="Tahoma" w:cs="Tahoma"/>
          <w:sz w:val="24"/>
          <w:szCs w:val="24"/>
          <w:lang w:eastAsia="pl-PL"/>
        </w:rPr>
        <w:t xml:space="preserve"> </w:t>
      </w:r>
      <w:r>
        <w:rPr>
          <w:rFonts w:ascii="Tahoma" w:hAnsi="Tahoma" w:cs="Tahoma"/>
          <w:lang w:eastAsia="pl-PL"/>
        </w:rPr>
        <w:t xml:space="preserve">o którym mowa w art. 125 ust. 1 ustawy </w:t>
      </w:r>
      <w:proofErr w:type="spellStart"/>
      <w:r>
        <w:rPr>
          <w:rFonts w:ascii="Tahoma" w:hAnsi="Tahoma" w:cs="Tahoma"/>
          <w:lang w:eastAsia="pl-PL"/>
        </w:rPr>
        <w:t>Pzp</w:t>
      </w:r>
      <w:proofErr w:type="spellEnd"/>
      <w:r>
        <w:rPr>
          <w:rFonts w:ascii="Tahoma" w:hAnsi="Tahoma" w:cs="Tahoma"/>
          <w:lang w:eastAsia="pl-PL"/>
        </w:rPr>
        <w:t xml:space="preserve"> - stanowiącym </w:t>
      </w:r>
      <w:r>
        <w:rPr>
          <w:rFonts w:ascii="Tahoma" w:hAnsi="Tahoma" w:cs="Tahoma"/>
          <w:b/>
          <w:bCs/>
          <w:lang w:eastAsia="pl-PL"/>
        </w:rPr>
        <w:t xml:space="preserve">załącznik nr 4 </w:t>
      </w:r>
      <w:r>
        <w:rPr>
          <w:rFonts w:ascii="Tahoma" w:hAnsi="Tahoma" w:cs="Tahoma"/>
          <w:lang w:eastAsia="pl-PL"/>
        </w:rPr>
        <w:t>do SWZ – aktualne na dzień jego złożenia;</w:t>
      </w:r>
    </w:p>
    <w:p w14:paraId="58731078" w14:textId="77777777" w:rsidR="00466DF0" w:rsidRDefault="00466DF0" w:rsidP="00466DF0">
      <w:pPr>
        <w:suppressAutoHyphens w:val="0"/>
        <w:ind w:left="567" w:hanging="283"/>
        <w:jc w:val="both"/>
        <w:rPr>
          <w:rFonts w:ascii="Tahoma" w:hAnsi="Tahoma" w:cs="Tahoma"/>
          <w:lang w:eastAsia="pl-PL"/>
        </w:rPr>
      </w:pPr>
    </w:p>
    <w:p w14:paraId="514BA97A" w14:textId="77777777" w:rsidR="00466DF0" w:rsidRDefault="00466DF0" w:rsidP="00850C3A">
      <w:pPr>
        <w:numPr>
          <w:ilvl w:val="0"/>
          <w:numId w:val="84"/>
        </w:numPr>
        <w:suppressAutoHyphens w:val="0"/>
        <w:ind w:left="567" w:hanging="283"/>
        <w:jc w:val="both"/>
        <w:rPr>
          <w:rFonts w:ascii="Tahoma" w:hAnsi="Tahoma" w:cs="Tahoma"/>
          <w:lang w:eastAsia="pl-PL"/>
        </w:rPr>
      </w:pPr>
      <w:r>
        <w:rPr>
          <w:rFonts w:ascii="Tahoma" w:hAnsi="Tahoma" w:cs="Tahoma"/>
          <w:b/>
          <w:bCs/>
          <w:lang w:eastAsia="pl-PL"/>
        </w:rPr>
        <w:t>oświadczenia Wykonawcy</w:t>
      </w:r>
      <w:r>
        <w:rPr>
          <w:rFonts w:ascii="Tahoma" w:hAnsi="Tahoma" w:cs="Tahoma"/>
          <w:lang w:eastAsia="pl-PL"/>
        </w:rPr>
        <w:t xml:space="preserve">, </w:t>
      </w:r>
      <w:r>
        <w:rPr>
          <w:rFonts w:ascii="Tahoma" w:hAnsi="Tahoma" w:cs="Tahoma"/>
          <w:b/>
          <w:bCs/>
          <w:lang w:eastAsia="pl-PL"/>
        </w:rPr>
        <w:t xml:space="preserve">w zakresie art. 108 ust. 1 pkt 5 ustawy </w:t>
      </w:r>
      <w:proofErr w:type="spellStart"/>
      <w:r>
        <w:rPr>
          <w:rFonts w:ascii="Tahoma" w:hAnsi="Tahoma" w:cs="Tahoma"/>
          <w:b/>
          <w:bCs/>
          <w:lang w:eastAsia="pl-PL"/>
        </w:rPr>
        <w:t>Pzp</w:t>
      </w:r>
      <w:proofErr w:type="spellEnd"/>
      <w:r>
        <w:rPr>
          <w:rFonts w:ascii="Tahoma" w:hAnsi="Tahoma" w:cs="Tahoma"/>
          <w:lang w:eastAsia="pl-PL"/>
        </w:rPr>
        <w:t>, o braku przynależności do tej samej grupy kapitałowej, w rozumieniu ustawy z dnia 16 lutego 2007 r. o ochronie konkurencji i konsumentów (</w:t>
      </w:r>
      <w:proofErr w:type="spellStart"/>
      <w:r>
        <w:rPr>
          <w:rFonts w:ascii="Tahoma" w:hAnsi="Tahoma" w:cs="Tahoma"/>
          <w:lang w:eastAsia="pl-PL"/>
        </w:rPr>
        <w:t>t.j</w:t>
      </w:r>
      <w:proofErr w:type="spellEnd"/>
      <w:r>
        <w:rPr>
          <w:rFonts w:ascii="Tahoma" w:hAnsi="Tahoma" w:cs="Tahoma"/>
          <w:lang w:eastAsia="pl-PL"/>
        </w:rPr>
        <w:t xml:space="preserve">. Dz. U. z </w:t>
      </w:r>
      <w:r>
        <w:rPr>
          <w:rFonts w:ascii="Tahoma" w:hAnsi="Tahoma" w:cs="Tahoma"/>
          <w:shd w:val="clear" w:color="auto" w:fill="FFFFFF"/>
        </w:rPr>
        <w:t xml:space="preserve">2024 r., poz. 1616 z </w:t>
      </w:r>
      <w:proofErr w:type="spellStart"/>
      <w:r>
        <w:rPr>
          <w:rFonts w:ascii="Tahoma" w:hAnsi="Tahoma" w:cs="Tahoma"/>
          <w:shd w:val="clear" w:color="auto" w:fill="FFFFFF"/>
        </w:rPr>
        <w:t>późn</w:t>
      </w:r>
      <w:proofErr w:type="spellEnd"/>
      <w:r>
        <w:rPr>
          <w:rFonts w:ascii="Tahoma" w:hAnsi="Tahoma" w:cs="Tahoma"/>
          <w:shd w:val="clear" w:color="auto" w:fill="FFFFFF"/>
        </w:rPr>
        <w:t>. zm.</w:t>
      </w:r>
      <w:r>
        <w:rPr>
          <w:rFonts w:ascii="Tahoma" w:hAnsi="Tahoma" w:cs="Tahoma"/>
          <w:lang w:eastAsia="pl-PL"/>
        </w:rPr>
        <w:t xml:space="preserve">) z innym Wykonawcą, który złożył odrębną ofertę lub ofertę częściową, albo oświadczenie o przynależności do tej samej grupy kapitałowej wraz z dokumentami lub informacjami potwierdzającymi przygotowanie oferty lub oferty częściowej niezależnie od innego Wykonawcy należącego do tej samej grupy kapitałowej - stanowiącym </w:t>
      </w:r>
      <w:r>
        <w:rPr>
          <w:rFonts w:ascii="Tahoma" w:hAnsi="Tahoma" w:cs="Tahoma"/>
          <w:b/>
          <w:bCs/>
          <w:lang w:eastAsia="pl-PL"/>
        </w:rPr>
        <w:t>załącznik nr 4</w:t>
      </w:r>
      <w:r>
        <w:rPr>
          <w:rFonts w:ascii="Tahoma" w:hAnsi="Tahoma" w:cs="Tahoma"/>
          <w:lang w:eastAsia="pl-PL"/>
        </w:rPr>
        <w:t xml:space="preserve"> do SWZ </w:t>
      </w:r>
      <w:r>
        <w:rPr>
          <w:rFonts w:ascii="Tahoma" w:hAnsi="Tahoma" w:cs="Tahoma"/>
          <w:i/>
          <w:iCs/>
        </w:rPr>
        <w:t>Ww. oświadczenie należy złożyć w oryginale (w postaci dokumentu elektronicznego).</w:t>
      </w:r>
    </w:p>
    <w:p w14:paraId="5EB19E03" w14:textId="77777777" w:rsidR="00466DF0" w:rsidRDefault="00466DF0" w:rsidP="00466DF0">
      <w:pPr>
        <w:pStyle w:val="Akapitzlist"/>
        <w:ind w:left="567" w:hanging="283"/>
        <w:rPr>
          <w:rFonts w:ascii="Tahoma" w:hAnsi="Tahoma" w:cs="Tahoma"/>
          <w:lang w:eastAsia="pl-PL"/>
        </w:rPr>
      </w:pPr>
    </w:p>
    <w:p w14:paraId="5F07BA1F" w14:textId="77777777" w:rsidR="00466DF0" w:rsidRDefault="00466DF0" w:rsidP="00466DF0">
      <w:pPr>
        <w:suppressAutoHyphens w:val="0"/>
        <w:ind w:left="567" w:hanging="283"/>
        <w:contextualSpacing/>
        <w:jc w:val="both"/>
        <w:rPr>
          <w:rFonts w:ascii="Tahoma" w:hAnsi="Tahoma" w:cs="Tahoma"/>
          <w:lang w:eastAsia="pl-PL"/>
        </w:rPr>
      </w:pPr>
      <w:r>
        <w:rPr>
          <w:rFonts w:ascii="Tahoma" w:hAnsi="Tahoma" w:cs="Tahoma"/>
          <w:lang w:eastAsia="pl-PL"/>
        </w:rPr>
        <w:t>- dokument, o którym mowa w lit. a) i lit b) powinien być aktualny na dzień jego złożenia;</w:t>
      </w:r>
    </w:p>
    <w:p w14:paraId="467C19B8" w14:textId="77777777" w:rsidR="00466DF0" w:rsidRDefault="00466DF0" w:rsidP="00466DF0">
      <w:pPr>
        <w:pStyle w:val="Akapitzlist"/>
        <w:ind w:left="567" w:hanging="283"/>
        <w:rPr>
          <w:rFonts w:ascii="Tahoma" w:hAnsi="Tahoma" w:cs="Tahoma"/>
          <w:lang w:eastAsia="pl-PL"/>
        </w:rPr>
      </w:pPr>
    </w:p>
    <w:p w14:paraId="21F3753F" w14:textId="77777777" w:rsidR="00466DF0" w:rsidRDefault="00466DF0" w:rsidP="00850C3A">
      <w:pPr>
        <w:numPr>
          <w:ilvl w:val="0"/>
          <w:numId w:val="84"/>
        </w:numPr>
        <w:suppressAutoHyphens w:val="0"/>
        <w:ind w:left="567" w:hanging="283"/>
        <w:jc w:val="both"/>
        <w:rPr>
          <w:rFonts w:ascii="Tahoma" w:hAnsi="Tahoma" w:cs="Tahoma"/>
          <w:lang w:eastAsia="pl-PL"/>
        </w:rPr>
      </w:pPr>
      <w:r>
        <w:rPr>
          <w:rFonts w:ascii="Tahoma" w:hAnsi="Tahoma" w:cs="Tahoma"/>
          <w:b/>
        </w:rPr>
        <w:t>odpis lub informacje z Krajowego Rejestru Sądowego lub z Centralnej Ewidencji i Informacji o Działalności Gospodarczej</w:t>
      </w:r>
      <w:r>
        <w:rPr>
          <w:rFonts w:ascii="Tahoma" w:hAnsi="Tahoma" w:cs="Tahoma"/>
        </w:rPr>
        <w:t xml:space="preserve">, w celu potwierdzenia braku podstaw wykluczenia na podstawie art. 109 ust. 1 pkt 4 ustawy </w:t>
      </w:r>
      <w:proofErr w:type="spellStart"/>
      <w:r>
        <w:rPr>
          <w:rFonts w:ascii="Tahoma" w:hAnsi="Tahoma" w:cs="Tahoma"/>
        </w:rPr>
        <w:t>Pzp</w:t>
      </w:r>
      <w:proofErr w:type="spellEnd"/>
      <w:r>
        <w:rPr>
          <w:rFonts w:ascii="Tahoma" w:hAnsi="Tahoma" w:cs="Tahoma"/>
        </w:rPr>
        <w:t xml:space="preserve">, sporządzonych </w:t>
      </w:r>
      <w:r>
        <w:rPr>
          <w:rFonts w:ascii="Tahoma" w:hAnsi="Tahoma" w:cs="Tahoma"/>
          <w:b/>
          <w:u w:val="single"/>
        </w:rPr>
        <w:t>nie wcześniej niż 3 miesiące</w:t>
      </w:r>
      <w:r>
        <w:rPr>
          <w:rFonts w:ascii="Tahoma" w:hAnsi="Tahoma" w:cs="Tahoma"/>
        </w:rPr>
        <w:t xml:space="preserve"> przed upływem jej złożeniem, jeżeli odrębne przepisy wymagają wpisu do rejestru lub ewidencji.</w:t>
      </w:r>
    </w:p>
    <w:p w14:paraId="651F52D4" w14:textId="77777777" w:rsidR="00274971" w:rsidRPr="00EE3672" w:rsidRDefault="00274971" w:rsidP="00460096">
      <w:pPr>
        <w:suppressAutoHyphens w:val="0"/>
        <w:autoSpaceDE w:val="0"/>
        <w:ind w:left="992" w:firstLine="425"/>
        <w:jc w:val="both"/>
        <w:rPr>
          <w:rFonts w:ascii="Tahoma" w:hAnsi="Tahoma" w:cs="Tahoma"/>
          <w:i/>
          <w:iCs/>
          <w:u w:val="single"/>
          <w:lang w:eastAsia="pl-PL"/>
        </w:rPr>
      </w:pPr>
    </w:p>
    <w:p w14:paraId="7DB97584" w14:textId="77777777" w:rsidR="00406128" w:rsidRPr="00EE3672" w:rsidRDefault="00406128" w:rsidP="00466DF0">
      <w:pPr>
        <w:ind w:left="284" w:right="-1"/>
        <w:jc w:val="both"/>
        <w:rPr>
          <w:rFonts w:ascii="Tahoma" w:hAnsi="Tahoma" w:cs="Tahoma"/>
          <w:i/>
          <w:iCs/>
        </w:rPr>
      </w:pPr>
      <w:r w:rsidRPr="00EE3672">
        <w:rPr>
          <w:rFonts w:ascii="Tahoma" w:hAnsi="Tahoma" w:cs="Tahoma"/>
          <w:i/>
          <w:iCs/>
        </w:rPr>
        <w:lastRenderedPageBreak/>
        <w:t>W przypadku oferty wspólnej ww. odpis składa każdy z wykonawców składających ofertę wspólną.</w:t>
      </w:r>
    </w:p>
    <w:p w14:paraId="6D7D49F9" w14:textId="228410B3" w:rsidR="00E84795" w:rsidRPr="00EE3672" w:rsidRDefault="00406128" w:rsidP="00466DF0">
      <w:pPr>
        <w:ind w:left="284" w:right="-1"/>
        <w:jc w:val="both"/>
        <w:rPr>
          <w:rFonts w:ascii="Tahoma" w:hAnsi="Tahoma" w:cs="Tahoma"/>
          <w:i/>
          <w:iCs/>
        </w:rPr>
      </w:pPr>
      <w:r w:rsidRPr="00EE3672">
        <w:rPr>
          <w:rFonts w:ascii="Tahoma" w:hAnsi="Tahoma" w:cs="Tahoma"/>
          <w:i/>
          <w:iCs/>
        </w:rPr>
        <w:t>Ww. dokument należy złożyć w oryginale w postaci dokumentu elektronicznego lub w elektronicznej kopii dokumentu poświadczonej za zgodność z oryginałem.</w:t>
      </w:r>
    </w:p>
    <w:p w14:paraId="64DCAB1D" w14:textId="77777777" w:rsidR="00746F44" w:rsidRDefault="00746F44" w:rsidP="00746F44">
      <w:pPr>
        <w:ind w:left="993" w:right="-1" w:hanging="1"/>
        <w:jc w:val="both"/>
        <w:rPr>
          <w:rFonts w:ascii="Tahoma" w:hAnsi="Tahoma" w:cs="Tahoma"/>
          <w:i/>
          <w:iCs/>
          <w:color w:val="0000CC"/>
        </w:rPr>
      </w:pPr>
    </w:p>
    <w:p w14:paraId="1CE6159B" w14:textId="6F290B11" w:rsidR="00DC47B7" w:rsidRPr="0022341D" w:rsidRDefault="00DC47B7" w:rsidP="00850C3A">
      <w:pPr>
        <w:numPr>
          <w:ilvl w:val="0"/>
          <w:numId w:val="91"/>
        </w:numPr>
        <w:tabs>
          <w:tab w:val="left" w:pos="709"/>
        </w:tabs>
        <w:ind w:left="993" w:hanging="284"/>
        <w:jc w:val="both"/>
        <w:rPr>
          <w:rFonts w:ascii="Tahoma" w:hAnsi="Tahoma" w:cs="Tahoma"/>
        </w:rPr>
      </w:pPr>
      <w:r w:rsidRPr="0022341D">
        <w:rPr>
          <w:rFonts w:ascii="Tahoma" w:hAnsi="Tahoma" w:cs="Tahoma"/>
          <w:b/>
        </w:rPr>
        <w:t xml:space="preserve">Wykonawca spełnia warunki udziału w postępowaniu, </w:t>
      </w:r>
      <w:r w:rsidRPr="0022341D">
        <w:rPr>
          <w:rFonts w:ascii="Tahoma" w:hAnsi="Tahoma" w:cs="Tahoma"/>
        </w:rPr>
        <w:t>i w celu wykazania tego obowiązany jest złożyć następujące dokumenty</w:t>
      </w:r>
      <w:r w:rsidRPr="0022341D">
        <w:rPr>
          <w:rFonts w:ascii="Tahoma" w:hAnsi="Tahoma" w:cs="Tahoma"/>
          <w:bCs/>
        </w:rPr>
        <w:t>:</w:t>
      </w:r>
    </w:p>
    <w:p w14:paraId="7C1803C4" w14:textId="77777777" w:rsidR="00DC47B7" w:rsidRPr="00F31FF9" w:rsidRDefault="00DC47B7" w:rsidP="00DC47B7">
      <w:pPr>
        <w:tabs>
          <w:tab w:val="left" w:pos="709"/>
        </w:tabs>
        <w:ind w:left="1276" w:right="20"/>
        <w:jc w:val="both"/>
        <w:rPr>
          <w:color w:val="FF0000"/>
        </w:rPr>
      </w:pPr>
    </w:p>
    <w:p w14:paraId="405562C7" w14:textId="77777777" w:rsidR="00DC47B7" w:rsidRPr="00F31FF9" w:rsidRDefault="00DC47B7" w:rsidP="00DC47B7">
      <w:pPr>
        <w:pStyle w:val="Akapitzlist"/>
        <w:numPr>
          <w:ilvl w:val="0"/>
          <w:numId w:val="36"/>
        </w:numPr>
        <w:suppressAutoHyphens w:val="0"/>
        <w:autoSpaceDE w:val="0"/>
        <w:ind w:right="20"/>
        <w:jc w:val="both"/>
        <w:rPr>
          <w:b/>
          <w:bCs/>
          <w:vanish/>
          <w:color w:val="FF0000"/>
          <w:u w:val="single"/>
        </w:rPr>
      </w:pPr>
    </w:p>
    <w:p w14:paraId="26BB3E57" w14:textId="77777777" w:rsidR="00DC47B7" w:rsidRPr="00F31FF9" w:rsidRDefault="00DC47B7" w:rsidP="00DC47B7">
      <w:pPr>
        <w:pStyle w:val="Akapitzlist"/>
        <w:numPr>
          <w:ilvl w:val="0"/>
          <w:numId w:val="36"/>
        </w:numPr>
        <w:suppressAutoHyphens w:val="0"/>
        <w:autoSpaceDE w:val="0"/>
        <w:ind w:right="20"/>
        <w:jc w:val="both"/>
        <w:rPr>
          <w:b/>
          <w:bCs/>
          <w:vanish/>
          <w:color w:val="FF0000"/>
          <w:u w:val="single"/>
        </w:rPr>
      </w:pPr>
    </w:p>
    <w:p w14:paraId="78536578" w14:textId="77777777" w:rsidR="00DC47B7" w:rsidRPr="00F31FF9" w:rsidRDefault="00DC47B7" w:rsidP="00DC47B7">
      <w:pPr>
        <w:pStyle w:val="Akapitzlist"/>
        <w:numPr>
          <w:ilvl w:val="0"/>
          <w:numId w:val="36"/>
        </w:numPr>
        <w:suppressAutoHyphens w:val="0"/>
        <w:autoSpaceDE w:val="0"/>
        <w:ind w:right="20"/>
        <w:jc w:val="both"/>
        <w:rPr>
          <w:b/>
          <w:bCs/>
          <w:vanish/>
          <w:color w:val="FF0000"/>
          <w:u w:val="single"/>
        </w:rPr>
      </w:pPr>
    </w:p>
    <w:p w14:paraId="3268B2F1" w14:textId="77777777" w:rsidR="00DC47B7" w:rsidRPr="00F31FF9" w:rsidRDefault="00DC47B7" w:rsidP="00DC47B7">
      <w:pPr>
        <w:pStyle w:val="Akapitzlist"/>
        <w:numPr>
          <w:ilvl w:val="0"/>
          <w:numId w:val="36"/>
        </w:numPr>
        <w:suppressAutoHyphens w:val="0"/>
        <w:autoSpaceDE w:val="0"/>
        <w:ind w:right="20"/>
        <w:jc w:val="both"/>
        <w:rPr>
          <w:b/>
          <w:bCs/>
          <w:vanish/>
          <w:color w:val="FF0000"/>
          <w:u w:val="single"/>
        </w:rPr>
      </w:pPr>
    </w:p>
    <w:p w14:paraId="75A59540" w14:textId="77777777" w:rsidR="00DC47B7" w:rsidRPr="00F31FF9" w:rsidRDefault="00DC47B7" w:rsidP="00DC47B7">
      <w:pPr>
        <w:pStyle w:val="Akapitzlist"/>
        <w:numPr>
          <w:ilvl w:val="0"/>
          <w:numId w:val="36"/>
        </w:numPr>
        <w:suppressAutoHyphens w:val="0"/>
        <w:autoSpaceDE w:val="0"/>
        <w:ind w:right="20"/>
        <w:jc w:val="both"/>
        <w:rPr>
          <w:b/>
          <w:bCs/>
          <w:vanish/>
          <w:color w:val="FF0000"/>
          <w:u w:val="single"/>
        </w:rPr>
      </w:pPr>
    </w:p>
    <w:p w14:paraId="6C5B9FF3" w14:textId="77777777" w:rsidR="00DC47B7" w:rsidRPr="00F31FF9" w:rsidRDefault="00DC47B7" w:rsidP="00DC47B7">
      <w:pPr>
        <w:pStyle w:val="Akapitzlist"/>
        <w:numPr>
          <w:ilvl w:val="0"/>
          <w:numId w:val="36"/>
        </w:numPr>
        <w:suppressAutoHyphens w:val="0"/>
        <w:autoSpaceDE w:val="0"/>
        <w:ind w:right="20"/>
        <w:jc w:val="both"/>
        <w:rPr>
          <w:b/>
          <w:bCs/>
          <w:vanish/>
          <w:color w:val="FF0000"/>
          <w:u w:val="single"/>
        </w:rPr>
      </w:pPr>
    </w:p>
    <w:p w14:paraId="1214161B" w14:textId="77777777" w:rsidR="00DC47B7" w:rsidRPr="00F31FF9" w:rsidRDefault="00DC47B7" w:rsidP="00DC47B7">
      <w:pPr>
        <w:pStyle w:val="Akapitzlist"/>
        <w:numPr>
          <w:ilvl w:val="1"/>
          <w:numId w:val="36"/>
        </w:numPr>
        <w:suppressAutoHyphens w:val="0"/>
        <w:autoSpaceDE w:val="0"/>
        <w:ind w:right="20"/>
        <w:jc w:val="both"/>
        <w:rPr>
          <w:b/>
          <w:bCs/>
          <w:vanish/>
          <w:color w:val="FF0000"/>
          <w:u w:val="single"/>
        </w:rPr>
      </w:pPr>
    </w:p>
    <w:p w14:paraId="27A0C1C8" w14:textId="77777777" w:rsidR="00DC47B7" w:rsidRPr="00F31FF9" w:rsidRDefault="00DC47B7" w:rsidP="00DC47B7">
      <w:pPr>
        <w:pStyle w:val="Akapitzlist"/>
        <w:numPr>
          <w:ilvl w:val="1"/>
          <w:numId w:val="36"/>
        </w:numPr>
        <w:suppressAutoHyphens w:val="0"/>
        <w:autoSpaceDE w:val="0"/>
        <w:ind w:right="20"/>
        <w:jc w:val="both"/>
        <w:rPr>
          <w:b/>
          <w:bCs/>
          <w:vanish/>
          <w:color w:val="FF0000"/>
          <w:u w:val="single"/>
        </w:rPr>
      </w:pPr>
    </w:p>
    <w:p w14:paraId="5D36E36E" w14:textId="77777777" w:rsidR="00DC47B7" w:rsidRPr="00F31FF9" w:rsidRDefault="00DC47B7" w:rsidP="00DC47B7">
      <w:pPr>
        <w:pStyle w:val="Akapitzlist"/>
        <w:numPr>
          <w:ilvl w:val="1"/>
          <w:numId w:val="36"/>
        </w:numPr>
        <w:suppressAutoHyphens w:val="0"/>
        <w:autoSpaceDE w:val="0"/>
        <w:ind w:right="20"/>
        <w:jc w:val="both"/>
        <w:rPr>
          <w:b/>
          <w:bCs/>
          <w:vanish/>
          <w:color w:val="FF0000"/>
          <w:u w:val="single"/>
        </w:rPr>
      </w:pPr>
    </w:p>
    <w:p w14:paraId="1DBFE1A2" w14:textId="77777777" w:rsidR="00DC47B7" w:rsidRPr="00F31FF9" w:rsidRDefault="00DC47B7" w:rsidP="00DC47B7">
      <w:pPr>
        <w:pStyle w:val="Akapitzlist"/>
        <w:numPr>
          <w:ilvl w:val="1"/>
          <w:numId w:val="36"/>
        </w:numPr>
        <w:suppressAutoHyphens w:val="0"/>
        <w:autoSpaceDE w:val="0"/>
        <w:ind w:right="20"/>
        <w:jc w:val="both"/>
        <w:rPr>
          <w:b/>
          <w:bCs/>
          <w:vanish/>
          <w:color w:val="FF0000"/>
          <w:u w:val="single"/>
        </w:rPr>
      </w:pPr>
    </w:p>
    <w:p w14:paraId="653FC231" w14:textId="77777777" w:rsidR="00DC47B7" w:rsidRPr="00F31FF9" w:rsidRDefault="00DC47B7" w:rsidP="00DC47B7">
      <w:pPr>
        <w:pStyle w:val="Akapitzlist"/>
        <w:numPr>
          <w:ilvl w:val="1"/>
          <w:numId w:val="36"/>
        </w:numPr>
        <w:suppressAutoHyphens w:val="0"/>
        <w:autoSpaceDE w:val="0"/>
        <w:ind w:right="20"/>
        <w:jc w:val="both"/>
        <w:rPr>
          <w:b/>
          <w:bCs/>
          <w:vanish/>
          <w:color w:val="FF0000"/>
          <w:u w:val="single"/>
        </w:rPr>
      </w:pPr>
    </w:p>
    <w:p w14:paraId="5A09B06F" w14:textId="77777777" w:rsidR="00DC47B7" w:rsidRPr="00F31FF9" w:rsidRDefault="00DC47B7" w:rsidP="00DC47B7">
      <w:pPr>
        <w:pStyle w:val="Akapitzlist"/>
        <w:numPr>
          <w:ilvl w:val="1"/>
          <w:numId w:val="36"/>
        </w:numPr>
        <w:suppressAutoHyphens w:val="0"/>
        <w:autoSpaceDE w:val="0"/>
        <w:ind w:right="20"/>
        <w:jc w:val="both"/>
        <w:rPr>
          <w:b/>
          <w:bCs/>
          <w:vanish/>
          <w:color w:val="FF0000"/>
          <w:u w:val="single"/>
        </w:rPr>
      </w:pPr>
    </w:p>
    <w:p w14:paraId="40C27BF9" w14:textId="77777777" w:rsidR="00DC47B7" w:rsidRPr="00F31FF9" w:rsidRDefault="00DC47B7" w:rsidP="00DC47B7">
      <w:pPr>
        <w:pStyle w:val="Akapitzlist"/>
        <w:numPr>
          <w:ilvl w:val="1"/>
          <w:numId w:val="36"/>
        </w:numPr>
        <w:suppressAutoHyphens w:val="0"/>
        <w:autoSpaceDE w:val="0"/>
        <w:ind w:right="20"/>
        <w:jc w:val="both"/>
        <w:rPr>
          <w:b/>
          <w:bCs/>
          <w:vanish/>
          <w:color w:val="FF0000"/>
          <w:u w:val="single"/>
        </w:rPr>
      </w:pPr>
    </w:p>
    <w:p w14:paraId="001ADDA5" w14:textId="77777777" w:rsidR="00DC47B7" w:rsidRPr="00F31FF9" w:rsidRDefault="00DC47B7" w:rsidP="00DC47B7">
      <w:pPr>
        <w:pStyle w:val="Akapitzlist"/>
        <w:numPr>
          <w:ilvl w:val="2"/>
          <w:numId w:val="36"/>
        </w:numPr>
        <w:suppressAutoHyphens w:val="0"/>
        <w:autoSpaceDE w:val="0"/>
        <w:ind w:left="1430" w:right="20"/>
        <w:jc w:val="both"/>
        <w:rPr>
          <w:b/>
          <w:bCs/>
          <w:vanish/>
          <w:color w:val="FF0000"/>
          <w:u w:val="single"/>
        </w:rPr>
      </w:pPr>
    </w:p>
    <w:p w14:paraId="21B5C2C8" w14:textId="77777777" w:rsidR="00DC47B7" w:rsidRPr="00F31FF9" w:rsidRDefault="00DC47B7" w:rsidP="00DC47B7">
      <w:pPr>
        <w:pStyle w:val="Akapitzlist"/>
        <w:numPr>
          <w:ilvl w:val="3"/>
          <w:numId w:val="36"/>
        </w:numPr>
        <w:suppressAutoHyphens w:val="0"/>
        <w:autoSpaceDE w:val="0"/>
        <w:ind w:left="3240" w:right="20"/>
        <w:jc w:val="both"/>
        <w:rPr>
          <w:b/>
          <w:bCs/>
          <w:vanish/>
          <w:color w:val="FF0000"/>
          <w:u w:val="single"/>
        </w:rPr>
      </w:pPr>
    </w:p>
    <w:p w14:paraId="54FE4334" w14:textId="77777777" w:rsidR="00DC47B7" w:rsidRPr="00F31FF9" w:rsidRDefault="00DC47B7" w:rsidP="00DC47B7">
      <w:pPr>
        <w:pStyle w:val="Akapitzlist"/>
        <w:numPr>
          <w:ilvl w:val="4"/>
          <w:numId w:val="36"/>
        </w:numPr>
        <w:suppressAutoHyphens w:val="0"/>
        <w:autoSpaceDE w:val="0"/>
        <w:ind w:left="1800" w:right="20"/>
        <w:jc w:val="both"/>
        <w:rPr>
          <w:b/>
          <w:bCs/>
          <w:vanish/>
          <w:color w:val="FF0000"/>
          <w:u w:val="single"/>
        </w:rPr>
      </w:pPr>
    </w:p>
    <w:p w14:paraId="3965143B" w14:textId="77777777" w:rsidR="00DC47B7" w:rsidRPr="00F31FF9" w:rsidRDefault="00DC47B7" w:rsidP="00DC47B7">
      <w:pPr>
        <w:pStyle w:val="Akapitzlist"/>
        <w:numPr>
          <w:ilvl w:val="5"/>
          <w:numId w:val="36"/>
        </w:numPr>
        <w:suppressAutoHyphens w:val="0"/>
        <w:autoSpaceDE w:val="0"/>
        <w:ind w:left="4860" w:right="20" w:hanging="360"/>
        <w:jc w:val="both"/>
        <w:rPr>
          <w:b/>
          <w:bCs/>
          <w:vanish/>
          <w:color w:val="FF0000"/>
          <w:u w:val="single"/>
        </w:rPr>
      </w:pPr>
    </w:p>
    <w:p w14:paraId="75C5FC50" w14:textId="77777777" w:rsidR="00DC47B7" w:rsidRPr="00F31FF9" w:rsidRDefault="00DC47B7" w:rsidP="00DC47B7">
      <w:pPr>
        <w:pStyle w:val="Akapitzlist"/>
        <w:numPr>
          <w:ilvl w:val="5"/>
          <w:numId w:val="36"/>
        </w:numPr>
        <w:suppressAutoHyphens w:val="0"/>
        <w:autoSpaceDE w:val="0"/>
        <w:ind w:left="4860" w:right="20" w:hanging="360"/>
        <w:jc w:val="both"/>
        <w:rPr>
          <w:b/>
          <w:bCs/>
          <w:vanish/>
          <w:color w:val="FF0000"/>
          <w:u w:val="single"/>
        </w:rPr>
      </w:pPr>
    </w:p>
    <w:p w14:paraId="476D83F2" w14:textId="77777777" w:rsidR="00DC47B7" w:rsidRPr="00F31FF9" w:rsidRDefault="00DC47B7" w:rsidP="00DC47B7">
      <w:pPr>
        <w:pStyle w:val="Akapitzlist"/>
        <w:numPr>
          <w:ilvl w:val="5"/>
          <w:numId w:val="36"/>
        </w:numPr>
        <w:suppressAutoHyphens w:val="0"/>
        <w:autoSpaceDE w:val="0"/>
        <w:ind w:left="4860" w:right="20" w:hanging="360"/>
        <w:jc w:val="both"/>
        <w:rPr>
          <w:b/>
          <w:bCs/>
          <w:vanish/>
          <w:color w:val="FF0000"/>
          <w:u w:val="single"/>
        </w:rPr>
      </w:pPr>
    </w:p>
    <w:p w14:paraId="4F6BB08E" w14:textId="77777777" w:rsidR="00DC47B7" w:rsidRPr="00F31FF9" w:rsidRDefault="00DC47B7" w:rsidP="00DC47B7">
      <w:pPr>
        <w:pStyle w:val="Akapitzlist"/>
        <w:numPr>
          <w:ilvl w:val="5"/>
          <w:numId w:val="36"/>
        </w:numPr>
        <w:suppressAutoHyphens w:val="0"/>
        <w:autoSpaceDE w:val="0"/>
        <w:ind w:left="4860" w:right="20" w:hanging="360"/>
        <w:jc w:val="both"/>
        <w:rPr>
          <w:b/>
          <w:bCs/>
          <w:vanish/>
          <w:color w:val="FF0000"/>
          <w:u w:val="single"/>
        </w:rPr>
      </w:pPr>
    </w:p>
    <w:p w14:paraId="71612906" w14:textId="77777777" w:rsidR="00DC47B7" w:rsidRPr="00F31FF9" w:rsidRDefault="00DC47B7" w:rsidP="00DC47B7">
      <w:pPr>
        <w:pStyle w:val="Akapitzlist"/>
        <w:numPr>
          <w:ilvl w:val="5"/>
          <w:numId w:val="36"/>
        </w:numPr>
        <w:suppressAutoHyphens w:val="0"/>
        <w:autoSpaceDE w:val="0"/>
        <w:ind w:left="4860" w:right="20" w:hanging="360"/>
        <w:jc w:val="both"/>
        <w:rPr>
          <w:b/>
          <w:bCs/>
          <w:vanish/>
          <w:color w:val="FF0000"/>
          <w:u w:val="single"/>
        </w:rPr>
      </w:pPr>
    </w:p>
    <w:p w14:paraId="376FCB88" w14:textId="77777777" w:rsidR="00DC47B7" w:rsidRPr="00F31FF9" w:rsidRDefault="00DC47B7" w:rsidP="00DC47B7">
      <w:pPr>
        <w:pStyle w:val="Akapitzlist"/>
        <w:numPr>
          <w:ilvl w:val="5"/>
          <w:numId w:val="36"/>
        </w:numPr>
        <w:suppressAutoHyphens w:val="0"/>
        <w:autoSpaceDE w:val="0"/>
        <w:ind w:left="4860" w:right="20" w:hanging="360"/>
        <w:jc w:val="both"/>
        <w:rPr>
          <w:b/>
          <w:bCs/>
          <w:vanish/>
          <w:color w:val="FF0000"/>
          <w:u w:val="single"/>
        </w:rPr>
      </w:pPr>
    </w:p>
    <w:p w14:paraId="56E00017" w14:textId="3EBD7FD8" w:rsidR="00DC47B7" w:rsidRDefault="00DC47B7" w:rsidP="00850C3A">
      <w:pPr>
        <w:numPr>
          <w:ilvl w:val="2"/>
          <w:numId w:val="92"/>
        </w:numPr>
        <w:ind w:left="1276" w:right="20" w:hanging="283"/>
        <w:jc w:val="both"/>
        <w:rPr>
          <w:rFonts w:ascii="Tahoma" w:hAnsi="Tahoma" w:cs="Tahoma"/>
        </w:rPr>
      </w:pPr>
      <w:r w:rsidRPr="003012CD">
        <w:rPr>
          <w:rFonts w:ascii="Tahoma" w:hAnsi="Tahoma" w:cs="Tahoma"/>
          <w:b/>
          <w:bCs/>
        </w:rPr>
        <w:t xml:space="preserve">wykaz </w:t>
      </w:r>
      <w:r>
        <w:rPr>
          <w:rFonts w:ascii="Tahoma" w:hAnsi="Tahoma" w:cs="Tahoma"/>
          <w:b/>
          <w:bCs/>
        </w:rPr>
        <w:t>dostaw</w:t>
      </w:r>
      <w:r w:rsidRPr="003012CD">
        <w:rPr>
          <w:rFonts w:ascii="Tahoma" w:hAnsi="Tahoma" w:cs="Tahoma"/>
        </w:rPr>
        <w:t xml:space="preserve">, o których mowa w rozdziale VI wykonanych w okresie ostatnich trzech lat przed upływem terminu składania ofert – w tym okresie wraz z podaniem ich wartości, przedmiotu, dat wykonania i podmiotów, na rzecz których </w:t>
      </w:r>
      <w:r>
        <w:rPr>
          <w:rFonts w:ascii="Tahoma" w:hAnsi="Tahoma" w:cs="Tahoma"/>
        </w:rPr>
        <w:t>dostawy</w:t>
      </w:r>
      <w:r w:rsidRPr="003012CD">
        <w:rPr>
          <w:rFonts w:ascii="Tahoma" w:hAnsi="Tahoma" w:cs="Tahoma"/>
        </w:rPr>
        <w:t xml:space="preserve"> zostały wykonane</w:t>
      </w:r>
      <w:r>
        <w:rPr>
          <w:rFonts w:ascii="Tahoma" w:hAnsi="Tahoma" w:cs="Tahoma"/>
        </w:rPr>
        <w:t>.</w:t>
      </w:r>
      <w:r w:rsidRPr="003012CD">
        <w:rPr>
          <w:rFonts w:ascii="Tahoma" w:hAnsi="Tahoma" w:cs="Tahoma"/>
        </w:rPr>
        <w:t xml:space="preserve"> </w:t>
      </w:r>
    </w:p>
    <w:p w14:paraId="70E5CECF" w14:textId="77777777" w:rsidR="00DC47B7" w:rsidRPr="003012CD" w:rsidRDefault="00DC47B7" w:rsidP="00DC47B7">
      <w:pPr>
        <w:ind w:left="1276" w:right="20"/>
        <w:jc w:val="both"/>
        <w:rPr>
          <w:rFonts w:ascii="Tahoma" w:hAnsi="Tahoma" w:cs="Tahoma"/>
        </w:rPr>
      </w:pPr>
    </w:p>
    <w:p w14:paraId="3B3BC6A6" w14:textId="5F242F6F" w:rsidR="00DC47B7" w:rsidRDefault="00DC47B7" w:rsidP="00850C3A">
      <w:pPr>
        <w:numPr>
          <w:ilvl w:val="2"/>
          <w:numId w:val="92"/>
        </w:numPr>
        <w:ind w:left="1276" w:right="20" w:hanging="283"/>
        <w:jc w:val="both"/>
        <w:rPr>
          <w:rFonts w:ascii="Tahoma" w:hAnsi="Tahoma" w:cs="Tahoma"/>
        </w:rPr>
      </w:pPr>
      <w:r w:rsidRPr="0087668F">
        <w:rPr>
          <w:rFonts w:ascii="Tahoma" w:hAnsi="Tahoma" w:cs="Tahoma"/>
          <w:b/>
          <w:bCs/>
        </w:rPr>
        <w:t>dowody</w:t>
      </w:r>
      <w:r>
        <w:rPr>
          <w:color w:val="4472C4"/>
        </w:rPr>
        <w:t xml:space="preserve">, </w:t>
      </w:r>
      <w:r w:rsidRPr="0087668F">
        <w:rPr>
          <w:rFonts w:ascii="Tahoma" w:hAnsi="Tahoma" w:cs="Tahoma"/>
        </w:rPr>
        <w:t xml:space="preserve">że </w:t>
      </w:r>
      <w:r>
        <w:rPr>
          <w:rFonts w:ascii="Tahoma" w:hAnsi="Tahoma" w:cs="Tahoma"/>
        </w:rPr>
        <w:t>dostawy</w:t>
      </w:r>
      <w:r w:rsidRPr="0087668F">
        <w:rPr>
          <w:rFonts w:ascii="Tahoma" w:hAnsi="Tahoma" w:cs="Tahoma"/>
        </w:rPr>
        <w:t xml:space="preserve"> z wykazu </w:t>
      </w:r>
      <w:r>
        <w:rPr>
          <w:rFonts w:ascii="Tahoma" w:hAnsi="Tahoma" w:cs="Tahoma"/>
        </w:rPr>
        <w:t>dostaw</w:t>
      </w:r>
      <w:r w:rsidRPr="0087668F">
        <w:rPr>
          <w:rFonts w:ascii="Tahoma" w:hAnsi="Tahoma" w:cs="Tahoma"/>
        </w:rPr>
        <w:t>, zostały wykonane należycie</w:t>
      </w:r>
      <w:r>
        <w:rPr>
          <w:rFonts w:ascii="Tahoma" w:hAnsi="Tahoma" w:cs="Tahoma"/>
        </w:rPr>
        <w:t>,</w:t>
      </w:r>
      <w:r w:rsidRPr="0087668F">
        <w:rPr>
          <w:rFonts w:ascii="Tahoma" w:hAnsi="Tahoma" w:cs="Tahoma"/>
        </w:rPr>
        <w:t xml:space="preserve"> przy czym dowodami, o których mowa, są referencje bądź inne dokumenty sporządzone przez podmiot, na rzecz którego </w:t>
      </w:r>
      <w:r>
        <w:rPr>
          <w:rFonts w:ascii="Tahoma" w:hAnsi="Tahoma" w:cs="Tahoma"/>
        </w:rPr>
        <w:t>dostawy</w:t>
      </w:r>
      <w:r w:rsidRPr="0087668F">
        <w:rPr>
          <w:rFonts w:ascii="Tahoma" w:hAnsi="Tahoma" w:cs="Tahoma"/>
        </w:rPr>
        <w:t xml:space="preserve"> zostały wykonane, a jeżeli wykonawca z przyczyn niezależnych od niego nie jest w stanie uzyskać tych dokumentów – oświadczenie wykonawcy. </w:t>
      </w:r>
    </w:p>
    <w:p w14:paraId="7F40940F" w14:textId="77777777" w:rsidR="00DC47B7" w:rsidRDefault="00DC47B7" w:rsidP="00DC47B7">
      <w:pPr>
        <w:pStyle w:val="Akapitzlist"/>
        <w:rPr>
          <w:rFonts w:ascii="Tahoma" w:hAnsi="Tahoma" w:cs="Tahoma"/>
        </w:rPr>
      </w:pPr>
    </w:p>
    <w:p w14:paraId="6B7D07C5" w14:textId="77777777" w:rsidR="00DC47B7" w:rsidRPr="00982EAB" w:rsidRDefault="00DC47B7" w:rsidP="00DC47B7">
      <w:pPr>
        <w:ind w:left="1276" w:right="20"/>
        <w:jc w:val="both"/>
        <w:rPr>
          <w:rFonts w:ascii="Tahoma" w:hAnsi="Tahoma" w:cs="Tahoma"/>
          <w:i/>
          <w:iCs/>
          <w:color w:val="0000FF"/>
        </w:rPr>
      </w:pPr>
      <w:r w:rsidRPr="00982EAB">
        <w:rPr>
          <w:rFonts w:ascii="Tahoma" w:hAnsi="Tahoma" w:cs="Tahoma"/>
          <w:i/>
          <w:iCs/>
          <w:color w:val="0000FF"/>
        </w:rPr>
        <w:t xml:space="preserve">W przypadku składania oferty wspólnej wykonawcy składający ofertę wspólną składają jeden wspólny ww. wykaz. </w:t>
      </w:r>
    </w:p>
    <w:p w14:paraId="36A00861" w14:textId="77777777" w:rsidR="00DC47B7" w:rsidRDefault="00DC47B7" w:rsidP="00DC47B7">
      <w:pPr>
        <w:ind w:left="1276" w:right="20"/>
        <w:jc w:val="both"/>
        <w:rPr>
          <w:rFonts w:ascii="Tahoma" w:hAnsi="Tahoma" w:cs="Tahoma"/>
        </w:rPr>
      </w:pPr>
    </w:p>
    <w:p w14:paraId="346E35CC" w14:textId="77777777" w:rsidR="00DC47B7" w:rsidRPr="00982EAB" w:rsidRDefault="00DC47B7" w:rsidP="00DC47B7">
      <w:pPr>
        <w:ind w:left="1276" w:right="20"/>
        <w:jc w:val="both"/>
        <w:rPr>
          <w:rFonts w:ascii="Tahoma" w:hAnsi="Tahoma" w:cs="Tahoma"/>
          <w:i/>
          <w:iCs/>
          <w:color w:val="0000FF"/>
        </w:rPr>
      </w:pPr>
      <w:r w:rsidRPr="00982EAB">
        <w:rPr>
          <w:rFonts w:ascii="Tahoma" w:hAnsi="Tahoma" w:cs="Tahoma"/>
          <w:i/>
          <w:iCs/>
          <w:color w:val="0000FF"/>
        </w:rPr>
        <w:t>Ww. oświadczenie należy złożyć w oryginale w postaci dokumentu elektronicznego, natomiast dowody i inne dokumenty w oryginale w postaci dokumentu elektronicznego lub w elektronicznej kopii dokumentu poświadczonej za zgodność z oryginałem.</w:t>
      </w:r>
    </w:p>
    <w:p w14:paraId="0312B4AC" w14:textId="77777777" w:rsidR="00DC47B7" w:rsidRDefault="00DC47B7" w:rsidP="00DC47B7">
      <w:pPr>
        <w:pStyle w:val="Akapitzlist"/>
        <w:rPr>
          <w:color w:val="4472C4"/>
        </w:rPr>
      </w:pPr>
    </w:p>
    <w:p w14:paraId="7FA9CAA0" w14:textId="2C6800CD" w:rsidR="00DC47B7" w:rsidRDefault="00DC47B7" w:rsidP="00850C3A">
      <w:pPr>
        <w:numPr>
          <w:ilvl w:val="2"/>
          <w:numId w:val="92"/>
        </w:numPr>
        <w:ind w:left="1276" w:right="20" w:hanging="283"/>
        <w:jc w:val="both"/>
        <w:rPr>
          <w:rFonts w:ascii="Tahoma" w:hAnsi="Tahoma" w:cs="Tahoma"/>
        </w:rPr>
      </w:pPr>
      <w:r w:rsidRPr="0087668F">
        <w:rPr>
          <w:rFonts w:ascii="Tahoma" w:hAnsi="Tahoma" w:cs="Tahoma"/>
          <w:b/>
        </w:rPr>
        <w:t>wykaz osób</w:t>
      </w:r>
      <w:r w:rsidRPr="0087668F">
        <w:rPr>
          <w:rFonts w:ascii="Tahoma" w:hAnsi="Tahoma" w:cs="Tahoma"/>
        </w:rPr>
        <w:t>, o którym mowa w rozdziale VI</w:t>
      </w:r>
      <w:r>
        <w:rPr>
          <w:rFonts w:ascii="Tahoma" w:hAnsi="Tahoma" w:cs="Tahoma"/>
        </w:rPr>
        <w:t xml:space="preserve"> </w:t>
      </w:r>
      <w:r w:rsidRPr="0087668F">
        <w:rPr>
          <w:rFonts w:ascii="Tahoma" w:hAnsi="Tahoma" w:cs="Tahoma"/>
        </w:rPr>
        <w:t xml:space="preserve">– skierowanych przez wykonawcę do realizacji przedmiotu zamówienia, posiadających </w:t>
      </w:r>
      <w:r>
        <w:rPr>
          <w:rFonts w:ascii="Tahoma" w:hAnsi="Tahoma" w:cs="Tahoma"/>
        </w:rPr>
        <w:t>wymagane przez Zamawiającego wiedzę i doświadczenie</w:t>
      </w:r>
      <w:r w:rsidRPr="0087668F">
        <w:rPr>
          <w:rFonts w:ascii="Tahoma" w:hAnsi="Tahoma" w:cs="Tahoma"/>
        </w:rPr>
        <w:t xml:space="preserve"> wraz z informacją o podstawie dysponowania tymi osobami </w:t>
      </w:r>
    </w:p>
    <w:p w14:paraId="1EC594B1" w14:textId="77777777" w:rsidR="00DC47B7" w:rsidRPr="00EE3672" w:rsidRDefault="00DC47B7" w:rsidP="00746F44">
      <w:pPr>
        <w:ind w:left="993" w:right="-1" w:hanging="1"/>
        <w:jc w:val="both"/>
        <w:rPr>
          <w:rFonts w:ascii="Tahoma" w:hAnsi="Tahoma" w:cs="Tahoma"/>
          <w:i/>
          <w:iCs/>
          <w:color w:val="0000CC"/>
        </w:rPr>
      </w:pPr>
    </w:p>
    <w:p w14:paraId="7A8BBCC8" w14:textId="77777777" w:rsidR="00B7369E" w:rsidRPr="00EE3672" w:rsidRDefault="00B7369E" w:rsidP="00DC47B7">
      <w:pPr>
        <w:numPr>
          <w:ilvl w:val="0"/>
          <w:numId w:val="55"/>
        </w:numPr>
        <w:ind w:left="284" w:right="20" w:hanging="284"/>
        <w:jc w:val="both"/>
        <w:rPr>
          <w:rFonts w:ascii="Tahoma" w:hAnsi="Tahoma" w:cs="Tahoma"/>
        </w:rPr>
      </w:pPr>
      <w:r w:rsidRPr="00EE3672">
        <w:rPr>
          <w:rFonts w:ascii="Tahoma" w:hAnsi="Tahoma" w:cs="Tahoma"/>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5DD63113" w14:textId="77777777" w:rsidR="00C45762" w:rsidRPr="00EE3672" w:rsidRDefault="00C45762" w:rsidP="00347195">
      <w:pPr>
        <w:pStyle w:val="divparagraph"/>
        <w:spacing w:line="240" w:lineRule="auto"/>
        <w:ind w:left="284" w:hanging="284"/>
        <w:jc w:val="both"/>
        <w:rPr>
          <w:rFonts w:ascii="Tahoma" w:hAnsi="Tahoma" w:cs="Tahoma"/>
          <w:color w:val="auto"/>
          <w:sz w:val="20"/>
          <w:szCs w:val="20"/>
        </w:rPr>
      </w:pPr>
    </w:p>
    <w:p w14:paraId="7D259FCF" w14:textId="77777777" w:rsidR="00C45762" w:rsidRPr="00EE3672" w:rsidRDefault="00C45762" w:rsidP="00DC47B7">
      <w:pPr>
        <w:numPr>
          <w:ilvl w:val="0"/>
          <w:numId w:val="55"/>
        </w:numPr>
        <w:ind w:left="284" w:right="20" w:hanging="284"/>
        <w:jc w:val="both"/>
        <w:rPr>
          <w:rFonts w:ascii="Tahoma" w:hAnsi="Tahoma" w:cs="Tahoma"/>
        </w:rPr>
      </w:pPr>
      <w:r w:rsidRPr="00EE3672">
        <w:rPr>
          <w:rFonts w:ascii="Tahoma" w:hAnsi="Tahoma" w:cs="Tahoma"/>
        </w:rPr>
        <w:t xml:space="preserve">Wykonawca składa podmiotowe środki dowodowe na wezwanie, o którym mowa w </w:t>
      </w:r>
      <w:r w:rsidR="00133549" w:rsidRPr="00EE3672">
        <w:rPr>
          <w:rFonts w:ascii="Tahoma" w:hAnsi="Tahoma" w:cs="Tahoma"/>
        </w:rPr>
        <w:t>pkt</w:t>
      </w:r>
      <w:r w:rsidRPr="00EE3672">
        <w:rPr>
          <w:rFonts w:ascii="Tahoma" w:hAnsi="Tahoma" w:cs="Tahoma"/>
        </w:rPr>
        <w:t xml:space="preserve"> 1, aktualne na dzień ich złożenia.</w:t>
      </w:r>
    </w:p>
    <w:p w14:paraId="2770B658" w14:textId="77777777" w:rsidR="00C45762" w:rsidRPr="00EE3672" w:rsidRDefault="00C45762" w:rsidP="00347195">
      <w:pPr>
        <w:pStyle w:val="divparagraph"/>
        <w:spacing w:line="240" w:lineRule="auto"/>
        <w:ind w:left="284" w:hanging="284"/>
        <w:rPr>
          <w:rFonts w:ascii="Tahoma" w:hAnsi="Tahoma" w:cs="Tahoma"/>
          <w:color w:val="auto"/>
          <w:sz w:val="20"/>
          <w:szCs w:val="20"/>
        </w:rPr>
      </w:pPr>
    </w:p>
    <w:p w14:paraId="2A102869" w14:textId="330E8800" w:rsidR="00B7369E" w:rsidRPr="00EE3672" w:rsidRDefault="00B7369E" w:rsidP="00DC47B7">
      <w:pPr>
        <w:numPr>
          <w:ilvl w:val="0"/>
          <w:numId w:val="55"/>
        </w:numPr>
        <w:ind w:left="284" w:right="20" w:hanging="284"/>
        <w:jc w:val="both"/>
        <w:rPr>
          <w:rFonts w:ascii="Tahoma" w:hAnsi="Tahoma" w:cs="Tahoma"/>
        </w:rPr>
      </w:pPr>
      <w:r w:rsidRPr="00EE3672">
        <w:rPr>
          <w:rFonts w:ascii="Tahoma" w:hAnsi="Tahoma" w:cs="Tahoma"/>
        </w:rPr>
        <w:t xml:space="preserve">Zamawiający może żądać od wykonawców wyjaśnień dotyczących treści oświadczenia, o którym mowa w art. 125 ust. 1 </w:t>
      </w:r>
      <w:r w:rsidR="00D874FE">
        <w:rPr>
          <w:rFonts w:ascii="Tahoma" w:hAnsi="Tahoma" w:cs="Tahoma"/>
        </w:rPr>
        <w:t xml:space="preserve">ustawy </w:t>
      </w:r>
      <w:proofErr w:type="spellStart"/>
      <w:r w:rsidR="00D874FE">
        <w:rPr>
          <w:rFonts w:ascii="Tahoma" w:hAnsi="Tahoma" w:cs="Tahoma"/>
        </w:rPr>
        <w:t>Pzp</w:t>
      </w:r>
      <w:proofErr w:type="spellEnd"/>
      <w:r w:rsidR="00D874FE">
        <w:rPr>
          <w:rFonts w:ascii="Tahoma" w:hAnsi="Tahoma" w:cs="Tahoma"/>
        </w:rPr>
        <w:t xml:space="preserve"> </w:t>
      </w:r>
      <w:r w:rsidRPr="00EE3672">
        <w:rPr>
          <w:rFonts w:ascii="Tahoma" w:hAnsi="Tahoma" w:cs="Tahoma"/>
        </w:rPr>
        <w:t>lub złożonych podmiotowych środków dowodowych lub innych dokumentów lub oświadczeń składanych w postępowaniu.</w:t>
      </w:r>
    </w:p>
    <w:p w14:paraId="48EB00D6" w14:textId="77777777" w:rsidR="00B7369E" w:rsidRPr="00EE3672" w:rsidRDefault="00B7369E" w:rsidP="00347195">
      <w:pPr>
        <w:pStyle w:val="Akapitzlist"/>
        <w:ind w:left="284" w:hanging="284"/>
        <w:rPr>
          <w:rFonts w:ascii="Tahoma" w:hAnsi="Tahoma" w:cs="Tahoma"/>
        </w:rPr>
      </w:pPr>
    </w:p>
    <w:p w14:paraId="7A8BF086" w14:textId="77777777" w:rsidR="00B7369E" w:rsidRPr="00EE3672" w:rsidRDefault="00B7369E" w:rsidP="00DC47B7">
      <w:pPr>
        <w:numPr>
          <w:ilvl w:val="0"/>
          <w:numId w:val="55"/>
        </w:numPr>
        <w:ind w:left="284" w:right="20" w:hanging="284"/>
        <w:jc w:val="both"/>
        <w:rPr>
          <w:rFonts w:ascii="Tahoma" w:hAnsi="Tahoma" w:cs="Tahoma"/>
        </w:rPr>
      </w:pPr>
      <w:r w:rsidRPr="00EE3672">
        <w:rPr>
          <w:rFonts w:ascii="Tahoma" w:hAnsi="Tahoma" w:cs="Tahoma"/>
        </w:rPr>
        <w:t xml:space="preserve">Jeżeli złożone przez wykonawcę oświadczenie, o którym mowa w art. 125 ust. 1 </w:t>
      </w:r>
      <w:r w:rsidR="00274971" w:rsidRPr="00EE3672">
        <w:rPr>
          <w:rFonts w:ascii="Tahoma" w:hAnsi="Tahoma" w:cs="Tahoma"/>
        </w:rPr>
        <w:t xml:space="preserve">ustawy </w:t>
      </w:r>
      <w:proofErr w:type="spellStart"/>
      <w:r w:rsidR="00274971" w:rsidRPr="00EE3672">
        <w:rPr>
          <w:rFonts w:ascii="Tahoma" w:hAnsi="Tahoma" w:cs="Tahoma"/>
        </w:rPr>
        <w:t>Pzp</w:t>
      </w:r>
      <w:proofErr w:type="spellEnd"/>
      <w:r w:rsidR="00274971" w:rsidRPr="00EE3672">
        <w:rPr>
          <w:rFonts w:ascii="Tahoma" w:hAnsi="Tahoma" w:cs="Tahoma"/>
        </w:rPr>
        <w:t xml:space="preserve"> </w:t>
      </w:r>
      <w:r w:rsidRPr="00EE3672">
        <w:rPr>
          <w:rFonts w:ascii="Tahoma" w:hAnsi="Tahoma" w:cs="Tahoma"/>
        </w:rPr>
        <w:t>lub podmiotowe środki dowodowe budzą wątpliwości zamawiającego, może on zwrócić się bezpośrednio do podmiotu, któ</w:t>
      </w:r>
      <w:r w:rsidR="00565DC6" w:rsidRPr="00EE3672">
        <w:rPr>
          <w:rFonts w:ascii="Tahoma" w:hAnsi="Tahoma" w:cs="Tahoma"/>
        </w:rPr>
        <w:t>ry jest w </w:t>
      </w:r>
      <w:r w:rsidRPr="00EE3672">
        <w:rPr>
          <w:rFonts w:ascii="Tahoma" w:hAnsi="Tahoma" w:cs="Tahoma"/>
        </w:rPr>
        <w:t>posiadaniu informacji lub dokumentów istotnych w tym zakresie dla oceny spełniania przez wykonawcę warunków udziału w postępowaniu, kryteriów selekcji lub braku podstaw wykluczenia, o przedstawienie takich informacji lub dokumentów</w:t>
      </w:r>
      <w:r w:rsidR="0095087B" w:rsidRPr="00EE3672">
        <w:rPr>
          <w:rFonts w:ascii="Tahoma" w:hAnsi="Tahoma" w:cs="Tahoma"/>
        </w:rPr>
        <w:t>.</w:t>
      </w:r>
    </w:p>
    <w:p w14:paraId="65973C43" w14:textId="77777777" w:rsidR="003C6F19" w:rsidRPr="00EE3672" w:rsidRDefault="003C6F19" w:rsidP="00347195">
      <w:pPr>
        <w:tabs>
          <w:tab w:val="left" w:pos="709"/>
        </w:tabs>
        <w:ind w:left="284" w:right="20" w:hanging="284"/>
        <w:jc w:val="both"/>
        <w:rPr>
          <w:rFonts w:ascii="Tahoma" w:hAnsi="Tahoma" w:cs="Tahoma"/>
        </w:rPr>
      </w:pPr>
    </w:p>
    <w:p w14:paraId="75EFD2A5" w14:textId="77777777" w:rsidR="00FD3931" w:rsidRPr="00EE3672" w:rsidRDefault="00FD3931" w:rsidP="00DC47B7">
      <w:pPr>
        <w:numPr>
          <w:ilvl w:val="0"/>
          <w:numId w:val="55"/>
        </w:numPr>
        <w:ind w:left="284" w:right="20" w:hanging="284"/>
        <w:jc w:val="both"/>
        <w:rPr>
          <w:rFonts w:ascii="Tahoma" w:hAnsi="Tahoma" w:cs="Tahoma"/>
        </w:rPr>
      </w:pPr>
      <w:r w:rsidRPr="00EE3672">
        <w:rPr>
          <w:rFonts w:ascii="Tahoma" w:hAnsi="Tahoma" w:cs="Tahoma"/>
        </w:rPr>
        <w:t>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p>
    <w:p w14:paraId="0C70EAE5" w14:textId="77777777" w:rsidR="00E32147" w:rsidRPr="00EE3672" w:rsidRDefault="00E32147" w:rsidP="00347195">
      <w:pPr>
        <w:tabs>
          <w:tab w:val="left" w:pos="709"/>
        </w:tabs>
        <w:ind w:left="284" w:right="20" w:hanging="284"/>
        <w:jc w:val="both"/>
        <w:rPr>
          <w:rFonts w:ascii="Tahoma" w:hAnsi="Tahoma" w:cs="Tahoma"/>
        </w:rPr>
      </w:pPr>
    </w:p>
    <w:p w14:paraId="62F01CD8" w14:textId="77777777" w:rsidR="00FD3931" w:rsidRPr="00EE3672" w:rsidRDefault="00FD3931" w:rsidP="00DC47B7">
      <w:pPr>
        <w:numPr>
          <w:ilvl w:val="0"/>
          <w:numId w:val="55"/>
        </w:numPr>
        <w:ind w:left="284" w:right="20" w:hanging="284"/>
        <w:jc w:val="both"/>
        <w:rPr>
          <w:rFonts w:ascii="Tahoma" w:hAnsi="Tahoma" w:cs="Tahoma"/>
        </w:rPr>
      </w:pPr>
      <w:r w:rsidRPr="00EE3672">
        <w:rPr>
          <w:rFonts w:ascii="Tahoma" w:hAnsi="Tahoma" w:cs="Tahoma"/>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08F7984" w14:textId="77777777" w:rsidR="00E32147" w:rsidRPr="00EE3672" w:rsidRDefault="00E32147" w:rsidP="00347195">
      <w:pPr>
        <w:tabs>
          <w:tab w:val="left" w:pos="709"/>
        </w:tabs>
        <w:ind w:left="284" w:right="20" w:hanging="284"/>
        <w:jc w:val="both"/>
        <w:rPr>
          <w:rFonts w:ascii="Tahoma" w:hAnsi="Tahoma" w:cs="Tahoma"/>
        </w:rPr>
      </w:pPr>
    </w:p>
    <w:p w14:paraId="0B3577C6" w14:textId="77777777" w:rsidR="00413D0F" w:rsidRPr="00EE3672" w:rsidRDefault="00FD3931" w:rsidP="00DC47B7">
      <w:pPr>
        <w:numPr>
          <w:ilvl w:val="0"/>
          <w:numId w:val="55"/>
        </w:numPr>
        <w:ind w:left="284" w:right="20" w:hanging="284"/>
        <w:jc w:val="both"/>
        <w:rPr>
          <w:rFonts w:ascii="Tahoma" w:hAnsi="Tahoma" w:cs="Tahoma"/>
        </w:rPr>
      </w:pPr>
      <w:r w:rsidRPr="00EE3672">
        <w:rPr>
          <w:rFonts w:ascii="Tahoma" w:hAnsi="Tahoma" w:cs="Tahoma"/>
        </w:rPr>
        <w:t xml:space="preserve">Zamawiający nie wzywa do złożenia podmiotowych środków dowodowych, jeżeli może je uzyskać za pomocą bezpłatnych i ogólnodostępnych baz danych, w szczególności rejestrów publicznych w rozumieniu </w:t>
      </w:r>
      <w:r w:rsidRPr="00EE3672">
        <w:rPr>
          <w:rFonts w:ascii="Tahoma" w:hAnsi="Tahoma" w:cs="Tahoma"/>
        </w:rPr>
        <w:lastRenderedPageBreak/>
        <w:t>ustawy z dnia 17 lutego 2005 r. o informatyzacji działalności podmiotów rea</w:t>
      </w:r>
      <w:r w:rsidR="00224D87" w:rsidRPr="00EE3672">
        <w:rPr>
          <w:rFonts w:ascii="Tahoma" w:hAnsi="Tahoma" w:cs="Tahoma"/>
        </w:rPr>
        <w:t>lizujących zadania publiczne, o </w:t>
      </w:r>
      <w:r w:rsidRPr="00EE3672">
        <w:rPr>
          <w:rFonts w:ascii="Tahoma" w:hAnsi="Tahoma" w:cs="Tahoma"/>
        </w:rPr>
        <w:t>ile wykonawca wskazał w oświadczeniu, o którym mowa w art. 125 ust. 1</w:t>
      </w:r>
      <w:r w:rsidR="00274971" w:rsidRPr="00EE3672">
        <w:rPr>
          <w:rFonts w:ascii="Tahoma" w:hAnsi="Tahoma" w:cs="Tahoma"/>
        </w:rPr>
        <w:t xml:space="preserve"> ustawy </w:t>
      </w:r>
      <w:proofErr w:type="spellStart"/>
      <w:r w:rsidR="00274971" w:rsidRPr="00EE3672">
        <w:rPr>
          <w:rFonts w:ascii="Tahoma" w:hAnsi="Tahoma" w:cs="Tahoma"/>
        </w:rPr>
        <w:t>Pzp</w:t>
      </w:r>
      <w:proofErr w:type="spellEnd"/>
      <w:r w:rsidRPr="00EE3672">
        <w:rPr>
          <w:rFonts w:ascii="Tahoma" w:hAnsi="Tahoma" w:cs="Tahoma"/>
        </w:rPr>
        <w:t>, dane umożliwiające dostęp do tych środków.</w:t>
      </w:r>
    </w:p>
    <w:p w14:paraId="1D40B0F6" w14:textId="77777777" w:rsidR="00CD371E" w:rsidRPr="00EE3672" w:rsidRDefault="00CD371E" w:rsidP="00347195">
      <w:pPr>
        <w:tabs>
          <w:tab w:val="left" w:pos="709"/>
        </w:tabs>
        <w:ind w:left="284" w:right="20" w:hanging="284"/>
        <w:jc w:val="both"/>
        <w:rPr>
          <w:rFonts w:ascii="Tahoma" w:hAnsi="Tahoma" w:cs="Tahoma"/>
        </w:rPr>
      </w:pPr>
    </w:p>
    <w:p w14:paraId="55D19286" w14:textId="5B08CF8E" w:rsidR="00CD371E" w:rsidRPr="00EE3672" w:rsidRDefault="00CD371E" w:rsidP="00DC47B7">
      <w:pPr>
        <w:numPr>
          <w:ilvl w:val="0"/>
          <w:numId w:val="55"/>
        </w:numPr>
        <w:ind w:left="284" w:right="20" w:hanging="284"/>
        <w:jc w:val="both"/>
        <w:rPr>
          <w:rFonts w:ascii="Tahoma" w:hAnsi="Tahoma" w:cs="Tahoma"/>
        </w:rPr>
      </w:pPr>
      <w:r w:rsidRPr="00EE3672">
        <w:rPr>
          <w:rFonts w:ascii="Tahoma" w:hAnsi="Tahoma" w:cs="Tahoma"/>
        </w:rPr>
        <w:t xml:space="preserve">W zakresie nieuregulowanym ustawą </w:t>
      </w:r>
      <w:proofErr w:type="spellStart"/>
      <w:r w:rsidRPr="00EE3672">
        <w:rPr>
          <w:rFonts w:ascii="Tahoma" w:hAnsi="Tahoma" w:cs="Tahoma"/>
        </w:rPr>
        <w:t>Pzp</w:t>
      </w:r>
      <w:proofErr w:type="spellEnd"/>
      <w:r w:rsidRPr="00EE3672">
        <w:rPr>
          <w:rFonts w:ascii="Tahoma" w:hAnsi="Tahoma" w:cs="Tahoma"/>
        </w:rPr>
        <w:t xml:space="preserve"> lub niniejszą SWZ do podmiotowych środków dowodowych oraz innych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63EF119E" w14:textId="77777777" w:rsidR="00CD371E" w:rsidRPr="00EE3672" w:rsidRDefault="00CD371E" w:rsidP="00347195">
      <w:pPr>
        <w:pStyle w:val="Akapitzlist"/>
        <w:ind w:left="284" w:hanging="284"/>
        <w:rPr>
          <w:rFonts w:ascii="Tahoma" w:hAnsi="Tahoma" w:cs="Tahoma"/>
        </w:rPr>
      </w:pPr>
    </w:p>
    <w:p w14:paraId="6583CCAA" w14:textId="3A2F788B" w:rsidR="00CD371E" w:rsidRPr="00EE3672" w:rsidRDefault="00CD371E" w:rsidP="00DC47B7">
      <w:pPr>
        <w:numPr>
          <w:ilvl w:val="0"/>
          <w:numId w:val="55"/>
        </w:numPr>
        <w:ind w:left="284" w:right="20" w:hanging="426"/>
        <w:jc w:val="both"/>
        <w:rPr>
          <w:rFonts w:ascii="Tahoma" w:hAnsi="Tahoma" w:cs="Tahoma"/>
        </w:rPr>
      </w:pPr>
      <w:r w:rsidRPr="00EE3672">
        <w:rPr>
          <w:rFonts w:ascii="Tahoma" w:hAnsi="Tahoma" w:cs="Tahoma"/>
        </w:rPr>
        <w:t>Osoba lub osoby składające ofertę ponoszą pełną odpowiedzialność za treść złożonego oświadczenia woli na zasadach określonych w art. 297 § 1 Kodeksu karnego</w:t>
      </w:r>
      <w:r w:rsidR="00AC2E34" w:rsidRPr="00EE3672">
        <w:rPr>
          <w:rFonts w:ascii="Tahoma" w:hAnsi="Tahoma" w:cs="Tahoma"/>
        </w:rPr>
        <w:t xml:space="preserve"> (Dz.U. z 2024r. poz. 17 </w:t>
      </w:r>
      <w:proofErr w:type="spellStart"/>
      <w:r w:rsidR="00AC2E34" w:rsidRPr="00EE3672">
        <w:rPr>
          <w:rFonts w:ascii="Tahoma" w:hAnsi="Tahoma" w:cs="Tahoma"/>
        </w:rPr>
        <w:t>t.j</w:t>
      </w:r>
      <w:proofErr w:type="spellEnd"/>
      <w:r w:rsidR="00AC2E34" w:rsidRPr="00EE3672">
        <w:rPr>
          <w:rFonts w:ascii="Tahoma" w:hAnsi="Tahoma" w:cs="Tahoma"/>
        </w:rPr>
        <w:t>.).</w:t>
      </w:r>
    </w:p>
    <w:p w14:paraId="0C4F6FAD" w14:textId="77777777" w:rsidR="00FD3931" w:rsidRDefault="00FD3931" w:rsidP="00FD3931">
      <w:pPr>
        <w:tabs>
          <w:tab w:val="left" w:pos="709"/>
        </w:tabs>
        <w:ind w:right="-284"/>
        <w:jc w:val="both"/>
        <w:rPr>
          <w:rFonts w:ascii="Tahoma" w:hAnsi="Tahoma" w:cs="Tahoma"/>
          <w:color w:val="FF0000"/>
        </w:rPr>
      </w:pPr>
    </w:p>
    <w:p w14:paraId="5B4C1A10" w14:textId="6C53E815" w:rsidR="003060DA" w:rsidRPr="003060DA" w:rsidRDefault="003060DA" w:rsidP="00DC47B7">
      <w:pPr>
        <w:pStyle w:val="Akapitzlist"/>
        <w:numPr>
          <w:ilvl w:val="0"/>
          <w:numId w:val="69"/>
        </w:numPr>
        <w:tabs>
          <w:tab w:val="left" w:pos="709"/>
        </w:tabs>
        <w:ind w:right="-284"/>
        <w:jc w:val="both"/>
        <w:rPr>
          <w:rFonts w:ascii="Tahoma" w:hAnsi="Tahoma" w:cs="Tahoma"/>
          <w:color w:val="FF0000"/>
        </w:rPr>
      </w:pPr>
      <w:r w:rsidRPr="00EE3672">
        <w:rPr>
          <w:rFonts w:ascii="Tahoma" w:hAnsi="Tahoma" w:cs="Tahoma"/>
          <w:b/>
        </w:rPr>
        <w:t>DOKUMENTY WYMAGANE PRZEZ ZAMAWIAJĄCEGO, KTÓRE NALEŻY ZŁOŻYĆ WRAZ Z </w:t>
      </w:r>
      <w:r>
        <w:rPr>
          <w:rFonts w:ascii="Tahoma" w:hAnsi="Tahoma" w:cs="Tahoma"/>
          <w:b/>
          <w:lang w:val="pl-PL"/>
        </w:rPr>
        <w:t>OFERTĄ</w:t>
      </w:r>
    </w:p>
    <w:p w14:paraId="54048AE4" w14:textId="77777777" w:rsidR="00C23477" w:rsidRPr="00EE3672" w:rsidRDefault="00C23477" w:rsidP="00C23477">
      <w:pPr>
        <w:tabs>
          <w:tab w:val="left" w:pos="709"/>
        </w:tabs>
        <w:ind w:left="720" w:right="20"/>
        <w:jc w:val="both"/>
        <w:rPr>
          <w:rFonts w:ascii="Tahoma" w:hAnsi="Tahoma" w:cs="Tahoma"/>
        </w:rPr>
      </w:pPr>
    </w:p>
    <w:p w14:paraId="4D5141CA" w14:textId="293E3743" w:rsidR="004C5226" w:rsidRPr="00EE3672" w:rsidRDefault="00E724E4" w:rsidP="00DC47B7">
      <w:pPr>
        <w:numPr>
          <w:ilvl w:val="0"/>
          <w:numId w:val="11"/>
        </w:numPr>
        <w:tabs>
          <w:tab w:val="left" w:pos="284"/>
        </w:tabs>
        <w:ind w:left="284" w:right="20" w:hanging="284"/>
        <w:jc w:val="both"/>
        <w:rPr>
          <w:rFonts w:ascii="Tahoma" w:hAnsi="Tahoma" w:cs="Tahoma"/>
        </w:rPr>
      </w:pPr>
      <w:r w:rsidRPr="00EE3672">
        <w:rPr>
          <w:rFonts w:ascii="Tahoma" w:hAnsi="Tahoma" w:cs="Tahoma"/>
          <w:b/>
        </w:rPr>
        <w:t>Załącznik nr 1</w:t>
      </w:r>
      <w:r w:rsidR="00942B08" w:rsidRPr="00EE3672">
        <w:rPr>
          <w:rFonts w:ascii="Tahoma" w:hAnsi="Tahoma" w:cs="Tahoma"/>
          <w:b/>
        </w:rPr>
        <w:t xml:space="preserve"> do SWZ -</w:t>
      </w:r>
      <w:r w:rsidRPr="00EE3672">
        <w:rPr>
          <w:rFonts w:ascii="Tahoma" w:hAnsi="Tahoma" w:cs="Tahoma"/>
          <w:b/>
        </w:rPr>
        <w:t xml:space="preserve"> </w:t>
      </w:r>
      <w:r w:rsidR="00942B08" w:rsidRPr="00EE3672">
        <w:rPr>
          <w:rFonts w:ascii="Tahoma" w:hAnsi="Tahoma" w:cs="Tahoma"/>
          <w:b/>
        </w:rPr>
        <w:t xml:space="preserve">Formularz ofertowy </w:t>
      </w:r>
      <w:r w:rsidRPr="00EE3672">
        <w:rPr>
          <w:rFonts w:ascii="Tahoma" w:hAnsi="Tahoma" w:cs="Tahoma"/>
          <w:b/>
        </w:rPr>
        <w:t>-</w:t>
      </w:r>
      <w:r w:rsidR="004C5226" w:rsidRPr="00EE3672">
        <w:rPr>
          <w:rFonts w:ascii="Tahoma" w:hAnsi="Tahoma" w:cs="Tahoma"/>
          <w:b/>
        </w:rPr>
        <w:t xml:space="preserve"> </w:t>
      </w:r>
      <w:r w:rsidR="004C5226" w:rsidRPr="00EE3672">
        <w:rPr>
          <w:rFonts w:ascii="Tahoma" w:hAnsi="Tahoma" w:cs="Tahoma"/>
          <w:iCs/>
        </w:rPr>
        <w:t xml:space="preserve">W przypadku składania oferty wspólnej należy złożyć jeden wspólny formularz. Ww. oświadczenie należy złożyć w oryginale </w:t>
      </w:r>
      <w:bookmarkStart w:id="19" w:name="_Hlk144708088"/>
      <w:r w:rsidR="004C5226" w:rsidRPr="00EE3672">
        <w:rPr>
          <w:rFonts w:ascii="Tahoma" w:hAnsi="Tahoma" w:cs="Tahoma"/>
          <w:i/>
          <w:iCs/>
        </w:rPr>
        <w:t>(w pos</w:t>
      </w:r>
      <w:r w:rsidR="009542F2" w:rsidRPr="00EE3672">
        <w:rPr>
          <w:rFonts w:ascii="Tahoma" w:hAnsi="Tahoma" w:cs="Tahoma"/>
          <w:i/>
          <w:iCs/>
        </w:rPr>
        <w:t>taci dokumentu opatrzonego podpisem kwalifikowanym lub podpisem zaufanym lub podpisem osobistym)</w:t>
      </w:r>
      <w:bookmarkEnd w:id="19"/>
      <w:r w:rsidR="00AF425D" w:rsidRPr="00EE3672">
        <w:rPr>
          <w:rFonts w:ascii="Tahoma" w:hAnsi="Tahoma" w:cs="Tahoma"/>
          <w:i/>
          <w:iCs/>
        </w:rPr>
        <w:t>.</w:t>
      </w:r>
    </w:p>
    <w:p w14:paraId="4155D0FA" w14:textId="77777777" w:rsidR="004E1A9E" w:rsidRPr="00EE3672" w:rsidRDefault="004E1A9E" w:rsidP="009B47D5">
      <w:pPr>
        <w:tabs>
          <w:tab w:val="left" w:pos="284"/>
        </w:tabs>
        <w:ind w:left="284" w:right="20" w:hanging="284"/>
        <w:jc w:val="both"/>
        <w:rPr>
          <w:rFonts w:ascii="Tahoma" w:hAnsi="Tahoma" w:cs="Tahoma"/>
          <w:i/>
          <w:u w:val="single"/>
        </w:rPr>
      </w:pPr>
    </w:p>
    <w:p w14:paraId="143EE48F" w14:textId="2049B087" w:rsidR="004C5226" w:rsidRPr="00DC47B7" w:rsidRDefault="00E724E4" w:rsidP="00DC47B7">
      <w:pPr>
        <w:numPr>
          <w:ilvl w:val="0"/>
          <w:numId w:val="11"/>
        </w:numPr>
        <w:tabs>
          <w:tab w:val="left" w:pos="284"/>
        </w:tabs>
        <w:ind w:left="284" w:right="20" w:hanging="284"/>
        <w:jc w:val="both"/>
        <w:rPr>
          <w:rFonts w:ascii="Tahoma" w:hAnsi="Tahoma" w:cs="Tahoma"/>
          <w:i/>
          <w:iCs/>
          <w:color w:val="FF0000"/>
        </w:rPr>
      </w:pPr>
      <w:r w:rsidRPr="00DC47B7">
        <w:rPr>
          <w:rFonts w:ascii="Tahoma" w:hAnsi="Tahoma" w:cs="Tahoma"/>
          <w:b/>
          <w:bCs/>
          <w:color w:val="FF0000"/>
          <w:lang w:eastAsia="pl-PL"/>
        </w:rPr>
        <w:t>Załącznik nr 1.1</w:t>
      </w:r>
      <w:r w:rsidR="00942B08" w:rsidRPr="00DC47B7">
        <w:rPr>
          <w:rFonts w:ascii="Tahoma" w:hAnsi="Tahoma" w:cs="Tahoma"/>
          <w:b/>
          <w:bCs/>
          <w:color w:val="FF0000"/>
          <w:lang w:eastAsia="pl-PL"/>
        </w:rPr>
        <w:t xml:space="preserve"> do SWZ-</w:t>
      </w:r>
      <w:r w:rsidRPr="00DC47B7">
        <w:rPr>
          <w:rFonts w:ascii="Tahoma" w:hAnsi="Tahoma" w:cs="Tahoma"/>
          <w:b/>
          <w:bCs/>
          <w:color w:val="FF0000"/>
          <w:lang w:eastAsia="pl-PL"/>
        </w:rPr>
        <w:t xml:space="preserve"> </w:t>
      </w:r>
      <w:r w:rsidR="00942B08" w:rsidRPr="00DC47B7">
        <w:rPr>
          <w:rFonts w:ascii="Tahoma" w:hAnsi="Tahoma" w:cs="Tahoma"/>
          <w:b/>
          <w:bCs/>
          <w:color w:val="FF0000"/>
          <w:lang w:eastAsia="pl-PL"/>
        </w:rPr>
        <w:t>„</w:t>
      </w:r>
      <w:r w:rsidR="004C5226" w:rsidRPr="00DC47B7">
        <w:rPr>
          <w:rFonts w:ascii="Tahoma" w:hAnsi="Tahoma" w:cs="Tahoma"/>
          <w:b/>
          <w:color w:val="FF0000"/>
        </w:rPr>
        <w:t>Szczegółowa oferta cenowa</w:t>
      </w:r>
      <w:r w:rsidR="00E561D2" w:rsidRPr="00DC47B7">
        <w:rPr>
          <w:rFonts w:ascii="Tahoma" w:hAnsi="Tahoma" w:cs="Tahoma"/>
          <w:b/>
          <w:color w:val="FF0000"/>
        </w:rPr>
        <w:t>”</w:t>
      </w:r>
      <w:r w:rsidR="007F378D" w:rsidRPr="00DC47B7">
        <w:rPr>
          <w:rFonts w:ascii="Tahoma" w:hAnsi="Tahoma" w:cs="Tahoma"/>
          <w:b/>
          <w:color w:val="FF0000"/>
        </w:rPr>
        <w:t>.</w:t>
      </w:r>
      <w:r w:rsidRPr="00DC47B7">
        <w:rPr>
          <w:rFonts w:ascii="Tahoma" w:hAnsi="Tahoma" w:cs="Tahoma"/>
          <w:color w:val="FF0000"/>
        </w:rPr>
        <w:t xml:space="preserve"> </w:t>
      </w:r>
      <w:r w:rsidR="004C5226" w:rsidRPr="00DC47B7">
        <w:rPr>
          <w:rFonts w:ascii="Tahoma" w:hAnsi="Tahoma" w:cs="Tahoma"/>
          <w:iCs/>
          <w:color w:val="FF0000"/>
          <w:lang w:eastAsia="pl-PL"/>
        </w:rPr>
        <w:t>W przypadku składania oferty wspólnej nale</w:t>
      </w:r>
      <w:r w:rsidR="004C5226" w:rsidRPr="00DC47B7">
        <w:rPr>
          <w:rFonts w:ascii="Tahoma" w:eastAsia="TimesNewRoman" w:hAnsi="Tahoma" w:cs="Tahoma"/>
          <w:iCs/>
          <w:color w:val="FF0000"/>
          <w:lang w:eastAsia="pl-PL"/>
        </w:rPr>
        <w:t>ż</w:t>
      </w:r>
      <w:r w:rsidR="004C5226" w:rsidRPr="00DC47B7">
        <w:rPr>
          <w:rFonts w:ascii="Tahoma" w:hAnsi="Tahoma" w:cs="Tahoma"/>
          <w:iCs/>
          <w:color w:val="FF0000"/>
          <w:lang w:eastAsia="pl-PL"/>
        </w:rPr>
        <w:t>y zło</w:t>
      </w:r>
      <w:r w:rsidR="004C5226" w:rsidRPr="00DC47B7">
        <w:rPr>
          <w:rFonts w:ascii="Tahoma" w:eastAsia="TimesNewRoman" w:hAnsi="Tahoma" w:cs="Tahoma"/>
          <w:iCs/>
          <w:color w:val="FF0000"/>
          <w:lang w:eastAsia="pl-PL"/>
        </w:rPr>
        <w:t>ż</w:t>
      </w:r>
      <w:r w:rsidR="004C5226" w:rsidRPr="00DC47B7">
        <w:rPr>
          <w:rFonts w:ascii="Tahoma" w:hAnsi="Tahoma" w:cs="Tahoma"/>
          <w:iCs/>
          <w:color w:val="FF0000"/>
          <w:lang w:eastAsia="pl-PL"/>
        </w:rPr>
        <w:t>y</w:t>
      </w:r>
      <w:r w:rsidR="004C5226" w:rsidRPr="00DC47B7">
        <w:rPr>
          <w:rFonts w:ascii="Tahoma" w:eastAsia="TimesNewRoman" w:hAnsi="Tahoma" w:cs="Tahoma"/>
          <w:iCs/>
          <w:color w:val="FF0000"/>
          <w:lang w:eastAsia="pl-PL"/>
        </w:rPr>
        <w:t xml:space="preserve">ć </w:t>
      </w:r>
      <w:r w:rsidR="00072602" w:rsidRPr="00DC47B7">
        <w:rPr>
          <w:rFonts w:ascii="Tahoma" w:hAnsi="Tahoma" w:cs="Tahoma"/>
          <w:iCs/>
          <w:color w:val="FF0000"/>
          <w:lang w:eastAsia="pl-PL"/>
        </w:rPr>
        <w:t>jeden wspólny formularz. Ww. </w:t>
      </w:r>
      <w:r w:rsidR="004C5226" w:rsidRPr="00DC47B7">
        <w:rPr>
          <w:rFonts w:ascii="Tahoma" w:hAnsi="Tahoma" w:cs="Tahoma"/>
          <w:iCs/>
          <w:color w:val="FF0000"/>
          <w:lang w:eastAsia="pl-PL"/>
        </w:rPr>
        <w:t>o</w:t>
      </w:r>
      <w:r w:rsidR="004C5226" w:rsidRPr="00DC47B7">
        <w:rPr>
          <w:rFonts w:ascii="Tahoma" w:eastAsia="TimesNewRoman" w:hAnsi="Tahoma" w:cs="Tahoma"/>
          <w:iCs/>
          <w:color w:val="FF0000"/>
          <w:lang w:eastAsia="pl-PL"/>
        </w:rPr>
        <w:t>ś</w:t>
      </w:r>
      <w:r w:rsidR="004C5226" w:rsidRPr="00DC47B7">
        <w:rPr>
          <w:rFonts w:ascii="Tahoma" w:hAnsi="Tahoma" w:cs="Tahoma"/>
          <w:iCs/>
          <w:color w:val="FF0000"/>
          <w:lang w:eastAsia="pl-PL"/>
        </w:rPr>
        <w:t>wiadczenie nale</w:t>
      </w:r>
      <w:r w:rsidR="004C5226" w:rsidRPr="00DC47B7">
        <w:rPr>
          <w:rFonts w:ascii="Tahoma" w:eastAsia="TimesNewRoman" w:hAnsi="Tahoma" w:cs="Tahoma"/>
          <w:iCs/>
          <w:color w:val="FF0000"/>
          <w:lang w:eastAsia="pl-PL"/>
        </w:rPr>
        <w:t>ż</w:t>
      </w:r>
      <w:r w:rsidR="004C5226" w:rsidRPr="00DC47B7">
        <w:rPr>
          <w:rFonts w:ascii="Tahoma" w:hAnsi="Tahoma" w:cs="Tahoma"/>
          <w:iCs/>
          <w:color w:val="FF0000"/>
          <w:lang w:eastAsia="pl-PL"/>
        </w:rPr>
        <w:t>y zło</w:t>
      </w:r>
      <w:r w:rsidR="004C5226" w:rsidRPr="00DC47B7">
        <w:rPr>
          <w:rFonts w:ascii="Tahoma" w:eastAsia="TimesNewRoman" w:hAnsi="Tahoma" w:cs="Tahoma"/>
          <w:iCs/>
          <w:color w:val="FF0000"/>
          <w:lang w:eastAsia="pl-PL"/>
        </w:rPr>
        <w:t>ż</w:t>
      </w:r>
      <w:r w:rsidR="004C5226" w:rsidRPr="00DC47B7">
        <w:rPr>
          <w:rFonts w:ascii="Tahoma" w:hAnsi="Tahoma" w:cs="Tahoma"/>
          <w:iCs/>
          <w:color w:val="FF0000"/>
          <w:lang w:eastAsia="pl-PL"/>
        </w:rPr>
        <w:t>y</w:t>
      </w:r>
      <w:r w:rsidR="004C5226" w:rsidRPr="00DC47B7">
        <w:rPr>
          <w:rFonts w:ascii="Tahoma" w:eastAsia="TimesNewRoman" w:hAnsi="Tahoma" w:cs="Tahoma"/>
          <w:iCs/>
          <w:color w:val="FF0000"/>
          <w:lang w:eastAsia="pl-PL"/>
        </w:rPr>
        <w:t xml:space="preserve">ć </w:t>
      </w:r>
      <w:r w:rsidR="004C5226" w:rsidRPr="00DC47B7">
        <w:rPr>
          <w:rFonts w:ascii="Tahoma" w:hAnsi="Tahoma" w:cs="Tahoma"/>
          <w:iCs/>
          <w:color w:val="FF0000"/>
          <w:lang w:eastAsia="pl-PL"/>
        </w:rPr>
        <w:t>w oryginale</w:t>
      </w:r>
      <w:r w:rsidR="004C5226" w:rsidRPr="00DC47B7">
        <w:rPr>
          <w:rFonts w:ascii="Tahoma" w:hAnsi="Tahoma" w:cs="Tahoma"/>
          <w:iCs/>
          <w:color w:val="FF0000"/>
        </w:rPr>
        <w:t xml:space="preserve"> </w:t>
      </w:r>
      <w:r w:rsidR="004C5226" w:rsidRPr="00DC47B7">
        <w:rPr>
          <w:rFonts w:ascii="Tahoma" w:hAnsi="Tahoma" w:cs="Tahoma"/>
          <w:i/>
          <w:iCs/>
          <w:color w:val="FF0000"/>
        </w:rPr>
        <w:t xml:space="preserve">(w postaci dokumentu </w:t>
      </w:r>
      <w:r w:rsidR="009542F2" w:rsidRPr="00DC47B7">
        <w:rPr>
          <w:rFonts w:ascii="Tahoma" w:hAnsi="Tahoma" w:cs="Tahoma"/>
          <w:i/>
          <w:iCs/>
          <w:color w:val="FF0000"/>
        </w:rPr>
        <w:t>opatrzonego podpisem kwalifikowanym lub podpisem zaufanym lub podpisem osobistym)</w:t>
      </w:r>
      <w:r w:rsidR="00AF425D" w:rsidRPr="00DC47B7">
        <w:rPr>
          <w:rFonts w:ascii="Tahoma" w:hAnsi="Tahoma" w:cs="Tahoma"/>
          <w:i/>
          <w:iCs/>
          <w:color w:val="FF0000"/>
        </w:rPr>
        <w:t>.</w:t>
      </w:r>
    </w:p>
    <w:p w14:paraId="47EF7C72" w14:textId="77777777" w:rsidR="00C55E76" w:rsidRDefault="00C55E76" w:rsidP="00C55E76">
      <w:pPr>
        <w:pStyle w:val="Akapitzlist"/>
        <w:rPr>
          <w:rFonts w:ascii="Tahoma" w:hAnsi="Tahoma" w:cs="Tahoma"/>
          <w:i/>
          <w:iCs/>
        </w:rPr>
      </w:pPr>
    </w:p>
    <w:p w14:paraId="16514C79" w14:textId="1FABFFB8" w:rsidR="00C55E76" w:rsidRPr="00C55E76" w:rsidRDefault="00C55E76" w:rsidP="00DC47B7">
      <w:pPr>
        <w:numPr>
          <w:ilvl w:val="0"/>
          <w:numId w:val="11"/>
        </w:numPr>
        <w:tabs>
          <w:tab w:val="left" w:pos="284"/>
        </w:tabs>
        <w:ind w:left="284" w:right="20" w:hanging="284"/>
        <w:jc w:val="both"/>
        <w:rPr>
          <w:rFonts w:ascii="Tahoma" w:hAnsi="Tahoma" w:cs="Tahoma"/>
          <w:b/>
          <w:bCs/>
        </w:rPr>
      </w:pPr>
      <w:r w:rsidRPr="00C55E76">
        <w:rPr>
          <w:rFonts w:ascii="Tahoma" w:hAnsi="Tahoma" w:cs="Tahoma"/>
          <w:b/>
          <w:bCs/>
        </w:rPr>
        <w:t>Przedmiotowe środki dowodowe, o których mowa w rozdziale VI dziale III pkt 1 SWZ.</w:t>
      </w:r>
    </w:p>
    <w:p w14:paraId="1DB6F172" w14:textId="77777777" w:rsidR="006279E8" w:rsidRPr="00EE3672" w:rsidRDefault="006279E8" w:rsidP="009B47D5">
      <w:pPr>
        <w:tabs>
          <w:tab w:val="left" w:pos="284"/>
        </w:tabs>
        <w:ind w:left="284" w:right="20" w:hanging="284"/>
        <w:jc w:val="both"/>
        <w:rPr>
          <w:rFonts w:ascii="Tahoma" w:hAnsi="Tahoma" w:cs="Tahoma"/>
          <w:b/>
        </w:rPr>
      </w:pPr>
    </w:p>
    <w:p w14:paraId="0E5976DD" w14:textId="706293E1" w:rsidR="002870D9" w:rsidRPr="00EE3672" w:rsidRDefault="00E724E4" w:rsidP="00DC47B7">
      <w:pPr>
        <w:numPr>
          <w:ilvl w:val="0"/>
          <w:numId w:val="11"/>
        </w:numPr>
        <w:tabs>
          <w:tab w:val="left" w:pos="284"/>
        </w:tabs>
        <w:ind w:left="284" w:right="20" w:hanging="284"/>
        <w:jc w:val="both"/>
        <w:rPr>
          <w:rFonts w:ascii="Tahoma" w:hAnsi="Tahoma" w:cs="Tahoma"/>
        </w:rPr>
      </w:pPr>
      <w:r w:rsidRPr="00EE3672">
        <w:rPr>
          <w:rFonts w:ascii="Tahoma" w:hAnsi="Tahoma" w:cs="Tahoma"/>
          <w:b/>
          <w:bCs/>
          <w:lang w:eastAsia="pl-PL"/>
        </w:rPr>
        <w:t xml:space="preserve">Załącznik nr 2 </w:t>
      </w:r>
      <w:r w:rsidR="00942B08" w:rsidRPr="00EE3672">
        <w:rPr>
          <w:rFonts w:ascii="Tahoma" w:hAnsi="Tahoma" w:cs="Tahoma"/>
          <w:b/>
          <w:bCs/>
          <w:lang w:eastAsia="pl-PL"/>
        </w:rPr>
        <w:t xml:space="preserve">do SWZ - </w:t>
      </w:r>
      <w:r w:rsidR="002870D9" w:rsidRPr="00EE3672">
        <w:rPr>
          <w:rFonts w:ascii="Tahoma" w:hAnsi="Tahoma" w:cs="Tahoma"/>
          <w:b/>
          <w:bCs/>
          <w:lang w:eastAsia="pl-PL"/>
        </w:rPr>
        <w:t>O</w:t>
      </w:r>
      <w:r w:rsidR="002870D9" w:rsidRPr="00EE3672">
        <w:rPr>
          <w:rFonts w:ascii="Tahoma" w:eastAsia="TimesNewRoman" w:hAnsi="Tahoma" w:cs="Tahoma"/>
          <w:lang w:eastAsia="pl-PL"/>
        </w:rPr>
        <w:t>ś</w:t>
      </w:r>
      <w:r w:rsidR="002870D9" w:rsidRPr="00EE3672">
        <w:rPr>
          <w:rFonts w:ascii="Tahoma" w:hAnsi="Tahoma" w:cs="Tahoma"/>
          <w:b/>
          <w:bCs/>
          <w:lang w:eastAsia="pl-PL"/>
        </w:rPr>
        <w:t>wiadczenie</w:t>
      </w:r>
      <w:r w:rsidR="002870D9" w:rsidRPr="00EE3672">
        <w:rPr>
          <w:rFonts w:ascii="Tahoma" w:hAnsi="Tahoma" w:cs="Tahoma"/>
          <w:lang w:eastAsia="pl-PL"/>
        </w:rPr>
        <w:t xml:space="preserve"> </w:t>
      </w:r>
      <w:r w:rsidR="005B53C1" w:rsidRPr="00EE3672">
        <w:rPr>
          <w:rFonts w:ascii="Tahoma" w:hAnsi="Tahoma" w:cs="Tahoma"/>
          <w:b/>
          <w:bCs/>
          <w:lang w:eastAsia="pl-PL"/>
        </w:rPr>
        <w:t>o braku podstaw do wykluczenia z postępowania o udzielenie zamówienia</w:t>
      </w:r>
      <w:r w:rsidR="00942B08" w:rsidRPr="00EE3672">
        <w:rPr>
          <w:rFonts w:ascii="Tahoma" w:hAnsi="Tahoma" w:cs="Tahoma"/>
          <w:b/>
          <w:bCs/>
          <w:lang w:eastAsia="pl-PL"/>
        </w:rPr>
        <w:t xml:space="preserve"> </w:t>
      </w:r>
      <w:r w:rsidR="00942B08" w:rsidRPr="00EE3672">
        <w:rPr>
          <w:rFonts w:ascii="Tahoma" w:hAnsi="Tahoma" w:cs="Tahoma"/>
          <w:lang w:eastAsia="pl-PL"/>
        </w:rPr>
        <w:t>-</w:t>
      </w:r>
      <w:r w:rsidRPr="00EE3672">
        <w:rPr>
          <w:rFonts w:ascii="Tahoma" w:hAnsi="Tahoma" w:cs="Tahoma"/>
        </w:rPr>
        <w:t xml:space="preserve"> </w:t>
      </w:r>
      <w:r w:rsidR="002870D9" w:rsidRPr="00EE3672">
        <w:rPr>
          <w:rFonts w:ascii="Tahoma" w:hAnsi="Tahoma" w:cs="Tahoma"/>
          <w:iCs/>
          <w:lang w:eastAsia="pl-PL"/>
        </w:rPr>
        <w:t>W przypadku składania oferty wspólnej ww. o</w:t>
      </w:r>
      <w:r w:rsidR="002870D9" w:rsidRPr="00EE3672">
        <w:rPr>
          <w:rFonts w:ascii="Tahoma" w:eastAsia="TimesNewRoman" w:hAnsi="Tahoma" w:cs="Tahoma"/>
          <w:iCs/>
          <w:lang w:eastAsia="pl-PL"/>
        </w:rPr>
        <w:t>ś</w:t>
      </w:r>
      <w:r w:rsidR="002870D9" w:rsidRPr="00EE3672">
        <w:rPr>
          <w:rFonts w:ascii="Tahoma" w:hAnsi="Tahoma" w:cs="Tahoma"/>
          <w:iCs/>
          <w:lang w:eastAsia="pl-PL"/>
        </w:rPr>
        <w:t>wiadczenie składa ka</w:t>
      </w:r>
      <w:r w:rsidR="002870D9" w:rsidRPr="00EE3672">
        <w:rPr>
          <w:rFonts w:ascii="Tahoma" w:eastAsia="TimesNewRoman" w:hAnsi="Tahoma" w:cs="Tahoma"/>
          <w:iCs/>
          <w:lang w:eastAsia="pl-PL"/>
        </w:rPr>
        <w:t>ż</w:t>
      </w:r>
      <w:r w:rsidR="002870D9" w:rsidRPr="00EE3672">
        <w:rPr>
          <w:rFonts w:ascii="Tahoma" w:hAnsi="Tahoma" w:cs="Tahoma"/>
          <w:iCs/>
          <w:lang w:eastAsia="pl-PL"/>
        </w:rPr>
        <w:t>dy z wykonawców składaj</w:t>
      </w:r>
      <w:r w:rsidR="002870D9" w:rsidRPr="00EE3672">
        <w:rPr>
          <w:rFonts w:ascii="Tahoma" w:eastAsia="TimesNewRoman" w:hAnsi="Tahoma" w:cs="Tahoma"/>
          <w:iCs/>
          <w:lang w:eastAsia="pl-PL"/>
        </w:rPr>
        <w:t>ą</w:t>
      </w:r>
      <w:r w:rsidR="002870D9" w:rsidRPr="00EE3672">
        <w:rPr>
          <w:rFonts w:ascii="Tahoma" w:hAnsi="Tahoma" w:cs="Tahoma"/>
          <w:iCs/>
          <w:lang w:eastAsia="pl-PL"/>
        </w:rPr>
        <w:t>cych ofert</w:t>
      </w:r>
      <w:r w:rsidR="002870D9" w:rsidRPr="00EE3672">
        <w:rPr>
          <w:rFonts w:ascii="Tahoma" w:eastAsia="TimesNewRoman" w:hAnsi="Tahoma" w:cs="Tahoma"/>
          <w:iCs/>
          <w:lang w:eastAsia="pl-PL"/>
        </w:rPr>
        <w:t xml:space="preserve">ę </w:t>
      </w:r>
      <w:r w:rsidR="002870D9" w:rsidRPr="00EE3672">
        <w:rPr>
          <w:rFonts w:ascii="Tahoma" w:hAnsi="Tahoma" w:cs="Tahoma"/>
          <w:iCs/>
          <w:lang w:eastAsia="pl-PL"/>
        </w:rPr>
        <w:t>wspóln</w:t>
      </w:r>
      <w:r w:rsidR="002870D9" w:rsidRPr="00EE3672">
        <w:rPr>
          <w:rFonts w:ascii="Tahoma" w:eastAsia="TimesNewRoman" w:hAnsi="Tahoma" w:cs="Tahoma"/>
          <w:iCs/>
          <w:lang w:eastAsia="pl-PL"/>
        </w:rPr>
        <w:t>ą</w:t>
      </w:r>
      <w:r w:rsidR="002870D9" w:rsidRPr="00EE3672">
        <w:rPr>
          <w:rFonts w:ascii="Tahoma" w:hAnsi="Tahoma" w:cs="Tahoma"/>
          <w:iCs/>
          <w:lang w:eastAsia="pl-PL"/>
        </w:rPr>
        <w:t xml:space="preserve">. Ww. oświadczenie należy złożyć w oryginale </w:t>
      </w:r>
      <w:r w:rsidR="002870D9" w:rsidRPr="00EE3672">
        <w:rPr>
          <w:rFonts w:ascii="Tahoma" w:hAnsi="Tahoma" w:cs="Tahoma"/>
          <w:i/>
          <w:iCs/>
        </w:rPr>
        <w:t xml:space="preserve">(w postaci dokumentu </w:t>
      </w:r>
      <w:r w:rsidR="009542F2" w:rsidRPr="00EE3672">
        <w:rPr>
          <w:rFonts w:ascii="Tahoma" w:hAnsi="Tahoma" w:cs="Tahoma"/>
          <w:i/>
          <w:iCs/>
        </w:rPr>
        <w:t>opatrzonego podpisem kwalifikowanym lub podpisem zaufanym lub podpisem osobistym)</w:t>
      </w:r>
      <w:r w:rsidR="00AF425D" w:rsidRPr="00EE3672">
        <w:rPr>
          <w:rFonts w:ascii="Tahoma" w:hAnsi="Tahoma" w:cs="Tahoma"/>
          <w:i/>
          <w:iCs/>
        </w:rPr>
        <w:t>.</w:t>
      </w:r>
    </w:p>
    <w:p w14:paraId="1931A499" w14:textId="77777777" w:rsidR="004E1A9E" w:rsidRPr="00EE3672" w:rsidRDefault="004E1A9E" w:rsidP="009B47D5">
      <w:pPr>
        <w:tabs>
          <w:tab w:val="left" w:pos="284"/>
        </w:tabs>
        <w:suppressAutoHyphens w:val="0"/>
        <w:autoSpaceDE w:val="0"/>
        <w:ind w:left="284" w:hanging="284"/>
        <w:jc w:val="both"/>
        <w:rPr>
          <w:rFonts w:ascii="Tahoma" w:hAnsi="Tahoma" w:cs="Tahoma"/>
          <w:i/>
          <w:u w:val="single"/>
          <w:lang w:eastAsia="pl-PL"/>
        </w:rPr>
      </w:pPr>
    </w:p>
    <w:p w14:paraId="208450C9" w14:textId="77777777" w:rsidR="00CD371E" w:rsidRPr="00EE3672" w:rsidRDefault="00544FFC" w:rsidP="00DC47B7">
      <w:pPr>
        <w:numPr>
          <w:ilvl w:val="0"/>
          <w:numId w:val="11"/>
        </w:numPr>
        <w:tabs>
          <w:tab w:val="left" w:pos="284"/>
        </w:tabs>
        <w:ind w:left="284" w:right="141" w:hanging="284"/>
        <w:jc w:val="both"/>
        <w:rPr>
          <w:rFonts w:ascii="Tahoma" w:hAnsi="Tahoma" w:cs="Tahoma"/>
          <w:i/>
          <w:iCs/>
        </w:rPr>
      </w:pPr>
      <w:r w:rsidRPr="00EE3672">
        <w:rPr>
          <w:rFonts w:ascii="Tahoma" w:hAnsi="Tahoma" w:cs="Tahoma"/>
          <w:b/>
          <w:bCs/>
          <w:lang w:eastAsia="pl-PL"/>
        </w:rPr>
        <w:t>Załącznik nr 2a do SWZ</w:t>
      </w:r>
      <w:r w:rsidRPr="00EE3672">
        <w:rPr>
          <w:rFonts w:ascii="Tahoma" w:hAnsi="Tahoma" w:cs="Tahoma"/>
          <w:b/>
        </w:rPr>
        <w:t xml:space="preserve"> - </w:t>
      </w:r>
      <w:r w:rsidR="00F67B9C" w:rsidRPr="00EE3672">
        <w:rPr>
          <w:rFonts w:ascii="Tahoma" w:hAnsi="Tahoma" w:cs="Tahoma"/>
          <w:b/>
        </w:rPr>
        <w:t>Oświadczenie wykonawcy</w:t>
      </w:r>
      <w:r w:rsidR="00F67B9C" w:rsidRPr="00EE3672">
        <w:rPr>
          <w:rFonts w:ascii="Tahoma" w:hAnsi="Tahoma" w:cs="Tahoma"/>
        </w:rPr>
        <w:t>, dotyczące podstaw wykluczenia na podstawie art. 7 ust. 1 ustawy z dnia 13 kwietnia 2022 r. o szczególnych rozwiązaniach w zakresie przeciwdziałania wspieraniu agresji na Ukrainę oraz służących ochronie bezpieczeństwa narodowego</w:t>
      </w:r>
      <w:r w:rsidRPr="00EE3672">
        <w:rPr>
          <w:rFonts w:ascii="Tahoma" w:hAnsi="Tahoma" w:cs="Tahoma"/>
        </w:rPr>
        <w:t xml:space="preserve">. </w:t>
      </w:r>
      <w:r w:rsidR="006568A6" w:rsidRPr="00EE3672">
        <w:rPr>
          <w:rFonts w:ascii="Tahoma" w:hAnsi="Tahoma" w:cs="Tahoma"/>
          <w:iCs/>
        </w:rPr>
        <w:t>W przypadku oferty wspólnej ww. oświadczenie składa każdy z wykonawców składających ofertę wspólną.</w:t>
      </w:r>
      <w:r w:rsidRPr="00EE3672">
        <w:rPr>
          <w:rFonts w:ascii="Tahoma" w:hAnsi="Tahoma" w:cs="Tahoma"/>
          <w:iCs/>
        </w:rPr>
        <w:t xml:space="preserve"> </w:t>
      </w:r>
      <w:r w:rsidR="00F67B9C" w:rsidRPr="00EE3672">
        <w:rPr>
          <w:rFonts w:ascii="Tahoma" w:hAnsi="Tahoma" w:cs="Tahoma"/>
          <w:iCs/>
          <w:lang w:eastAsia="pl-PL"/>
        </w:rPr>
        <w:t xml:space="preserve">Ww. oświadczenie należy złożyć w oryginale </w:t>
      </w:r>
      <w:r w:rsidR="00F67B9C" w:rsidRPr="00EE3672">
        <w:rPr>
          <w:rFonts w:ascii="Tahoma" w:hAnsi="Tahoma" w:cs="Tahoma"/>
          <w:i/>
          <w:iCs/>
        </w:rPr>
        <w:t>(w postaci dokumentu opatrzonego podpisem kwalifikowanym lub podpisem zaufanym lub podpisem osobistym).</w:t>
      </w:r>
    </w:p>
    <w:p w14:paraId="75DEE7EA" w14:textId="77777777" w:rsidR="00CD371E" w:rsidRPr="00EE3672" w:rsidRDefault="00CD371E" w:rsidP="009B47D5">
      <w:pPr>
        <w:tabs>
          <w:tab w:val="left" w:pos="284"/>
        </w:tabs>
        <w:ind w:left="284" w:right="20" w:hanging="284"/>
        <w:jc w:val="both"/>
        <w:rPr>
          <w:rFonts w:ascii="Tahoma" w:hAnsi="Tahoma" w:cs="Tahoma"/>
        </w:rPr>
      </w:pPr>
    </w:p>
    <w:p w14:paraId="0373EF7A" w14:textId="5CECE52A" w:rsidR="00CD371E" w:rsidRPr="000029EA" w:rsidRDefault="00642A0B" w:rsidP="00DC47B7">
      <w:pPr>
        <w:numPr>
          <w:ilvl w:val="0"/>
          <w:numId w:val="11"/>
        </w:numPr>
        <w:tabs>
          <w:tab w:val="left" w:pos="284"/>
        </w:tabs>
        <w:suppressAutoHyphens w:val="0"/>
        <w:autoSpaceDE w:val="0"/>
        <w:ind w:left="284" w:right="20" w:hanging="284"/>
        <w:jc w:val="both"/>
        <w:rPr>
          <w:rFonts w:ascii="Tahoma" w:hAnsi="Tahoma" w:cs="Tahoma"/>
        </w:rPr>
      </w:pPr>
      <w:r w:rsidRPr="000029EA">
        <w:rPr>
          <w:rFonts w:ascii="Tahoma" w:hAnsi="Tahoma" w:cs="Tahoma"/>
          <w:b/>
          <w:bCs/>
        </w:rPr>
        <w:t xml:space="preserve">Załącznik nr </w:t>
      </w:r>
      <w:r w:rsidR="000029EA" w:rsidRPr="000029EA">
        <w:rPr>
          <w:rFonts w:ascii="Tahoma" w:hAnsi="Tahoma" w:cs="Tahoma"/>
          <w:b/>
          <w:bCs/>
        </w:rPr>
        <w:t>3</w:t>
      </w:r>
      <w:r w:rsidRPr="000029EA">
        <w:rPr>
          <w:rFonts w:ascii="Tahoma" w:hAnsi="Tahoma" w:cs="Tahoma"/>
          <w:b/>
          <w:bCs/>
        </w:rPr>
        <w:t xml:space="preserve"> do SWZ </w:t>
      </w:r>
      <w:r w:rsidR="00544FFC" w:rsidRPr="000029EA">
        <w:rPr>
          <w:rFonts w:ascii="Tahoma" w:hAnsi="Tahoma" w:cs="Tahoma"/>
          <w:b/>
          <w:bCs/>
        </w:rPr>
        <w:t xml:space="preserve">- Zobowiązanie podmiotu trzeciego </w:t>
      </w:r>
      <w:r w:rsidR="00544FFC" w:rsidRPr="000029EA">
        <w:rPr>
          <w:rFonts w:ascii="Tahoma" w:hAnsi="Tahoma" w:cs="Tahoma"/>
        </w:rPr>
        <w:t>lub inny podmiotowy środek</w:t>
      </w:r>
      <w:r w:rsidR="002D39BE" w:rsidRPr="000029EA">
        <w:rPr>
          <w:rFonts w:ascii="Tahoma" w:hAnsi="Tahoma" w:cs="Tahoma"/>
        </w:rPr>
        <w:t xml:space="preserve"> dowodowy</w:t>
      </w:r>
      <w:r w:rsidR="00544FFC" w:rsidRPr="000029EA">
        <w:rPr>
          <w:rFonts w:ascii="Tahoma" w:hAnsi="Tahoma" w:cs="Tahoma"/>
        </w:rPr>
        <w:t>,</w:t>
      </w:r>
      <w:r w:rsidR="00544FFC" w:rsidRPr="000029EA">
        <w:rPr>
          <w:rFonts w:ascii="Tahoma" w:hAnsi="Tahoma" w:cs="Tahoma"/>
          <w:b/>
          <w:bCs/>
        </w:rPr>
        <w:t xml:space="preserve"> </w:t>
      </w:r>
      <w:r w:rsidR="00544FFC" w:rsidRPr="000029EA">
        <w:rPr>
          <w:rFonts w:ascii="Tahoma" w:hAnsi="Tahoma" w:cs="Tahoma"/>
        </w:rPr>
        <w:t xml:space="preserve">jeżeli wykonawca w celu potwierdzenia spełniania warunków udziału w postępowaniu, zamierza polegać na zdolnościach technicznych lub zawodowych lub sytuacji finansowej lub ekonomicznej innych podmiotów. </w:t>
      </w:r>
      <w:r w:rsidR="00647D0F" w:rsidRPr="000029EA">
        <w:rPr>
          <w:rFonts w:ascii="Tahoma" w:hAnsi="Tahoma" w:cs="Tahoma"/>
        </w:rPr>
        <w:t xml:space="preserve">Ww. oświadczenie należy złożyć w oryginale lub kopii potwierdzonej za zgodność z oryginałem </w:t>
      </w:r>
      <w:r w:rsidR="00647D0F" w:rsidRPr="000029EA">
        <w:rPr>
          <w:rFonts w:ascii="Tahoma" w:hAnsi="Tahoma" w:cs="Tahoma"/>
          <w:i/>
          <w:iCs/>
        </w:rPr>
        <w:t>(w postaci dokumentu opatrzonego podpisem kwalifikowanym lub podpisem zaufanym lub podpisem osobistym)</w:t>
      </w:r>
      <w:r w:rsidR="00072602" w:rsidRPr="000029EA">
        <w:rPr>
          <w:rFonts w:ascii="Tahoma" w:hAnsi="Tahoma" w:cs="Tahoma"/>
        </w:rPr>
        <w:t xml:space="preserve"> lub w </w:t>
      </w:r>
      <w:r w:rsidR="00647D0F" w:rsidRPr="000029EA">
        <w:rPr>
          <w:rFonts w:ascii="Tahoma" w:hAnsi="Tahoma" w:cs="Tahoma"/>
        </w:rPr>
        <w:t>elektronicznej kopii oświadczenia poświadczonej za zgodność z oryginałem.</w:t>
      </w:r>
    </w:p>
    <w:p w14:paraId="11B6CB5A" w14:textId="77777777" w:rsidR="00CD371E" w:rsidRPr="00347195" w:rsidRDefault="00CD371E" w:rsidP="00CD371E">
      <w:pPr>
        <w:tabs>
          <w:tab w:val="left" w:pos="709"/>
        </w:tabs>
        <w:ind w:left="720" w:right="20"/>
        <w:jc w:val="both"/>
        <w:rPr>
          <w:rFonts w:ascii="Tahoma" w:hAnsi="Tahoma" w:cs="Tahoma"/>
          <w:color w:val="EE0000"/>
        </w:rPr>
      </w:pPr>
    </w:p>
    <w:p w14:paraId="51DA3C08" w14:textId="77777777" w:rsidR="00600DCF" w:rsidRPr="00A2742F" w:rsidRDefault="00AF425D" w:rsidP="00DC47B7">
      <w:pPr>
        <w:numPr>
          <w:ilvl w:val="0"/>
          <w:numId w:val="11"/>
        </w:numPr>
        <w:suppressAutoHyphens w:val="0"/>
        <w:autoSpaceDE w:val="0"/>
        <w:autoSpaceDN w:val="0"/>
        <w:adjustRightInd w:val="0"/>
        <w:ind w:left="284" w:hanging="284"/>
        <w:jc w:val="both"/>
        <w:rPr>
          <w:rFonts w:ascii="Tahoma" w:hAnsi="Tahoma" w:cs="Tahoma"/>
          <w:lang w:eastAsia="pl-PL"/>
        </w:rPr>
      </w:pPr>
      <w:r w:rsidRPr="00A2742F">
        <w:rPr>
          <w:rFonts w:ascii="Tahoma" w:hAnsi="Tahoma" w:cs="Tahoma"/>
          <w:b/>
          <w:bCs/>
          <w:lang w:eastAsia="pl-PL"/>
        </w:rPr>
        <w:t>O</w:t>
      </w:r>
      <w:r w:rsidR="000B2B15" w:rsidRPr="00A2742F">
        <w:rPr>
          <w:rFonts w:ascii="Tahoma" w:hAnsi="Tahoma" w:cs="Tahoma"/>
          <w:b/>
          <w:bCs/>
          <w:lang w:eastAsia="pl-PL"/>
        </w:rPr>
        <w:t>dpis lub informacja z Krajowego Rejestru Sądowego, Cent</w:t>
      </w:r>
      <w:r w:rsidR="00224D87" w:rsidRPr="00A2742F">
        <w:rPr>
          <w:rFonts w:ascii="Tahoma" w:hAnsi="Tahoma" w:cs="Tahoma"/>
          <w:b/>
          <w:bCs/>
          <w:lang w:eastAsia="pl-PL"/>
        </w:rPr>
        <w:t>ralnej Ewidencji i Informacji o </w:t>
      </w:r>
      <w:r w:rsidR="000B2B15" w:rsidRPr="00A2742F">
        <w:rPr>
          <w:rFonts w:ascii="Tahoma" w:hAnsi="Tahoma" w:cs="Tahoma"/>
          <w:b/>
          <w:bCs/>
          <w:lang w:eastAsia="pl-PL"/>
        </w:rPr>
        <w:t xml:space="preserve">Działalności Gospodarczej </w:t>
      </w:r>
      <w:r w:rsidR="000B2B15" w:rsidRPr="00A2742F">
        <w:rPr>
          <w:rFonts w:ascii="Tahoma" w:hAnsi="Tahoma" w:cs="Tahoma"/>
          <w:lang w:eastAsia="pl-PL"/>
        </w:rPr>
        <w:t>lub innego właściwego rejestru, w celu potwi</w:t>
      </w:r>
      <w:r w:rsidR="00224D87" w:rsidRPr="00A2742F">
        <w:rPr>
          <w:rFonts w:ascii="Tahoma" w:hAnsi="Tahoma" w:cs="Tahoma"/>
          <w:lang w:eastAsia="pl-PL"/>
        </w:rPr>
        <w:t>erdzenia, że osoba działająca w </w:t>
      </w:r>
      <w:r w:rsidR="000B2B15" w:rsidRPr="00A2742F">
        <w:rPr>
          <w:rFonts w:ascii="Tahoma" w:hAnsi="Tahoma" w:cs="Tahoma"/>
          <w:lang w:eastAsia="pl-PL"/>
        </w:rPr>
        <w:t>imieniu (odpowiednio: wykonawcy lub podmiotu udostępniającego zasoby) jest um</w:t>
      </w:r>
      <w:r w:rsidR="000148B2" w:rsidRPr="00A2742F">
        <w:rPr>
          <w:rFonts w:ascii="Tahoma" w:hAnsi="Tahoma" w:cs="Tahoma"/>
          <w:lang w:eastAsia="pl-PL"/>
        </w:rPr>
        <w:t xml:space="preserve">ocowana do jego reprezentowania. </w:t>
      </w:r>
      <w:r w:rsidR="008417C9" w:rsidRPr="00A2742F">
        <w:rPr>
          <w:rFonts w:ascii="Tahoma" w:hAnsi="Tahoma" w:cs="Tahoma"/>
          <w:b/>
          <w:bCs/>
          <w:lang w:eastAsia="pl-PL"/>
        </w:rPr>
        <w:t>Wykonawca nie jest zobowiązany do złożenia ww. dokumentów, jeżeli zamawiający może je uzyskać za pomocą bezpłatnych i ogólnodostępnych baz danych, o ile wy</w:t>
      </w:r>
      <w:r w:rsidR="00072602" w:rsidRPr="00A2742F">
        <w:rPr>
          <w:rFonts w:ascii="Tahoma" w:hAnsi="Tahoma" w:cs="Tahoma"/>
          <w:b/>
          <w:bCs/>
          <w:lang w:eastAsia="pl-PL"/>
        </w:rPr>
        <w:t>konawca wskazał w </w:t>
      </w:r>
      <w:r w:rsidR="00565DC6" w:rsidRPr="00A2742F">
        <w:rPr>
          <w:rFonts w:ascii="Tahoma" w:hAnsi="Tahoma" w:cs="Tahoma"/>
          <w:b/>
          <w:bCs/>
          <w:lang w:eastAsia="pl-PL"/>
        </w:rPr>
        <w:t>załączniku nr </w:t>
      </w:r>
      <w:r w:rsidR="008417C9" w:rsidRPr="00A2742F">
        <w:rPr>
          <w:rFonts w:ascii="Tahoma" w:hAnsi="Tahoma" w:cs="Tahoma"/>
          <w:b/>
          <w:bCs/>
          <w:lang w:eastAsia="pl-PL"/>
        </w:rPr>
        <w:t xml:space="preserve">1 </w:t>
      </w:r>
      <w:r w:rsidR="003E6131" w:rsidRPr="00A2742F">
        <w:rPr>
          <w:rFonts w:ascii="Tahoma" w:hAnsi="Tahoma" w:cs="Tahoma"/>
          <w:b/>
          <w:bCs/>
          <w:lang w:eastAsia="pl-PL"/>
        </w:rPr>
        <w:t xml:space="preserve">pkt </w:t>
      </w:r>
      <w:r w:rsidR="00DF3D0F" w:rsidRPr="00A2742F">
        <w:rPr>
          <w:rFonts w:ascii="Tahoma" w:hAnsi="Tahoma" w:cs="Tahoma"/>
          <w:b/>
          <w:bCs/>
          <w:lang w:eastAsia="pl-PL"/>
        </w:rPr>
        <w:t>1</w:t>
      </w:r>
      <w:r w:rsidR="00A86413" w:rsidRPr="00A2742F">
        <w:rPr>
          <w:rFonts w:ascii="Tahoma" w:hAnsi="Tahoma" w:cs="Tahoma"/>
          <w:b/>
          <w:bCs/>
          <w:lang w:eastAsia="pl-PL"/>
        </w:rPr>
        <w:t>1</w:t>
      </w:r>
      <w:r w:rsidR="003E6131" w:rsidRPr="00A2742F">
        <w:rPr>
          <w:rFonts w:ascii="Tahoma" w:hAnsi="Tahoma" w:cs="Tahoma"/>
          <w:b/>
          <w:bCs/>
          <w:lang w:eastAsia="pl-PL"/>
        </w:rPr>
        <w:t xml:space="preserve"> </w:t>
      </w:r>
      <w:r w:rsidR="008417C9" w:rsidRPr="00A2742F">
        <w:rPr>
          <w:rFonts w:ascii="Tahoma" w:hAnsi="Tahoma" w:cs="Tahoma"/>
          <w:b/>
          <w:bCs/>
          <w:lang w:eastAsia="pl-PL"/>
        </w:rPr>
        <w:t xml:space="preserve">do SWZ (Formularz </w:t>
      </w:r>
      <w:r w:rsidR="005E0713" w:rsidRPr="00A2742F">
        <w:rPr>
          <w:rFonts w:ascii="Tahoma" w:hAnsi="Tahoma" w:cs="Tahoma"/>
          <w:b/>
        </w:rPr>
        <w:t>ofertowy</w:t>
      </w:r>
      <w:r w:rsidR="008417C9" w:rsidRPr="00A2742F">
        <w:rPr>
          <w:rFonts w:ascii="Tahoma" w:hAnsi="Tahoma" w:cs="Tahoma"/>
          <w:b/>
          <w:bCs/>
          <w:lang w:eastAsia="pl-PL"/>
        </w:rPr>
        <w:t>) dostęp do tych dokumentów</w:t>
      </w:r>
      <w:r w:rsidR="00967B61" w:rsidRPr="00A2742F">
        <w:rPr>
          <w:rFonts w:ascii="Tahoma" w:hAnsi="Tahoma" w:cs="Tahoma"/>
          <w:b/>
          <w:bCs/>
          <w:lang w:eastAsia="pl-PL"/>
        </w:rPr>
        <w:t>.</w:t>
      </w:r>
    </w:p>
    <w:p w14:paraId="3C3DD17A" w14:textId="77777777" w:rsidR="00600DCF" w:rsidRPr="00347195" w:rsidRDefault="00600DCF" w:rsidP="00600DCF">
      <w:pPr>
        <w:pStyle w:val="Akapitzlist"/>
        <w:rPr>
          <w:rFonts w:ascii="Tahoma" w:hAnsi="Tahoma" w:cs="Tahoma"/>
          <w:b/>
          <w:bCs/>
          <w:color w:val="EE0000"/>
          <w:lang w:eastAsia="pl-PL"/>
        </w:rPr>
      </w:pPr>
    </w:p>
    <w:p w14:paraId="6993E27D" w14:textId="77777777" w:rsidR="00600DCF" w:rsidRPr="000029EA" w:rsidRDefault="00AF425D" w:rsidP="00DC47B7">
      <w:pPr>
        <w:numPr>
          <w:ilvl w:val="0"/>
          <w:numId w:val="11"/>
        </w:numPr>
        <w:suppressAutoHyphens w:val="0"/>
        <w:autoSpaceDE w:val="0"/>
        <w:autoSpaceDN w:val="0"/>
        <w:adjustRightInd w:val="0"/>
        <w:ind w:left="284" w:hanging="284"/>
        <w:jc w:val="both"/>
        <w:rPr>
          <w:rFonts w:ascii="Tahoma" w:hAnsi="Tahoma" w:cs="Tahoma"/>
          <w:lang w:eastAsia="pl-PL"/>
        </w:rPr>
      </w:pPr>
      <w:r w:rsidRPr="000029EA">
        <w:rPr>
          <w:rFonts w:ascii="Tahoma" w:hAnsi="Tahoma" w:cs="Tahoma"/>
          <w:b/>
          <w:bCs/>
          <w:lang w:eastAsia="pl-PL"/>
        </w:rPr>
        <w:lastRenderedPageBreak/>
        <w:t>P</w:t>
      </w:r>
      <w:r w:rsidR="000B2B15" w:rsidRPr="000029EA">
        <w:rPr>
          <w:rFonts w:ascii="Tahoma" w:hAnsi="Tahoma" w:cs="Tahoma"/>
          <w:b/>
          <w:bCs/>
          <w:lang w:eastAsia="pl-PL"/>
        </w:rPr>
        <w:t xml:space="preserve">ełnomocnictwa </w:t>
      </w:r>
      <w:r w:rsidR="000B2B15" w:rsidRPr="000029EA">
        <w:rPr>
          <w:rFonts w:ascii="Tahoma" w:hAnsi="Tahoma" w:cs="Tahoma"/>
          <w:lang w:eastAsia="pl-PL"/>
        </w:rPr>
        <w:t xml:space="preserve">lub inne dokumenty potwierdzające umocowanie do reprezentowania (odpowiednio: wykonawcy, podmiotu udostępniającego zasoby, wykonawców wspólnie ubiegających się o udzielenie zamówienia), jeżeli w imieniu (odpowiednio: wykonawcy, podmiotu udostępniającego zasoby, wykonawców wspólnie ubiegających się o udzielenie zamówienia) działa osoba, której umocowanie do reprezentowania nie wynika z dokumentów, o których mowa w </w:t>
      </w:r>
      <w:r w:rsidR="002D39BE" w:rsidRPr="000029EA">
        <w:rPr>
          <w:rFonts w:ascii="Tahoma" w:hAnsi="Tahoma" w:cs="Tahoma"/>
          <w:lang w:eastAsia="pl-PL"/>
        </w:rPr>
        <w:t>pkt</w:t>
      </w:r>
      <w:r w:rsidR="000B2B15" w:rsidRPr="000029EA">
        <w:rPr>
          <w:rFonts w:ascii="Tahoma" w:hAnsi="Tahoma" w:cs="Tahoma"/>
          <w:lang w:eastAsia="pl-PL"/>
        </w:rPr>
        <w:t xml:space="preserve"> </w:t>
      </w:r>
      <w:r w:rsidR="00BF1D4C" w:rsidRPr="000029EA">
        <w:rPr>
          <w:rFonts w:ascii="Tahoma" w:hAnsi="Tahoma" w:cs="Tahoma"/>
          <w:lang w:eastAsia="pl-PL"/>
        </w:rPr>
        <w:t>8</w:t>
      </w:r>
      <w:r w:rsidR="00967B61" w:rsidRPr="000029EA">
        <w:rPr>
          <w:rFonts w:ascii="Tahoma" w:hAnsi="Tahoma" w:cs="Tahoma"/>
          <w:lang w:eastAsia="pl-PL"/>
        </w:rPr>
        <w:t>.</w:t>
      </w:r>
      <w:r w:rsidR="000B2B15" w:rsidRPr="000029EA">
        <w:rPr>
          <w:rFonts w:ascii="Tahoma" w:hAnsi="Tahoma" w:cs="Tahoma"/>
          <w:lang w:eastAsia="pl-PL"/>
        </w:rPr>
        <w:t xml:space="preserve"> </w:t>
      </w:r>
      <w:r w:rsidR="00724DE1" w:rsidRPr="000029EA">
        <w:rPr>
          <w:rFonts w:ascii="Tahoma" w:hAnsi="Tahoma" w:cs="Tahoma"/>
        </w:rPr>
        <w:t xml:space="preserve">Ww. pełnomocnictwa należy złożyć w oryginale lub kopii notarialnie potwierdzonej </w:t>
      </w:r>
      <w:r w:rsidR="00600DCF" w:rsidRPr="000029EA">
        <w:rPr>
          <w:rFonts w:ascii="Tahoma" w:hAnsi="Tahoma" w:cs="Tahoma"/>
          <w:i/>
          <w:iCs/>
        </w:rPr>
        <w:t>Ww. pełnomocnictwa należy złożyć w oryginale lub kopii notarialnie potwierdzonej (w postaci dokumentu elektronicznego lub poświadczenia za zgodność z oryginałem dokonanej przez notariusza przy użyciu kwalifikowanego podpisu elektronicznego).</w:t>
      </w:r>
    </w:p>
    <w:p w14:paraId="6964D17D" w14:textId="77777777" w:rsidR="00600DCF" w:rsidRPr="009B47D5" w:rsidRDefault="00600DCF" w:rsidP="009B47D5">
      <w:pPr>
        <w:pStyle w:val="Akapitzlist"/>
        <w:ind w:left="284" w:hanging="284"/>
        <w:rPr>
          <w:rFonts w:ascii="Tahoma" w:hAnsi="Tahoma" w:cs="Tahoma"/>
          <w:b/>
        </w:rPr>
      </w:pPr>
    </w:p>
    <w:p w14:paraId="28BF34C6" w14:textId="20A9E565" w:rsidR="00600DCF" w:rsidRPr="009B47D5" w:rsidRDefault="00600DCF" w:rsidP="00DC47B7">
      <w:pPr>
        <w:numPr>
          <w:ilvl w:val="0"/>
          <w:numId w:val="11"/>
        </w:numPr>
        <w:suppressAutoHyphens w:val="0"/>
        <w:autoSpaceDE w:val="0"/>
        <w:autoSpaceDN w:val="0"/>
        <w:adjustRightInd w:val="0"/>
        <w:ind w:left="284" w:right="20" w:hanging="284"/>
        <w:jc w:val="both"/>
        <w:rPr>
          <w:rFonts w:ascii="Tahoma" w:hAnsi="Tahoma" w:cs="Tahoma"/>
        </w:rPr>
      </w:pPr>
      <w:r w:rsidRPr="009B47D5">
        <w:rPr>
          <w:rFonts w:ascii="Tahoma" w:hAnsi="Tahoma" w:cs="Tahoma"/>
          <w:b/>
        </w:rPr>
        <w:t xml:space="preserve">Oświadczenie wykonawców wspólnie ubiegających się o udzielenie zamówienia wskazujące, które usługi wykonają poszczególni wykonawcy </w:t>
      </w:r>
      <w:r w:rsidRPr="009B47D5">
        <w:rPr>
          <w:rFonts w:ascii="Tahoma" w:hAnsi="Tahoma" w:cs="Tahoma"/>
          <w:bCs/>
        </w:rPr>
        <w:t xml:space="preserve">w </w:t>
      </w:r>
      <w:r w:rsidR="009B47D5" w:rsidRPr="009B47D5">
        <w:rPr>
          <w:rFonts w:ascii="Tahoma" w:hAnsi="Tahoma" w:cs="Tahoma"/>
          <w:bCs/>
        </w:rPr>
        <w:t>przypadku,</w:t>
      </w:r>
      <w:r w:rsidRPr="009B47D5">
        <w:rPr>
          <w:rFonts w:ascii="Tahoma" w:hAnsi="Tahoma" w:cs="Tahoma"/>
          <w:bCs/>
        </w:rPr>
        <w:t xml:space="preserve"> o którym mowa w art. 117 ust. 4 ustawy </w:t>
      </w:r>
      <w:proofErr w:type="spellStart"/>
      <w:r w:rsidRPr="009B47D5">
        <w:rPr>
          <w:rFonts w:ascii="Tahoma" w:hAnsi="Tahoma" w:cs="Tahoma"/>
          <w:bCs/>
        </w:rPr>
        <w:t>Pzp</w:t>
      </w:r>
      <w:proofErr w:type="spellEnd"/>
      <w:r w:rsidRPr="009B47D5">
        <w:rPr>
          <w:rFonts w:ascii="Tahoma" w:hAnsi="Tahoma" w:cs="Tahoma"/>
          <w:b/>
        </w:rPr>
        <w:t xml:space="preserve"> </w:t>
      </w:r>
      <w:r w:rsidRPr="009B47D5">
        <w:rPr>
          <w:rFonts w:ascii="Tahoma" w:hAnsi="Tahoma" w:cs="Tahoma"/>
        </w:rPr>
        <w:t xml:space="preserve">- według wzoru stanowiącego </w:t>
      </w:r>
      <w:r w:rsidRPr="009B47D5">
        <w:rPr>
          <w:rFonts w:ascii="Tahoma" w:hAnsi="Tahoma" w:cs="Tahoma"/>
          <w:b/>
          <w:bCs/>
        </w:rPr>
        <w:t xml:space="preserve">załącznik nr 1 </w:t>
      </w:r>
      <w:r w:rsidRPr="009B47D5">
        <w:rPr>
          <w:rFonts w:ascii="Tahoma" w:hAnsi="Tahoma" w:cs="Tahoma"/>
        </w:rPr>
        <w:t xml:space="preserve">do SWZ </w:t>
      </w:r>
      <w:r w:rsidR="009B47D5" w:rsidRPr="009B47D5">
        <w:rPr>
          <w:rFonts w:ascii="Tahoma" w:hAnsi="Tahoma" w:cs="Tahoma"/>
        </w:rPr>
        <w:t>(Formularz ofertowy).</w:t>
      </w:r>
    </w:p>
    <w:p w14:paraId="54373714" w14:textId="77777777" w:rsidR="009B47D5" w:rsidRPr="009B47D5" w:rsidRDefault="009B47D5" w:rsidP="009B47D5">
      <w:pPr>
        <w:pStyle w:val="Akapitzlist"/>
        <w:ind w:left="284" w:hanging="284"/>
        <w:rPr>
          <w:rFonts w:ascii="Tahoma" w:hAnsi="Tahoma" w:cs="Tahoma"/>
          <w:i/>
          <w:iCs/>
        </w:rPr>
      </w:pPr>
    </w:p>
    <w:p w14:paraId="743B9E71" w14:textId="4C514916" w:rsidR="00600DCF" w:rsidRPr="009B47D5" w:rsidRDefault="00600DCF" w:rsidP="00DC47B7">
      <w:pPr>
        <w:pStyle w:val="Akapitzlist"/>
        <w:numPr>
          <w:ilvl w:val="0"/>
          <w:numId w:val="11"/>
        </w:numPr>
        <w:ind w:left="284" w:right="20" w:hanging="284"/>
        <w:jc w:val="both"/>
        <w:rPr>
          <w:rFonts w:ascii="Tahoma" w:hAnsi="Tahoma" w:cs="Tahoma"/>
          <w:iCs/>
        </w:rPr>
      </w:pPr>
      <w:r w:rsidRPr="009B47D5">
        <w:rPr>
          <w:rFonts w:ascii="Tahoma" w:hAnsi="Tahoma" w:cs="Tahoma"/>
        </w:rPr>
        <w:t xml:space="preserve">Informacje od wykonawcy wskazującej części zamówienia, których wykonanie zamierza powierzyć podwykonawcom i podania firm podwykonawców o ile są znane – </w:t>
      </w:r>
      <w:r w:rsidRPr="009B47D5">
        <w:rPr>
          <w:rFonts w:ascii="Tahoma" w:hAnsi="Tahoma" w:cs="Tahoma"/>
          <w:bCs/>
          <w:iCs/>
        </w:rPr>
        <w:t xml:space="preserve">oświadczenie na </w:t>
      </w:r>
      <w:r w:rsidRPr="009B47D5">
        <w:rPr>
          <w:rFonts w:ascii="Tahoma" w:hAnsi="Tahoma" w:cs="Tahoma"/>
          <w:b/>
          <w:iCs/>
        </w:rPr>
        <w:t>załączniku nr 1</w:t>
      </w:r>
      <w:r w:rsidRPr="009B47D5">
        <w:rPr>
          <w:rFonts w:ascii="Tahoma" w:hAnsi="Tahoma" w:cs="Tahoma"/>
          <w:bCs/>
          <w:iCs/>
        </w:rPr>
        <w:t xml:space="preserve"> do SWZ </w:t>
      </w:r>
      <w:r w:rsidRPr="009B47D5">
        <w:rPr>
          <w:rFonts w:ascii="Tahoma" w:hAnsi="Tahoma" w:cs="Tahoma"/>
          <w:iCs/>
          <w:lang w:eastAsia="pl-PL"/>
        </w:rPr>
        <w:t>(Formularz ofertowy)</w:t>
      </w:r>
      <w:r w:rsidR="000029EA" w:rsidRPr="009B47D5">
        <w:rPr>
          <w:rFonts w:ascii="Tahoma" w:hAnsi="Tahoma" w:cs="Tahoma"/>
          <w:bCs/>
          <w:iCs/>
        </w:rPr>
        <w:t>.</w:t>
      </w:r>
    </w:p>
    <w:p w14:paraId="069C3F93" w14:textId="77777777" w:rsidR="00600DCF" w:rsidRPr="009B47D5" w:rsidRDefault="00600DCF" w:rsidP="009B47D5">
      <w:pPr>
        <w:ind w:left="284" w:right="20" w:hanging="284"/>
        <w:jc w:val="both"/>
        <w:rPr>
          <w:rFonts w:ascii="Tahoma" w:hAnsi="Tahoma" w:cs="Tahoma"/>
          <w:i/>
          <w:iCs/>
        </w:rPr>
      </w:pPr>
    </w:p>
    <w:p w14:paraId="3A85CE40" w14:textId="50E52DDF" w:rsidR="00751CA6" w:rsidRPr="009B47D5" w:rsidRDefault="00751CA6" w:rsidP="00DC47B7">
      <w:pPr>
        <w:numPr>
          <w:ilvl w:val="0"/>
          <w:numId w:val="11"/>
        </w:numPr>
        <w:tabs>
          <w:tab w:val="left" w:pos="709"/>
        </w:tabs>
        <w:ind w:left="284" w:right="20" w:hanging="426"/>
        <w:jc w:val="both"/>
        <w:rPr>
          <w:rFonts w:ascii="Tahoma" w:hAnsi="Tahoma" w:cs="Tahoma"/>
          <w:bCs/>
          <w:iCs/>
        </w:rPr>
      </w:pPr>
      <w:r w:rsidRPr="009B47D5">
        <w:rPr>
          <w:rFonts w:ascii="Tahoma" w:hAnsi="Tahoma" w:cs="Tahoma"/>
        </w:rPr>
        <w:t xml:space="preserve">Informacje dotyczące art. 13 lub art. 14 RODO - </w:t>
      </w:r>
      <w:r w:rsidRPr="009B47D5">
        <w:rPr>
          <w:rFonts w:ascii="Tahoma" w:hAnsi="Tahoma" w:cs="Tahoma"/>
          <w:bCs/>
          <w:iCs/>
        </w:rPr>
        <w:t xml:space="preserve">oświadczenie na </w:t>
      </w:r>
      <w:r w:rsidRPr="009B47D5">
        <w:rPr>
          <w:rFonts w:ascii="Tahoma" w:hAnsi="Tahoma" w:cs="Tahoma"/>
          <w:b/>
          <w:iCs/>
        </w:rPr>
        <w:t>załączniku nr 1</w:t>
      </w:r>
      <w:r w:rsidRPr="009B47D5">
        <w:rPr>
          <w:rFonts w:ascii="Tahoma" w:hAnsi="Tahoma" w:cs="Tahoma"/>
          <w:bCs/>
          <w:iCs/>
        </w:rPr>
        <w:t xml:space="preserve"> do SWZ </w:t>
      </w:r>
      <w:bookmarkStart w:id="20" w:name="_Hlk210898664"/>
      <w:r w:rsidRPr="009B47D5">
        <w:rPr>
          <w:rFonts w:ascii="Tahoma" w:hAnsi="Tahoma" w:cs="Tahoma"/>
          <w:iCs/>
          <w:lang w:eastAsia="pl-PL"/>
        </w:rPr>
        <w:t>(Formularz ofertowy)</w:t>
      </w:r>
      <w:r w:rsidR="000029EA" w:rsidRPr="009B47D5">
        <w:rPr>
          <w:rFonts w:ascii="Tahoma" w:hAnsi="Tahoma" w:cs="Tahoma"/>
          <w:iCs/>
          <w:lang w:eastAsia="pl-PL"/>
        </w:rPr>
        <w:t>.</w:t>
      </w:r>
      <w:bookmarkEnd w:id="20"/>
    </w:p>
    <w:p w14:paraId="08822E67" w14:textId="77777777" w:rsidR="00CC4BA4" w:rsidRPr="009B47D5" w:rsidRDefault="00CC4BA4" w:rsidP="009B47D5">
      <w:pPr>
        <w:pStyle w:val="Akapitzlist"/>
        <w:ind w:left="284" w:hanging="426"/>
        <w:rPr>
          <w:rFonts w:ascii="Tahoma" w:hAnsi="Tahoma" w:cs="Tahoma"/>
          <w:bCs/>
        </w:rPr>
      </w:pPr>
    </w:p>
    <w:p w14:paraId="629496B2" w14:textId="38499A28" w:rsidR="005D513A" w:rsidRPr="005D513A" w:rsidRDefault="005D513A" w:rsidP="00DC47B7">
      <w:pPr>
        <w:pStyle w:val="Akapitzlist"/>
        <w:numPr>
          <w:ilvl w:val="0"/>
          <w:numId w:val="69"/>
        </w:numPr>
        <w:tabs>
          <w:tab w:val="left" w:pos="709"/>
        </w:tabs>
        <w:ind w:right="20"/>
        <w:jc w:val="both"/>
        <w:rPr>
          <w:rFonts w:ascii="Tahoma" w:hAnsi="Tahoma" w:cs="Tahoma"/>
        </w:rPr>
      </w:pPr>
      <w:r w:rsidRPr="00EE3672">
        <w:rPr>
          <w:rFonts w:ascii="Tahoma" w:hAnsi="Tahoma" w:cs="Tahoma"/>
          <w:b/>
        </w:rPr>
        <w:t>ZASADY DOTYCZĄCE SKŁADANIA OŚWIADCZEŃ I</w:t>
      </w:r>
      <w:r>
        <w:rPr>
          <w:rFonts w:ascii="Tahoma" w:hAnsi="Tahoma" w:cs="Tahoma"/>
          <w:b/>
          <w:lang w:val="pl-PL"/>
        </w:rPr>
        <w:t xml:space="preserve"> DOKUMENTÓW</w:t>
      </w:r>
    </w:p>
    <w:p w14:paraId="79661BCD" w14:textId="77777777" w:rsidR="005D513A" w:rsidRPr="00EE3672" w:rsidRDefault="005D513A" w:rsidP="0043078F">
      <w:pPr>
        <w:tabs>
          <w:tab w:val="left" w:pos="709"/>
        </w:tabs>
        <w:ind w:right="20"/>
        <w:jc w:val="both"/>
        <w:rPr>
          <w:rFonts w:ascii="Tahoma" w:hAnsi="Tahoma" w:cs="Tahoma"/>
        </w:rPr>
      </w:pPr>
    </w:p>
    <w:p w14:paraId="2D479C8C" w14:textId="77777777" w:rsidR="004E1A9E" w:rsidRPr="00EE3672" w:rsidRDefault="004C5226" w:rsidP="00DC47B7">
      <w:pPr>
        <w:numPr>
          <w:ilvl w:val="0"/>
          <w:numId w:val="7"/>
        </w:numPr>
        <w:tabs>
          <w:tab w:val="left" w:pos="284"/>
        </w:tabs>
        <w:ind w:left="284" w:right="20" w:hanging="284"/>
        <w:jc w:val="both"/>
        <w:rPr>
          <w:rFonts w:ascii="Tahoma" w:hAnsi="Tahoma" w:cs="Tahoma"/>
          <w:bCs/>
        </w:rPr>
      </w:pPr>
      <w:r w:rsidRPr="00EE3672">
        <w:rPr>
          <w:rFonts w:ascii="Tahoma" w:hAnsi="Tahoma" w:cs="Tahoma"/>
          <w:bCs/>
        </w:rPr>
        <w:t xml:space="preserve">Szczegółowe zasady dot. składania oświadczeń i dokumentów zostały określone w </w:t>
      </w:r>
      <w:r w:rsidR="0062258D" w:rsidRPr="00EE3672">
        <w:rPr>
          <w:rFonts w:ascii="Tahoma" w:hAnsi="Tahoma" w:cs="Tahoma"/>
          <w:bCs/>
        </w:rPr>
        <w:t>r</w:t>
      </w:r>
      <w:r w:rsidRPr="00EE3672">
        <w:rPr>
          <w:rFonts w:ascii="Tahoma" w:hAnsi="Tahoma" w:cs="Tahoma"/>
          <w:bCs/>
        </w:rPr>
        <w:t>ozdziale I</w:t>
      </w:r>
      <w:r w:rsidR="00761C13" w:rsidRPr="00EE3672">
        <w:rPr>
          <w:rFonts w:ascii="Tahoma" w:hAnsi="Tahoma" w:cs="Tahoma"/>
          <w:bCs/>
        </w:rPr>
        <w:t xml:space="preserve"> </w:t>
      </w:r>
      <w:proofErr w:type="spellStart"/>
      <w:r w:rsidR="00761C13" w:rsidRPr="00EE3672">
        <w:rPr>
          <w:rFonts w:ascii="Tahoma" w:hAnsi="Tahoma" w:cs="Tahoma"/>
          <w:bCs/>
        </w:rPr>
        <w:t>i</w:t>
      </w:r>
      <w:proofErr w:type="spellEnd"/>
      <w:r w:rsidRPr="00EE3672">
        <w:rPr>
          <w:rFonts w:ascii="Tahoma" w:hAnsi="Tahoma" w:cs="Tahoma"/>
          <w:bCs/>
        </w:rPr>
        <w:t xml:space="preserve"> II</w:t>
      </w:r>
      <w:r w:rsidR="004E1A9E" w:rsidRPr="00EE3672">
        <w:rPr>
          <w:rFonts w:ascii="Tahoma" w:hAnsi="Tahoma" w:cs="Tahoma"/>
          <w:bCs/>
        </w:rPr>
        <w:t>.</w:t>
      </w:r>
    </w:p>
    <w:p w14:paraId="2F4D7A1B" w14:textId="77777777" w:rsidR="006568A6" w:rsidRPr="00EE3672" w:rsidRDefault="006568A6" w:rsidP="009B47D5">
      <w:pPr>
        <w:tabs>
          <w:tab w:val="left" w:pos="284"/>
        </w:tabs>
        <w:ind w:left="284" w:right="20" w:hanging="284"/>
        <w:jc w:val="both"/>
        <w:rPr>
          <w:rFonts w:ascii="Tahoma" w:hAnsi="Tahoma" w:cs="Tahoma"/>
        </w:rPr>
      </w:pPr>
    </w:p>
    <w:p w14:paraId="4A523014" w14:textId="77777777" w:rsidR="006568A6" w:rsidRPr="00EE3672" w:rsidRDefault="006568A6" w:rsidP="00DC47B7">
      <w:pPr>
        <w:numPr>
          <w:ilvl w:val="0"/>
          <w:numId w:val="7"/>
        </w:numPr>
        <w:tabs>
          <w:tab w:val="left" w:pos="284"/>
        </w:tabs>
        <w:suppressAutoHyphens w:val="0"/>
        <w:ind w:left="284" w:right="20" w:hanging="284"/>
        <w:jc w:val="both"/>
        <w:rPr>
          <w:rFonts w:ascii="Tahoma" w:hAnsi="Tahoma" w:cs="Tahoma"/>
          <w:b/>
        </w:rPr>
      </w:pPr>
      <w:r w:rsidRPr="00EE3672">
        <w:rPr>
          <w:rFonts w:ascii="Tahoma" w:hAnsi="Tahoma" w:cs="Tahoma"/>
          <w:b/>
        </w:rPr>
        <w:t xml:space="preserve">Podmiotowe środki dowodowe oraz inne dokumenty lub oświadczenia, o których mowa w </w:t>
      </w:r>
      <w:r w:rsidR="00B703B9" w:rsidRPr="00EE3672">
        <w:rPr>
          <w:rFonts w:ascii="Tahoma" w:hAnsi="Tahoma" w:cs="Tahoma"/>
          <w:b/>
        </w:rPr>
        <w:t>R</w:t>
      </w:r>
      <w:r w:rsidRPr="00EE3672">
        <w:rPr>
          <w:rFonts w:ascii="Tahoma" w:hAnsi="Tahoma" w:cs="Tahoma"/>
          <w:b/>
        </w:rPr>
        <w:t>ozporządzeniu Ministra Rozwoju, Pracy i Technologii z dnia 23 grudnia 2020 r. w sprawie podmiotowych środków dowodowych oraz innych dokumentów lub oświadczeń, jakich może żądać zamawiający od wykonawcy i wymagane zapisami SWZ składa się w formie elektronicznej – w oryginale w formie elektronicznej albo w elektronicznej kopii dokumentu.</w:t>
      </w:r>
    </w:p>
    <w:p w14:paraId="4E0B5A0A" w14:textId="77777777" w:rsidR="004C5226" w:rsidRPr="00EE3672" w:rsidRDefault="004C5226" w:rsidP="009B47D5">
      <w:pPr>
        <w:tabs>
          <w:tab w:val="left" w:pos="284"/>
        </w:tabs>
        <w:ind w:left="284" w:right="20" w:hanging="284"/>
        <w:jc w:val="both"/>
        <w:rPr>
          <w:rFonts w:ascii="Tahoma" w:hAnsi="Tahoma" w:cs="Tahoma"/>
        </w:rPr>
      </w:pPr>
      <w:r w:rsidRPr="00EE3672">
        <w:rPr>
          <w:rFonts w:ascii="Tahoma" w:hAnsi="Tahoma" w:cs="Tahoma"/>
          <w:b/>
        </w:rPr>
        <w:t xml:space="preserve"> </w:t>
      </w:r>
    </w:p>
    <w:p w14:paraId="248A0541" w14:textId="77777777" w:rsidR="00D0712E" w:rsidRPr="00EE3672" w:rsidRDefault="00D0712E" w:rsidP="00DC47B7">
      <w:pPr>
        <w:numPr>
          <w:ilvl w:val="0"/>
          <w:numId w:val="7"/>
        </w:numPr>
        <w:tabs>
          <w:tab w:val="left" w:pos="284"/>
        </w:tabs>
        <w:ind w:left="284" w:right="20" w:hanging="284"/>
        <w:jc w:val="both"/>
        <w:rPr>
          <w:rFonts w:ascii="Tahoma" w:hAnsi="Tahoma" w:cs="Tahoma"/>
        </w:rPr>
      </w:pPr>
      <w:r w:rsidRPr="00EE3672">
        <w:rPr>
          <w:rFonts w:ascii="Tahoma" w:hAnsi="Tahoma" w:cs="Tahoma"/>
        </w:rPr>
        <w:t>Poświadczenia za zgodność z oryginałem dokonuje odpowiednio wykonawca (osoba lub osoby uprawnione do reprezentowania wykonawcy), podmiot, na którego zdolnościach lub sytuacji polega wykonawca (podmiot trzeci), wykonawcy wspólnie ubiegający się o udzielenie zamówienia publicznego, w zakresie dokumentów, które każdego z nich dotyczą. Szczegółowe wytyczne w tym zakresie określa Rozporządzenie Prezes</w:t>
      </w:r>
      <w:r w:rsidR="00D35378" w:rsidRPr="00EE3672">
        <w:rPr>
          <w:rFonts w:ascii="Tahoma" w:hAnsi="Tahoma" w:cs="Tahoma"/>
        </w:rPr>
        <w:t>a</w:t>
      </w:r>
      <w:r w:rsidRPr="00EE3672">
        <w:rPr>
          <w:rFonts w:ascii="Tahoma" w:hAnsi="Tahoma" w:cs="Tahoma"/>
        </w:rPr>
        <w:t xml:space="preserve"> Rady Ministrów z dnia 30 grudnia 2020 r. w sprawie sposobu sporządzania i przekazywania informacji oraz wymagań technicznych dla dokumentów elektronicznych oraz środk</w:t>
      </w:r>
      <w:r w:rsidR="00565DC6" w:rsidRPr="00EE3672">
        <w:rPr>
          <w:rFonts w:ascii="Tahoma" w:hAnsi="Tahoma" w:cs="Tahoma"/>
        </w:rPr>
        <w:t>ów komunikacji elektronicznej w </w:t>
      </w:r>
      <w:r w:rsidRPr="00EE3672">
        <w:rPr>
          <w:rFonts w:ascii="Tahoma" w:hAnsi="Tahoma" w:cs="Tahoma"/>
        </w:rPr>
        <w:t>postępowaniu o udzielenie zamówienia publicznego lub konkursie (Dz.</w:t>
      </w:r>
      <w:r w:rsidR="00FE5821" w:rsidRPr="00EE3672">
        <w:rPr>
          <w:rFonts w:ascii="Tahoma" w:hAnsi="Tahoma" w:cs="Tahoma"/>
        </w:rPr>
        <w:t xml:space="preserve"> </w:t>
      </w:r>
      <w:r w:rsidRPr="00EE3672">
        <w:rPr>
          <w:rFonts w:ascii="Tahoma" w:hAnsi="Tahoma" w:cs="Tahoma"/>
        </w:rPr>
        <w:t>U 2020.2452).</w:t>
      </w:r>
    </w:p>
    <w:p w14:paraId="5DF85D5D" w14:textId="77777777" w:rsidR="004E1A9E" w:rsidRPr="00EE3672" w:rsidRDefault="004E1A9E" w:rsidP="009B47D5">
      <w:pPr>
        <w:tabs>
          <w:tab w:val="left" w:pos="284"/>
        </w:tabs>
        <w:ind w:left="284" w:right="20" w:hanging="284"/>
        <w:jc w:val="both"/>
        <w:rPr>
          <w:rFonts w:ascii="Tahoma" w:hAnsi="Tahoma" w:cs="Tahoma"/>
        </w:rPr>
      </w:pPr>
    </w:p>
    <w:p w14:paraId="1C228EF5" w14:textId="77777777" w:rsidR="004C5226" w:rsidRPr="00EE3672" w:rsidRDefault="004C5226" w:rsidP="00DC47B7">
      <w:pPr>
        <w:numPr>
          <w:ilvl w:val="0"/>
          <w:numId w:val="7"/>
        </w:numPr>
        <w:tabs>
          <w:tab w:val="left" w:pos="284"/>
        </w:tabs>
        <w:ind w:left="284" w:right="20" w:hanging="284"/>
        <w:jc w:val="both"/>
        <w:rPr>
          <w:rFonts w:ascii="Tahoma" w:hAnsi="Tahoma" w:cs="Tahoma"/>
        </w:rPr>
      </w:pPr>
      <w:r w:rsidRPr="00EE3672">
        <w:rPr>
          <w:rFonts w:ascii="Tahoma" w:hAnsi="Tahoma" w:cs="Tahoma"/>
        </w:rPr>
        <w:t xml:space="preserve">Dokumenty sporządzone w języku obcym są składane wraz z tłumaczeniem na język polski. </w:t>
      </w:r>
    </w:p>
    <w:p w14:paraId="74D2FC22" w14:textId="77777777" w:rsidR="004E1A9E" w:rsidRPr="00EE3672" w:rsidRDefault="004E1A9E" w:rsidP="009B47D5">
      <w:pPr>
        <w:tabs>
          <w:tab w:val="left" w:pos="284"/>
        </w:tabs>
        <w:ind w:left="284" w:right="20" w:hanging="284"/>
        <w:jc w:val="both"/>
        <w:rPr>
          <w:rFonts w:ascii="Tahoma" w:hAnsi="Tahoma" w:cs="Tahoma"/>
        </w:rPr>
      </w:pPr>
    </w:p>
    <w:p w14:paraId="5D1F87DB" w14:textId="77777777" w:rsidR="004C5226" w:rsidRPr="00EE3672" w:rsidRDefault="004C5226" w:rsidP="00DC47B7">
      <w:pPr>
        <w:numPr>
          <w:ilvl w:val="0"/>
          <w:numId w:val="7"/>
        </w:numPr>
        <w:tabs>
          <w:tab w:val="left" w:pos="284"/>
        </w:tabs>
        <w:ind w:left="284" w:right="20" w:hanging="284"/>
        <w:jc w:val="both"/>
        <w:rPr>
          <w:rFonts w:ascii="Tahoma" w:hAnsi="Tahoma" w:cs="Tahoma"/>
        </w:rPr>
      </w:pPr>
      <w:r w:rsidRPr="00EE3672">
        <w:rPr>
          <w:rFonts w:ascii="Tahoma" w:hAnsi="Tahoma" w:cs="Tahoma"/>
        </w:rPr>
        <w:t>W przypadku wskazania przez wykonawcę dostępności oświadczeń l</w:t>
      </w:r>
      <w:r w:rsidR="001D2AD5" w:rsidRPr="00EE3672">
        <w:rPr>
          <w:rFonts w:ascii="Tahoma" w:hAnsi="Tahoma" w:cs="Tahoma"/>
        </w:rPr>
        <w:t>ub dokumentów, o których mowa w </w:t>
      </w:r>
      <w:r w:rsidR="00DD18B0" w:rsidRPr="00EE3672">
        <w:rPr>
          <w:rFonts w:ascii="Tahoma" w:hAnsi="Tahoma" w:cs="Tahoma"/>
        </w:rPr>
        <w:t>r</w:t>
      </w:r>
      <w:r w:rsidR="006568A6" w:rsidRPr="00EE3672">
        <w:rPr>
          <w:rFonts w:ascii="Tahoma" w:hAnsi="Tahoma" w:cs="Tahoma"/>
        </w:rPr>
        <w:t>ozdziale </w:t>
      </w:r>
      <w:r w:rsidRPr="00EE3672">
        <w:rPr>
          <w:rFonts w:ascii="Tahoma" w:hAnsi="Tahoma" w:cs="Tahoma"/>
        </w:rPr>
        <w:t>VI</w:t>
      </w:r>
      <w:r w:rsidR="002D39BE" w:rsidRPr="00EE3672">
        <w:rPr>
          <w:rFonts w:ascii="Tahoma" w:hAnsi="Tahoma" w:cs="Tahoma"/>
        </w:rPr>
        <w:t xml:space="preserve"> </w:t>
      </w:r>
      <w:r w:rsidR="00DD18B0" w:rsidRPr="00EE3672">
        <w:rPr>
          <w:rFonts w:ascii="Tahoma" w:hAnsi="Tahoma" w:cs="Tahoma"/>
        </w:rPr>
        <w:t>d</w:t>
      </w:r>
      <w:r w:rsidR="00427F61" w:rsidRPr="00EE3672">
        <w:rPr>
          <w:rFonts w:ascii="Tahoma" w:hAnsi="Tahoma" w:cs="Tahoma"/>
        </w:rPr>
        <w:t>ziale</w:t>
      </w:r>
      <w:r w:rsidR="00363353" w:rsidRPr="00EE3672">
        <w:rPr>
          <w:rFonts w:ascii="Tahoma" w:hAnsi="Tahoma" w:cs="Tahoma"/>
        </w:rPr>
        <w:t xml:space="preserve"> V</w:t>
      </w:r>
      <w:r w:rsidR="00427F61" w:rsidRPr="00EE3672">
        <w:rPr>
          <w:rFonts w:ascii="Tahoma" w:hAnsi="Tahoma" w:cs="Tahoma"/>
        </w:rPr>
        <w:t xml:space="preserve"> </w:t>
      </w:r>
      <w:r w:rsidR="009E023C" w:rsidRPr="00EE3672">
        <w:rPr>
          <w:rFonts w:ascii="Tahoma" w:hAnsi="Tahoma" w:cs="Tahoma"/>
        </w:rPr>
        <w:t xml:space="preserve">SWZ, </w:t>
      </w:r>
      <w:r w:rsidRPr="00EE3672">
        <w:rPr>
          <w:rFonts w:ascii="Tahoma" w:hAnsi="Tahoma" w:cs="Tahoma"/>
        </w:rPr>
        <w:t xml:space="preserve">w formie elektronicznej pod określonymi adresami internetowymi ogólnodostępnych i bezpłatnych baz danych, zamawiający pobierze </w:t>
      </w:r>
      <w:r w:rsidR="00D246BF" w:rsidRPr="00EE3672">
        <w:rPr>
          <w:rFonts w:ascii="Tahoma" w:hAnsi="Tahoma" w:cs="Tahoma"/>
        </w:rPr>
        <w:t xml:space="preserve">je </w:t>
      </w:r>
      <w:r w:rsidRPr="00EE3672">
        <w:rPr>
          <w:rFonts w:ascii="Tahoma" w:hAnsi="Tahoma" w:cs="Tahoma"/>
        </w:rPr>
        <w:t>samodzielnie z baz danych wskazan</w:t>
      </w:r>
      <w:r w:rsidR="00D246BF" w:rsidRPr="00EE3672">
        <w:rPr>
          <w:rFonts w:ascii="Tahoma" w:hAnsi="Tahoma" w:cs="Tahoma"/>
        </w:rPr>
        <w:t>ych</w:t>
      </w:r>
      <w:r w:rsidRPr="00EE3672">
        <w:rPr>
          <w:rFonts w:ascii="Tahoma" w:hAnsi="Tahoma" w:cs="Tahoma"/>
        </w:rPr>
        <w:t xml:space="preserve"> przez wykonawcę. </w:t>
      </w:r>
    </w:p>
    <w:p w14:paraId="1DABBECB" w14:textId="77777777" w:rsidR="004E1A9E" w:rsidRPr="00EE3672" w:rsidRDefault="004E1A9E" w:rsidP="009B47D5">
      <w:pPr>
        <w:tabs>
          <w:tab w:val="left" w:pos="284"/>
        </w:tabs>
        <w:ind w:left="284" w:right="20" w:hanging="284"/>
        <w:jc w:val="both"/>
        <w:rPr>
          <w:rFonts w:ascii="Tahoma" w:hAnsi="Tahoma" w:cs="Tahoma"/>
        </w:rPr>
      </w:pPr>
    </w:p>
    <w:p w14:paraId="60C32A3E" w14:textId="77777777" w:rsidR="004C5226" w:rsidRPr="00EE3672" w:rsidRDefault="004C5226" w:rsidP="00DC47B7">
      <w:pPr>
        <w:numPr>
          <w:ilvl w:val="0"/>
          <w:numId w:val="7"/>
        </w:numPr>
        <w:tabs>
          <w:tab w:val="left" w:pos="284"/>
        </w:tabs>
        <w:ind w:left="284" w:right="20" w:hanging="284"/>
        <w:jc w:val="both"/>
        <w:rPr>
          <w:rFonts w:ascii="Tahoma" w:hAnsi="Tahoma" w:cs="Tahoma"/>
        </w:rPr>
      </w:pPr>
      <w:r w:rsidRPr="00EE3672">
        <w:rPr>
          <w:rFonts w:ascii="Tahoma" w:hAnsi="Tahoma" w:cs="Tahoma"/>
        </w:rPr>
        <w:t xml:space="preserve">W przypadku, o którym mowa w </w:t>
      </w:r>
      <w:r w:rsidR="002D39BE" w:rsidRPr="00EE3672">
        <w:rPr>
          <w:rFonts w:ascii="Tahoma" w:hAnsi="Tahoma" w:cs="Tahoma"/>
        </w:rPr>
        <w:t>pkt</w:t>
      </w:r>
      <w:r w:rsidR="00363353" w:rsidRPr="00EE3672">
        <w:rPr>
          <w:rFonts w:ascii="Tahoma" w:hAnsi="Tahoma" w:cs="Tahoma"/>
        </w:rPr>
        <w:t xml:space="preserve"> 3</w:t>
      </w:r>
      <w:r w:rsidRPr="00EE3672">
        <w:rPr>
          <w:rFonts w:ascii="Tahoma" w:hAnsi="Tahoma" w:cs="Tahoma"/>
        </w:rPr>
        <w:t xml:space="preserve"> zamawiający będzie żądał od wykonawcy przedstawienia tłumaczenia na język polski wskazanych przez wykonawcę i pobranych samodzielnie przez zamawiającego dokumentów. </w:t>
      </w:r>
    </w:p>
    <w:p w14:paraId="3A3864B7" w14:textId="77777777" w:rsidR="006568A6" w:rsidRPr="00EE3672" w:rsidRDefault="006568A6" w:rsidP="009B47D5">
      <w:pPr>
        <w:tabs>
          <w:tab w:val="left" w:pos="284"/>
        </w:tabs>
        <w:ind w:left="284" w:right="20" w:hanging="284"/>
        <w:jc w:val="both"/>
        <w:rPr>
          <w:rFonts w:ascii="Tahoma" w:hAnsi="Tahoma" w:cs="Tahoma"/>
        </w:rPr>
      </w:pPr>
    </w:p>
    <w:p w14:paraId="207C924E" w14:textId="77777777" w:rsidR="006568A6" w:rsidRPr="00EE3672" w:rsidRDefault="006568A6" w:rsidP="00DC47B7">
      <w:pPr>
        <w:numPr>
          <w:ilvl w:val="0"/>
          <w:numId w:val="7"/>
        </w:numPr>
        <w:tabs>
          <w:tab w:val="left" w:pos="284"/>
        </w:tabs>
        <w:suppressAutoHyphens w:val="0"/>
        <w:ind w:left="284" w:right="20" w:hanging="284"/>
        <w:jc w:val="both"/>
        <w:rPr>
          <w:rFonts w:ascii="Tahoma" w:hAnsi="Tahoma" w:cs="Tahoma"/>
        </w:rPr>
      </w:pPr>
      <w:r w:rsidRPr="00EE3672">
        <w:rPr>
          <w:rFonts w:ascii="Tahoma" w:hAnsi="Tahoma" w:cs="Tahoma"/>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w:t>
      </w:r>
    </w:p>
    <w:p w14:paraId="66057B4C" w14:textId="77777777" w:rsidR="004C5226" w:rsidRPr="00EE3672" w:rsidRDefault="004C5226" w:rsidP="00AA08CB">
      <w:pPr>
        <w:pStyle w:val="pkt"/>
        <w:suppressAutoHyphens w:val="0"/>
        <w:spacing w:before="0" w:after="0"/>
        <w:ind w:left="0" w:right="-284" w:firstLine="0"/>
        <w:rPr>
          <w:rFonts w:ascii="Tahoma" w:hAnsi="Tahoma" w:cs="Tahoma"/>
          <w:b/>
          <w:sz w:val="20"/>
          <w:lang w:val="pl-PL"/>
        </w:rPr>
      </w:pPr>
    </w:p>
    <w:p w14:paraId="7AABCF76" w14:textId="1A29B57E" w:rsidR="005D513A" w:rsidRPr="005D513A" w:rsidRDefault="005D513A" w:rsidP="00DC47B7">
      <w:pPr>
        <w:pStyle w:val="Akapitzlist"/>
        <w:numPr>
          <w:ilvl w:val="0"/>
          <w:numId w:val="69"/>
        </w:numPr>
        <w:ind w:right="20"/>
        <w:jc w:val="both"/>
        <w:rPr>
          <w:rFonts w:ascii="Tahoma" w:hAnsi="Tahoma" w:cs="Tahoma"/>
        </w:rPr>
      </w:pPr>
      <w:r w:rsidRPr="00EE3672">
        <w:rPr>
          <w:rFonts w:ascii="Tahoma" w:hAnsi="Tahoma" w:cs="Tahoma"/>
          <w:b/>
        </w:rPr>
        <w:t xml:space="preserve">WADIUM I </w:t>
      </w:r>
      <w:r w:rsidRPr="00EE3672">
        <w:rPr>
          <w:rFonts w:ascii="Tahoma" w:hAnsi="Tahoma" w:cs="Tahoma"/>
          <w:b/>
          <w:lang w:eastAsia="ar-SA"/>
        </w:rPr>
        <w:t>ZABEZPIECZENIA NALEŻYTEGO WYKONANIA</w:t>
      </w:r>
      <w:r>
        <w:rPr>
          <w:rFonts w:ascii="Tahoma" w:hAnsi="Tahoma" w:cs="Tahoma"/>
          <w:b/>
          <w:lang w:val="pl-PL" w:eastAsia="ar-SA"/>
        </w:rPr>
        <w:t xml:space="preserve"> UMOWY</w:t>
      </w:r>
    </w:p>
    <w:p w14:paraId="4D246CCD" w14:textId="77777777" w:rsidR="005D513A" w:rsidRPr="005D513A" w:rsidRDefault="005D513A" w:rsidP="005D513A">
      <w:pPr>
        <w:pStyle w:val="Akapitzlist"/>
        <w:ind w:left="720" w:right="20"/>
        <w:jc w:val="both"/>
        <w:rPr>
          <w:rFonts w:ascii="Tahoma" w:hAnsi="Tahoma" w:cs="Tahoma"/>
        </w:rPr>
      </w:pPr>
    </w:p>
    <w:p w14:paraId="262B453D" w14:textId="77777777" w:rsidR="00463786" w:rsidRPr="00EE3672" w:rsidRDefault="00463786" w:rsidP="00DC47B7">
      <w:pPr>
        <w:numPr>
          <w:ilvl w:val="0"/>
          <w:numId w:val="56"/>
        </w:numPr>
        <w:ind w:left="284" w:right="20" w:hanging="284"/>
        <w:jc w:val="both"/>
        <w:rPr>
          <w:rFonts w:ascii="Tahoma" w:hAnsi="Tahoma" w:cs="Tahoma"/>
        </w:rPr>
      </w:pPr>
      <w:r w:rsidRPr="00EE3672">
        <w:rPr>
          <w:rFonts w:ascii="Tahoma" w:hAnsi="Tahoma" w:cs="Tahoma"/>
        </w:rPr>
        <w:t>Zamawiający nie wymaga wniesienia wadium.</w:t>
      </w:r>
    </w:p>
    <w:p w14:paraId="650BF3E0" w14:textId="77777777" w:rsidR="009A31AD" w:rsidRPr="00EE3672" w:rsidRDefault="009A31AD" w:rsidP="009B47D5">
      <w:pPr>
        <w:ind w:left="284" w:right="23" w:hanging="284"/>
        <w:jc w:val="both"/>
        <w:rPr>
          <w:rFonts w:ascii="Tahoma" w:hAnsi="Tahoma" w:cs="Tahoma"/>
        </w:rPr>
      </w:pPr>
    </w:p>
    <w:p w14:paraId="1697B37E" w14:textId="77777777" w:rsidR="006F39F9" w:rsidRPr="00EE3672" w:rsidRDefault="004E0228" w:rsidP="00DC47B7">
      <w:pPr>
        <w:numPr>
          <w:ilvl w:val="0"/>
          <w:numId w:val="56"/>
        </w:numPr>
        <w:ind w:left="284" w:right="20" w:hanging="284"/>
        <w:jc w:val="both"/>
        <w:rPr>
          <w:rFonts w:ascii="Tahoma" w:hAnsi="Tahoma" w:cs="Tahoma"/>
        </w:rPr>
      </w:pPr>
      <w:r w:rsidRPr="00EE3672">
        <w:rPr>
          <w:rFonts w:ascii="Tahoma" w:hAnsi="Tahoma" w:cs="Tahoma"/>
          <w:lang w:eastAsia="ar-SA"/>
        </w:rPr>
        <w:t>Zamawiający nie wymaga z</w:t>
      </w:r>
      <w:r w:rsidR="006F39F9" w:rsidRPr="00EE3672">
        <w:rPr>
          <w:rFonts w:ascii="Tahoma" w:hAnsi="Tahoma" w:cs="Tahoma"/>
          <w:lang w:eastAsia="ar-SA"/>
        </w:rPr>
        <w:t>abezpieczeni</w:t>
      </w:r>
      <w:r w:rsidRPr="00EE3672">
        <w:rPr>
          <w:rFonts w:ascii="Tahoma" w:hAnsi="Tahoma" w:cs="Tahoma"/>
          <w:lang w:eastAsia="ar-SA"/>
        </w:rPr>
        <w:t>a</w:t>
      </w:r>
      <w:r w:rsidR="006F39F9" w:rsidRPr="00EE3672">
        <w:rPr>
          <w:rFonts w:ascii="Tahoma" w:hAnsi="Tahoma" w:cs="Tahoma"/>
          <w:lang w:eastAsia="ar-SA"/>
        </w:rPr>
        <w:t xml:space="preserve"> należytego wykonania umowy</w:t>
      </w:r>
      <w:r w:rsidRPr="00EE3672">
        <w:rPr>
          <w:rFonts w:ascii="Tahoma" w:hAnsi="Tahoma" w:cs="Tahoma"/>
          <w:lang w:eastAsia="ar-SA"/>
        </w:rPr>
        <w:t>.</w:t>
      </w:r>
    </w:p>
    <w:p w14:paraId="54CD9774" w14:textId="77777777" w:rsidR="004C5226" w:rsidRDefault="004C5226" w:rsidP="00AA08CB">
      <w:pPr>
        <w:pStyle w:val="pkt"/>
        <w:suppressAutoHyphens w:val="0"/>
        <w:spacing w:before="0" w:after="0"/>
        <w:ind w:left="644" w:right="-284" w:firstLine="0"/>
        <w:rPr>
          <w:rFonts w:ascii="Tahoma" w:hAnsi="Tahoma" w:cs="Tahoma"/>
          <w:b/>
          <w:sz w:val="20"/>
        </w:rPr>
      </w:pPr>
    </w:p>
    <w:p w14:paraId="096EE000" w14:textId="1F668BC9" w:rsidR="005D513A" w:rsidRPr="005D513A" w:rsidRDefault="005D513A" w:rsidP="00DC47B7">
      <w:pPr>
        <w:pStyle w:val="pkt"/>
        <w:numPr>
          <w:ilvl w:val="0"/>
          <w:numId w:val="68"/>
        </w:numPr>
        <w:suppressAutoHyphens w:val="0"/>
        <w:spacing w:before="0" w:after="0"/>
        <w:ind w:right="-284"/>
        <w:rPr>
          <w:rFonts w:ascii="Tahoma" w:hAnsi="Tahoma" w:cs="Tahoma"/>
          <w:b/>
          <w:sz w:val="22"/>
        </w:rPr>
      </w:pPr>
      <w:r w:rsidRPr="005D513A">
        <w:rPr>
          <w:rFonts w:ascii="Tahoma" w:hAnsi="Tahoma" w:cs="Tahoma"/>
          <w:b/>
          <w:sz w:val="22"/>
        </w:rPr>
        <w:t>WYJAŚNIENIA TREŚCI SWZ ORAZ JEJ</w:t>
      </w:r>
      <w:r w:rsidRPr="005D513A">
        <w:rPr>
          <w:rFonts w:ascii="Tahoma" w:hAnsi="Tahoma" w:cs="Tahoma"/>
          <w:b/>
          <w:sz w:val="22"/>
          <w:lang w:val="pl-PL"/>
        </w:rPr>
        <w:t xml:space="preserve"> MODYFIKACJA</w:t>
      </w:r>
    </w:p>
    <w:p w14:paraId="7D940636" w14:textId="77777777" w:rsidR="005D513A" w:rsidRPr="00EE3672" w:rsidRDefault="005D513A" w:rsidP="00AA08CB">
      <w:pPr>
        <w:pStyle w:val="pkt"/>
        <w:suppressAutoHyphens w:val="0"/>
        <w:spacing w:before="0" w:after="0"/>
        <w:ind w:left="644" w:right="-284" w:firstLine="0"/>
        <w:rPr>
          <w:rFonts w:ascii="Tahoma" w:hAnsi="Tahoma" w:cs="Tahoma"/>
          <w:b/>
          <w:sz w:val="20"/>
        </w:rPr>
      </w:pPr>
    </w:p>
    <w:p w14:paraId="15EF3BF3" w14:textId="5F87D6DB" w:rsidR="00693C13" w:rsidRPr="00EE3672" w:rsidRDefault="00693C13" w:rsidP="00DC47B7">
      <w:pPr>
        <w:numPr>
          <w:ilvl w:val="0"/>
          <w:numId w:val="12"/>
        </w:numPr>
        <w:tabs>
          <w:tab w:val="left" w:pos="284"/>
        </w:tabs>
        <w:suppressAutoHyphens w:val="0"/>
        <w:ind w:left="284" w:right="20" w:hanging="284"/>
        <w:contextualSpacing/>
        <w:jc w:val="both"/>
        <w:rPr>
          <w:rFonts w:ascii="Tahoma" w:hAnsi="Tahoma" w:cs="Tahoma"/>
          <w:lang w:eastAsia="pl-PL"/>
        </w:rPr>
      </w:pPr>
      <w:r w:rsidRPr="00EE3672">
        <w:rPr>
          <w:rFonts w:ascii="Tahoma" w:hAnsi="Tahoma" w:cs="Tahoma"/>
          <w:lang w:eastAsia="pl-PL"/>
        </w:rPr>
        <w:t xml:space="preserve">Wykonawca może zwrócić się do zamawiającego z wnioskiem o wyjaśnienie treści SWZ. Zamawiający udzieli wyjaśnień niezwłocznie, jednak nie później niż </w:t>
      </w:r>
      <w:r w:rsidRPr="00EE3672">
        <w:rPr>
          <w:rFonts w:ascii="Tahoma" w:hAnsi="Tahoma" w:cs="Tahoma"/>
          <w:b/>
          <w:lang w:eastAsia="pl-PL"/>
        </w:rPr>
        <w:t>na 2 dni</w:t>
      </w:r>
      <w:r w:rsidRPr="00EE3672">
        <w:rPr>
          <w:rFonts w:ascii="Tahoma" w:hAnsi="Tahoma" w:cs="Tahoma"/>
          <w:lang w:eastAsia="pl-PL"/>
        </w:rPr>
        <w:t xml:space="preserve"> przed upływem terminu składania ofert, pod </w:t>
      </w:r>
      <w:r w:rsidR="00FB499B" w:rsidRPr="00EE3672">
        <w:rPr>
          <w:rFonts w:ascii="Tahoma" w:hAnsi="Tahoma" w:cs="Tahoma"/>
          <w:lang w:eastAsia="pl-PL"/>
        </w:rPr>
        <w:t>warunkiem,</w:t>
      </w:r>
      <w:r w:rsidRPr="00EE3672">
        <w:rPr>
          <w:rFonts w:ascii="Tahoma" w:hAnsi="Tahoma" w:cs="Tahoma"/>
          <w:lang w:eastAsia="pl-PL"/>
        </w:rPr>
        <w:t xml:space="preserve"> że wniosek o wyjaśnienie treści SWZ wpłynie do zamawiającego </w:t>
      </w:r>
      <w:r w:rsidRPr="00EE3672">
        <w:rPr>
          <w:rFonts w:ascii="Tahoma" w:hAnsi="Tahoma" w:cs="Tahoma"/>
          <w:b/>
          <w:bCs/>
          <w:lang w:eastAsia="pl-PL"/>
        </w:rPr>
        <w:t xml:space="preserve">na Platformie </w:t>
      </w:r>
      <w:r w:rsidRPr="00EE3672">
        <w:rPr>
          <w:rFonts w:ascii="Tahoma" w:hAnsi="Tahoma" w:cs="Tahoma"/>
          <w:lang w:eastAsia="pl-PL"/>
        </w:rPr>
        <w:t xml:space="preserve">nie później niż na </w:t>
      </w:r>
      <w:r w:rsidRPr="00EE3672">
        <w:rPr>
          <w:rFonts w:ascii="Tahoma" w:hAnsi="Tahoma" w:cs="Tahoma"/>
          <w:b/>
          <w:bCs/>
          <w:lang w:eastAsia="pl-PL"/>
        </w:rPr>
        <w:t>4 dni</w:t>
      </w:r>
      <w:r w:rsidRPr="00EE3672">
        <w:rPr>
          <w:rFonts w:ascii="Tahoma" w:hAnsi="Tahoma" w:cs="Tahoma"/>
          <w:lang w:eastAsia="pl-PL"/>
        </w:rPr>
        <w:t xml:space="preserve"> przed upływem terminu składania ofert.</w:t>
      </w:r>
    </w:p>
    <w:p w14:paraId="15DBA748" w14:textId="77777777" w:rsidR="00693C13" w:rsidRPr="00EE3672" w:rsidRDefault="00693C13" w:rsidP="009B47D5">
      <w:pPr>
        <w:tabs>
          <w:tab w:val="left" w:pos="284"/>
        </w:tabs>
        <w:suppressAutoHyphens w:val="0"/>
        <w:ind w:left="284" w:right="20" w:hanging="284"/>
        <w:contextualSpacing/>
        <w:jc w:val="both"/>
        <w:rPr>
          <w:rFonts w:ascii="Tahoma" w:hAnsi="Tahoma" w:cs="Tahoma"/>
          <w:lang w:eastAsia="pl-PL"/>
        </w:rPr>
      </w:pPr>
    </w:p>
    <w:p w14:paraId="26AD2C01" w14:textId="77777777" w:rsidR="00693C13" w:rsidRPr="00EE3672" w:rsidRDefault="00693C13" w:rsidP="00DC47B7">
      <w:pPr>
        <w:numPr>
          <w:ilvl w:val="0"/>
          <w:numId w:val="12"/>
        </w:numPr>
        <w:tabs>
          <w:tab w:val="left" w:pos="284"/>
        </w:tabs>
        <w:suppressAutoHyphens w:val="0"/>
        <w:ind w:left="284" w:right="20" w:hanging="284"/>
        <w:contextualSpacing/>
        <w:jc w:val="both"/>
        <w:rPr>
          <w:rFonts w:ascii="Tahoma" w:hAnsi="Tahoma" w:cs="Tahoma"/>
          <w:lang w:eastAsia="pl-PL"/>
        </w:rPr>
      </w:pPr>
      <w:r w:rsidRPr="00EE3672">
        <w:rPr>
          <w:rFonts w:ascii="Tahoma" w:hAnsi="Tahoma" w:cs="Tahoma"/>
          <w:lang w:eastAsia="pl-PL"/>
        </w:rPr>
        <w:t xml:space="preserve">Pytania zawarte we wniosku o wyjaśnienie treści SWZ można przekazywać pojedynczo lub pakietami. </w:t>
      </w:r>
    </w:p>
    <w:p w14:paraId="5C7DFAB4" w14:textId="77777777" w:rsidR="00693C13" w:rsidRPr="00EE3672" w:rsidRDefault="00693C13" w:rsidP="00693C13">
      <w:pPr>
        <w:suppressAutoHyphens w:val="0"/>
        <w:ind w:left="708"/>
        <w:rPr>
          <w:rFonts w:ascii="Tahoma" w:hAnsi="Tahoma" w:cs="Tahoma"/>
          <w:lang w:val="x-none" w:eastAsia="pl-PL"/>
        </w:rPr>
      </w:pPr>
    </w:p>
    <w:p w14:paraId="4028A1BC" w14:textId="77777777" w:rsidR="00FB499B" w:rsidRDefault="00FB499B" w:rsidP="00850C3A">
      <w:pPr>
        <w:pStyle w:val="Akapitzlist"/>
        <w:numPr>
          <w:ilvl w:val="0"/>
          <w:numId w:val="85"/>
        </w:numPr>
        <w:ind w:left="284" w:right="20" w:hanging="284"/>
        <w:jc w:val="both"/>
        <w:rPr>
          <w:rFonts w:ascii="Tahoma" w:hAnsi="Tahoma" w:cs="Tahoma"/>
          <w:lang w:eastAsia="pl-PL"/>
        </w:rPr>
      </w:pPr>
      <w:r>
        <w:rPr>
          <w:rFonts w:ascii="Tahoma" w:hAnsi="Tahoma" w:cs="Tahoma"/>
          <w:lang w:eastAsia="pl-PL"/>
        </w:rPr>
        <w:t>W celu skrócenia czasu udzielenia odpowiedzi na pytania preferuje się, aby komunikacja między Zamawiającym a Wykonawcami, w tym wszelkie oświadczenia, wnioski, zawiadomienia oraz informacje, przekazywane były za pośrednictwem Platformy e-Zamówienia. Zadawanie pytań przez Wykonawców odbywa się w zakładce „Pytania do postępowania”. Za datę przekazania (wpływu) oświadczeń, wniosków, zawiadomień oraz informacji przyjmuje się datę ich przesłania za pośrednictwem Platformy e-zamówienia.</w:t>
      </w:r>
    </w:p>
    <w:p w14:paraId="71D16F81" w14:textId="77777777" w:rsidR="00FB499B" w:rsidRDefault="00FB499B" w:rsidP="00FB499B">
      <w:pPr>
        <w:suppressAutoHyphens w:val="0"/>
        <w:ind w:left="284" w:hanging="284"/>
        <w:rPr>
          <w:rFonts w:ascii="Tahoma" w:hAnsi="Tahoma" w:cs="Tahoma"/>
          <w:lang w:val="x-none" w:eastAsia="pl-PL"/>
        </w:rPr>
      </w:pPr>
    </w:p>
    <w:p w14:paraId="0AAF8946" w14:textId="77777777" w:rsidR="00FB499B" w:rsidRDefault="00FB499B" w:rsidP="00850C3A">
      <w:pPr>
        <w:pStyle w:val="Akapitzlist"/>
        <w:numPr>
          <w:ilvl w:val="0"/>
          <w:numId w:val="85"/>
        </w:numPr>
        <w:ind w:left="284" w:right="20" w:hanging="284"/>
        <w:jc w:val="both"/>
        <w:rPr>
          <w:rFonts w:ascii="Tahoma" w:hAnsi="Tahoma" w:cs="Tahoma"/>
          <w:lang w:eastAsia="pl-PL"/>
        </w:rPr>
      </w:pPr>
      <w:r>
        <w:rPr>
          <w:rFonts w:ascii="Tahoma" w:hAnsi="Tahoma" w:cs="Tahoma"/>
          <w:lang w:eastAsia="pl-PL"/>
        </w:rPr>
        <w:t xml:space="preserve">Zaleca się, aby wnioski (pytania) o wyjaśnienie treści SWZ były przekazywane w wersji edytowalnej. </w:t>
      </w:r>
    </w:p>
    <w:p w14:paraId="0B31FB01" w14:textId="77777777" w:rsidR="00FB499B" w:rsidRDefault="00FB499B" w:rsidP="00FB499B">
      <w:pPr>
        <w:tabs>
          <w:tab w:val="left" w:pos="426"/>
        </w:tabs>
        <w:suppressAutoHyphens w:val="0"/>
        <w:ind w:left="284" w:right="20" w:hanging="284"/>
        <w:contextualSpacing/>
        <w:jc w:val="both"/>
        <w:rPr>
          <w:rFonts w:ascii="Tahoma" w:hAnsi="Tahoma" w:cs="Tahoma"/>
          <w:lang w:eastAsia="pl-PL"/>
        </w:rPr>
      </w:pPr>
    </w:p>
    <w:p w14:paraId="17770E29" w14:textId="77777777" w:rsidR="00FB499B" w:rsidRDefault="00FB499B" w:rsidP="00850C3A">
      <w:pPr>
        <w:pStyle w:val="Akapitzlist"/>
        <w:numPr>
          <w:ilvl w:val="0"/>
          <w:numId w:val="85"/>
        </w:numPr>
        <w:ind w:left="284" w:right="20" w:hanging="284"/>
        <w:jc w:val="both"/>
        <w:rPr>
          <w:rFonts w:ascii="Tahoma" w:hAnsi="Tahoma" w:cs="Tahoma"/>
          <w:lang w:eastAsia="pl-PL"/>
        </w:rPr>
      </w:pPr>
      <w:r>
        <w:rPr>
          <w:rFonts w:ascii="Tahoma" w:hAnsi="Tahoma" w:cs="Tahoma"/>
          <w:lang w:eastAsia="pl-PL"/>
        </w:rPr>
        <w:t>Jeżeli zamawiający nie udzieli wyjaśnień w terminie, o którym mowa w pkt 1,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w:t>
      </w:r>
    </w:p>
    <w:p w14:paraId="4D670898" w14:textId="77777777" w:rsidR="00FB499B" w:rsidRDefault="00FB499B" w:rsidP="00FB499B">
      <w:pPr>
        <w:tabs>
          <w:tab w:val="left" w:pos="426"/>
        </w:tabs>
        <w:suppressAutoHyphens w:val="0"/>
        <w:ind w:left="284" w:right="20" w:hanging="284"/>
        <w:contextualSpacing/>
        <w:jc w:val="both"/>
        <w:rPr>
          <w:rFonts w:ascii="Tahoma" w:hAnsi="Tahoma" w:cs="Tahoma"/>
          <w:lang w:eastAsia="pl-PL"/>
        </w:rPr>
      </w:pPr>
    </w:p>
    <w:p w14:paraId="04C196EC" w14:textId="77777777" w:rsidR="00FB499B" w:rsidRDefault="00FB499B" w:rsidP="00850C3A">
      <w:pPr>
        <w:pStyle w:val="Akapitzlist"/>
        <w:numPr>
          <w:ilvl w:val="0"/>
          <w:numId w:val="85"/>
        </w:numPr>
        <w:ind w:left="284" w:right="20" w:hanging="284"/>
        <w:jc w:val="both"/>
        <w:rPr>
          <w:rFonts w:ascii="Tahoma" w:hAnsi="Tahoma" w:cs="Tahoma"/>
          <w:lang w:eastAsia="pl-PL"/>
        </w:rPr>
      </w:pPr>
      <w:r>
        <w:rPr>
          <w:rFonts w:ascii="Tahoma" w:hAnsi="Tahoma" w:cs="Tahoma"/>
          <w:lang w:eastAsia="pl-PL"/>
        </w:rPr>
        <w:t>W przypadku gdy wniosek (pytania) o wyjaśnienie treści SWZ nie wpłynął w terminie, o którym mowa w pkt 1, zamawiający nie ma obowiązku udzielania odpowiednio: wyjaśnień SWZ oraz przedłużenia terminu składania ofert.</w:t>
      </w:r>
    </w:p>
    <w:p w14:paraId="11C79E33" w14:textId="77777777" w:rsidR="00FB499B" w:rsidRDefault="00FB499B" w:rsidP="00FB499B">
      <w:pPr>
        <w:tabs>
          <w:tab w:val="left" w:pos="426"/>
        </w:tabs>
        <w:suppressAutoHyphens w:val="0"/>
        <w:ind w:left="284" w:right="20" w:hanging="284"/>
        <w:contextualSpacing/>
        <w:jc w:val="both"/>
        <w:rPr>
          <w:rFonts w:ascii="Tahoma" w:hAnsi="Tahoma" w:cs="Tahoma"/>
          <w:lang w:eastAsia="pl-PL"/>
        </w:rPr>
      </w:pPr>
    </w:p>
    <w:p w14:paraId="320CC26D" w14:textId="77777777" w:rsidR="00FB499B" w:rsidRDefault="00FB499B" w:rsidP="00850C3A">
      <w:pPr>
        <w:pStyle w:val="Akapitzlist"/>
        <w:numPr>
          <w:ilvl w:val="0"/>
          <w:numId w:val="85"/>
        </w:numPr>
        <w:ind w:left="284" w:right="20" w:hanging="284"/>
        <w:jc w:val="both"/>
        <w:rPr>
          <w:rFonts w:ascii="Tahoma" w:hAnsi="Tahoma" w:cs="Tahoma"/>
          <w:lang w:eastAsia="pl-PL"/>
        </w:rPr>
      </w:pPr>
      <w:r>
        <w:rPr>
          <w:rFonts w:ascii="Tahoma" w:hAnsi="Tahoma" w:cs="Tahoma"/>
          <w:lang w:eastAsia="pl-PL"/>
        </w:rPr>
        <w:t xml:space="preserve">Przedłużenie terminu składania ofert, o których mowa w pkt 6 nie wpływa na bieg terminu składania wniosku o wyjaśnienie treści SWZ, o którym mowa w pkt 1. </w:t>
      </w:r>
    </w:p>
    <w:p w14:paraId="2E8B9668" w14:textId="77777777" w:rsidR="00FB499B" w:rsidRDefault="00FB499B" w:rsidP="00FB499B">
      <w:pPr>
        <w:suppressAutoHyphens w:val="0"/>
        <w:ind w:left="284" w:hanging="284"/>
        <w:rPr>
          <w:rFonts w:ascii="Tahoma" w:hAnsi="Tahoma" w:cs="Tahoma"/>
          <w:lang w:val="x-none" w:eastAsia="pl-PL"/>
        </w:rPr>
      </w:pPr>
    </w:p>
    <w:p w14:paraId="3C15E035" w14:textId="77777777" w:rsidR="00FB499B" w:rsidRDefault="00FB499B" w:rsidP="00850C3A">
      <w:pPr>
        <w:pStyle w:val="Akapitzlist"/>
        <w:numPr>
          <w:ilvl w:val="0"/>
          <w:numId w:val="85"/>
        </w:numPr>
        <w:ind w:left="284" w:right="20" w:hanging="284"/>
        <w:jc w:val="both"/>
        <w:rPr>
          <w:rFonts w:ascii="Tahoma" w:hAnsi="Tahoma" w:cs="Tahoma"/>
          <w:lang w:eastAsia="pl-PL"/>
        </w:rPr>
      </w:pPr>
      <w:r>
        <w:rPr>
          <w:rFonts w:ascii="Tahoma" w:hAnsi="Tahoma" w:cs="Tahoma"/>
          <w:lang w:eastAsia="pl-PL"/>
        </w:rPr>
        <w:t xml:space="preserve">Treść wniosku (pytań) wraz z wyjaśnieniami zamawiający udostępnia </w:t>
      </w:r>
      <w:r>
        <w:rPr>
          <w:rFonts w:ascii="Tahoma" w:hAnsi="Tahoma" w:cs="Tahoma"/>
          <w:b/>
          <w:bCs/>
          <w:lang w:eastAsia="pl-PL"/>
        </w:rPr>
        <w:t xml:space="preserve">na Platformie e-zamówienia </w:t>
      </w:r>
      <w:r>
        <w:rPr>
          <w:rFonts w:ascii="Tahoma" w:hAnsi="Tahoma" w:cs="Tahoma"/>
          <w:lang w:eastAsia="pl-PL"/>
        </w:rPr>
        <w:t xml:space="preserve">bez ujawniania źródła zapytania. </w:t>
      </w:r>
    </w:p>
    <w:p w14:paraId="2E473596" w14:textId="77777777" w:rsidR="00FB499B" w:rsidRDefault="00FB499B" w:rsidP="00FB499B">
      <w:pPr>
        <w:suppressAutoHyphens w:val="0"/>
        <w:ind w:left="284" w:hanging="284"/>
        <w:rPr>
          <w:rFonts w:ascii="Tahoma" w:hAnsi="Tahoma" w:cs="Tahoma"/>
          <w:lang w:val="x-none" w:eastAsia="pl-PL"/>
        </w:rPr>
      </w:pPr>
    </w:p>
    <w:p w14:paraId="7CDF7748" w14:textId="77777777" w:rsidR="00FB499B" w:rsidRDefault="00FB499B" w:rsidP="00850C3A">
      <w:pPr>
        <w:pStyle w:val="Akapitzlist"/>
        <w:numPr>
          <w:ilvl w:val="0"/>
          <w:numId w:val="85"/>
        </w:numPr>
        <w:ind w:left="284" w:right="20" w:hanging="284"/>
        <w:jc w:val="both"/>
        <w:rPr>
          <w:rFonts w:ascii="Tahoma" w:hAnsi="Tahoma" w:cs="Tahoma"/>
          <w:lang w:eastAsia="pl-PL"/>
        </w:rPr>
      </w:pPr>
      <w:r>
        <w:rPr>
          <w:rFonts w:ascii="Tahoma" w:hAnsi="Tahoma" w:cs="Tahoma"/>
          <w:lang w:eastAsia="pl-PL"/>
        </w:rPr>
        <w:t xml:space="preserve">W uzasadnionych przypadkach zamawiający może przed upływem terminu składania ofert zmienić treść SWZ. Dokonaną zmianę treści SWZ zamawiający udostępnia </w:t>
      </w:r>
      <w:r>
        <w:rPr>
          <w:rFonts w:ascii="Tahoma" w:hAnsi="Tahoma" w:cs="Tahoma"/>
          <w:b/>
          <w:bCs/>
          <w:lang w:eastAsia="pl-PL"/>
        </w:rPr>
        <w:t xml:space="preserve">na Platformie e-zamówienia. </w:t>
      </w:r>
    </w:p>
    <w:p w14:paraId="23F0036A" w14:textId="77777777" w:rsidR="00FB499B" w:rsidRDefault="00FB499B" w:rsidP="00FB499B">
      <w:pPr>
        <w:tabs>
          <w:tab w:val="left" w:pos="426"/>
        </w:tabs>
        <w:suppressAutoHyphens w:val="0"/>
        <w:ind w:left="284" w:right="20" w:hanging="284"/>
        <w:contextualSpacing/>
        <w:jc w:val="both"/>
        <w:rPr>
          <w:rFonts w:ascii="Tahoma" w:hAnsi="Tahoma" w:cs="Tahoma"/>
          <w:lang w:eastAsia="pl-PL"/>
        </w:rPr>
      </w:pPr>
    </w:p>
    <w:p w14:paraId="49BFAF88" w14:textId="5BA6DE05" w:rsidR="00FB499B" w:rsidRDefault="00FB499B" w:rsidP="00850C3A">
      <w:pPr>
        <w:pStyle w:val="Akapitzlist"/>
        <w:numPr>
          <w:ilvl w:val="0"/>
          <w:numId w:val="85"/>
        </w:numPr>
        <w:ind w:left="284" w:right="20" w:hanging="426"/>
        <w:jc w:val="both"/>
        <w:rPr>
          <w:rFonts w:ascii="Tahoma" w:hAnsi="Tahoma" w:cs="Tahoma"/>
          <w:lang w:eastAsia="pl-PL"/>
        </w:rPr>
      </w:pPr>
      <w:r>
        <w:rPr>
          <w:rFonts w:ascii="Tahoma" w:hAnsi="Tahoma" w:cs="Tahoma"/>
          <w:lang w:eastAsia="pl-PL"/>
        </w:rPr>
        <w:t>W przypadku, gdy zmiana treści SWZ jest istotna dla sporządzenia oferty lub wymaga od wykonawców dodatkowego czasu na zapoznanie się ze zmianą treści SWZ i przygotowanie ofert, zamawiający przedłuża termin składania ofert o czas niezbędny na</w:t>
      </w:r>
      <w:r w:rsidR="008B1690">
        <w:rPr>
          <w:rFonts w:ascii="Tahoma" w:hAnsi="Tahoma" w:cs="Tahoma"/>
          <w:lang w:eastAsia="pl-PL"/>
        </w:rPr>
        <w:t xml:space="preserve"> zapoznanie się ze zmianą i na</w:t>
      </w:r>
      <w:r>
        <w:rPr>
          <w:rFonts w:ascii="Tahoma" w:hAnsi="Tahoma" w:cs="Tahoma"/>
          <w:lang w:eastAsia="pl-PL"/>
        </w:rPr>
        <w:t xml:space="preserve"> przygotowanie</w:t>
      </w:r>
      <w:r w:rsidR="008B1690">
        <w:rPr>
          <w:rFonts w:ascii="Tahoma" w:hAnsi="Tahoma" w:cs="Tahoma"/>
          <w:lang w:eastAsia="pl-PL"/>
        </w:rPr>
        <w:t xml:space="preserve"> oferty.</w:t>
      </w:r>
    </w:p>
    <w:p w14:paraId="59BDCCD2" w14:textId="77777777" w:rsidR="00FB499B" w:rsidRDefault="00FB499B" w:rsidP="00FB499B">
      <w:pPr>
        <w:suppressAutoHyphens w:val="0"/>
        <w:ind w:left="284" w:hanging="426"/>
        <w:rPr>
          <w:rFonts w:ascii="Tahoma" w:hAnsi="Tahoma" w:cs="Tahoma"/>
          <w:lang w:val="x-none" w:eastAsia="pl-PL"/>
        </w:rPr>
      </w:pPr>
    </w:p>
    <w:p w14:paraId="61677B04" w14:textId="77777777" w:rsidR="00FB499B" w:rsidRDefault="00FB499B" w:rsidP="00850C3A">
      <w:pPr>
        <w:pStyle w:val="Akapitzlist"/>
        <w:numPr>
          <w:ilvl w:val="0"/>
          <w:numId w:val="85"/>
        </w:numPr>
        <w:ind w:left="284" w:right="20" w:hanging="426"/>
        <w:jc w:val="both"/>
        <w:rPr>
          <w:rFonts w:ascii="Tahoma" w:hAnsi="Tahoma" w:cs="Tahoma"/>
          <w:lang w:eastAsia="pl-PL"/>
        </w:rPr>
      </w:pPr>
      <w:r>
        <w:rPr>
          <w:rFonts w:ascii="Tahoma" w:hAnsi="Tahoma" w:cs="Tahoma"/>
          <w:lang w:eastAsia="pl-PL"/>
        </w:rPr>
        <w:t xml:space="preserve">Zamawiający informuje wykonawców o przedłużonym terminie składania odpowiednio ofert przez zamieszczenie informacji na stronie internetowej prowadzonego postępowania, na której została udostępniona SWZ. </w:t>
      </w:r>
    </w:p>
    <w:p w14:paraId="59E7236A" w14:textId="77777777" w:rsidR="00FB499B" w:rsidRDefault="00FB499B" w:rsidP="00FB499B">
      <w:pPr>
        <w:tabs>
          <w:tab w:val="left" w:pos="426"/>
        </w:tabs>
        <w:suppressAutoHyphens w:val="0"/>
        <w:ind w:left="284" w:right="20" w:hanging="426"/>
        <w:contextualSpacing/>
        <w:jc w:val="both"/>
        <w:rPr>
          <w:rFonts w:ascii="Tahoma" w:hAnsi="Tahoma" w:cs="Tahoma"/>
          <w:lang w:eastAsia="pl-PL"/>
        </w:rPr>
      </w:pPr>
    </w:p>
    <w:p w14:paraId="134686FB" w14:textId="77777777" w:rsidR="00FB499B" w:rsidRDefault="00FB499B" w:rsidP="00850C3A">
      <w:pPr>
        <w:pStyle w:val="Akapitzlist"/>
        <w:numPr>
          <w:ilvl w:val="0"/>
          <w:numId w:val="85"/>
        </w:numPr>
        <w:ind w:left="284" w:right="20" w:hanging="426"/>
        <w:jc w:val="both"/>
        <w:rPr>
          <w:rFonts w:ascii="Tahoma" w:hAnsi="Tahoma" w:cs="Tahoma"/>
          <w:lang w:eastAsia="pl-PL"/>
        </w:rPr>
      </w:pPr>
      <w:r>
        <w:rPr>
          <w:rFonts w:ascii="Tahoma" w:hAnsi="Tahoma" w:cs="Tahoma"/>
          <w:lang w:eastAsia="pl-PL"/>
        </w:rPr>
        <w:t xml:space="preserve">W przypadku, gdy zmiana treści SWZ prowadzi do zmiany treści ogłoszenia o zamówieniu, zamawiający zamieszcza w Biuletynie Zamówień Publicznych ogłoszenie, o którym mowa w art. 267 ust. 2 pkt 6 ustawy </w:t>
      </w:r>
      <w:proofErr w:type="spellStart"/>
      <w:r>
        <w:rPr>
          <w:rFonts w:ascii="Tahoma" w:hAnsi="Tahoma" w:cs="Tahoma"/>
          <w:lang w:eastAsia="pl-PL"/>
        </w:rPr>
        <w:t>Pzp</w:t>
      </w:r>
      <w:proofErr w:type="spellEnd"/>
      <w:r>
        <w:rPr>
          <w:rFonts w:ascii="Tahoma" w:hAnsi="Tahoma" w:cs="Tahoma"/>
          <w:lang w:eastAsia="pl-PL"/>
        </w:rPr>
        <w:t>.</w:t>
      </w:r>
    </w:p>
    <w:p w14:paraId="13B50D20" w14:textId="77777777" w:rsidR="00FB499B" w:rsidRDefault="00FB499B" w:rsidP="00FB499B">
      <w:pPr>
        <w:pStyle w:val="Akapitzlist"/>
        <w:rPr>
          <w:rFonts w:ascii="Tahoma" w:hAnsi="Tahoma" w:cs="Tahoma"/>
          <w:lang w:eastAsia="pl-PL"/>
        </w:rPr>
      </w:pPr>
    </w:p>
    <w:p w14:paraId="23C5321C" w14:textId="77777777" w:rsidR="00FB499B" w:rsidRDefault="00FB499B" w:rsidP="00850C3A">
      <w:pPr>
        <w:pStyle w:val="Akapitzlist"/>
        <w:numPr>
          <w:ilvl w:val="0"/>
          <w:numId w:val="85"/>
        </w:numPr>
        <w:ind w:left="284" w:right="20" w:hanging="426"/>
        <w:jc w:val="both"/>
        <w:rPr>
          <w:rFonts w:ascii="Tahoma" w:hAnsi="Tahoma" w:cs="Tahoma"/>
          <w:lang w:eastAsia="pl-PL"/>
        </w:rPr>
      </w:pPr>
      <w:r>
        <w:rPr>
          <w:rFonts w:ascii="Tahoma" w:hAnsi="Tahoma" w:cs="Tahoma"/>
          <w:lang w:eastAsia="pl-PL"/>
        </w:rPr>
        <w:t xml:space="preserve">Po otwarciu ofert, </w:t>
      </w:r>
      <w:r>
        <w:rPr>
          <w:rFonts w:ascii="Tahoma" w:hAnsi="Tahoma" w:cs="Tahoma"/>
          <w:bCs/>
          <w:lang w:eastAsia="pl-PL"/>
        </w:rPr>
        <w:t>komunikacja między Zamawiającym, a Wykonawcami, w tym wszelkie oświadczenia, wnioski, zawiadomienia oraz informacje, przekazywane są w formie elektronicznej za pośrednictwem Systemu, w zakładce „</w:t>
      </w:r>
      <w:r>
        <w:rPr>
          <w:rFonts w:ascii="Tahoma" w:hAnsi="Tahoma" w:cs="Tahoma"/>
          <w:b/>
          <w:bCs/>
          <w:lang w:eastAsia="pl-PL"/>
        </w:rPr>
        <w:t>Korespondencja”,</w:t>
      </w:r>
      <w:r>
        <w:rPr>
          <w:rFonts w:ascii="Tahoma" w:hAnsi="Tahoma" w:cs="Tahoma"/>
          <w:bCs/>
          <w:lang w:eastAsia="pl-PL"/>
        </w:rPr>
        <w:t xml:space="preserve"> która dla Wykonawcy jest widoczna w Zakładce „Oferty”, po zaznaczeniu numeru złożonej oferty. Za datę wpływu oświadczeń, wniosków, zaświadczeń oraz informacji przyjmuje się datę zapisania na serwerach. Domniemywa się zapoznanie się Wykonawcy z korespondencją z chwilą zapisania wiadomości na serwerze. Aktualna data i godzina, zsynchronizowane z Głównym Urzędem Miar, wyświetlane są w prawym górnym rogu Platformy.</w:t>
      </w:r>
    </w:p>
    <w:p w14:paraId="5F201976" w14:textId="77777777" w:rsidR="00FB499B" w:rsidRDefault="00FB499B" w:rsidP="00FB499B">
      <w:pPr>
        <w:tabs>
          <w:tab w:val="left" w:pos="426"/>
        </w:tabs>
        <w:suppressAutoHyphens w:val="0"/>
        <w:ind w:left="284" w:right="20" w:hanging="426"/>
        <w:contextualSpacing/>
        <w:jc w:val="both"/>
        <w:rPr>
          <w:rFonts w:ascii="Tahoma" w:hAnsi="Tahoma" w:cs="Tahoma"/>
          <w:lang w:eastAsia="pl-PL"/>
        </w:rPr>
      </w:pPr>
    </w:p>
    <w:p w14:paraId="6D7DB408" w14:textId="77777777" w:rsidR="00FB499B" w:rsidRDefault="00FB499B" w:rsidP="00850C3A">
      <w:pPr>
        <w:pStyle w:val="Akapitzlist"/>
        <w:numPr>
          <w:ilvl w:val="0"/>
          <w:numId w:val="85"/>
        </w:numPr>
        <w:ind w:left="284" w:right="20" w:hanging="426"/>
        <w:jc w:val="both"/>
        <w:rPr>
          <w:rFonts w:ascii="Tahoma" w:hAnsi="Tahoma" w:cs="Tahoma"/>
          <w:lang w:eastAsia="pl-PL"/>
        </w:rPr>
      </w:pPr>
      <w:r>
        <w:rPr>
          <w:rFonts w:ascii="Tahoma" w:hAnsi="Tahoma" w:cs="Tahoma"/>
          <w:lang w:eastAsia="pl-PL"/>
        </w:rPr>
        <w:t xml:space="preserve">Wszystkie oświadczenia, wnioski, zawiadomienia, oraz inne informacje składane w trakcie postępowania należy składać zgodnie z zasadami określonymi w rozdziale I </w:t>
      </w:r>
      <w:proofErr w:type="spellStart"/>
      <w:r>
        <w:rPr>
          <w:rFonts w:ascii="Tahoma" w:hAnsi="Tahoma" w:cs="Tahoma"/>
          <w:lang w:eastAsia="pl-PL"/>
        </w:rPr>
        <w:t>i</w:t>
      </w:r>
      <w:proofErr w:type="spellEnd"/>
      <w:r>
        <w:rPr>
          <w:rFonts w:ascii="Tahoma" w:hAnsi="Tahoma" w:cs="Tahoma"/>
          <w:lang w:eastAsia="pl-PL"/>
        </w:rPr>
        <w:t xml:space="preserve"> II.</w:t>
      </w:r>
    </w:p>
    <w:p w14:paraId="0A7093E4" w14:textId="77777777" w:rsidR="00FB499B" w:rsidRDefault="00FB499B" w:rsidP="00FB499B">
      <w:pPr>
        <w:tabs>
          <w:tab w:val="left" w:pos="426"/>
        </w:tabs>
        <w:suppressAutoHyphens w:val="0"/>
        <w:ind w:left="284" w:right="-284" w:hanging="426"/>
        <w:contextualSpacing/>
        <w:jc w:val="both"/>
        <w:rPr>
          <w:rFonts w:ascii="Tahoma" w:hAnsi="Tahoma" w:cs="Tahoma"/>
          <w:lang w:eastAsia="pl-PL"/>
        </w:rPr>
      </w:pPr>
    </w:p>
    <w:p w14:paraId="1BE64468" w14:textId="77777777" w:rsidR="00FB499B" w:rsidRDefault="00FB499B" w:rsidP="00850C3A">
      <w:pPr>
        <w:pStyle w:val="Akapitzlist"/>
        <w:numPr>
          <w:ilvl w:val="0"/>
          <w:numId w:val="85"/>
        </w:numPr>
        <w:ind w:left="284" w:right="20" w:hanging="426"/>
        <w:jc w:val="both"/>
        <w:rPr>
          <w:rFonts w:ascii="Tahoma" w:hAnsi="Tahoma" w:cs="Tahoma"/>
          <w:lang w:eastAsia="pl-PL"/>
        </w:rPr>
      </w:pPr>
      <w:r>
        <w:rPr>
          <w:rFonts w:ascii="Tahoma" w:hAnsi="Tahoma" w:cs="Tahoma"/>
          <w:lang w:eastAsia="pl-PL"/>
        </w:rPr>
        <w:t>Postępowanie odbywa się w języku polskim w związku, z czym wszelkie pisma, dokumenty, oświadczenia itp. składane w trakcie postępowania między zamawiającym a wykonawcami muszą być sporządzone w języku polskim.</w:t>
      </w:r>
    </w:p>
    <w:p w14:paraId="3EB6D539" w14:textId="77777777" w:rsidR="00EB2D33" w:rsidRDefault="00EB2D33" w:rsidP="00EB2D33">
      <w:pPr>
        <w:pStyle w:val="pkt"/>
        <w:suppressAutoHyphens w:val="0"/>
        <w:spacing w:before="0" w:after="0"/>
        <w:ind w:left="644" w:right="-284" w:firstLine="0"/>
        <w:rPr>
          <w:rFonts w:ascii="Tahoma" w:hAnsi="Tahoma" w:cs="Tahoma"/>
          <w:b/>
          <w:sz w:val="20"/>
        </w:rPr>
      </w:pPr>
    </w:p>
    <w:p w14:paraId="03E927DC" w14:textId="77777777" w:rsidR="00EB2D33" w:rsidRPr="00EB2D33" w:rsidRDefault="00EB2D33" w:rsidP="00DC47B7">
      <w:pPr>
        <w:pStyle w:val="Akapitzlist"/>
        <w:numPr>
          <w:ilvl w:val="0"/>
          <w:numId w:val="70"/>
        </w:numPr>
        <w:suppressAutoHyphens w:val="0"/>
        <w:ind w:right="-284"/>
        <w:jc w:val="both"/>
        <w:rPr>
          <w:rFonts w:ascii="Tahoma" w:hAnsi="Tahoma" w:cs="Tahoma"/>
          <w:b/>
        </w:rPr>
      </w:pPr>
      <w:r w:rsidRPr="00EB2D33">
        <w:rPr>
          <w:rFonts w:ascii="Tahoma" w:hAnsi="Tahoma" w:cs="Tahoma"/>
          <w:b/>
        </w:rPr>
        <w:t>SPOSÓB OBLICZENIA CENY</w:t>
      </w:r>
      <w:r>
        <w:rPr>
          <w:rFonts w:ascii="Tahoma" w:hAnsi="Tahoma" w:cs="Tahoma"/>
          <w:b/>
          <w:lang w:val="pl-PL"/>
        </w:rPr>
        <w:t xml:space="preserve"> OFERTY</w:t>
      </w:r>
    </w:p>
    <w:p w14:paraId="43C0EFB2" w14:textId="77777777" w:rsidR="00EB2D33" w:rsidRPr="00EE3672" w:rsidRDefault="00EB2D33" w:rsidP="00EB2D33">
      <w:pPr>
        <w:pStyle w:val="pkt"/>
        <w:suppressAutoHyphens w:val="0"/>
        <w:spacing w:before="0" w:after="0"/>
        <w:ind w:left="644" w:right="-284" w:firstLine="0"/>
        <w:rPr>
          <w:rFonts w:ascii="Tahoma" w:hAnsi="Tahoma" w:cs="Tahoma"/>
          <w:b/>
          <w:sz w:val="20"/>
        </w:rPr>
      </w:pPr>
    </w:p>
    <w:p w14:paraId="2FC5464A" w14:textId="77777777" w:rsidR="007C4D69" w:rsidRPr="00EE3672" w:rsidRDefault="007C4D69" w:rsidP="00DC47B7">
      <w:pPr>
        <w:numPr>
          <w:ilvl w:val="0"/>
          <w:numId w:val="8"/>
        </w:numPr>
        <w:tabs>
          <w:tab w:val="left" w:pos="284"/>
        </w:tabs>
        <w:ind w:left="284" w:hanging="284"/>
        <w:jc w:val="both"/>
        <w:rPr>
          <w:rFonts w:ascii="Tahoma" w:hAnsi="Tahoma" w:cs="Tahoma"/>
        </w:rPr>
      </w:pPr>
      <w:r w:rsidRPr="00EE3672">
        <w:rPr>
          <w:rFonts w:ascii="Tahoma" w:hAnsi="Tahoma" w:cs="Tahoma"/>
        </w:rPr>
        <w:t xml:space="preserve">Cena w ofercie w poszczególnych częściach (tj. w pakietach, o których mowa w rozdziale I dziale II pkt 1) powinna </w:t>
      </w:r>
      <w:r w:rsidRPr="00EE3672">
        <w:rPr>
          <w:rFonts w:ascii="Tahoma" w:hAnsi="Tahoma" w:cs="Tahoma"/>
          <w:lang w:eastAsia="pl-PL"/>
        </w:rPr>
        <w:t>obejmowa</w:t>
      </w:r>
      <w:r w:rsidRPr="00EE3672">
        <w:rPr>
          <w:rFonts w:ascii="Tahoma" w:eastAsia="TimesNewRoman" w:hAnsi="Tahoma" w:cs="Tahoma"/>
          <w:lang w:eastAsia="pl-PL"/>
        </w:rPr>
        <w:t xml:space="preserve">ć </w:t>
      </w:r>
      <w:r w:rsidRPr="00EE3672">
        <w:rPr>
          <w:rFonts w:ascii="Tahoma" w:hAnsi="Tahoma" w:cs="Tahoma"/>
          <w:lang w:eastAsia="pl-PL"/>
        </w:rPr>
        <w:t>wszystkie pozycje zamówienia, podatek VAT oraz</w:t>
      </w:r>
      <w:r w:rsidRPr="00EE3672">
        <w:rPr>
          <w:rFonts w:ascii="Tahoma" w:hAnsi="Tahoma" w:cs="Tahoma"/>
        </w:rPr>
        <w:t xml:space="preserve"> wszelkiego rodzaju upusty i rabaty i inne koszty związane z realizacją przedmiotu zamówienia</w:t>
      </w:r>
      <w:r w:rsidRPr="00EE3672">
        <w:rPr>
          <w:rFonts w:ascii="Tahoma" w:hAnsi="Tahoma" w:cs="Tahoma"/>
          <w:lang w:eastAsia="pl-PL"/>
        </w:rPr>
        <w:t xml:space="preserve"> i niezb</w:t>
      </w:r>
      <w:r w:rsidRPr="00EE3672">
        <w:rPr>
          <w:rFonts w:ascii="Tahoma" w:eastAsia="TimesNewRoman" w:hAnsi="Tahoma" w:cs="Tahoma"/>
          <w:lang w:eastAsia="pl-PL"/>
        </w:rPr>
        <w:t>ę</w:t>
      </w:r>
      <w:r w:rsidRPr="00EE3672">
        <w:rPr>
          <w:rFonts w:ascii="Tahoma" w:hAnsi="Tahoma" w:cs="Tahoma"/>
          <w:lang w:eastAsia="pl-PL"/>
        </w:rPr>
        <w:t>dne do jego wykonania.</w:t>
      </w:r>
    </w:p>
    <w:p w14:paraId="3E26556E" w14:textId="77777777" w:rsidR="007C4D69" w:rsidRPr="00EE3672" w:rsidRDefault="007C4D69" w:rsidP="009B47D5">
      <w:pPr>
        <w:pStyle w:val="Akapitzlist"/>
        <w:tabs>
          <w:tab w:val="left" w:pos="284"/>
        </w:tabs>
        <w:ind w:left="284" w:hanging="284"/>
        <w:rPr>
          <w:rFonts w:ascii="Tahoma" w:hAnsi="Tahoma" w:cs="Tahoma"/>
        </w:rPr>
      </w:pPr>
    </w:p>
    <w:p w14:paraId="5FA840EA" w14:textId="77777777" w:rsidR="007C4D69" w:rsidRPr="00EE3672" w:rsidRDefault="007C4D69" w:rsidP="00DC47B7">
      <w:pPr>
        <w:numPr>
          <w:ilvl w:val="0"/>
          <w:numId w:val="8"/>
        </w:numPr>
        <w:tabs>
          <w:tab w:val="left" w:pos="284"/>
        </w:tabs>
        <w:ind w:left="284" w:hanging="284"/>
        <w:jc w:val="both"/>
        <w:rPr>
          <w:rFonts w:ascii="Tahoma" w:hAnsi="Tahoma" w:cs="Tahoma"/>
        </w:rPr>
      </w:pPr>
      <w:r w:rsidRPr="00EE3672">
        <w:rPr>
          <w:rFonts w:ascii="Tahoma" w:hAnsi="Tahoma" w:cs="Tahoma"/>
        </w:rPr>
        <w:t>Wartość brutto w „Szczegółowej ofercie cenowej”, stanowiącej załącznik nr 1.1 do SWZ w odniesieniu do każdego pakietu, powinna być obliczona według następującego wzoru:</w:t>
      </w:r>
      <w:r w:rsidRPr="00EE3672">
        <w:rPr>
          <w:rFonts w:ascii="Tahoma" w:hAnsi="Tahoma" w:cs="Tahoma"/>
          <w:b/>
        </w:rPr>
        <w:t xml:space="preserve"> </w:t>
      </w:r>
    </w:p>
    <w:p w14:paraId="54CF36AF" w14:textId="77777777" w:rsidR="007C4D69" w:rsidRPr="00EE3672" w:rsidRDefault="007C4D69" w:rsidP="007C4D69">
      <w:pPr>
        <w:pStyle w:val="Akapitzlist"/>
        <w:rPr>
          <w:rFonts w:ascii="Tahoma" w:hAnsi="Tahoma" w:cs="Tahoma"/>
          <w:b/>
          <w:color w:val="FF0000"/>
        </w:rPr>
      </w:pPr>
    </w:p>
    <w:p w14:paraId="2C71C412" w14:textId="685B3E28" w:rsidR="007C4D69" w:rsidRPr="00EE3672" w:rsidRDefault="007C4D69" w:rsidP="007C4D69">
      <w:pPr>
        <w:tabs>
          <w:tab w:val="left" w:pos="426"/>
        </w:tabs>
        <w:ind w:left="426"/>
        <w:jc w:val="both"/>
        <w:rPr>
          <w:rFonts w:ascii="Tahoma" w:hAnsi="Tahoma" w:cs="Tahoma"/>
        </w:rPr>
      </w:pPr>
      <w:r w:rsidRPr="00EE3672">
        <w:rPr>
          <w:rFonts w:ascii="Tahoma" w:hAnsi="Tahoma" w:cs="Tahoma"/>
          <w:b/>
        </w:rPr>
        <w:t xml:space="preserve">Wartość brutto = ilość x cena jednostkowa </w:t>
      </w:r>
      <w:r w:rsidR="00D7747C" w:rsidRPr="00EE3672">
        <w:rPr>
          <w:rFonts w:ascii="Tahoma" w:hAnsi="Tahoma" w:cs="Tahoma"/>
          <w:b/>
        </w:rPr>
        <w:t>brutto</w:t>
      </w:r>
    </w:p>
    <w:p w14:paraId="237BC0FB" w14:textId="77777777" w:rsidR="007C4D69" w:rsidRPr="00EE3672" w:rsidRDefault="007C4D69" w:rsidP="007C4D69">
      <w:pPr>
        <w:tabs>
          <w:tab w:val="left" w:pos="426"/>
        </w:tabs>
        <w:jc w:val="both"/>
        <w:rPr>
          <w:rFonts w:ascii="Tahoma" w:hAnsi="Tahoma" w:cs="Tahoma"/>
          <w:color w:val="FF0000"/>
        </w:rPr>
      </w:pPr>
    </w:p>
    <w:p w14:paraId="5DA719E0" w14:textId="4572C86D" w:rsidR="007C4D69" w:rsidRPr="00EE3672" w:rsidRDefault="007C4D69" w:rsidP="00DC47B7">
      <w:pPr>
        <w:numPr>
          <w:ilvl w:val="0"/>
          <w:numId w:val="8"/>
        </w:numPr>
        <w:tabs>
          <w:tab w:val="left" w:pos="284"/>
        </w:tabs>
        <w:ind w:left="284" w:hanging="284"/>
        <w:jc w:val="both"/>
        <w:rPr>
          <w:rFonts w:ascii="Tahoma" w:hAnsi="Tahoma" w:cs="Tahoma"/>
          <w:strike/>
        </w:rPr>
      </w:pPr>
      <w:r w:rsidRPr="00EE3672">
        <w:rPr>
          <w:rFonts w:ascii="Tahoma" w:hAnsi="Tahoma" w:cs="Tahoma"/>
        </w:rPr>
        <w:t>Cenę łączną w „Formularzu ofertowym” (załącznik nr 1 do SWZ), stanowiącą podsumowanie wartości brutto z załącznika nr 1.1 do SWZ, należy podać w złotych w kwocie brutto w odniesieniu do całego przedmiotu zamówienia, z dokładnością do dwóch miejsc po przecinku (zgodnie z matematycznymi zasadami zaokrągleń) wraz z podatkiem VAT.  Stawkę podatku od towarów i usług (VAT) należy uwzględnić w wysokości obowiązującej na dzień składania ofert.</w:t>
      </w:r>
    </w:p>
    <w:p w14:paraId="408796C4" w14:textId="77777777" w:rsidR="001C42A6" w:rsidRPr="00EE3672" w:rsidRDefault="001C42A6" w:rsidP="009B47D5">
      <w:pPr>
        <w:tabs>
          <w:tab w:val="left" w:pos="284"/>
        </w:tabs>
        <w:ind w:left="284" w:hanging="284"/>
        <w:jc w:val="both"/>
        <w:rPr>
          <w:rFonts w:ascii="Tahoma" w:hAnsi="Tahoma" w:cs="Tahoma"/>
          <w:strike/>
          <w:color w:val="FF0000"/>
        </w:rPr>
      </w:pPr>
    </w:p>
    <w:p w14:paraId="2CAFACEE" w14:textId="3D79B9E9" w:rsidR="001C42A6" w:rsidRPr="00EE3672" w:rsidRDefault="001C42A6" w:rsidP="00DC47B7">
      <w:pPr>
        <w:numPr>
          <w:ilvl w:val="0"/>
          <w:numId w:val="8"/>
        </w:numPr>
        <w:tabs>
          <w:tab w:val="left" w:pos="284"/>
        </w:tabs>
        <w:ind w:left="284" w:hanging="284"/>
        <w:jc w:val="both"/>
        <w:rPr>
          <w:rFonts w:ascii="Tahoma" w:hAnsi="Tahoma" w:cs="Tahoma"/>
          <w:strike/>
        </w:rPr>
      </w:pPr>
      <w:r w:rsidRPr="00EE3672">
        <w:rPr>
          <w:rFonts w:ascii="Tahoma" w:hAnsi="Tahoma" w:cs="Tahoma"/>
        </w:rPr>
        <w:t>W przypadku rozbieżności pomiędzy ceną łączną brutto wskazaną w załączniku nr 1 do SWZ, a ceną łączną brutto podaną na Platformie, Zamawiający za obowiązującą uznawać będzie cenę wskazaną w załączniku nr 1 do SWZ</w:t>
      </w:r>
      <w:r w:rsidR="00007E7D" w:rsidRPr="00EE3672">
        <w:rPr>
          <w:rFonts w:ascii="Tahoma" w:hAnsi="Tahoma" w:cs="Tahoma"/>
        </w:rPr>
        <w:t xml:space="preserve"> dla każdego pakietu, na który składana jest oferta.</w:t>
      </w:r>
    </w:p>
    <w:p w14:paraId="6A89E420" w14:textId="77777777" w:rsidR="001C42A6" w:rsidRPr="00EE3672" w:rsidRDefault="001C42A6" w:rsidP="009B47D5">
      <w:pPr>
        <w:pStyle w:val="Akapitzlist"/>
        <w:tabs>
          <w:tab w:val="left" w:pos="284"/>
        </w:tabs>
        <w:ind w:left="284" w:hanging="284"/>
        <w:jc w:val="both"/>
        <w:rPr>
          <w:rFonts w:ascii="Tahoma" w:hAnsi="Tahoma" w:cs="Tahoma"/>
        </w:rPr>
      </w:pPr>
    </w:p>
    <w:p w14:paraId="47018C45" w14:textId="77777777" w:rsidR="001C42A6" w:rsidRPr="00EE3672" w:rsidRDefault="001C42A6" w:rsidP="00DC47B7">
      <w:pPr>
        <w:numPr>
          <w:ilvl w:val="0"/>
          <w:numId w:val="8"/>
        </w:numPr>
        <w:tabs>
          <w:tab w:val="left" w:pos="284"/>
        </w:tabs>
        <w:ind w:left="284" w:hanging="284"/>
        <w:jc w:val="both"/>
        <w:rPr>
          <w:rFonts w:ascii="Tahoma" w:hAnsi="Tahoma" w:cs="Tahoma"/>
        </w:rPr>
      </w:pPr>
      <w:r w:rsidRPr="00EE3672">
        <w:rPr>
          <w:rFonts w:ascii="Tahoma" w:eastAsia="Calibri" w:hAnsi="Tahoma" w:cs="Tahoma"/>
        </w:rPr>
        <w:t xml:space="preserve">Zgodnie z art. 225 ustawy </w:t>
      </w:r>
      <w:proofErr w:type="spellStart"/>
      <w:r w:rsidRPr="00EE3672">
        <w:rPr>
          <w:rFonts w:ascii="Tahoma" w:eastAsia="Calibri" w:hAnsi="Tahoma" w:cs="Tahoma"/>
        </w:rPr>
        <w:t>Pzp</w:t>
      </w:r>
      <w:proofErr w:type="spellEnd"/>
      <w:r w:rsidRPr="00EE3672">
        <w:rPr>
          <w:rFonts w:ascii="Tahoma" w:eastAsia="Calibri" w:hAnsi="Tahoma" w:cs="Tahoma"/>
        </w:rPr>
        <w:t xml:space="preserve"> - doliczenie kwoty podatku VAT do ceny przedstawionej w ofercie - jeżeli została złożona oferta, której wybór prowadziłby do powstania u zamawiającego obowiązku podatkowego </w:t>
      </w:r>
      <w:bookmarkStart w:id="21" w:name="_Hlk100741755"/>
      <w:r w:rsidRPr="00EE3672">
        <w:rPr>
          <w:rFonts w:ascii="Tahoma" w:eastAsia="Calibri" w:hAnsi="Tahoma" w:cs="Tahoma"/>
        </w:rPr>
        <w:t>zgodnie z ustawą z 11 marca 2004 r. o podatku od towarów i usług</w:t>
      </w:r>
      <w:bookmarkEnd w:id="21"/>
      <w:r w:rsidRPr="00EE3672">
        <w:rPr>
          <w:rFonts w:ascii="Tahoma" w:eastAsia="Calibri" w:hAnsi="Tahoma" w:cs="Tahoma"/>
        </w:rPr>
        <w:t>, do celów zastosowania kryterium ceny lub kosztu zamawiający dolicza do przedstawionej w tej ofercie ceny kwotę podatku od towarów i usług, którą miałby obowiązek rozliczyć. W takiej sytuacji wykonawca ma obowiązek:</w:t>
      </w:r>
    </w:p>
    <w:p w14:paraId="216F1B72" w14:textId="77777777" w:rsidR="001C42A6" w:rsidRPr="00EE3672" w:rsidRDefault="001C42A6" w:rsidP="00DC47B7">
      <w:pPr>
        <w:pStyle w:val="Akapitzlist"/>
        <w:numPr>
          <w:ilvl w:val="0"/>
          <w:numId w:val="32"/>
        </w:numPr>
        <w:tabs>
          <w:tab w:val="left" w:pos="567"/>
        </w:tabs>
        <w:ind w:left="567" w:hanging="283"/>
        <w:jc w:val="both"/>
        <w:rPr>
          <w:rFonts w:ascii="Tahoma" w:hAnsi="Tahoma" w:cs="Tahoma"/>
          <w:lang w:val="pl-PL"/>
        </w:rPr>
      </w:pPr>
      <w:r w:rsidRPr="00EE3672">
        <w:rPr>
          <w:rFonts w:ascii="Tahoma" w:eastAsia="Calibri" w:hAnsi="Tahoma" w:cs="Tahoma"/>
        </w:rPr>
        <w:t>poinformowania zamawiającego, że wybór jego oferty będzie prowadził do powstania u zamawiającego obowiązku podatkowego;</w:t>
      </w:r>
    </w:p>
    <w:p w14:paraId="3E7C98DD" w14:textId="77777777" w:rsidR="001C42A6" w:rsidRPr="00EE3672" w:rsidRDefault="001C42A6" w:rsidP="00DC47B7">
      <w:pPr>
        <w:pStyle w:val="Akapitzlist"/>
        <w:numPr>
          <w:ilvl w:val="0"/>
          <w:numId w:val="32"/>
        </w:numPr>
        <w:tabs>
          <w:tab w:val="left" w:pos="567"/>
        </w:tabs>
        <w:ind w:left="567" w:hanging="283"/>
        <w:jc w:val="both"/>
        <w:rPr>
          <w:rFonts w:ascii="Tahoma" w:hAnsi="Tahoma" w:cs="Tahoma"/>
          <w:lang w:val="pl-PL"/>
        </w:rPr>
      </w:pPr>
      <w:r w:rsidRPr="00EE3672">
        <w:rPr>
          <w:rFonts w:ascii="Tahoma" w:eastAsia="Calibri" w:hAnsi="Tahoma" w:cs="Tahoma"/>
        </w:rPr>
        <w:t>wskazania nazwy (rodzaju) towaru, których dostawa lub świadczenie będą prowadziły do powstania obowiązku podatkowego;</w:t>
      </w:r>
    </w:p>
    <w:p w14:paraId="4D0135D1" w14:textId="77777777" w:rsidR="001C42A6" w:rsidRPr="00EE3672" w:rsidRDefault="001C42A6" w:rsidP="00DC47B7">
      <w:pPr>
        <w:pStyle w:val="Akapitzlist"/>
        <w:numPr>
          <w:ilvl w:val="0"/>
          <w:numId w:val="32"/>
        </w:numPr>
        <w:tabs>
          <w:tab w:val="left" w:pos="567"/>
        </w:tabs>
        <w:ind w:left="567" w:hanging="283"/>
        <w:jc w:val="both"/>
        <w:rPr>
          <w:rFonts w:ascii="Tahoma" w:hAnsi="Tahoma" w:cs="Tahoma"/>
          <w:lang w:val="pl-PL"/>
        </w:rPr>
      </w:pPr>
      <w:r w:rsidRPr="00EE3672">
        <w:rPr>
          <w:rFonts w:ascii="Tahoma" w:eastAsia="Calibri" w:hAnsi="Tahoma" w:cs="Tahoma"/>
        </w:rPr>
        <w:t>wskazania wartości towaru objętych obowiązkiem podatkowym zamawiającego, bez kwoty podatku;</w:t>
      </w:r>
    </w:p>
    <w:p w14:paraId="427A8378" w14:textId="77777777" w:rsidR="001C42A6" w:rsidRPr="00EE3672" w:rsidRDefault="001C42A6" w:rsidP="00DC47B7">
      <w:pPr>
        <w:pStyle w:val="Akapitzlist"/>
        <w:numPr>
          <w:ilvl w:val="0"/>
          <w:numId w:val="32"/>
        </w:numPr>
        <w:tabs>
          <w:tab w:val="left" w:pos="567"/>
        </w:tabs>
        <w:ind w:left="567" w:hanging="283"/>
        <w:jc w:val="both"/>
        <w:rPr>
          <w:rFonts w:ascii="Tahoma" w:hAnsi="Tahoma" w:cs="Tahoma"/>
          <w:lang w:val="pl-PL"/>
        </w:rPr>
      </w:pPr>
      <w:r w:rsidRPr="00EE3672">
        <w:rPr>
          <w:rFonts w:ascii="Tahoma" w:eastAsia="Calibri" w:hAnsi="Tahoma" w:cs="Tahoma"/>
        </w:rPr>
        <w:t>wskazania stawki podatku od towarów i usług, która zgodnie z wiedzą wykonawcy będzie miała zastosowanie.</w:t>
      </w:r>
    </w:p>
    <w:p w14:paraId="711265B0" w14:textId="77777777" w:rsidR="001C42A6" w:rsidRPr="00EE3672" w:rsidRDefault="001C42A6" w:rsidP="009B47D5">
      <w:pPr>
        <w:pStyle w:val="Akapitzlist"/>
        <w:tabs>
          <w:tab w:val="left" w:pos="567"/>
        </w:tabs>
        <w:ind w:left="567" w:hanging="283"/>
        <w:jc w:val="both"/>
        <w:rPr>
          <w:rFonts w:ascii="Tahoma" w:hAnsi="Tahoma" w:cs="Tahoma"/>
          <w:lang w:val="pl-PL"/>
        </w:rPr>
      </w:pPr>
    </w:p>
    <w:p w14:paraId="69D3FBA2" w14:textId="77777777" w:rsidR="001C42A6" w:rsidRPr="00EE3672" w:rsidRDefault="001C42A6" w:rsidP="00DC47B7">
      <w:pPr>
        <w:numPr>
          <w:ilvl w:val="0"/>
          <w:numId w:val="8"/>
        </w:numPr>
        <w:tabs>
          <w:tab w:val="left" w:pos="284"/>
        </w:tabs>
        <w:ind w:left="284" w:hanging="284"/>
        <w:jc w:val="both"/>
        <w:rPr>
          <w:rFonts w:ascii="Tahoma" w:hAnsi="Tahoma" w:cs="Tahoma"/>
        </w:rPr>
      </w:pPr>
      <w:r w:rsidRPr="00EE3672">
        <w:rPr>
          <w:rFonts w:ascii="Tahoma" w:eastAsia="Calibri" w:hAnsi="Tahoma" w:cs="Tahoma"/>
        </w:rPr>
        <w:t xml:space="preserve">Informację w powyższym zakresie wykonawca składa na załączniku nr 1 do SWZ. </w:t>
      </w:r>
      <w:bookmarkStart w:id="22" w:name="_Hlk100749047"/>
      <w:bookmarkStart w:id="23" w:name="_Hlk100741772"/>
      <w:r w:rsidRPr="00EE3672">
        <w:rPr>
          <w:rFonts w:ascii="Tahoma" w:eastAsia="Calibri" w:hAnsi="Tahoma" w:cs="Tahoma"/>
        </w:rPr>
        <w:t>Brak złożenia ww. informacji będzie postrzegany jako brak powstania obowiązku podatkowego u zamawiającego</w:t>
      </w:r>
      <w:bookmarkEnd w:id="22"/>
      <w:r w:rsidRPr="00EE3672">
        <w:rPr>
          <w:rFonts w:ascii="Tahoma" w:eastAsia="Calibri" w:hAnsi="Tahoma" w:cs="Tahoma"/>
        </w:rPr>
        <w:t>.</w:t>
      </w:r>
      <w:bookmarkEnd w:id="23"/>
    </w:p>
    <w:p w14:paraId="046968DF" w14:textId="77777777" w:rsidR="001C42A6" w:rsidRPr="00EE3672" w:rsidRDefault="001C42A6" w:rsidP="009B47D5">
      <w:pPr>
        <w:tabs>
          <w:tab w:val="left" w:pos="284"/>
        </w:tabs>
        <w:ind w:left="284" w:hanging="284"/>
        <w:jc w:val="both"/>
        <w:rPr>
          <w:rFonts w:ascii="Tahoma" w:hAnsi="Tahoma" w:cs="Tahoma"/>
        </w:rPr>
      </w:pPr>
    </w:p>
    <w:p w14:paraId="5AE8DF85" w14:textId="77777777" w:rsidR="001C42A6" w:rsidRPr="00EE3672" w:rsidRDefault="001C42A6" w:rsidP="00DC47B7">
      <w:pPr>
        <w:numPr>
          <w:ilvl w:val="0"/>
          <w:numId w:val="8"/>
        </w:numPr>
        <w:tabs>
          <w:tab w:val="left" w:pos="284"/>
        </w:tabs>
        <w:ind w:left="284" w:hanging="284"/>
        <w:jc w:val="both"/>
        <w:rPr>
          <w:rFonts w:ascii="Tahoma" w:hAnsi="Tahoma" w:cs="Tahoma"/>
        </w:rPr>
      </w:pPr>
      <w:r w:rsidRPr="00EE3672">
        <w:rPr>
          <w:rFonts w:ascii="Tahoma" w:hAnsi="Tahoma" w:cs="Tahoma"/>
          <w:lang w:eastAsia="pl-PL"/>
        </w:rPr>
        <w:t>Rozliczenia pomi</w:t>
      </w:r>
      <w:r w:rsidRPr="00EE3672">
        <w:rPr>
          <w:rFonts w:ascii="Tahoma" w:eastAsia="TimesNewRoman" w:hAnsi="Tahoma" w:cs="Tahoma"/>
          <w:lang w:eastAsia="pl-PL"/>
        </w:rPr>
        <w:t>ę</w:t>
      </w:r>
      <w:r w:rsidRPr="00EE3672">
        <w:rPr>
          <w:rFonts w:ascii="Tahoma" w:hAnsi="Tahoma" w:cs="Tahoma"/>
          <w:lang w:eastAsia="pl-PL"/>
        </w:rPr>
        <w:t>dzy zamawiaj</w:t>
      </w:r>
      <w:r w:rsidRPr="00EE3672">
        <w:rPr>
          <w:rFonts w:ascii="Tahoma" w:eastAsia="TimesNewRoman" w:hAnsi="Tahoma" w:cs="Tahoma"/>
          <w:lang w:eastAsia="pl-PL"/>
        </w:rPr>
        <w:t>ą</w:t>
      </w:r>
      <w:r w:rsidRPr="00EE3672">
        <w:rPr>
          <w:rFonts w:ascii="Tahoma" w:hAnsi="Tahoma" w:cs="Tahoma"/>
          <w:lang w:eastAsia="pl-PL"/>
        </w:rPr>
        <w:t>cym</w:t>
      </w:r>
      <w:r w:rsidR="0019462F" w:rsidRPr="00EE3672">
        <w:rPr>
          <w:rFonts w:ascii="Tahoma" w:hAnsi="Tahoma" w:cs="Tahoma"/>
          <w:lang w:eastAsia="pl-PL"/>
        </w:rPr>
        <w:t>,</w:t>
      </w:r>
      <w:r w:rsidRPr="00EE3672">
        <w:rPr>
          <w:rFonts w:ascii="Tahoma" w:hAnsi="Tahoma" w:cs="Tahoma"/>
          <w:lang w:eastAsia="pl-PL"/>
        </w:rPr>
        <w:t xml:space="preserve"> a wykonawc</w:t>
      </w:r>
      <w:r w:rsidRPr="00EE3672">
        <w:rPr>
          <w:rFonts w:ascii="Tahoma" w:eastAsia="TimesNewRoman" w:hAnsi="Tahoma" w:cs="Tahoma"/>
          <w:lang w:eastAsia="pl-PL"/>
        </w:rPr>
        <w:t xml:space="preserve">ą </w:t>
      </w:r>
      <w:r w:rsidRPr="00EE3672">
        <w:rPr>
          <w:rFonts w:ascii="Tahoma" w:hAnsi="Tahoma" w:cs="Tahoma"/>
          <w:lang w:eastAsia="pl-PL"/>
        </w:rPr>
        <w:t>b</w:t>
      </w:r>
      <w:r w:rsidRPr="00EE3672">
        <w:rPr>
          <w:rFonts w:ascii="Tahoma" w:eastAsia="TimesNewRoman" w:hAnsi="Tahoma" w:cs="Tahoma"/>
          <w:lang w:eastAsia="pl-PL"/>
        </w:rPr>
        <w:t>ę</w:t>
      </w:r>
      <w:r w:rsidRPr="00EE3672">
        <w:rPr>
          <w:rFonts w:ascii="Tahoma" w:hAnsi="Tahoma" w:cs="Tahoma"/>
          <w:lang w:eastAsia="pl-PL"/>
        </w:rPr>
        <w:t>d</w:t>
      </w:r>
      <w:r w:rsidRPr="00EE3672">
        <w:rPr>
          <w:rFonts w:ascii="Tahoma" w:eastAsia="TimesNewRoman" w:hAnsi="Tahoma" w:cs="Tahoma"/>
          <w:lang w:eastAsia="pl-PL"/>
        </w:rPr>
        <w:t xml:space="preserve">ą </w:t>
      </w:r>
      <w:r w:rsidRPr="00EE3672">
        <w:rPr>
          <w:rFonts w:ascii="Tahoma" w:hAnsi="Tahoma" w:cs="Tahoma"/>
          <w:lang w:eastAsia="pl-PL"/>
        </w:rPr>
        <w:t>prowadzone w walucie PLN</w:t>
      </w:r>
    </w:p>
    <w:p w14:paraId="32D3C71C" w14:textId="77777777" w:rsidR="001C42A6" w:rsidRPr="00EE3672" w:rsidRDefault="001C42A6" w:rsidP="009B47D5">
      <w:pPr>
        <w:tabs>
          <w:tab w:val="left" w:pos="284"/>
        </w:tabs>
        <w:ind w:left="284" w:hanging="284"/>
        <w:jc w:val="both"/>
        <w:rPr>
          <w:rFonts w:ascii="Tahoma" w:hAnsi="Tahoma" w:cs="Tahoma"/>
        </w:rPr>
      </w:pPr>
    </w:p>
    <w:p w14:paraId="018A5631" w14:textId="77777777" w:rsidR="001C42A6" w:rsidRPr="00EE3672" w:rsidRDefault="001C42A6" w:rsidP="00DC47B7">
      <w:pPr>
        <w:numPr>
          <w:ilvl w:val="0"/>
          <w:numId w:val="8"/>
        </w:numPr>
        <w:tabs>
          <w:tab w:val="left" w:pos="284"/>
        </w:tabs>
        <w:ind w:left="284" w:hanging="284"/>
        <w:jc w:val="both"/>
        <w:rPr>
          <w:rFonts w:ascii="Tahoma" w:hAnsi="Tahoma" w:cs="Tahoma"/>
        </w:rPr>
      </w:pPr>
      <w:r w:rsidRPr="00EE3672">
        <w:rPr>
          <w:rFonts w:ascii="Tahoma" w:hAnsi="Tahoma" w:cs="Tahoma"/>
        </w:rPr>
        <w:t xml:space="preserve">Cena musi być wyrażona w złotych polskich niezależnie od wchodzących w jej skład elementów. </w:t>
      </w:r>
      <w:r w:rsidRPr="00EE3672">
        <w:rPr>
          <w:rFonts w:ascii="Tahoma" w:hAnsi="Tahoma" w:cs="Tahoma"/>
          <w:lang w:eastAsia="pl-PL"/>
        </w:rPr>
        <w:t>Tak obliczona cena b</w:t>
      </w:r>
      <w:r w:rsidRPr="00EE3672">
        <w:rPr>
          <w:rFonts w:ascii="Tahoma" w:eastAsia="TimesNewRoman" w:hAnsi="Tahoma" w:cs="Tahoma"/>
          <w:lang w:eastAsia="pl-PL"/>
        </w:rPr>
        <w:t>ę</w:t>
      </w:r>
      <w:r w:rsidRPr="00EE3672">
        <w:rPr>
          <w:rFonts w:ascii="Tahoma" w:hAnsi="Tahoma" w:cs="Tahoma"/>
          <w:lang w:eastAsia="pl-PL"/>
        </w:rPr>
        <w:t>dzie brana pod uwag</w:t>
      </w:r>
      <w:r w:rsidRPr="00EE3672">
        <w:rPr>
          <w:rFonts w:ascii="Tahoma" w:eastAsia="TimesNewRoman" w:hAnsi="Tahoma" w:cs="Tahoma"/>
          <w:lang w:eastAsia="pl-PL"/>
        </w:rPr>
        <w:t xml:space="preserve">ę </w:t>
      </w:r>
      <w:r w:rsidRPr="00EE3672">
        <w:rPr>
          <w:rFonts w:ascii="Tahoma" w:hAnsi="Tahoma" w:cs="Tahoma"/>
          <w:lang w:eastAsia="pl-PL"/>
        </w:rPr>
        <w:t>przez komisj</w:t>
      </w:r>
      <w:r w:rsidRPr="00EE3672">
        <w:rPr>
          <w:rFonts w:ascii="Tahoma" w:eastAsia="TimesNewRoman" w:hAnsi="Tahoma" w:cs="Tahoma"/>
          <w:lang w:eastAsia="pl-PL"/>
        </w:rPr>
        <w:t xml:space="preserve">ę </w:t>
      </w:r>
      <w:r w:rsidRPr="00EE3672">
        <w:rPr>
          <w:rFonts w:ascii="Tahoma" w:hAnsi="Tahoma" w:cs="Tahoma"/>
          <w:lang w:eastAsia="pl-PL"/>
        </w:rPr>
        <w:t>przetargow</w:t>
      </w:r>
      <w:r w:rsidRPr="00EE3672">
        <w:rPr>
          <w:rFonts w:ascii="Tahoma" w:eastAsia="TimesNewRoman" w:hAnsi="Tahoma" w:cs="Tahoma"/>
          <w:lang w:eastAsia="pl-PL"/>
        </w:rPr>
        <w:t xml:space="preserve">ą </w:t>
      </w:r>
      <w:r w:rsidRPr="00EE3672">
        <w:rPr>
          <w:rFonts w:ascii="Tahoma" w:hAnsi="Tahoma" w:cs="Tahoma"/>
          <w:lang w:eastAsia="pl-PL"/>
        </w:rPr>
        <w:t>w trakcie wyboru najkorzystniejszej oferty.</w:t>
      </w:r>
    </w:p>
    <w:p w14:paraId="3319412F" w14:textId="77777777" w:rsidR="001C42A6" w:rsidRPr="00EE3672" w:rsidRDefault="001C42A6" w:rsidP="009B47D5">
      <w:pPr>
        <w:tabs>
          <w:tab w:val="left" w:pos="284"/>
        </w:tabs>
        <w:ind w:left="284" w:hanging="284"/>
        <w:jc w:val="both"/>
        <w:rPr>
          <w:rFonts w:ascii="Tahoma" w:hAnsi="Tahoma" w:cs="Tahoma"/>
        </w:rPr>
      </w:pPr>
    </w:p>
    <w:p w14:paraId="6AE6886E" w14:textId="77777777" w:rsidR="001C42A6" w:rsidRPr="00EE3672" w:rsidRDefault="001C42A6" w:rsidP="00DC47B7">
      <w:pPr>
        <w:numPr>
          <w:ilvl w:val="0"/>
          <w:numId w:val="8"/>
        </w:numPr>
        <w:tabs>
          <w:tab w:val="left" w:pos="284"/>
        </w:tabs>
        <w:ind w:left="284" w:hanging="284"/>
        <w:jc w:val="both"/>
        <w:rPr>
          <w:rFonts w:ascii="Tahoma" w:hAnsi="Tahoma" w:cs="Tahoma"/>
        </w:rPr>
      </w:pPr>
      <w:r w:rsidRPr="00EE3672">
        <w:rPr>
          <w:rFonts w:ascii="Tahoma" w:hAnsi="Tahoma" w:cs="Tahoma"/>
        </w:rPr>
        <w:t>Cena oferty wskazana przez wykonawcę w „Formularzu ofertowym”, musi być podana w PLN cyfrowo zgodnie z obowiązującym w Polsce systemem monetarnym tj. z dokładnością do dwóch miejsc po przecinku.</w:t>
      </w:r>
    </w:p>
    <w:p w14:paraId="290CDFEE" w14:textId="77777777" w:rsidR="001C42A6" w:rsidRPr="00EE3672" w:rsidRDefault="001C42A6" w:rsidP="009B47D5">
      <w:pPr>
        <w:tabs>
          <w:tab w:val="left" w:pos="284"/>
        </w:tabs>
        <w:ind w:left="284" w:hanging="284"/>
        <w:jc w:val="both"/>
        <w:rPr>
          <w:rFonts w:ascii="Tahoma" w:hAnsi="Tahoma" w:cs="Tahoma"/>
        </w:rPr>
      </w:pPr>
    </w:p>
    <w:p w14:paraId="6DF78859" w14:textId="77777777" w:rsidR="001C42A6" w:rsidRPr="00EE3672" w:rsidRDefault="001C42A6" w:rsidP="00DC47B7">
      <w:pPr>
        <w:numPr>
          <w:ilvl w:val="0"/>
          <w:numId w:val="8"/>
        </w:numPr>
        <w:tabs>
          <w:tab w:val="left" w:pos="284"/>
        </w:tabs>
        <w:ind w:left="426" w:hanging="568"/>
        <w:jc w:val="both"/>
        <w:rPr>
          <w:rFonts w:ascii="Tahoma" w:hAnsi="Tahoma" w:cs="Tahoma"/>
        </w:rPr>
      </w:pPr>
      <w:r w:rsidRPr="00EE3672">
        <w:rPr>
          <w:rFonts w:ascii="Tahoma" w:hAnsi="Tahoma" w:cs="Tahoma"/>
        </w:rPr>
        <w:t>Wykonawca dokonuje zaokrągleń cen do 2 miejsc po przecinku w następujący sposób:</w:t>
      </w:r>
    </w:p>
    <w:p w14:paraId="4C36A4D5" w14:textId="77777777" w:rsidR="001C42A6" w:rsidRPr="00EE3672" w:rsidRDefault="001C42A6" w:rsidP="00DC47B7">
      <w:pPr>
        <w:numPr>
          <w:ilvl w:val="0"/>
          <w:numId w:val="9"/>
        </w:numPr>
        <w:tabs>
          <w:tab w:val="left" w:pos="426"/>
        </w:tabs>
        <w:ind w:left="426" w:hanging="142"/>
        <w:jc w:val="both"/>
        <w:rPr>
          <w:rFonts w:ascii="Tahoma" w:hAnsi="Tahoma" w:cs="Tahoma"/>
        </w:rPr>
      </w:pPr>
      <w:r w:rsidRPr="00EE3672">
        <w:rPr>
          <w:rFonts w:ascii="Tahoma" w:hAnsi="Tahoma" w:cs="Tahoma"/>
        </w:rPr>
        <w:t>w górę, gdy &gt; lub = 0,5 grosza do 1 grosza;</w:t>
      </w:r>
    </w:p>
    <w:p w14:paraId="675E6BCC" w14:textId="77777777" w:rsidR="001C42A6" w:rsidRPr="00EE3672" w:rsidRDefault="001C42A6" w:rsidP="00DC47B7">
      <w:pPr>
        <w:numPr>
          <w:ilvl w:val="0"/>
          <w:numId w:val="9"/>
        </w:numPr>
        <w:tabs>
          <w:tab w:val="left" w:pos="426"/>
        </w:tabs>
        <w:ind w:left="426" w:hanging="142"/>
        <w:jc w:val="both"/>
        <w:rPr>
          <w:rFonts w:ascii="Tahoma" w:hAnsi="Tahoma" w:cs="Tahoma"/>
        </w:rPr>
      </w:pPr>
      <w:r w:rsidRPr="00EE3672">
        <w:rPr>
          <w:rFonts w:ascii="Tahoma" w:hAnsi="Tahoma" w:cs="Tahoma"/>
        </w:rPr>
        <w:t>w dół, gdy &lt; 0,5 grosza do 0 grosza.</w:t>
      </w:r>
    </w:p>
    <w:p w14:paraId="2C5A6AF2" w14:textId="77777777" w:rsidR="001C42A6" w:rsidRPr="00EE3672" w:rsidRDefault="001C42A6" w:rsidP="00014FE8">
      <w:pPr>
        <w:pStyle w:val="Akapitzlist"/>
        <w:tabs>
          <w:tab w:val="left" w:pos="426"/>
        </w:tabs>
        <w:ind w:left="0" w:hanging="568"/>
        <w:jc w:val="both"/>
        <w:rPr>
          <w:rFonts w:ascii="Tahoma" w:hAnsi="Tahoma" w:cs="Tahoma"/>
        </w:rPr>
      </w:pPr>
    </w:p>
    <w:p w14:paraId="23C586BB" w14:textId="54785EA4" w:rsidR="001C42A6" w:rsidRPr="00EE3672" w:rsidRDefault="001C42A6" w:rsidP="00DC47B7">
      <w:pPr>
        <w:numPr>
          <w:ilvl w:val="0"/>
          <w:numId w:val="8"/>
        </w:numPr>
        <w:tabs>
          <w:tab w:val="left" w:pos="426"/>
        </w:tabs>
        <w:ind w:left="426" w:hanging="568"/>
        <w:jc w:val="both"/>
        <w:rPr>
          <w:rFonts w:ascii="Tahoma" w:hAnsi="Tahoma" w:cs="Tahoma"/>
        </w:rPr>
      </w:pPr>
      <w:r w:rsidRPr="00EE3672">
        <w:rPr>
          <w:rFonts w:ascii="Tahoma" w:hAnsi="Tahoma" w:cs="Tahoma"/>
        </w:rPr>
        <w:t xml:space="preserve">Błąd w obliczeniu ceny, którego nie można poprawić na podstawie art. 223 ust. 2 ustawy </w:t>
      </w:r>
      <w:proofErr w:type="spellStart"/>
      <w:r w:rsidRPr="00EE3672">
        <w:rPr>
          <w:rFonts w:ascii="Tahoma" w:hAnsi="Tahoma" w:cs="Tahoma"/>
        </w:rPr>
        <w:t>Pzp</w:t>
      </w:r>
      <w:proofErr w:type="spellEnd"/>
      <w:r w:rsidRPr="00EE3672">
        <w:rPr>
          <w:rFonts w:ascii="Tahoma" w:hAnsi="Tahoma" w:cs="Tahoma"/>
        </w:rPr>
        <w:t>, spowoduje odrzucenie oferty</w:t>
      </w:r>
      <w:r w:rsidR="00014FE8">
        <w:rPr>
          <w:rFonts w:ascii="Tahoma" w:hAnsi="Tahoma" w:cs="Tahoma"/>
        </w:rPr>
        <w:t>.</w:t>
      </w:r>
    </w:p>
    <w:p w14:paraId="6BCE6BFA" w14:textId="77777777" w:rsidR="004C5226" w:rsidRDefault="004C5226" w:rsidP="00224D87">
      <w:pPr>
        <w:tabs>
          <w:tab w:val="left" w:pos="426"/>
        </w:tabs>
        <w:jc w:val="both"/>
        <w:rPr>
          <w:rFonts w:ascii="Tahoma" w:hAnsi="Tahoma" w:cs="Tahoma"/>
          <w:color w:val="FF0000"/>
        </w:rPr>
      </w:pPr>
    </w:p>
    <w:p w14:paraId="5C17705B" w14:textId="1E690E42" w:rsidR="00EB2D33" w:rsidRPr="00EB2D33" w:rsidRDefault="00EB2D33" w:rsidP="00DC47B7">
      <w:pPr>
        <w:pStyle w:val="Akapitzlist"/>
        <w:numPr>
          <w:ilvl w:val="0"/>
          <w:numId w:val="70"/>
        </w:numPr>
        <w:tabs>
          <w:tab w:val="left" w:pos="426"/>
        </w:tabs>
        <w:jc w:val="both"/>
        <w:rPr>
          <w:rFonts w:ascii="Tahoma" w:hAnsi="Tahoma" w:cs="Tahoma"/>
          <w:b/>
          <w:color w:val="FF0000"/>
          <w:sz w:val="22"/>
          <w:szCs w:val="22"/>
        </w:rPr>
      </w:pPr>
      <w:r w:rsidRPr="00EB2D33">
        <w:rPr>
          <w:rFonts w:ascii="Tahoma" w:hAnsi="Tahoma" w:cs="Tahoma"/>
          <w:b/>
          <w:sz w:val="22"/>
          <w:szCs w:val="22"/>
        </w:rPr>
        <w:t>MIEJSCE, TERMIN SKŁADANIA I OTWARCIA OFERT</w:t>
      </w:r>
    </w:p>
    <w:p w14:paraId="585A7EB8" w14:textId="77777777" w:rsidR="004C5226" w:rsidRPr="00EE3672" w:rsidRDefault="004C5226" w:rsidP="00AA08CB">
      <w:pPr>
        <w:pStyle w:val="WW-Tekstpodstawowy2"/>
        <w:tabs>
          <w:tab w:val="left" w:pos="1432"/>
        </w:tabs>
        <w:ind w:left="360"/>
        <w:rPr>
          <w:rFonts w:ascii="Tahoma" w:hAnsi="Tahoma" w:cs="Tahoma"/>
          <w:color w:val="auto"/>
          <w:sz w:val="20"/>
        </w:rPr>
      </w:pPr>
    </w:p>
    <w:p w14:paraId="1D24A125" w14:textId="10FB130B" w:rsidR="00FB499B" w:rsidRDefault="00FB499B" w:rsidP="00850C3A">
      <w:pPr>
        <w:pStyle w:val="Default"/>
        <w:numPr>
          <w:ilvl w:val="0"/>
          <w:numId w:val="86"/>
        </w:numPr>
        <w:tabs>
          <w:tab w:val="num" w:pos="-360"/>
        </w:tabs>
        <w:suppressAutoHyphens w:val="0"/>
        <w:ind w:left="284" w:hanging="284"/>
        <w:jc w:val="both"/>
        <w:rPr>
          <w:rFonts w:ascii="Tahoma" w:hAnsi="Tahoma" w:cs="Tahoma"/>
          <w:color w:val="auto"/>
          <w:sz w:val="20"/>
          <w:szCs w:val="20"/>
        </w:rPr>
      </w:pPr>
      <w:r>
        <w:rPr>
          <w:rFonts w:ascii="Tahoma" w:hAnsi="Tahoma" w:cs="Tahoma"/>
          <w:b/>
          <w:bCs/>
          <w:color w:val="auto"/>
          <w:sz w:val="20"/>
          <w:szCs w:val="20"/>
        </w:rPr>
        <w:t xml:space="preserve">Składanie ofert: </w:t>
      </w:r>
      <w:r>
        <w:rPr>
          <w:rFonts w:ascii="Tahoma" w:eastAsia="TimesNewRoman" w:hAnsi="Tahoma" w:cs="Tahoma"/>
          <w:sz w:val="20"/>
          <w:szCs w:val="20"/>
          <w:lang w:eastAsia="pl-PL"/>
        </w:rPr>
        <w:t xml:space="preserve">ofertę wraz z wymaganymi dokumentami należy wczytać na </w:t>
      </w:r>
      <w:r>
        <w:rPr>
          <w:rFonts w:ascii="Tahoma" w:eastAsia="TimesNewRoman" w:hAnsi="Tahoma" w:cs="Tahoma"/>
          <w:color w:val="auto"/>
          <w:sz w:val="20"/>
          <w:szCs w:val="20"/>
          <w:lang w:eastAsia="pl-PL"/>
        </w:rPr>
        <w:t xml:space="preserve">Platformie e-zamówienia </w:t>
      </w:r>
      <w:r>
        <w:rPr>
          <w:rFonts w:ascii="Tahoma" w:eastAsia="TimesNewRoman" w:hAnsi="Tahoma" w:cs="Tahoma"/>
          <w:sz w:val="20"/>
          <w:szCs w:val="20"/>
          <w:lang w:eastAsia="pl-PL"/>
        </w:rPr>
        <w:t xml:space="preserve">- </w:t>
      </w:r>
      <w:r>
        <w:rPr>
          <w:rFonts w:ascii="Tahoma" w:eastAsia="TimesNewRoman" w:hAnsi="Tahoma" w:cs="Tahoma"/>
          <w:b/>
          <w:color w:val="auto"/>
          <w:sz w:val="20"/>
          <w:szCs w:val="20"/>
          <w:lang w:eastAsia="pl-PL"/>
        </w:rPr>
        <w:t>do dnia</w:t>
      </w:r>
      <w:r>
        <w:rPr>
          <w:rFonts w:ascii="Tahoma" w:eastAsia="TimesNewRoman" w:hAnsi="Tahoma" w:cs="Tahoma"/>
          <w:color w:val="auto"/>
          <w:sz w:val="20"/>
          <w:szCs w:val="20"/>
          <w:lang w:eastAsia="pl-PL"/>
        </w:rPr>
        <w:t xml:space="preserve"> </w:t>
      </w:r>
      <w:r w:rsidR="00DC47B7">
        <w:rPr>
          <w:rFonts w:ascii="Tahoma" w:eastAsia="TimesNewRoman" w:hAnsi="Tahoma" w:cs="Tahoma"/>
          <w:b/>
          <w:color w:val="0000FF"/>
          <w:sz w:val="20"/>
          <w:szCs w:val="20"/>
          <w:bdr w:val="single" w:sz="4" w:space="0" w:color="000000" w:frame="1"/>
          <w:shd w:val="clear" w:color="auto" w:fill="FFFFCC"/>
          <w:lang w:eastAsia="pl-PL"/>
        </w:rPr>
        <w:t>21.01.</w:t>
      </w:r>
      <w:r>
        <w:rPr>
          <w:rFonts w:ascii="Tahoma" w:eastAsia="TimesNewRoman" w:hAnsi="Tahoma" w:cs="Tahoma"/>
          <w:b/>
          <w:color w:val="0000FF"/>
          <w:sz w:val="20"/>
          <w:szCs w:val="20"/>
          <w:bdr w:val="single" w:sz="4" w:space="0" w:color="000000" w:frame="1"/>
          <w:shd w:val="clear" w:color="auto" w:fill="FFFFCC"/>
          <w:lang w:eastAsia="pl-PL"/>
        </w:rPr>
        <w:t>2026 r. do godz. 09:00</w:t>
      </w:r>
    </w:p>
    <w:p w14:paraId="2146CE6D" w14:textId="77777777" w:rsidR="00FB499B" w:rsidRDefault="00FB499B" w:rsidP="00FB499B">
      <w:pPr>
        <w:pStyle w:val="Default"/>
        <w:suppressAutoHyphens w:val="0"/>
        <w:ind w:left="284" w:hanging="284"/>
        <w:jc w:val="both"/>
        <w:rPr>
          <w:rFonts w:ascii="Tahoma" w:hAnsi="Tahoma" w:cs="Tahoma"/>
          <w:sz w:val="20"/>
          <w:szCs w:val="20"/>
          <w:lang w:eastAsia="pl-PL"/>
        </w:rPr>
      </w:pPr>
    </w:p>
    <w:p w14:paraId="3469F81A" w14:textId="1616634C" w:rsidR="00FB499B" w:rsidRDefault="00FB499B" w:rsidP="00850C3A">
      <w:pPr>
        <w:pStyle w:val="Default"/>
        <w:numPr>
          <w:ilvl w:val="0"/>
          <w:numId w:val="86"/>
        </w:numPr>
        <w:tabs>
          <w:tab w:val="clear" w:pos="0"/>
          <w:tab w:val="num" w:pos="-360"/>
        </w:tabs>
        <w:suppressAutoHyphens w:val="0"/>
        <w:ind w:left="284" w:hanging="284"/>
        <w:jc w:val="both"/>
        <w:rPr>
          <w:rFonts w:ascii="Tahoma" w:hAnsi="Tahoma" w:cs="Tahoma"/>
          <w:sz w:val="20"/>
          <w:szCs w:val="20"/>
          <w:lang w:eastAsia="pl-PL"/>
        </w:rPr>
      </w:pPr>
      <w:r>
        <w:rPr>
          <w:rFonts w:ascii="Tahoma" w:hAnsi="Tahoma" w:cs="Tahoma"/>
          <w:sz w:val="20"/>
          <w:szCs w:val="20"/>
          <w:lang w:eastAsia="pl-PL"/>
        </w:rPr>
        <w:t xml:space="preserve">Otwarcie ofert nastąpi w dniu </w:t>
      </w:r>
      <w:r w:rsidR="00DC47B7">
        <w:rPr>
          <w:rFonts w:ascii="Tahoma" w:eastAsia="TimesNewRoman" w:hAnsi="Tahoma" w:cs="Tahoma"/>
          <w:b/>
          <w:color w:val="0000FF"/>
          <w:sz w:val="20"/>
          <w:szCs w:val="20"/>
          <w:bdr w:val="single" w:sz="4" w:space="0" w:color="000000" w:frame="1"/>
          <w:shd w:val="clear" w:color="auto" w:fill="FFFFCC"/>
          <w:lang w:eastAsia="pl-PL"/>
        </w:rPr>
        <w:t>21.01</w:t>
      </w:r>
      <w:r>
        <w:rPr>
          <w:rFonts w:ascii="Tahoma" w:eastAsia="TimesNewRoman" w:hAnsi="Tahoma" w:cs="Tahoma"/>
          <w:b/>
          <w:color w:val="0000FF"/>
          <w:sz w:val="20"/>
          <w:szCs w:val="20"/>
          <w:bdr w:val="single" w:sz="4" w:space="0" w:color="000000" w:frame="1"/>
          <w:shd w:val="clear" w:color="auto" w:fill="FFFFCC"/>
          <w:lang w:eastAsia="pl-PL"/>
        </w:rPr>
        <w:t>.202</w:t>
      </w:r>
      <w:r w:rsidR="006E5DD9">
        <w:rPr>
          <w:rFonts w:ascii="Tahoma" w:eastAsia="TimesNewRoman" w:hAnsi="Tahoma" w:cs="Tahoma"/>
          <w:b/>
          <w:color w:val="0000FF"/>
          <w:sz w:val="20"/>
          <w:szCs w:val="20"/>
          <w:bdr w:val="single" w:sz="4" w:space="0" w:color="000000" w:frame="1"/>
          <w:shd w:val="clear" w:color="auto" w:fill="FFFFCC"/>
          <w:lang w:eastAsia="pl-PL"/>
        </w:rPr>
        <w:t>6</w:t>
      </w:r>
      <w:r>
        <w:rPr>
          <w:rFonts w:ascii="Tahoma" w:eastAsia="TimesNewRoman" w:hAnsi="Tahoma" w:cs="Tahoma"/>
          <w:b/>
          <w:color w:val="0000FF"/>
          <w:sz w:val="20"/>
          <w:szCs w:val="20"/>
          <w:bdr w:val="single" w:sz="4" w:space="0" w:color="000000" w:frame="1"/>
          <w:shd w:val="clear" w:color="auto" w:fill="FFFFCC"/>
          <w:lang w:eastAsia="pl-PL"/>
        </w:rPr>
        <w:t xml:space="preserve"> r. o godz. 09:10</w:t>
      </w:r>
      <w:r>
        <w:rPr>
          <w:rFonts w:ascii="Tahoma" w:hAnsi="Tahoma" w:cs="Tahoma"/>
          <w:color w:val="0000FF"/>
          <w:sz w:val="20"/>
          <w:szCs w:val="20"/>
          <w:lang w:eastAsia="pl-PL"/>
        </w:rPr>
        <w:t xml:space="preserve"> </w:t>
      </w:r>
      <w:r>
        <w:rPr>
          <w:rFonts w:ascii="Tahoma" w:hAnsi="Tahoma" w:cs="Tahoma"/>
          <w:sz w:val="20"/>
          <w:szCs w:val="20"/>
          <w:lang w:eastAsia="pl-PL"/>
        </w:rPr>
        <w:t>za pośrednictwem Platformy e-zamówienia.</w:t>
      </w:r>
    </w:p>
    <w:p w14:paraId="605FC261" w14:textId="77777777" w:rsidR="00FB499B" w:rsidRDefault="00FB499B" w:rsidP="00FB499B">
      <w:pPr>
        <w:pStyle w:val="Default"/>
        <w:suppressAutoHyphens w:val="0"/>
        <w:ind w:left="284" w:hanging="284"/>
        <w:jc w:val="both"/>
        <w:rPr>
          <w:rFonts w:ascii="Tahoma" w:hAnsi="Tahoma" w:cs="Tahoma"/>
          <w:sz w:val="20"/>
          <w:szCs w:val="20"/>
          <w:lang w:eastAsia="pl-PL"/>
        </w:rPr>
      </w:pPr>
    </w:p>
    <w:p w14:paraId="54B0E146" w14:textId="7562788B" w:rsidR="00FB499B" w:rsidRDefault="00FB499B" w:rsidP="00850C3A">
      <w:pPr>
        <w:pStyle w:val="Default"/>
        <w:numPr>
          <w:ilvl w:val="0"/>
          <w:numId w:val="86"/>
        </w:numPr>
        <w:tabs>
          <w:tab w:val="clear" w:pos="0"/>
          <w:tab w:val="num" w:pos="-360"/>
        </w:tabs>
        <w:suppressAutoHyphens w:val="0"/>
        <w:ind w:left="284" w:hanging="284"/>
        <w:jc w:val="both"/>
        <w:rPr>
          <w:rFonts w:ascii="Tahoma" w:hAnsi="Tahoma" w:cs="Tahoma"/>
          <w:sz w:val="20"/>
          <w:szCs w:val="20"/>
          <w:lang w:eastAsia="pl-PL"/>
        </w:rPr>
      </w:pPr>
      <w:r>
        <w:rPr>
          <w:rFonts w:ascii="Tahoma" w:hAnsi="Tahoma" w:cs="Tahoma"/>
          <w:sz w:val="20"/>
          <w:szCs w:val="20"/>
          <w:lang w:eastAsia="pl-PL"/>
        </w:rPr>
        <w:t xml:space="preserve">Wykonawca pozostaje związany ofertą przez okres 30 dni tj. do dnia </w:t>
      </w:r>
      <w:r w:rsidR="00DC47B7">
        <w:rPr>
          <w:rFonts w:ascii="Tahoma" w:eastAsia="TimesNewRoman" w:hAnsi="Tahoma" w:cs="Tahoma"/>
          <w:b/>
          <w:color w:val="0000FF"/>
          <w:sz w:val="20"/>
          <w:szCs w:val="20"/>
          <w:bdr w:val="single" w:sz="4" w:space="0" w:color="000000" w:frame="1"/>
          <w:shd w:val="clear" w:color="auto" w:fill="FFFFCC"/>
          <w:lang w:eastAsia="pl-PL"/>
        </w:rPr>
        <w:t>19.02.</w:t>
      </w:r>
      <w:r>
        <w:rPr>
          <w:rFonts w:ascii="Tahoma" w:eastAsia="TimesNewRoman" w:hAnsi="Tahoma" w:cs="Tahoma"/>
          <w:b/>
          <w:color w:val="0000FF"/>
          <w:sz w:val="20"/>
          <w:szCs w:val="20"/>
          <w:bdr w:val="single" w:sz="4" w:space="0" w:color="000000" w:frame="1"/>
          <w:shd w:val="clear" w:color="auto" w:fill="FFFFCC"/>
          <w:lang w:eastAsia="pl-PL"/>
        </w:rPr>
        <w:t>2026 r.</w:t>
      </w:r>
      <w:r>
        <w:rPr>
          <w:rFonts w:ascii="Tahoma" w:hAnsi="Tahoma" w:cs="Tahoma"/>
          <w:color w:val="0000FF"/>
          <w:sz w:val="20"/>
          <w:szCs w:val="20"/>
          <w:lang w:eastAsia="pl-PL"/>
        </w:rPr>
        <w:t xml:space="preserve"> </w:t>
      </w:r>
      <w:r>
        <w:rPr>
          <w:rFonts w:ascii="Tahoma" w:hAnsi="Tahoma" w:cs="Tahoma"/>
          <w:sz w:val="20"/>
          <w:szCs w:val="20"/>
          <w:lang w:eastAsia="pl-PL"/>
        </w:rPr>
        <w:t>włącznie. Bieg terminu związania ofertą rozpoczyna się wraz z upływem terminu składania ofert.</w:t>
      </w:r>
    </w:p>
    <w:p w14:paraId="20BF12B3" w14:textId="77777777" w:rsidR="00FB499B" w:rsidRDefault="00FB499B" w:rsidP="00FB499B">
      <w:pPr>
        <w:pStyle w:val="Default"/>
        <w:suppressAutoHyphens w:val="0"/>
        <w:ind w:left="284" w:hanging="284"/>
        <w:jc w:val="both"/>
        <w:rPr>
          <w:rFonts w:ascii="Tahoma" w:hAnsi="Tahoma" w:cs="Tahoma"/>
          <w:color w:val="auto"/>
          <w:sz w:val="20"/>
          <w:szCs w:val="20"/>
        </w:rPr>
      </w:pPr>
    </w:p>
    <w:p w14:paraId="5D3D0F74" w14:textId="77777777" w:rsidR="00FB499B" w:rsidRDefault="00FB499B" w:rsidP="00850C3A">
      <w:pPr>
        <w:pStyle w:val="Default"/>
        <w:numPr>
          <w:ilvl w:val="0"/>
          <w:numId w:val="86"/>
        </w:numPr>
        <w:tabs>
          <w:tab w:val="clear" w:pos="0"/>
          <w:tab w:val="num" w:pos="-360"/>
        </w:tabs>
        <w:suppressAutoHyphens w:val="0"/>
        <w:ind w:left="284" w:hanging="284"/>
        <w:jc w:val="both"/>
        <w:rPr>
          <w:rFonts w:ascii="Tahoma" w:hAnsi="Tahoma" w:cs="Tahoma"/>
          <w:color w:val="auto"/>
          <w:sz w:val="20"/>
          <w:szCs w:val="20"/>
        </w:rPr>
      </w:pPr>
      <w:r>
        <w:rPr>
          <w:rFonts w:ascii="Tahoma" w:hAnsi="Tahoma" w:cs="Tahoma"/>
          <w:sz w:val="20"/>
          <w:szCs w:val="20"/>
          <w:lang w:eastAsia="pl-PL"/>
        </w:rPr>
        <w:t xml:space="preserve">Otwarcie ofert nastąpi przy użyciu systemu teleinformatycznego. W przypadku awarii systemu, powodującej brak możliwości otwarcia ofert w terminie określonym przez zamawiającego, otwarcie ofert nastąpi niezwłocznie po usunięciu awarii. </w:t>
      </w:r>
    </w:p>
    <w:p w14:paraId="0A86B859" w14:textId="77777777" w:rsidR="00FB499B" w:rsidRDefault="00FB499B" w:rsidP="00FB499B">
      <w:pPr>
        <w:pStyle w:val="Default"/>
        <w:suppressAutoHyphens w:val="0"/>
        <w:ind w:left="284" w:hanging="284"/>
        <w:jc w:val="both"/>
        <w:rPr>
          <w:rFonts w:ascii="Tahoma" w:hAnsi="Tahoma" w:cs="Tahoma"/>
          <w:color w:val="auto"/>
          <w:sz w:val="20"/>
          <w:szCs w:val="20"/>
        </w:rPr>
      </w:pPr>
    </w:p>
    <w:p w14:paraId="6D5AF4B0" w14:textId="77777777" w:rsidR="00FB499B" w:rsidRDefault="00FB499B" w:rsidP="00850C3A">
      <w:pPr>
        <w:pStyle w:val="Default"/>
        <w:numPr>
          <w:ilvl w:val="0"/>
          <w:numId w:val="86"/>
        </w:numPr>
        <w:tabs>
          <w:tab w:val="clear" w:pos="0"/>
          <w:tab w:val="num" w:pos="-360"/>
        </w:tabs>
        <w:suppressAutoHyphens w:val="0"/>
        <w:ind w:left="284" w:hanging="284"/>
        <w:jc w:val="both"/>
        <w:rPr>
          <w:rFonts w:ascii="Tahoma" w:hAnsi="Tahoma" w:cs="Tahoma"/>
          <w:color w:val="auto"/>
          <w:sz w:val="20"/>
          <w:szCs w:val="20"/>
        </w:rPr>
      </w:pPr>
      <w:r>
        <w:rPr>
          <w:rFonts w:ascii="Tahoma" w:hAnsi="Tahoma" w:cs="Tahoma"/>
          <w:color w:val="auto"/>
          <w:sz w:val="20"/>
          <w:szCs w:val="20"/>
          <w:lang w:eastAsia="pl-PL"/>
        </w:rPr>
        <w:t xml:space="preserve">W sytuacji, o której mowa w pkt 4 zamawiający zamieści </w:t>
      </w:r>
      <w:r>
        <w:rPr>
          <w:rFonts w:ascii="Tahoma" w:hAnsi="Tahoma" w:cs="Tahoma"/>
          <w:b/>
          <w:bCs/>
          <w:color w:val="auto"/>
          <w:sz w:val="20"/>
          <w:szCs w:val="20"/>
          <w:lang w:eastAsia="pl-PL"/>
        </w:rPr>
        <w:t xml:space="preserve">na Platformie e-zamówienia </w:t>
      </w:r>
      <w:r>
        <w:rPr>
          <w:rFonts w:ascii="Tahoma" w:hAnsi="Tahoma" w:cs="Tahoma"/>
          <w:color w:val="auto"/>
          <w:sz w:val="20"/>
          <w:szCs w:val="20"/>
          <w:lang w:eastAsia="pl-PL"/>
        </w:rPr>
        <w:t xml:space="preserve">informację o zmianie terminu otwarcia ofert. </w:t>
      </w:r>
    </w:p>
    <w:p w14:paraId="5569F348" w14:textId="77777777" w:rsidR="00FB499B" w:rsidRDefault="00FB499B" w:rsidP="00FB499B">
      <w:pPr>
        <w:pStyle w:val="Default"/>
        <w:suppressAutoHyphens w:val="0"/>
        <w:ind w:left="284" w:hanging="284"/>
        <w:jc w:val="both"/>
        <w:rPr>
          <w:rFonts w:ascii="Tahoma" w:hAnsi="Tahoma" w:cs="Tahoma"/>
          <w:color w:val="auto"/>
          <w:sz w:val="20"/>
          <w:szCs w:val="20"/>
        </w:rPr>
      </w:pPr>
    </w:p>
    <w:p w14:paraId="5CA6E7FF" w14:textId="77777777" w:rsidR="00FB499B" w:rsidRDefault="00FB499B" w:rsidP="00850C3A">
      <w:pPr>
        <w:pStyle w:val="Default"/>
        <w:numPr>
          <w:ilvl w:val="0"/>
          <w:numId w:val="86"/>
        </w:numPr>
        <w:tabs>
          <w:tab w:val="clear" w:pos="0"/>
          <w:tab w:val="num" w:pos="-360"/>
        </w:tabs>
        <w:suppressAutoHyphens w:val="0"/>
        <w:ind w:left="284" w:hanging="284"/>
        <w:jc w:val="both"/>
        <w:rPr>
          <w:rFonts w:ascii="Tahoma" w:hAnsi="Tahoma" w:cs="Tahoma"/>
          <w:color w:val="auto"/>
          <w:sz w:val="20"/>
          <w:szCs w:val="20"/>
        </w:rPr>
      </w:pPr>
      <w:r>
        <w:rPr>
          <w:rFonts w:ascii="Tahoma" w:hAnsi="Tahoma" w:cs="Tahoma"/>
          <w:sz w:val="20"/>
          <w:szCs w:val="20"/>
          <w:lang w:eastAsia="pl-PL"/>
        </w:rPr>
        <w:t xml:space="preserve">Zamawiający najpóźniej przed otwarciem ofert, udostępni </w:t>
      </w:r>
      <w:r>
        <w:rPr>
          <w:rFonts w:ascii="Tahoma" w:hAnsi="Tahoma" w:cs="Tahoma"/>
          <w:b/>
          <w:bCs/>
          <w:sz w:val="20"/>
          <w:szCs w:val="20"/>
          <w:lang w:eastAsia="pl-PL"/>
        </w:rPr>
        <w:t>na Platformie</w:t>
      </w:r>
      <w:r>
        <w:t xml:space="preserve"> </w:t>
      </w:r>
      <w:r>
        <w:rPr>
          <w:rFonts w:ascii="Tahoma" w:hAnsi="Tahoma" w:cs="Tahoma"/>
          <w:b/>
          <w:bCs/>
          <w:sz w:val="20"/>
          <w:szCs w:val="20"/>
          <w:lang w:eastAsia="pl-PL"/>
        </w:rPr>
        <w:t xml:space="preserve">e-zamówienia </w:t>
      </w:r>
      <w:r>
        <w:rPr>
          <w:rFonts w:ascii="Tahoma" w:hAnsi="Tahoma" w:cs="Tahoma"/>
          <w:sz w:val="20"/>
          <w:szCs w:val="20"/>
          <w:lang w:eastAsia="pl-PL"/>
        </w:rPr>
        <w:t xml:space="preserve">informację o kwocie, jaką zamierza przeznaczyć na sfinansowanie zamówienia. </w:t>
      </w:r>
    </w:p>
    <w:p w14:paraId="0A1F0F7C" w14:textId="77777777" w:rsidR="00FB499B" w:rsidRDefault="00FB499B" w:rsidP="00FB499B">
      <w:pPr>
        <w:pStyle w:val="Default"/>
        <w:suppressAutoHyphens w:val="0"/>
        <w:ind w:left="284" w:hanging="284"/>
        <w:jc w:val="both"/>
        <w:rPr>
          <w:rFonts w:ascii="Tahoma" w:hAnsi="Tahoma" w:cs="Tahoma"/>
          <w:color w:val="auto"/>
          <w:sz w:val="20"/>
          <w:szCs w:val="20"/>
        </w:rPr>
      </w:pPr>
    </w:p>
    <w:p w14:paraId="64A1C676" w14:textId="77777777" w:rsidR="00FB499B" w:rsidRDefault="00FB499B" w:rsidP="00850C3A">
      <w:pPr>
        <w:pStyle w:val="Default"/>
        <w:numPr>
          <w:ilvl w:val="0"/>
          <w:numId w:val="86"/>
        </w:numPr>
        <w:tabs>
          <w:tab w:val="clear" w:pos="0"/>
          <w:tab w:val="num" w:pos="-360"/>
        </w:tabs>
        <w:suppressAutoHyphens w:val="0"/>
        <w:ind w:left="284" w:hanging="284"/>
        <w:jc w:val="both"/>
        <w:rPr>
          <w:rFonts w:ascii="Tahoma" w:hAnsi="Tahoma" w:cs="Tahoma"/>
          <w:color w:val="auto"/>
          <w:sz w:val="20"/>
          <w:szCs w:val="20"/>
        </w:rPr>
      </w:pPr>
      <w:r>
        <w:rPr>
          <w:rFonts w:ascii="Tahoma" w:hAnsi="Tahoma" w:cs="Tahoma"/>
          <w:sz w:val="20"/>
          <w:szCs w:val="20"/>
          <w:lang w:eastAsia="pl-PL"/>
        </w:rPr>
        <w:t xml:space="preserve">Zamawiający niezwłocznie po otwarciu ofert, udostępni </w:t>
      </w:r>
      <w:r>
        <w:rPr>
          <w:rFonts w:ascii="Tahoma" w:hAnsi="Tahoma" w:cs="Tahoma"/>
          <w:b/>
          <w:bCs/>
          <w:sz w:val="20"/>
          <w:szCs w:val="20"/>
          <w:lang w:eastAsia="pl-PL"/>
        </w:rPr>
        <w:t>na Platformie</w:t>
      </w:r>
      <w:r>
        <w:t xml:space="preserve"> </w:t>
      </w:r>
      <w:r>
        <w:rPr>
          <w:rFonts w:ascii="Tahoma" w:hAnsi="Tahoma" w:cs="Tahoma"/>
          <w:b/>
          <w:bCs/>
          <w:sz w:val="20"/>
          <w:szCs w:val="20"/>
          <w:lang w:eastAsia="pl-PL"/>
        </w:rPr>
        <w:t xml:space="preserve">e-zamówienia </w:t>
      </w:r>
      <w:r>
        <w:rPr>
          <w:rFonts w:ascii="Tahoma" w:hAnsi="Tahoma" w:cs="Tahoma"/>
          <w:sz w:val="20"/>
          <w:szCs w:val="20"/>
          <w:lang w:eastAsia="pl-PL"/>
        </w:rPr>
        <w:t xml:space="preserve">informacje, o których mowa w art. 222 ustawy </w:t>
      </w:r>
      <w:proofErr w:type="spellStart"/>
      <w:r>
        <w:rPr>
          <w:rFonts w:ascii="Tahoma" w:hAnsi="Tahoma" w:cs="Tahoma"/>
          <w:sz w:val="20"/>
          <w:szCs w:val="20"/>
          <w:lang w:eastAsia="pl-PL"/>
        </w:rPr>
        <w:t>Pzp</w:t>
      </w:r>
      <w:proofErr w:type="spellEnd"/>
      <w:r>
        <w:rPr>
          <w:rFonts w:ascii="Tahoma" w:hAnsi="Tahoma" w:cs="Tahoma"/>
          <w:sz w:val="20"/>
          <w:szCs w:val="20"/>
          <w:lang w:eastAsia="pl-PL"/>
        </w:rPr>
        <w:t xml:space="preserve">. </w:t>
      </w:r>
    </w:p>
    <w:p w14:paraId="68EB48E0" w14:textId="77777777" w:rsidR="006A0916" w:rsidRDefault="006A0916" w:rsidP="006A0916">
      <w:pPr>
        <w:pStyle w:val="Default"/>
        <w:suppressAutoHyphens w:val="0"/>
        <w:ind w:left="426"/>
        <w:jc w:val="both"/>
        <w:rPr>
          <w:rFonts w:ascii="Tahoma" w:hAnsi="Tahoma" w:cs="Tahoma"/>
          <w:color w:val="auto"/>
          <w:sz w:val="20"/>
          <w:szCs w:val="20"/>
        </w:rPr>
      </w:pPr>
    </w:p>
    <w:p w14:paraId="0ACDBBDD" w14:textId="22F9798C" w:rsidR="00EB2D33" w:rsidRPr="00EB2D33" w:rsidRDefault="00EB2D33" w:rsidP="00DC47B7">
      <w:pPr>
        <w:pStyle w:val="Default"/>
        <w:numPr>
          <w:ilvl w:val="0"/>
          <w:numId w:val="71"/>
        </w:numPr>
        <w:suppressAutoHyphens w:val="0"/>
        <w:jc w:val="both"/>
        <w:rPr>
          <w:rFonts w:ascii="Tahoma" w:hAnsi="Tahoma" w:cs="Tahoma"/>
          <w:b/>
          <w:color w:val="auto"/>
          <w:sz w:val="22"/>
          <w:szCs w:val="20"/>
        </w:rPr>
      </w:pPr>
      <w:r w:rsidRPr="00EB2D33">
        <w:rPr>
          <w:rFonts w:ascii="Tahoma" w:hAnsi="Tahoma" w:cs="Tahoma"/>
          <w:b/>
          <w:color w:val="auto"/>
          <w:sz w:val="22"/>
          <w:szCs w:val="20"/>
        </w:rPr>
        <w:t>WYBÓR OFERTY NAJKORZYSTNIEJSZEJ</w:t>
      </w:r>
    </w:p>
    <w:p w14:paraId="11ACB2E7" w14:textId="77777777" w:rsidR="00EB2D33" w:rsidRPr="00EE3672" w:rsidRDefault="00EB2D33" w:rsidP="006A0916">
      <w:pPr>
        <w:pStyle w:val="Default"/>
        <w:suppressAutoHyphens w:val="0"/>
        <w:ind w:left="426"/>
        <w:jc w:val="both"/>
        <w:rPr>
          <w:rFonts w:ascii="Tahoma" w:hAnsi="Tahoma" w:cs="Tahoma"/>
          <w:color w:val="auto"/>
          <w:sz w:val="20"/>
          <w:szCs w:val="20"/>
        </w:rPr>
      </w:pPr>
    </w:p>
    <w:p w14:paraId="2E581864" w14:textId="47AD2D38" w:rsidR="004C5226" w:rsidRDefault="007A21B6" w:rsidP="00DC47B7">
      <w:pPr>
        <w:pStyle w:val="WW-Tekstpodstawowywcity2"/>
        <w:numPr>
          <w:ilvl w:val="0"/>
          <w:numId w:val="72"/>
        </w:numPr>
        <w:rPr>
          <w:rFonts w:ascii="Tahoma" w:hAnsi="Tahoma" w:cs="Tahoma"/>
          <w:b w:val="0"/>
          <w:color w:val="000000"/>
          <w:sz w:val="20"/>
        </w:rPr>
      </w:pPr>
      <w:r>
        <w:rPr>
          <w:rFonts w:ascii="Tahoma" w:hAnsi="Tahoma" w:cs="Tahoma"/>
          <w:b w:val="0"/>
          <w:color w:val="000000"/>
          <w:sz w:val="20"/>
        </w:rPr>
        <w:t>KRYTERIA OCENY OFERT</w:t>
      </w:r>
    </w:p>
    <w:p w14:paraId="57B8C44D" w14:textId="77777777" w:rsidR="00EB2D33" w:rsidRPr="00EE3672" w:rsidRDefault="00EB2D33" w:rsidP="00AA08CB">
      <w:pPr>
        <w:pStyle w:val="WW-Tekstpodstawowywcity2"/>
        <w:ind w:left="1701"/>
        <w:rPr>
          <w:rFonts w:ascii="Tahoma" w:hAnsi="Tahoma" w:cs="Tahoma"/>
          <w:b w:val="0"/>
          <w:color w:val="000000"/>
          <w:sz w:val="20"/>
        </w:rPr>
      </w:pPr>
    </w:p>
    <w:p w14:paraId="12737BF3" w14:textId="77777777" w:rsidR="00854FBF" w:rsidRPr="00EE3672" w:rsidRDefault="00854FBF" w:rsidP="007E21A3">
      <w:pPr>
        <w:pStyle w:val="WW-Tekstpodstawowywcity2"/>
        <w:numPr>
          <w:ilvl w:val="3"/>
          <w:numId w:val="5"/>
        </w:numPr>
        <w:tabs>
          <w:tab w:val="clear" w:pos="2880"/>
        </w:tabs>
        <w:ind w:left="284" w:hanging="284"/>
        <w:rPr>
          <w:rFonts w:ascii="Tahoma" w:hAnsi="Tahoma" w:cs="Tahoma"/>
          <w:sz w:val="20"/>
        </w:rPr>
      </w:pPr>
      <w:r w:rsidRPr="00EE3672">
        <w:rPr>
          <w:rFonts w:ascii="Tahoma" w:hAnsi="Tahoma" w:cs="Tahoma"/>
          <w:b w:val="0"/>
          <w:color w:val="000000"/>
          <w:sz w:val="20"/>
        </w:rPr>
        <w:t>Wybór oferty najkorzystniejszej w poszczególnych pakietach zostanie dokonany według następującego kryterium oceny ofert:</w:t>
      </w:r>
    </w:p>
    <w:p w14:paraId="7366CB07" w14:textId="77777777" w:rsidR="00854FBF" w:rsidRPr="00EE3672" w:rsidRDefault="00854FBF" w:rsidP="00854FBF">
      <w:pPr>
        <w:pStyle w:val="WW-Tekstpodstawowywcity2"/>
        <w:ind w:left="284"/>
        <w:rPr>
          <w:rFonts w:ascii="Tahoma" w:hAnsi="Tahoma" w:cs="Tahoma"/>
          <w:sz w:val="20"/>
        </w:rPr>
      </w:pPr>
    </w:p>
    <w:p w14:paraId="5EF918F5" w14:textId="1E5B29CE" w:rsidR="00EC70CA" w:rsidRPr="00E561D2" w:rsidRDefault="00F8377E" w:rsidP="00DC47B7">
      <w:pPr>
        <w:pStyle w:val="WW-Tekstpodstawowywcity2"/>
        <w:numPr>
          <w:ilvl w:val="4"/>
          <w:numId w:val="12"/>
        </w:numPr>
        <w:ind w:left="284" w:firstLine="0"/>
        <w:rPr>
          <w:rFonts w:ascii="Tahoma" w:hAnsi="Tahoma" w:cs="Tahoma"/>
          <w:bCs/>
          <w:sz w:val="20"/>
        </w:rPr>
      </w:pPr>
      <w:r w:rsidRPr="00E561D2">
        <w:rPr>
          <w:rFonts w:ascii="Tahoma" w:hAnsi="Tahoma" w:cs="Tahoma"/>
          <w:bCs/>
          <w:sz w:val="20"/>
        </w:rPr>
        <w:t xml:space="preserve">Cena brutto - </w:t>
      </w:r>
      <w:r w:rsidR="00E561D2" w:rsidRPr="00E561D2">
        <w:rPr>
          <w:rFonts w:ascii="Tahoma" w:hAnsi="Tahoma" w:cs="Tahoma"/>
          <w:bCs/>
          <w:sz w:val="20"/>
        </w:rPr>
        <w:t>6</w:t>
      </w:r>
      <w:r w:rsidR="000D45FF" w:rsidRPr="00E561D2">
        <w:rPr>
          <w:rFonts w:ascii="Tahoma" w:hAnsi="Tahoma" w:cs="Tahoma"/>
          <w:bCs/>
          <w:sz w:val="20"/>
        </w:rPr>
        <w:t>0</w:t>
      </w:r>
      <w:r w:rsidRPr="00E561D2">
        <w:rPr>
          <w:rFonts w:ascii="Tahoma" w:hAnsi="Tahoma" w:cs="Tahoma"/>
          <w:bCs/>
          <w:sz w:val="20"/>
        </w:rPr>
        <w:t xml:space="preserve"> % </w:t>
      </w:r>
    </w:p>
    <w:p w14:paraId="5EC03352" w14:textId="77777777" w:rsidR="00F8377E" w:rsidRPr="00E561D2" w:rsidRDefault="00F8377E" w:rsidP="00F8377E">
      <w:pPr>
        <w:pStyle w:val="WW-Tekstpodstawowywcity2"/>
        <w:ind w:left="1079" w:firstLine="1"/>
        <w:rPr>
          <w:rFonts w:ascii="Tahoma" w:hAnsi="Tahoma" w:cs="Tahoma"/>
          <w:bCs/>
          <w:sz w:val="20"/>
        </w:rPr>
      </w:pPr>
    </w:p>
    <w:p w14:paraId="50378F93" w14:textId="3409D38C" w:rsidR="00EC70CA" w:rsidRPr="00E561D2" w:rsidRDefault="000D45FF" w:rsidP="00EC70CA">
      <w:pPr>
        <w:pStyle w:val="WW-Tekstpodstawowy2"/>
        <w:tabs>
          <w:tab w:val="clear" w:pos="709"/>
          <w:tab w:val="left" w:pos="1506"/>
        </w:tabs>
        <w:rPr>
          <w:rFonts w:ascii="Tahoma" w:hAnsi="Tahoma" w:cs="Tahoma"/>
          <w:color w:val="auto"/>
          <w:sz w:val="20"/>
        </w:rPr>
      </w:pPr>
      <w:r w:rsidRPr="00E561D2">
        <w:rPr>
          <w:rFonts w:ascii="Tahoma" w:hAnsi="Tahoma" w:cs="Tahoma"/>
          <w:color w:val="auto"/>
          <w:sz w:val="20"/>
        </w:rPr>
        <w:t xml:space="preserve">           </w:t>
      </w:r>
      <w:r w:rsidR="00EC70CA" w:rsidRPr="00E561D2">
        <w:rPr>
          <w:rFonts w:ascii="Tahoma" w:hAnsi="Tahoma" w:cs="Tahoma"/>
          <w:color w:val="auto"/>
          <w:sz w:val="20"/>
        </w:rPr>
        <w:t>Sposób przyznania punktów w kryterium „cena”:</w:t>
      </w:r>
    </w:p>
    <w:p w14:paraId="60354CC6" w14:textId="77777777" w:rsidR="00D963ED" w:rsidRPr="00E561D2" w:rsidRDefault="00D963ED" w:rsidP="00EC70CA">
      <w:pPr>
        <w:tabs>
          <w:tab w:val="left" w:pos="2127"/>
        </w:tabs>
        <w:rPr>
          <w:rFonts w:ascii="Tahoma" w:hAnsi="Tahoma" w:cs="Tahoma"/>
        </w:rPr>
      </w:pPr>
    </w:p>
    <w:p w14:paraId="77CF3EB0" w14:textId="77777777" w:rsidR="00854FBF" w:rsidRPr="00E561D2" w:rsidRDefault="00854FBF" w:rsidP="00854FBF">
      <w:pPr>
        <w:tabs>
          <w:tab w:val="left" w:pos="2127"/>
        </w:tabs>
        <w:ind w:left="851" w:hanging="142"/>
        <w:rPr>
          <w:rFonts w:ascii="Tahoma" w:hAnsi="Tahoma" w:cs="Tahoma"/>
        </w:rPr>
      </w:pPr>
      <w:r w:rsidRPr="00E561D2">
        <w:rPr>
          <w:rFonts w:ascii="Tahoma" w:hAnsi="Tahoma" w:cs="Tahoma"/>
        </w:rPr>
        <w:t>cena najniższa spośród ofert niepodlegających odrzuceniu</w:t>
      </w:r>
    </w:p>
    <w:p w14:paraId="64A4E251" w14:textId="2F1A1F93" w:rsidR="00854FBF" w:rsidRPr="00E561D2" w:rsidRDefault="00854FBF" w:rsidP="00854FBF">
      <w:pPr>
        <w:ind w:left="948" w:hanging="239"/>
        <w:rPr>
          <w:rFonts w:ascii="Tahoma" w:hAnsi="Tahoma" w:cs="Tahoma"/>
        </w:rPr>
      </w:pPr>
      <w:r w:rsidRPr="00E561D2">
        <w:rPr>
          <w:rFonts w:ascii="Tahoma" w:hAnsi="Tahoma" w:cs="Tahoma"/>
        </w:rPr>
        <w:t xml:space="preserve">------------------------------------------------------------------------- x 100 pkt x znaczenie kryterium </w:t>
      </w:r>
      <w:r w:rsidR="00E561D2" w:rsidRPr="00E561D2">
        <w:rPr>
          <w:rFonts w:ascii="Tahoma" w:hAnsi="Tahoma" w:cs="Tahoma"/>
        </w:rPr>
        <w:t>6</w:t>
      </w:r>
      <w:r w:rsidR="000D45FF" w:rsidRPr="00E561D2">
        <w:rPr>
          <w:rFonts w:ascii="Tahoma" w:hAnsi="Tahoma" w:cs="Tahoma"/>
        </w:rPr>
        <w:t>0</w:t>
      </w:r>
      <w:r w:rsidRPr="00E561D2">
        <w:rPr>
          <w:rFonts w:ascii="Tahoma" w:hAnsi="Tahoma" w:cs="Tahoma"/>
        </w:rPr>
        <w:t>%</w:t>
      </w:r>
    </w:p>
    <w:p w14:paraId="248B2B59" w14:textId="77777777" w:rsidR="00854FBF" w:rsidRPr="00E561D2" w:rsidRDefault="00854FBF" w:rsidP="00854FBF">
      <w:pPr>
        <w:ind w:left="948" w:hanging="239"/>
        <w:rPr>
          <w:rFonts w:ascii="Tahoma" w:hAnsi="Tahoma" w:cs="Tahoma"/>
        </w:rPr>
      </w:pPr>
      <w:r w:rsidRPr="00E561D2">
        <w:rPr>
          <w:rFonts w:ascii="Tahoma" w:hAnsi="Tahoma" w:cs="Tahoma"/>
        </w:rPr>
        <w:t>cena oferty ocenianej</w:t>
      </w:r>
    </w:p>
    <w:p w14:paraId="0A0ABAB8" w14:textId="77777777" w:rsidR="00854FBF" w:rsidRPr="006861FF" w:rsidRDefault="00854FBF" w:rsidP="00854FBF">
      <w:pPr>
        <w:pStyle w:val="WW-Tekstpodstawowywcity2"/>
        <w:tabs>
          <w:tab w:val="left" w:pos="720"/>
          <w:tab w:val="left" w:pos="1440"/>
        </w:tabs>
        <w:ind w:left="0" w:right="-284"/>
        <w:rPr>
          <w:rFonts w:ascii="Tahoma" w:hAnsi="Tahoma" w:cs="Tahoma"/>
          <w:b w:val="0"/>
          <w:bCs/>
          <w:sz w:val="20"/>
        </w:rPr>
      </w:pPr>
    </w:p>
    <w:p w14:paraId="41DCD5B3" w14:textId="142F4E8B" w:rsidR="007256F5" w:rsidRPr="006861FF" w:rsidRDefault="00854FBF" w:rsidP="00F8377E">
      <w:pPr>
        <w:pStyle w:val="WW-Tekstpodstawowywcity2"/>
        <w:ind w:left="709" w:right="20"/>
        <w:rPr>
          <w:rFonts w:ascii="Tahoma" w:hAnsi="Tahoma" w:cs="Tahoma"/>
          <w:b w:val="0"/>
          <w:bCs/>
          <w:sz w:val="20"/>
        </w:rPr>
      </w:pPr>
      <w:bookmarkStart w:id="24" w:name="_Hlk101785645"/>
      <w:r w:rsidRPr="006861FF">
        <w:rPr>
          <w:rFonts w:ascii="Tahoma" w:hAnsi="Tahoma" w:cs="Tahoma"/>
          <w:b w:val="0"/>
          <w:bCs/>
          <w:sz w:val="20"/>
        </w:rPr>
        <w:t xml:space="preserve">Cena brutto to wartość wpisana w pkt 1 „Formularza ofertowego” (Załącznik nr 1 do SWZ) odpowiadająca danemu pakietowi. </w:t>
      </w:r>
      <w:bookmarkEnd w:id="24"/>
    </w:p>
    <w:p w14:paraId="0E6AC982" w14:textId="77777777" w:rsidR="00AB7DE0" w:rsidRPr="00E561D2" w:rsidRDefault="00AB7DE0" w:rsidP="00F8377E">
      <w:pPr>
        <w:pStyle w:val="WW-Tekstpodstawowywcity2"/>
        <w:ind w:left="709" w:right="20"/>
        <w:rPr>
          <w:rFonts w:ascii="Tahoma" w:hAnsi="Tahoma" w:cs="Tahoma"/>
          <w:sz w:val="20"/>
        </w:rPr>
      </w:pPr>
    </w:p>
    <w:p w14:paraId="7C8E7B51" w14:textId="095F3245" w:rsidR="000D45FF" w:rsidRPr="00E561D2" w:rsidRDefault="000D45FF" w:rsidP="00F8377E">
      <w:pPr>
        <w:pStyle w:val="WW-Tekstpodstawowywcity2"/>
        <w:ind w:left="709" w:right="20"/>
        <w:rPr>
          <w:rFonts w:ascii="Tahoma" w:hAnsi="Tahoma" w:cs="Tahoma"/>
          <w:sz w:val="20"/>
        </w:rPr>
      </w:pPr>
      <w:r w:rsidRPr="00E561D2">
        <w:rPr>
          <w:rFonts w:ascii="Tahoma" w:hAnsi="Tahoma" w:cs="Tahoma"/>
          <w:sz w:val="20"/>
        </w:rPr>
        <w:t>Maksymalna liczba punktów, jaką w tym kryt</w:t>
      </w:r>
      <w:r w:rsidR="00E561D2" w:rsidRPr="00E561D2">
        <w:rPr>
          <w:rFonts w:ascii="Tahoma" w:hAnsi="Tahoma" w:cs="Tahoma"/>
          <w:sz w:val="20"/>
        </w:rPr>
        <w:t>erium otrzyma Wykonawca wynosi 6</w:t>
      </w:r>
      <w:r w:rsidRPr="00E561D2">
        <w:rPr>
          <w:rFonts w:ascii="Tahoma" w:hAnsi="Tahoma" w:cs="Tahoma"/>
          <w:sz w:val="20"/>
        </w:rPr>
        <w:t>0 pkt.</w:t>
      </w:r>
    </w:p>
    <w:p w14:paraId="3719DE3A" w14:textId="77777777" w:rsidR="000D45FF" w:rsidRPr="00051A41" w:rsidRDefault="000D45FF" w:rsidP="000D45FF">
      <w:pPr>
        <w:tabs>
          <w:tab w:val="left" w:pos="426"/>
        </w:tabs>
        <w:jc w:val="both"/>
        <w:rPr>
          <w:rFonts w:ascii="Tahoma" w:hAnsi="Tahoma" w:cs="Tahoma"/>
          <w:b/>
          <w:bCs/>
        </w:rPr>
      </w:pPr>
    </w:p>
    <w:p w14:paraId="4BBD6AD6" w14:textId="6BF18BA2" w:rsidR="007B508F" w:rsidRPr="00051A41" w:rsidRDefault="00000680" w:rsidP="00DC47B7">
      <w:pPr>
        <w:pStyle w:val="WW-Tekstpodstawowywcity2"/>
        <w:numPr>
          <w:ilvl w:val="1"/>
          <w:numId w:val="12"/>
        </w:numPr>
        <w:tabs>
          <w:tab w:val="left" w:pos="720"/>
          <w:tab w:val="left" w:pos="1134"/>
        </w:tabs>
        <w:ind w:left="567" w:right="20" w:hanging="283"/>
        <w:rPr>
          <w:rFonts w:ascii="Tahoma" w:hAnsi="Tahoma" w:cs="Tahoma"/>
          <w:bCs/>
          <w:sz w:val="20"/>
        </w:rPr>
      </w:pPr>
      <w:r w:rsidRPr="00051A41">
        <w:rPr>
          <w:rFonts w:ascii="Tahoma" w:hAnsi="Tahoma" w:cs="Tahoma"/>
          <w:bCs/>
          <w:sz w:val="20"/>
        </w:rPr>
        <w:t>Termin dostawy</w:t>
      </w:r>
      <w:r w:rsidR="00051A41" w:rsidRPr="00051A41">
        <w:rPr>
          <w:rFonts w:ascii="Tahoma" w:hAnsi="Tahoma" w:cs="Tahoma"/>
          <w:bCs/>
          <w:sz w:val="20"/>
        </w:rPr>
        <w:t xml:space="preserve"> </w:t>
      </w:r>
      <w:r w:rsidR="007B508F" w:rsidRPr="00051A41">
        <w:rPr>
          <w:rFonts w:ascii="Tahoma" w:hAnsi="Tahoma" w:cs="Tahoma"/>
          <w:bCs/>
          <w:sz w:val="20"/>
        </w:rPr>
        <w:t xml:space="preserve">– </w:t>
      </w:r>
      <w:r w:rsidR="00DC47B7" w:rsidRPr="00051A41">
        <w:rPr>
          <w:rFonts w:ascii="Tahoma" w:hAnsi="Tahoma" w:cs="Tahoma"/>
          <w:bCs/>
          <w:sz w:val="20"/>
        </w:rPr>
        <w:t>2</w:t>
      </w:r>
      <w:r w:rsidR="007B508F" w:rsidRPr="00051A41">
        <w:rPr>
          <w:rFonts w:ascii="Tahoma" w:hAnsi="Tahoma" w:cs="Tahoma"/>
          <w:bCs/>
          <w:sz w:val="20"/>
        </w:rPr>
        <w:t>0%</w:t>
      </w:r>
    </w:p>
    <w:p w14:paraId="515912D5" w14:textId="77777777" w:rsidR="00FB499B" w:rsidRPr="00051A41" w:rsidRDefault="00FB499B" w:rsidP="00FB499B">
      <w:pPr>
        <w:tabs>
          <w:tab w:val="left" w:pos="426"/>
        </w:tabs>
        <w:ind w:left="567"/>
        <w:rPr>
          <w:rFonts w:ascii="Tahoma" w:hAnsi="Tahoma" w:cs="Tahoma"/>
          <w:lang w:eastAsia="pl-PL"/>
        </w:rPr>
      </w:pPr>
      <w:r w:rsidRPr="00051A41">
        <w:rPr>
          <w:rFonts w:ascii="Tahoma" w:hAnsi="Tahoma" w:cs="Tahoma"/>
        </w:rPr>
        <w:t>Ocena ofert w obrębie przedmiotowego kryterium prowadzona będzie według następującego wzoru:</w:t>
      </w:r>
    </w:p>
    <w:p w14:paraId="613449BF" w14:textId="77777777" w:rsidR="00FB499B" w:rsidRPr="00051A41" w:rsidRDefault="00FB499B" w:rsidP="00FB499B">
      <w:pPr>
        <w:tabs>
          <w:tab w:val="left" w:pos="426"/>
        </w:tabs>
        <w:ind w:left="567"/>
        <w:rPr>
          <w:rFonts w:ascii="Tahoma" w:hAnsi="Tahoma" w:cs="Tahoma"/>
        </w:rPr>
      </w:pPr>
      <w:r w:rsidRPr="00051A41">
        <w:rPr>
          <w:rFonts w:ascii="Tahoma" w:hAnsi="Tahoma" w:cs="Tahoma"/>
        </w:rPr>
        <w:t xml:space="preserve">termin dostawy asortymentu </w:t>
      </w:r>
    </w:p>
    <w:p w14:paraId="30EB564A" w14:textId="77777777" w:rsidR="00051A41" w:rsidRPr="00051A41" w:rsidRDefault="00051A41" w:rsidP="00FB499B">
      <w:pPr>
        <w:tabs>
          <w:tab w:val="left" w:pos="426"/>
        </w:tabs>
        <w:ind w:left="567"/>
        <w:rPr>
          <w:rFonts w:ascii="Tahoma" w:hAnsi="Tahoma" w:cs="Tahoma"/>
        </w:rPr>
      </w:pPr>
    </w:p>
    <w:p w14:paraId="6397EA86" w14:textId="47916E0B" w:rsidR="00051A41" w:rsidRPr="00051A41" w:rsidRDefault="00051A41" w:rsidP="00051A41">
      <w:pPr>
        <w:tabs>
          <w:tab w:val="left" w:pos="2127"/>
        </w:tabs>
        <w:ind w:left="851" w:hanging="142"/>
        <w:rPr>
          <w:rFonts w:ascii="Tahoma" w:hAnsi="Tahoma" w:cs="Tahoma"/>
        </w:rPr>
      </w:pPr>
      <w:r w:rsidRPr="00051A41">
        <w:rPr>
          <w:rFonts w:ascii="Tahoma" w:hAnsi="Tahoma" w:cs="Tahoma"/>
        </w:rPr>
        <w:t>najkrótszy termin dostawy</w:t>
      </w:r>
      <w:r w:rsidRPr="00051A41">
        <w:rPr>
          <w:rFonts w:ascii="Tahoma" w:hAnsi="Tahoma" w:cs="Tahoma"/>
        </w:rPr>
        <w:t xml:space="preserve"> spośród ofert niepodlegających odrzuceniu</w:t>
      </w:r>
    </w:p>
    <w:p w14:paraId="560CF4A4" w14:textId="0248E931" w:rsidR="00051A41" w:rsidRPr="00051A41" w:rsidRDefault="00051A41" w:rsidP="00051A41">
      <w:pPr>
        <w:ind w:left="948" w:hanging="239"/>
        <w:rPr>
          <w:rFonts w:ascii="Tahoma" w:hAnsi="Tahoma" w:cs="Tahoma"/>
        </w:rPr>
      </w:pPr>
      <w:r w:rsidRPr="00051A41">
        <w:rPr>
          <w:rFonts w:ascii="Tahoma" w:hAnsi="Tahoma" w:cs="Tahoma"/>
        </w:rPr>
        <w:t xml:space="preserve">------------------------------------------------------------------------- x 100 pkt x znaczenie kryterium </w:t>
      </w:r>
      <w:r w:rsidRPr="00051A41">
        <w:rPr>
          <w:rFonts w:ascii="Tahoma" w:hAnsi="Tahoma" w:cs="Tahoma"/>
        </w:rPr>
        <w:t>2</w:t>
      </w:r>
      <w:r w:rsidRPr="00051A41">
        <w:rPr>
          <w:rFonts w:ascii="Tahoma" w:hAnsi="Tahoma" w:cs="Tahoma"/>
        </w:rPr>
        <w:t>0%</w:t>
      </w:r>
    </w:p>
    <w:p w14:paraId="4A1208E0" w14:textId="110DF9D1" w:rsidR="00051A41" w:rsidRPr="00051A41" w:rsidRDefault="00051A41" w:rsidP="00051A41">
      <w:pPr>
        <w:ind w:left="948" w:hanging="239"/>
        <w:rPr>
          <w:rFonts w:ascii="Tahoma" w:hAnsi="Tahoma" w:cs="Tahoma"/>
        </w:rPr>
      </w:pPr>
      <w:r w:rsidRPr="00051A41">
        <w:rPr>
          <w:rFonts w:ascii="Tahoma" w:hAnsi="Tahoma" w:cs="Tahoma"/>
        </w:rPr>
        <w:t>termin dostawy oferty ocenianej</w:t>
      </w:r>
    </w:p>
    <w:p w14:paraId="139DAA8C" w14:textId="77777777" w:rsidR="00000680" w:rsidRPr="00051A41" w:rsidRDefault="00000680" w:rsidP="00000680">
      <w:pPr>
        <w:pStyle w:val="WW-Tekstpodstawowywcity2"/>
        <w:tabs>
          <w:tab w:val="left" w:pos="720"/>
          <w:tab w:val="left" w:pos="1134"/>
        </w:tabs>
        <w:ind w:left="567" w:right="20"/>
        <w:rPr>
          <w:rFonts w:ascii="Tahoma" w:hAnsi="Tahoma" w:cs="Tahoma"/>
          <w:bCs/>
          <w:sz w:val="20"/>
        </w:rPr>
      </w:pPr>
    </w:p>
    <w:p w14:paraId="24BC1997" w14:textId="637F12FA" w:rsidR="00000680" w:rsidRPr="00051A41" w:rsidRDefault="00000680" w:rsidP="00000680">
      <w:pPr>
        <w:pStyle w:val="WW-Tekstpodstawowywcity2"/>
        <w:tabs>
          <w:tab w:val="left" w:pos="720"/>
          <w:tab w:val="left" w:pos="1134"/>
        </w:tabs>
        <w:ind w:left="567" w:right="20"/>
        <w:rPr>
          <w:rFonts w:ascii="Tahoma" w:hAnsi="Tahoma" w:cs="Tahoma"/>
          <w:b w:val="0"/>
          <w:sz w:val="20"/>
        </w:rPr>
      </w:pPr>
      <w:r w:rsidRPr="00051A41">
        <w:rPr>
          <w:rFonts w:ascii="Tahoma" w:hAnsi="Tahoma" w:cs="Tahoma"/>
          <w:b w:val="0"/>
          <w:sz w:val="20"/>
        </w:rPr>
        <w:t xml:space="preserve">Maksymalny termin na realizację zamówienia: </w:t>
      </w:r>
      <w:r w:rsidRPr="00051A41">
        <w:rPr>
          <w:rFonts w:ascii="Tahoma" w:hAnsi="Tahoma" w:cs="Tahoma"/>
          <w:b w:val="0"/>
          <w:color w:val="FF0000"/>
          <w:sz w:val="20"/>
        </w:rPr>
        <w:t xml:space="preserve">do </w:t>
      </w:r>
      <w:r w:rsidR="00FB499B" w:rsidRPr="00051A41">
        <w:rPr>
          <w:rFonts w:ascii="Tahoma" w:hAnsi="Tahoma" w:cs="Tahoma"/>
          <w:b w:val="0"/>
          <w:color w:val="FF0000"/>
          <w:sz w:val="20"/>
        </w:rPr>
        <w:t>3</w:t>
      </w:r>
      <w:r w:rsidRPr="00051A41">
        <w:rPr>
          <w:rFonts w:ascii="Tahoma" w:hAnsi="Tahoma" w:cs="Tahoma"/>
          <w:b w:val="0"/>
          <w:color w:val="FF0000"/>
          <w:sz w:val="20"/>
        </w:rPr>
        <w:t xml:space="preserve"> dni </w:t>
      </w:r>
      <w:r w:rsidR="00FB499B" w:rsidRPr="00051A41">
        <w:rPr>
          <w:rFonts w:ascii="Tahoma" w:hAnsi="Tahoma" w:cs="Tahoma"/>
          <w:b w:val="0"/>
          <w:color w:val="FF0000"/>
          <w:sz w:val="20"/>
        </w:rPr>
        <w:t>roboczych</w:t>
      </w:r>
      <w:r w:rsidRPr="00051A41">
        <w:rPr>
          <w:rFonts w:ascii="Tahoma" w:hAnsi="Tahoma" w:cs="Tahoma"/>
          <w:b w:val="0"/>
          <w:color w:val="FF0000"/>
          <w:sz w:val="20"/>
        </w:rPr>
        <w:t xml:space="preserve"> </w:t>
      </w:r>
      <w:r w:rsidRPr="00051A41">
        <w:rPr>
          <w:rFonts w:ascii="Tahoma" w:hAnsi="Tahoma" w:cs="Tahoma"/>
          <w:b w:val="0"/>
          <w:sz w:val="20"/>
        </w:rPr>
        <w:t xml:space="preserve">od </w:t>
      </w:r>
      <w:r w:rsidR="00D15330" w:rsidRPr="00051A41">
        <w:rPr>
          <w:rFonts w:ascii="Tahoma" w:hAnsi="Tahoma" w:cs="Tahoma"/>
          <w:b w:val="0"/>
          <w:sz w:val="20"/>
        </w:rPr>
        <w:t>daty otrzymania zamówienia</w:t>
      </w:r>
      <w:r w:rsidRPr="00051A41">
        <w:rPr>
          <w:rFonts w:ascii="Tahoma" w:hAnsi="Tahoma" w:cs="Tahoma"/>
          <w:b w:val="0"/>
          <w:sz w:val="20"/>
        </w:rPr>
        <w:t xml:space="preserve">. Zaoferowanie dłuższego terminu na realizację zamówienia spowoduje odrzucenie oferty. Termin na </w:t>
      </w:r>
      <w:r w:rsidRPr="00051A41">
        <w:rPr>
          <w:rFonts w:ascii="Tahoma" w:hAnsi="Tahoma" w:cs="Tahoma"/>
          <w:b w:val="0"/>
          <w:sz w:val="20"/>
        </w:rPr>
        <w:lastRenderedPageBreak/>
        <w:t>realizację zamówienia musi być podany w dniach. W sytuacji, gdy Wykonawca nie wpisze zaoferowanego terminu dostawy, Zamawiający przyjmie najdłuższy termin dostawy</w:t>
      </w:r>
      <w:r w:rsidRPr="00051A41">
        <w:rPr>
          <w:rFonts w:ascii="Tahoma" w:hAnsi="Tahoma" w:cs="Tahoma"/>
          <w:b w:val="0"/>
          <w:color w:val="FF0000"/>
          <w:sz w:val="20"/>
        </w:rPr>
        <w:t xml:space="preserve">, tj. </w:t>
      </w:r>
      <w:r w:rsidR="00FB499B" w:rsidRPr="00051A41">
        <w:rPr>
          <w:rFonts w:ascii="Tahoma" w:hAnsi="Tahoma" w:cs="Tahoma"/>
          <w:b w:val="0"/>
          <w:color w:val="FF0000"/>
          <w:sz w:val="20"/>
        </w:rPr>
        <w:t>3</w:t>
      </w:r>
      <w:r w:rsidRPr="00051A41">
        <w:rPr>
          <w:rFonts w:ascii="Tahoma" w:hAnsi="Tahoma" w:cs="Tahoma"/>
          <w:b w:val="0"/>
          <w:color w:val="FF0000"/>
          <w:sz w:val="20"/>
        </w:rPr>
        <w:t xml:space="preserve"> dni od </w:t>
      </w:r>
      <w:r w:rsidR="00D15330" w:rsidRPr="00051A41">
        <w:rPr>
          <w:rFonts w:ascii="Tahoma" w:hAnsi="Tahoma" w:cs="Tahoma"/>
          <w:b w:val="0"/>
          <w:sz w:val="20"/>
        </w:rPr>
        <w:t>daty otrzymania zamówienia</w:t>
      </w:r>
      <w:r w:rsidRPr="00051A41">
        <w:rPr>
          <w:rFonts w:ascii="Tahoma" w:hAnsi="Tahoma" w:cs="Tahoma"/>
          <w:b w:val="0"/>
          <w:sz w:val="20"/>
        </w:rPr>
        <w:t>.</w:t>
      </w:r>
    </w:p>
    <w:p w14:paraId="6963C37B" w14:textId="77777777" w:rsidR="006C71A8" w:rsidRDefault="006C71A8" w:rsidP="006C71A8">
      <w:pPr>
        <w:pStyle w:val="WW-Tekstpodstawowywcity2"/>
        <w:tabs>
          <w:tab w:val="left" w:pos="426"/>
          <w:tab w:val="left" w:pos="1440"/>
        </w:tabs>
        <w:ind w:left="1800" w:right="-284"/>
        <w:rPr>
          <w:rFonts w:ascii="Tahoma" w:hAnsi="Tahoma" w:cs="Tahoma"/>
          <w:b w:val="0"/>
          <w:bCs/>
          <w:sz w:val="20"/>
        </w:rPr>
      </w:pPr>
    </w:p>
    <w:p w14:paraId="742BB2BE" w14:textId="1B625AD1" w:rsidR="00051A41" w:rsidRPr="00051A41" w:rsidRDefault="00051A41" w:rsidP="00051A41">
      <w:pPr>
        <w:pStyle w:val="WW-Tekstpodstawowywcity2"/>
        <w:numPr>
          <w:ilvl w:val="1"/>
          <w:numId w:val="12"/>
        </w:numPr>
        <w:tabs>
          <w:tab w:val="left" w:pos="720"/>
          <w:tab w:val="left" w:pos="1134"/>
        </w:tabs>
        <w:ind w:left="567" w:right="20" w:hanging="283"/>
        <w:rPr>
          <w:rFonts w:ascii="Tahoma" w:hAnsi="Tahoma" w:cs="Tahoma"/>
          <w:bCs/>
          <w:sz w:val="20"/>
        </w:rPr>
      </w:pPr>
      <w:r>
        <w:rPr>
          <w:rFonts w:ascii="Tahoma" w:hAnsi="Tahoma" w:cs="Tahoma"/>
          <w:bCs/>
          <w:sz w:val="20"/>
        </w:rPr>
        <w:t>Czas reakcji na awarię</w:t>
      </w:r>
      <w:r w:rsidRPr="00051A41">
        <w:rPr>
          <w:rFonts w:ascii="Tahoma" w:hAnsi="Tahoma" w:cs="Tahoma"/>
          <w:bCs/>
          <w:sz w:val="20"/>
        </w:rPr>
        <w:t xml:space="preserve"> – 20%</w:t>
      </w:r>
    </w:p>
    <w:p w14:paraId="1D07F8EF" w14:textId="77777777" w:rsidR="00051A41" w:rsidRDefault="00051A41" w:rsidP="006C71A8">
      <w:pPr>
        <w:pStyle w:val="WW-Tekstpodstawowywcity2"/>
        <w:tabs>
          <w:tab w:val="left" w:pos="426"/>
          <w:tab w:val="left" w:pos="1440"/>
        </w:tabs>
        <w:ind w:left="1800" w:right="-284"/>
        <w:rPr>
          <w:rFonts w:ascii="Tahoma" w:hAnsi="Tahoma" w:cs="Tahoma"/>
          <w:b w:val="0"/>
          <w:bCs/>
          <w:sz w:val="20"/>
        </w:rPr>
      </w:pPr>
    </w:p>
    <w:p w14:paraId="356D77D3" w14:textId="516B6E01" w:rsidR="00051A41" w:rsidRPr="00051A41" w:rsidRDefault="00051A41" w:rsidP="00051A41">
      <w:pPr>
        <w:tabs>
          <w:tab w:val="left" w:pos="2127"/>
        </w:tabs>
        <w:ind w:left="851" w:hanging="142"/>
        <w:rPr>
          <w:rFonts w:ascii="Tahoma" w:hAnsi="Tahoma" w:cs="Tahoma"/>
        </w:rPr>
      </w:pPr>
      <w:r w:rsidRPr="00051A41">
        <w:rPr>
          <w:rFonts w:ascii="Tahoma" w:hAnsi="Tahoma" w:cs="Tahoma"/>
        </w:rPr>
        <w:t xml:space="preserve">najkrótszy </w:t>
      </w:r>
      <w:r>
        <w:rPr>
          <w:rFonts w:ascii="Tahoma" w:hAnsi="Tahoma" w:cs="Tahoma"/>
        </w:rPr>
        <w:t>czas reakcji</w:t>
      </w:r>
      <w:r w:rsidRPr="00051A41">
        <w:rPr>
          <w:rFonts w:ascii="Tahoma" w:hAnsi="Tahoma" w:cs="Tahoma"/>
        </w:rPr>
        <w:t xml:space="preserve"> spośród ofert niepodlegających odrzuceniu</w:t>
      </w:r>
    </w:p>
    <w:p w14:paraId="439AB2BE" w14:textId="77777777" w:rsidR="00051A41" w:rsidRPr="00051A41" w:rsidRDefault="00051A41" w:rsidP="00051A41">
      <w:pPr>
        <w:ind w:left="948" w:hanging="239"/>
        <w:rPr>
          <w:rFonts w:ascii="Tahoma" w:hAnsi="Tahoma" w:cs="Tahoma"/>
        </w:rPr>
      </w:pPr>
      <w:r w:rsidRPr="00051A41">
        <w:rPr>
          <w:rFonts w:ascii="Tahoma" w:hAnsi="Tahoma" w:cs="Tahoma"/>
        </w:rPr>
        <w:t>------------------------------------------------------------------------- x 100 pkt x znaczenie kryterium 20%</w:t>
      </w:r>
    </w:p>
    <w:p w14:paraId="20C7FBBE" w14:textId="078ECC73" w:rsidR="00051A41" w:rsidRPr="00074FC1" w:rsidRDefault="00051A41" w:rsidP="00051A41">
      <w:pPr>
        <w:ind w:left="948" w:hanging="239"/>
        <w:rPr>
          <w:rFonts w:ascii="Tahoma" w:hAnsi="Tahoma" w:cs="Tahoma"/>
        </w:rPr>
      </w:pPr>
      <w:r>
        <w:rPr>
          <w:rFonts w:ascii="Tahoma" w:hAnsi="Tahoma" w:cs="Tahoma"/>
        </w:rPr>
        <w:t>czas reakcji</w:t>
      </w:r>
      <w:r w:rsidRPr="00051A41">
        <w:rPr>
          <w:rFonts w:ascii="Tahoma" w:hAnsi="Tahoma" w:cs="Tahoma"/>
        </w:rPr>
        <w:t xml:space="preserve"> </w:t>
      </w:r>
      <w:r w:rsidRPr="00074FC1">
        <w:rPr>
          <w:rFonts w:ascii="Tahoma" w:hAnsi="Tahoma" w:cs="Tahoma"/>
        </w:rPr>
        <w:t>oferty ocenianej</w:t>
      </w:r>
    </w:p>
    <w:p w14:paraId="33115DE6" w14:textId="77777777" w:rsidR="00051A41" w:rsidRPr="00074FC1" w:rsidRDefault="00051A41" w:rsidP="00051A41">
      <w:pPr>
        <w:pStyle w:val="WW-Tekstpodstawowywcity2"/>
        <w:tabs>
          <w:tab w:val="left" w:pos="720"/>
          <w:tab w:val="left" w:pos="1134"/>
        </w:tabs>
        <w:ind w:left="567" w:right="20"/>
        <w:rPr>
          <w:rFonts w:ascii="Tahoma" w:hAnsi="Tahoma" w:cs="Tahoma"/>
          <w:bCs/>
          <w:sz w:val="20"/>
        </w:rPr>
      </w:pPr>
    </w:p>
    <w:p w14:paraId="3C4C0B09" w14:textId="0DC0A385" w:rsidR="00051A41" w:rsidRPr="00051A41" w:rsidRDefault="00051A41" w:rsidP="00051A41">
      <w:pPr>
        <w:pStyle w:val="WW-Tekstpodstawowywcity2"/>
        <w:tabs>
          <w:tab w:val="left" w:pos="720"/>
          <w:tab w:val="left" w:pos="1134"/>
        </w:tabs>
        <w:ind w:left="567" w:right="20"/>
        <w:rPr>
          <w:rFonts w:ascii="Tahoma" w:hAnsi="Tahoma" w:cs="Tahoma"/>
          <w:b w:val="0"/>
          <w:sz w:val="20"/>
        </w:rPr>
      </w:pPr>
      <w:r w:rsidRPr="00074FC1">
        <w:rPr>
          <w:rFonts w:ascii="Tahoma" w:hAnsi="Tahoma" w:cs="Tahoma"/>
          <w:b w:val="0"/>
          <w:sz w:val="20"/>
        </w:rPr>
        <w:t xml:space="preserve">Maksymalny </w:t>
      </w:r>
      <w:r w:rsidR="00074FC1" w:rsidRPr="00074FC1">
        <w:rPr>
          <w:rFonts w:ascii="Tahoma" w:hAnsi="Tahoma" w:cs="Tahoma"/>
          <w:b w:val="0"/>
          <w:sz w:val="20"/>
        </w:rPr>
        <w:t>czas reakcji</w:t>
      </w:r>
      <w:r w:rsidRPr="00074FC1">
        <w:rPr>
          <w:rFonts w:ascii="Tahoma" w:hAnsi="Tahoma" w:cs="Tahoma"/>
          <w:b w:val="0"/>
          <w:sz w:val="20"/>
        </w:rPr>
        <w:t xml:space="preserve">: do </w:t>
      </w:r>
      <w:r w:rsidR="00074FC1" w:rsidRPr="00074FC1">
        <w:rPr>
          <w:rFonts w:ascii="Tahoma" w:hAnsi="Tahoma" w:cs="Tahoma"/>
          <w:b w:val="0"/>
          <w:sz w:val="20"/>
        </w:rPr>
        <w:t>4 godzin</w:t>
      </w:r>
      <w:r w:rsidRPr="00074FC1">
        <w:rPr>
          <w:rFonts w:ascii="Tahoma" w:hAnsi="Tahoma" w:cs="Tahoma"/>
          <w:b w:val="0"/>
          <w:sz w:val="20"/>
        </w:rPr>
        <w:t xml:space="preserve"> od </w:t>
      </w:r>
      <w:r w:rsidR="00074FC1" w:rsidRPr="00074FC1">
        <w:rPr>
          <w:rFonts w:ascii="Tahoma" w:hAnsi="Tahoma" w:cs="Tahoma"/>
          <w:b w:val="0"/>
          <w:sz w:val="20"/>
        </w:rPr>
        <w:t>momentu zgłoszenia</w:t>
      </w:r>
      <w:r w:rsidRPr="00074FC1">
        <w:rPr>
          <w:rFonts w:ascii="Tahoma" w:hAnsi="Tahoma" w:cs="Tahoma"/>
          <w:b w:val="0"/>
          <w:sz w:val="20"/>
        </w:rPr>
        <w:t xml:space="preserve">. Zaoferowanie dłuższego terminu </w:t>
      </w:r>
      <w:r w:rsidR="00074FC1" w:rsidRPr="00074FC1">
        <w:rPr>
          <w:rFonts w:ascii="Tahoma" w:hAnsi="Tahoma" w:cs="Tahoma"/>
          <w:b w:val="0"/>
          <w:sz w:val="20"/>
        </w:rPr>
        <w:t xml:space="preserve">czas reakcji </w:t>
      </w:r>
      <w:r w:rsidRPr="00074FC1">
        <w:rPr>
          <w:rFonts w:ascii="Tahoma" w:hAnsi="Tahoma" w:cs="Tahoma"/>
          <w:b w:val="0"/>
          <w:sz w:val="20"/>
        </w:rPr>
        <w:t xml:space="preserve">spowoduje odrzucenie oferty. </w:t>
      </w:r>
      <w:r w:rsidR="00074FC1" w:rsidRPr="00074FC1">
        <w:rPr>
          <w:rFonts w:ascii="Tahoma" w:hAnsi="Tahoma" w:cs="Tahoma"/>
          <w:b w:val="0"/>
          <w:sz w:val="20"/>
        </w:rPr>
        <w:t>Czas reakcji musi być podany w pełnych godzinach</w:t>
      </w:r>
      <w:r w:rsidRPr="00074FC1">
        <w:rPr>
          <w:rFonts w:ascii="Tahoma" w:hAnsi="Tahoma" w:cs="Tahoma"/>
          <w:b w:val="0"/>
          <w:sz w:val="20"/>
        </w:rPr>
        <w:t xml:space="preserve">. W sytuacji, gdy Wykonawca nie </w:t>
      </w:r>
      <w:r w:rsidRPr="00051A41">
        <w:rPr>
          <w:rFonts w:ascii="Tahoma" w:hAnsi="Tahoma" w:cs="Tahoma"/>
          <w:b w:val="0"/>
          <w:sz w:val="20"/>
        </w:rPr>
        <w:t xml:space="preserve">wpisze zaoferowanego </w:t>
      </w:r>
      <w:r w:rsidR="00074FC1">
        <w:rPr>
          <w:rFonts w:ascii="Tahoma" w:hAnsi="Tahoma" w:cs="Tahoma"/>
          <w:b w:val="0"/>
          <w:sz w:val="20"/>
        </w:rPr>
        <w:t>czasu dostawy</w:t>
      </w:r>
      <w:r w:rsidRPr="00051A41">
        <w:rPr>
          <w:rFonts w:ascii="Tahoma" w:hAnsi="Tahoma" w:cs="Tahoma"/>
          <w:b w:val="0"/>
          <w:sz w:val="20"/>
        </w:rPr>
        <w:t xml:space="preserve">, Zamawiający przyjmie </w:t>
      </w:r>
      <w:r w:rsidR="00074FC1">
        <w:rPr>
          <w:rFonts w:ascii="Tahoma" w:hAnsi="Tahoma" w:cs="Tahoma"/>
          <w:b w:val="0"/>
          <w:sz w:val="20"/>
        </w:rPr>
        <w:t>m</w:t>
      </w:r>
      <w:r w:rsidR="00074FC1" w:rsidRPr="00074FC1">
        <w:rPr>
          <w:rFonts w:ascii="Tahoma" w:hAnsi="Tahoma" w:cs="Tahoma"/>
          <w:b w:val="0"/>
          <w:sz w:val="20"/>
        </w:rPr>
        <w:t>aksymalny czas reakcji: do 4 godzin od momentu zgłoszenia</w:t>
      </w:r>
      <w:r w:rsidRPr="00051A41">
        <w:rPr>
          <w:rFonts w:ascii="Tahoma" w:hAnsi="Tahoma" w:cs="Tahoma"/>
          <w:b w:val="0"/>
          <w:sz w:val="20"/>
        </w:rPr>
        <w:t>.</w:t>
      </w:r>
    </w:p>
    <w:p w14:paraId="55E5A2D1" w14:textId="77777777" w:rsidR="00051A41" w:rsidRPr="00051A41" w:rsidRDefault="00051A41" w:rsidP="006C71A8">
      <w:pPr>
        <w:pStyle w:val="WW-Tekstpodstawowywcity2"/>
        <w:tabs>
          <w:tab w:val="left" w:pos="426"/>
          <w:tab w:val="left" w:pos="1440"/>
        </w:tabs>
        <w:ind w:left="1800" w:right="-284"/>
        <w:rPr>
          <w:rFonts w:ascii="Tahoma" w:hAnsi="Tahoma" w:cs="Tahoma"/>
          <w:b w:val="0"/>
          <w:bCs/>
          <w:sz w:val="20"/>
        </w:rPr>
      </w:pPr>
    </w:p>
    <w:p w14:paraId="76CE8F18" w14:textId="5DA952A9" w:rsidR="00A82C51" w:rsidRPr="00051A41" w:rsidRDefault="007C4D69" w:rsidP="007E21A3">
      <w:pPr>
        <w:pStyle w:val="WW-Tekstpodstawowywcity2"/>
        <w:numPr>
          <w:ilvl w:val="0"/>
          <w:numId w:val="5"/>
        </w:numPr>
        <w:tabs>
          <w:tab w:val="clear" w:pos="360"/>
          <w:tab w:val="left" w:pos="1440"/>
        </w:tabs>
        <w:ind w:left="284" w:hanging="284"/>
        <w:rPr>
          <w:rFonts w:ascii="Tahoma" w:hAnsi="Tahoma" w:cs="Tahoma"/>
          <w:bCs/>
          <w:sz w:val="20"/>
        </w:rPr>
      </w:pPr>
      <w:r w:rsidRPr="00051A41">
        <w:rPr>
          <w:rFonts w:ascii="Tahoma" w:hAnsi="Tahoma" w:cs="Tahoma"/>
          <w:sz w:val="20"/>
        </w:rPr>
        <w:t xml:space="preserve">Komisja przetargowa oceni oferty sumując punkty uzyskane z poszczególnych kryteriów. </w:t>
      </w:r>
      <w:r w:rsidR="00B95D1F" w:rsidRPr="00051A41">
        <w:rPr>
          <w:rFonts w:ascii="Tahoma" w:hAnsi="Tahoma" w:cs="Tahoma"/>
          <w:sz w:val="20"/>
        </w:rPr>
        <w:br/>
      </w:r>
      <w:r w:rsidRPr="00051A41">
        <w:rPr>
          <w:rFonts w:ascii="Tahoma" w:hAnsi="Tahoma" w:cs="Tahoma"/>
          <w:bCs/>
          <w:sz w:val="20"/>
        </w:rPr>
        <w:t>Jako najkorzystniejsza wybrana zostanie oferta, która uzyska najkorzystniejszy bilans punktowy</w:t>
      </w:r>
      <w:r w:rsidR="00B95D1F" w:rsidRPr="00051A41">
        <w:rPr>
          <w:rFonts w:ascii="Tahoma" w:hAnsi="Tahoma" w:cs="Tahoma"/>
          <w:bCs/>
          <w:sz w:val="20"/>
        </w:rPr>
        <w:t>.</w:t>
      </w:r>
    </w:p>
    <w:p w14:paraId="042D32BF" w14:textId="77777777" w:rsidR="00A82C51" w:rsidRPr="00EE3672" w:rsidRDefault="00A82C51" w:rsidP="00A82C51">
      <w:pPr>
        <w:pStyle w:val="WW-Tekstpodstawowywcity2"/>
        <w:ind w:left="1701"/>
        <w:rPr>
          <w:rFonts w:ascii="Tahoma" w:hAnsi="Tahoma" w:cs="Tahoma"/>
          <w:b w:val="0"/>
          <w:color w:val="000000"/>
          <w:sz w:val="20"/>
        </w:rPr>
      </w:pPr>
    </w:p>
    <w:p w14:paraId="4876DAEE" w14:textId="37BF9AC6" w:rsidR="00423284" w:rsidRPr="007A21B6" w:rsidRDefault="007A21B6" w:rsidP="00DC47B7">
      <w:pPr>
        <w:pStyle w:val="Akapitzlist"/>
        <w:numPr>
          <w:ilvl w:val="0"/>
          <w:numId w:val="72"/>
        </w:numPr>
        <w:jc w:val="both"/>
        <w:rPr>
          <w:rFonts w:ascii="Tahoma" w:hAnsi="Tahoma" w:cs="Tahoma"/>
          <w:b/>
          <w:bCs/>
          <w:lang w:val="pl-PL"/>
        </w:rPr>
      </w:pPr>
      <w:r w:rsidRPr="00EE3672">
        <w:rPr>
          <w:rFonts w:ascii="Tahoma" w:hAnsi="Tahoma" w:cs="Tahoma"/>
          <w:b/>
        </w:rPr>
        <w:t>WYJAŚNIENIA TREŚCI OFERTY/ WYJAŚNIENIA RAŻĄCO NISKIEJ</w:t>
      </w:r>
      <w:r>
        <w:rPr>
          <w:rFonts w:ascii="Tahoma" w:hAnsi="Tahoma" w:cs="Tahoma"/>
          <w:b/>
          <w:lang w:val="pl-PL"/>
        </w:rPr>
        <w:t xml:space="preserve"> CENY</w:t>
      </w:r>
    </w:p>
    <w:p w14:paraId="7CACD5F2" w14:textId="77777777" w:rsidR="00B1111E" w:rsidRPr="00EE3672" w:rsidRDefault="00B1111E" w:rsidP="000F19E7">
      <w:pPr>
        <w:pStyle w:val="Akapitzlist"/>
        <w:ind w:left="0" w:right="20"/>
        <w:rPr>
          <w:rFonts w:ascii="Tahoma" w:hAnsi="Tahoma" w:cs="Tahoma"/>
          <w:b/>
          <w:bCs/>
          <w:color w:val="0000CC"/>
          <w:lang w:val="pl-PL"/>
        </w:rPr>
      </w:pPr>
    </w:p>
    <w:p w14:paraId="0D98B228" w14:textId="77777777" w:rsidR="00D6774E" w:rsidRPr="00EE3672" w:rsidRDefault="000F19E7" w:rsidP="00DC47B7">
      <w:pPr>
        <w:pStyle w:val="divparagraph"/>
        <w:numPr>
          <w:ilvl w:val="0"/>
          <w:numId w:val="23"/>
        </w:numPr>
        <w:spacing w:line="240" w:lineRule="auto"/>
        <w:ind w:left="284" w:hanging="284"/>
        <w:jc w:val="both"/>
        <w:rPr>
          <w:rFonts w:ascii="Tahoma" w:hAnsi="Tahoma" w:cs="Tahoma"/>
          <w:color w:val="auto"/>
          <w:sz w:val="20"/>
          <w:szCs w:val="20"/>
        </w:rPr>
      </w:pPr>
      <w:r w:rsidRPr="00EE3672">
        <w:rPr>
          <w:rFonts w:ascii="Tahoma" w:hAnsi="Tahoma" w:cs="Tahoma"/>
          <w:color w:val="auto"/>
          <w:sz w:val="20"/>
        </w:rPr>
        <w:t>Wyjaśnienia treści oferty, poprawianie omyłek</w:t>
      </w:r>
    </w:p>
    <w:p w14:paraId="35F76B25" w14:textId="77777777" w:rsidR="00D6774E" w:rsidRPr="00EE3672" w:rsidRDefault="00D6774E" w:rsidP="00DC47B7">
      <w:pPr>
        <w:pStyle w:val="divparagraph"/>
        <w:numPr>
          <w:ilvl w:val="0"/>
          <w:numId w:val="25"/>
        </w:numPr>
        <w:spacing w:line="240" w:lineRule="auto"/>
        <w:ind w:left="567" w:hanging="283"/>
        <w:jc w:val="both"/>
        <w:rPr>
          <w:rFonts w:ascii="Tahoma" w:hAnsi="Tahoma" w:cs="Tahoma"/>
          <w:color w:val="auto"/>
          <w:sz w:val="20"/>
          <w:szCs w:val="20"/>
        </w:rPr>
      </w:pPr>
      <w:r w:rsidRPr="00EE3672">
        <w:rPr>
          <w:rFonts w:ascii="Tahoma" w:hAnsi="Tahoma" w:cs="Tahoma"/>
          <w:color w:val="auto"/>
          <w:sz w:val="20"/>
          <w:szCs w:val="20"/>
        </w:rPr>
        <w:t>W toku badania i oceny ofert zamawiający może żądać od wykonawców wyjaśnień dotyczących treści złożonych ofert oraz przedmiotowych środków dowodowych lub innych składanych dokumentów lub oświadczeń. Niedopuszczalne jest prowadzenie między zamawiającym</w:t>
      </w:r>
      <w:r w:rsidR="00F01404" w:rsidRPr="00EE3672">
        <w:rPr>
          <w:rFonts w:ascii="Tahoma" w:hAnsi="Tahoma" w:cs="Tahoma"/>
          <w:color w:val="auto"/>
          <w:sz w:val="20"/>
          <w:szCs w:val="20"/>
        </w:rPr>
        <w:t>,</w:t>
      </w:r>
      <w:r w:rsidRPr="00EE3672">
        <w:rPr>
          <w:rFonts w:ascii="Tahoma" w:hAnsi="Tahoma" w:cs="Tahoma"/>
          <w:color w:val="auto"/>
          <w:sz w:val="20"/>
          <w:szCs w:val="20"/>
        </w:rPr>
        <w:t xml:space="preserve"> a wykonawcą negocjacji dotyczących złożonej oferty oraz</w:t>
      </w:r>
      <w:r w:rsidR="0019392F" w:rsidRPr="00EE3672">
        <w:rPr>
          <w:rFonts w:ascii="Tahoma" w:hAnsi="Tahoma" w:cs="Tahoma"/>
          <w:color w:val="auto"/>
          <w:sz w:val="20"/>
          <w:szCs w:val="20"/>
        </w:rPr>
        <w:t xml:space="preserve"> </w:t>
      </w:r>
      <w:r w:rsidRPr="00EE3672">
        <w:rPr>
          <w:rFonts w:ascii="Tahoma" w:hAnsi="Tahoma" w:cs="Tahoma"/>
          <w:color w:val="auto"/>
          <w:sz w:val="20"/>
          <w:szCs w:val="20"/>
        </w:rPr>
        <w:t xml:space="preserve">z uwzględnieniem </w:t>
      </w:r>
      <w:proofErr w:type="spellStart"/>
      <w:r w:rsidR="00203A30" w:rsidRPr="00EE3672">
        <w:rPr>
          <w:rFonts w:ascii="Tahoma" w:hAnsi="Tahoma" w:cs="Tahoma"/>
          <w:color w:val="auto"/>
          <w:sz w:val="20"/>
          <w:szCs w:val="20"/>
        </w:rPr>
        <w:t>p</w:t>
      </w:r>
      <w:r w:rsidR="009519A6" w:rsidRPr="00EE3672">
        <w:rPr>
          <w:rFonts w:ascii="Tahoma" w:hAnsi="Tahoma" w:cs="Tahoma"/>
          <w:color w:val="auto"/>
          <w:sz w:val="20"/>
          <w:szCs w:val="20"/>
        </w:rPr>
        <w:t>pkt</w:t>
      </w:r>
      <w:proofErr w:type="spellEnd"/>
      <w:r w:rsidR="00A0483E" w:rsidRPr="00EE3672">
        <w:rPr>
          <w:rFonts w:ascii="Tahoma" w:hAnsi="Tahoma" w:cs="Tahoma"/>
          <w:color w:val="auto"/>
          <w:sz w:val="20"/>
          <w:szCs w:val="20"/>
        </w:rPr>
        <w:t xml:space="preserve"> </w:t>
      </w:r>
      <w:r w:rsidR="0019392F" w:rsidRPr="00EE3672">
        <w:rPr>
          <w:rFonts w:ascii="Tahoma" w:hAnsi="Tahoma" w:cs="Tahoma"/>
          <w:color w:val="auto"/>
          <w:sz w:val="20"/>
          <w:szCs w:val="20"/>
        </w:rPr>
        <w:t>2</w:t>
      </w:r>
      <w:r w:rsidR="00566A5C" w:rsidRPr="00EE3672">
        <w:rPr>
          <w:rFonts w:ascii="Tahoma" w:hAnsi="Tahoma" w:cs="Tahoma"/>
          <w:color w:val="auto"/>
          <w:sz w:val="20"/>
          <w:szCs w:val="20"/>
        </w:rPr>
        <w:t>)</w:t>
      </w:r>
      <w:r w:rsidRPr="00EE3672">
        <w:rPr>
          <w:rFonts w:ascii="Tahoma" w:hAnsi="Tahoma" w:cs="Tahoma"/>
          <w:color w:val="auto"/>
          <w:sz w:val="20"/>
          <w:szCs w:val="20"/>
        </w:rPr>
        <w:t xml:space="preserve"> dokonywanie jakiejkolwiek zmiany w jej treści.</w:t>
      </w:r>
    </w:p>
    <w:p w14:paraId="6FD63046" w14:textId="77777777" w:rsidR="00940713" w:rsidRPr="00EE3672" w:rsidRDefault="00D6774E" w:rsidP="00DC47B7">
      <w:pPr>
        <w:pStyle w:val="divparagraph"/>
        <w:numPr>
          <w:ilvl w:val="0"/>
          <w:numId w:val="25"/>
        </w:numPr>
        <w:spacing w:line="240" w:lineRule="auto"/>
        <w:ind w:left="567" w:hanging="283"/>
        <w:jc w:val="both"/>
        <w:rPr>
          <w:rFonts w:ascii="Tahoma" w:hAnsi="Tahoma" w:cs="Tahoma"/>
          <w:color w:val="auto"/>
          <w:sz w:val="20"/>
          <w:szCs w:val="20"/>
        </w:rPr>
      </w:pPr>
      <w:r w:rsidRPr="00EE3672">
        <w:rPr>
          <w:rFonts w:ascii="Tahoma" w:hAnsi="Tahoma" w:cs="Tahoma"/>
          <w:color w:val="auto"/>
          <w:sz w:val="20"/>
          <w:szCs w:val="20"/>
        </w:rPr>
        <w:t>Zamawiający poprawia w ofercie:</w:t>
      </w:r>
    </w:p>
    <w:p w14:paraId="0706D25D" w14:textId="77777777" w:rsidR="00940713" w:rsidRPr="00EE3672" w:rsidRDefault="00940713" w:rsidP="00DC47B7">
      <w:pPr>
        <w:pStyle w:val="divparagraph"/>
        <w:numPr>
          <w:ilvl w:val="0"/>
          <w:numId w:val="24"/>
        </w:numPr>
        <w:spacing w:line="240" w:lineRule="auto"/>
        <w:ind w:left="851" w:hanging="284"/>
        <w:jc w:val="both"/>
        <w:rPr>
          <w:rFonts w:ascii="Tahoma" w:hAnsi="Tahoma" w:cs="Tahoma"/>
          <w:color w:val="auto"/>
          <w:sz w:val="20"/>
          <w:szCs w:val="20"/>
        </w:rPr>
      </w:pPr>
      <w:r w:rsidRPr="00EE3672">
        <w:rPr>
          <w:rFonts w:ascii="Tahoma" w:hAnsi="Tahoma" w:cs="Tahoma"/>
          <w:color w:val="auto"/>
          <w:sz w:val="20"/>
          <w:szCs w:val="20"/>
        </w:rPr>
        <w:t>oczywiste omyłki pisarskie,</w:t>
      </w:r>
    </w:p>
    <w:p w14:paraId="2BC0E0AD" w14:textId="77777777" w:rsidR="00940713" w:rsidRPr="00EE3672" w:rsidRDefault="00940713" w:rsidP="00DC47B7">
      <w:pPr>
        <w:pStyle w:val="divparagraph"/>
        <w:numPr>
          <w:ilvl w:val="0"/>
          <w:numId w:val="24"/>
        </w:numPr>
        <w:spacing w:line="240" w:lineRule="auto"/>
        <w:ind w:left="851" w:hanging="284"/>
        <w:jc w:val="both"/>
        <w:rPr>
          <w:rFonts w:ascii="Tahoma" w:hAnsi="Tahoma" w:cs="Tahoma"/>
          <w:color w:val="auto"/>
          <w:sz w:val="20"/>
          <w:szCs w:val="20"/>
        </w:rPr>
      </w:pPr>
      <w:r w:rsidRPr="00EE3672">
        <w:rPr>
          <w:rFonts w:ascii="Tahoma" w:hAnsi="Tahoma" w:cs="Tahoma"/>
          <w:color w:val="auto"/>
          <w:sz w:val="20"/>
          <w:szCs w:val="20"/>
        </w:rPr>
        <w:t>oczywiste omyłki rachunkowe, z uwzględnieniem konsekwencji rachunkowych dokonanych poprawek,</w:t>
      </w:r>
    </w:p>
    <w:p w14:paraId="21780ABE" w14:textId="77777777" w:rsidR="00940713" w:rsidRPr="00EE3672" w:rsidRDefault="00940713" w:rsidP="00DC47B7">
      <w:pPr>
        <w:pStyle w:val="divparagraph"/>
        <w:numPr>
          <w:ilvl w:val="0"/>
          <w:numId w:val="24"/>
        </w:numPr>
        <w:spacing w:line="240" w:lineRule="auto"/>
        <w:ind w:left="851" w:hanging="284"/>
        <w:jc w:val="both"/>
        <w:rPr>
          <w:rFonts w:ascii="Tahoma" w:hAnsi="Tahoma" w:cs="Tahoma"/>
          <w:color w:val="auto"/>
          <w:sz w:val="20"/>
          <w:szCs w:val="20"/>
        </w:rPr>
      </w:pPr>
      <w:r w:rsidRPr="00EE3672">
        <w:rPr>
          <w:rFonts w:ascii="Tahoma" w:hAnsi="Tahoma" w:cs="Tahoma"/>
          <w:color w:val="auto"/>
          <w:sz w:val="20"/>
          <w:szCs w:val="20"/>
        </w:rPr>
        <w:t>inne omyłki polegające na niezgodności oferty z dokumentami zamówienia, niepowodujące istotnych zmian w treści oferty</w:t>
      </w:r>
    </w:p>
    <w:p w14:paraId="1540CFDA" w14:textId="6A68230F" w:rsidR="00940713" w:rsidRPr="00EE3672" w:rsidRDefault="00940713" w:rsidP="00E22016">
      <w:pPr>
        <w:pStyle w:val="divparagraph"/>
        <w:spacing w:line="240" w:lineRule="auto"/>
        <w:ind w:left="1276" w:hanging="425"/>
        <w:jc w:val="both"/>
        <w:rPr>
          <w:rFonts w:ascii="Tahoma" w:hAnsi="Tahoma" w:cs="Tahoma"/>
          <w:color w:val="auto"/>
          <w:sz w:val="20"/>
          <w:szCs w:val="20"/>
        </w:rPr>
      </w:pPr>
      <w:r w:rsidRPr="00EE3672">
        <w:rPr>
          <w:rFonts w:ascii="Tahoma" w:hAnsi="Tahoma" w:cs="Tahoma"/>
          <w:color w:val="auto"/>
          <w:sz w:val="20"/>
          <w:szCs w:val="20"/>
        </w:rPr>
        <w:t>- niezwłocznie zawiadamiając o tym wykonawcę, którego oferta została poprawiona</w:t>
      </w:r>
      <w:r w:rsidR="00E22016">
        <w:rPr>
          <w:rFonts w:ascii="Tahoma" w:hAnsi="Tahoma" w:cs="Tahoma"/>
          <w:color w:val="auto"/>
          <w:sz w:val="20"/>
          <w:szCs w:val="20"/>
        </w:rPr>
        <w:t>.</w:t>
      </w:r>
    </w:p>
    <w:p w14:paraId="727293D7" w14:textId="2EE6E190" w:rsidR="00D6774E" w:rsidRPr="00EE3672" w:rsidRDefault="00D6774E" w:rsidP="00DC47B7">
      <w:pPr>
        <w:pStyle w:val="divparagraph"/>
        <w:numPr>
          <w:ilvl w:val="0"/>
          <w:numId w:val="25"/>
        </w:numPr>
        <w:spacing w:line="240" w:lineRule="auto"/>
        <w:ind w:left="567" w:hanging="283"/>
        <w:jc w:val="both"/>
        <w:rPr>
          <w:rFonts w:ascii="Tahoma" w:hAnsi="Tahoma" w:cs="Tahoma"/>
          <w:color w:val="auto"/>
          <w:sz w:val="20"/>
          <w:szCs w:val="20"/>
        </w:rPr>
      </w:pPr>
      <w:r w:rsidRPr="00EE3672">
        <w:rPr>
          <w:rFonts w:ascii="Tahoma" w:hAnsi="Tahoma" w:cs="Tahoma"/>
          <w:color w:val="auto"/>
          <w:sz w:val="20"/>
          <w:szCs w:val="20"/>
        </w:rPr>
        <w:t xml:space="preserve">W przypadku, o którym mowa w </w:t>
      </w:r>
      <w:proofErr w:type="spellStart"/>
      <w:r w:rsidR="00F01404" w:rsidRPr="00EE3672">
        <w:rPr>
          <w:rFonts w:ascii="Tahoma" w:hAnsi="Tahoma" w:cs="Tahoma"/>
          <w:color w:val="auto"/>
          <w:sz w:val="20"/>
          <w:szCs w:val="20"/>
        </w:rPr>
        <w:t>p</w:t>
      </w:r>
      <w:r w:rsidR="00F838A3" w:rsidRPr="00EE3672">
        <w:rPr>
          <w:rFonts w:ascii="Tahoma" w:hAnsi="Tahoma" w:cs="Tahoma"/>
          <w:color w:val="auto"/>
          <w:sz w:val="20"/>
          <w:szCs w:val="20"/>
        </w:rPr>
        <w:t>pkt</w:t>
      </w:r>
      <w:proofErr w:type="spellEnd"/>
      <w:r w:rsidR="00F838A3" w:rsidRPr="00EE3672">
        <w:rPr>
          <w:rFonts w:ascii="Tahoma" w:hAnsi="Tahoma" w:cs="Tahoma"/>
          <w:color w:val="auto"/>
          <w:sz w:val="20"/>
          <w:szCs w:val="20"/>
        </w:rPr>
        <w:t xml:space="preserve"> </w:t>
      </w:r>
      <w:r w:rsidRPr="00EE3672">
        <w:rPr>
          <w:rFonts w:ascii="Tahoma" w:hAnsi="Tahoma" w:cs="Tahoma"/>
          <w:color w:val="auto"/>
          <w:sz w:val="20"/>
          <w:szCs w:val="20"/>
        </w:rPr>
        <w:t xml:space="preserve">2 </w:t>
      </w:r>
      <w:r w:rsidR="00F838A3" w:rsidRPr="00EE3672">
        <w:rPr>
          <w:rFonts w:ascii="Tahoma" w:hAnsi="Tahoma" w:cs="Tahoma"/>
          <w:color w:val="auto"/>
          <w:sz w:val="20"/>
          <w:szCs w:val="20"/>
        </w:rPr>
        <w:t>lit. c)</w:t>
      </w:r>
      <w:r w:rsidRPr="00EE3672">
        <w:rPr>
          <w:rFonts w:ascii="Tahoma" w:hAnsi="Tahoma" w:cs="Tahoma"/>
          <w:color w:val="auto"/>
          <w:sz w:val="20"/>
          <w:szCs w:val="20"/>
        </w:rPr>
        <w:t>, zamawiający wyznacza wykonawcy odpowiedni termin na wyrażenie zgody na poprawienie w ofercie omyłki lub zakwestionowanie jej poprawienia. Brak odpowiedzi w wyznaczonym terminie uznaje się za wyrażenie zgody na poprawienie omyłki</w:t>
      </w:r>
      <w:r w:rsidR="00E22016">
        <w:rPr>
          <w:rFonts w:ascii="Tahoma" w:hAnsi="Tahoma" w:cs="Tahoma"/>
          <w:color w:val="auto"/>
          <w:sz w:val="20"/>
          <w:szCs w:val="20"/>
        </w:rPr>
        <w:t>.</w:t>
      </w:r>
    </w:p>
    <w:p w14:paraId="309EA168" w14:textId="77777777" w:rsidR="00D6774E" w:rsidRPr="00EE3672" w:rsidRDefault="00D6774E" w:rsidP="00B1111E">
      <w:pPr>
        <w:pStyle w:val="divparagraph"/>
        <w:spacing w:line="240" w:lineRule="auto"/>
        <w:jc w:val="both"/>
        <w:rPr>
          <w:rFonts w:ascii="Tahoma" w:hAnsi="Tahoma" w:cs="Tahoma"/>
          <w:color w:val="auto"/>
          <w:sz w:val="20"/>
          <w:szCs w:val="20"/>
        </w:rPr>
      </w:pPr>
    </w:p>
    <w:p w14:paraId="50A2E7D3" w14:textId="77777777" w:rsidR="00D6774E" w:rsidRPr="00EE3672" w:rsidRDefault="00D6774E" w:rsidP="00DC47B7">
      <w:pPr>
        <w:pStyle w:val="divparagraph"/>
        <w:numPr>
          <w:ilvl w:val="0"/>
          <w:numId w:val="23"/>
        </w:numPr>
        <w:spacing w:line="240" w:lineRule="auto"/>
        <w:ind w:left="284" w:hanging="284"/>
        <w:rPr>
          <w:rFonts w:ascii="Tahoma" w:hAnsi="Tahoma" w:cs="Tahoma"/>
          <w:color w:val="auto"/>
          <w:sz w:val="20"/>
          <w:szCs w:val="20"/>
        </w:rPr>
      </w:pPr>
      <w:r w:rsidRPr="00EE3672">
        <w:rPr>
          <w:rFonts w:ascii="Tahoma" w:hAnsi="Tahoma" w:cs="Tahoma"/>
          <w:bCs/>
          <w:color w:val="auto"/>
          <w:sz w:val="20"/>
          <w:szCs w:val="20"/>
        </w:rPr>
        <w:t>Wyjaśnianie rażąco niskiej ceny albo kosztu</w:t>
      </w:r>
    </w:p>
    <w:p w14:paraId="14A469B7" w14:textId="77777777" w:rsidR="00D6774E" w:rsidRPr="00EE3672" w:rsidRDefault="00D6774E" w:rsidP="00DC47B7">
      <w:pPr>
        <w:pStyle w:val="WW-Tekstpodstawowywcity2"/>
        <w:numPr>
          <w:ilvl w:val="0"/>
          <w:numId w:val="26"/>
        </w:numPr>
        <w:ind w:left="567" w:right="20" w:hanging="283"/>
        <w:rPr>
          <w:rFonts w:ascii="Tahoma" w:hAnsi="Tahoma" w:cs="Tahoma"/>
          <w:b w:val="0"/>
          <w:sz w:val="20"/>
        </w:rPr>
      </w:pPr>
      <w:r w:rsidRPr="00EE3672">
        <w:rPr>
          <w:rFonts w:ascii="Tahoma" w:hAnsi="Tahoma" w:cs="Tahoma"/>
          <w:b w:val="0"/>
          <w:sz w:val="20"/>
        </w:rPr>
        <w:t>Jeżeli zaoferowana cena lub koszt, lub ich istotne części skład</w:t>
      </w:r>
      <w:r w:rsidR="00224D87" w:rsidRPr="00EE3672">
        <w:rPr>
          <w:rFonts w:ascii="Tahoma" w:hAnsi="Tahoma" w:cs="Tahoma"/>
          <w:b w:val="0"/>
          <w:sz w:val="20"/>
        </w:rPr>
        <w:t>owe, wydają się rażąco niskie w </w:t>
      </w:r>
      <w:r w:rsidRPr="00EE3672">
        <w:rPr>
          <w:rFonts w:ascii="Tahoma" w:hAnsi="Tahoma" w:cs="Tahoma"/>
          <w:b w:val="0"/>
          <w:sz w:val="20"/>
        </w:rPr>
        <w:t>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02783FB7" w14:textId="77777777" w:rsidR="00D6774E" w:rsidRPr="00EE3672" w:rsidRDefault="00D6774E" w:rsidP="00DC47B7">
      <w:pPr>
        <w:pStyle w:val="WW-Tekstpodstawowywcity2"/>
        <w:numPr>
          <w:ilvl w:val="0"/>
          <w:numId w:val="26"/>
        </w:numPr>
        <w:ind w:left="567" w:right="20" w:hanging="283"/>
        <w:rPr>
          <w:rFonts w:ascii="Tahoma" w:hAnsi="Tahoma" w:cs="Tahoma"/>
          <w:b w:val="0"/>
          <w:sz w:val="20"/>
        </w:rPr>
      </w:pPr>
      <w:r w:rsidRPr="00EE3672">
        <w:rPr>
          <w:rFonts w:ascii="Tahoma" w:hAnsi="Tahoma" w:cs="Tahoma"/>
          <w:b w:val="0"/>
          <w:sz w:val="20"/>
        </w:rPr>
        <w:t>W przypadku</w:t>
      </w:r>
      <w:r w:rsidR="00CF7D7A" w:rsidRPr="00EE3672">
        <w:rPr>
          <w:rFonts w:ascii="Tahoma" w:hAnsi="Tahoma" w:cs="Tahoma"/>
          <w:b w:val="0"/>
          <w:sz w:val="20"/>
        </w:rPr>
        <w:t>,</w:t>
      </w:r>
      <w:r w:rsidRPr="00EE3672">
        <w:rPr>
          <w:rFonts w:ascii="Tahoma" w:hAnsi="Tahoma" w:cs="Tahoma"/>
          <w:b w:val="0"/>
          <w:sz w:val="20"/>
        </w:rPr>
        <w:t xml:space="preserve"> gdy cena całkowita oferty złożonej w terminie jest niższa o co najmniej </w:t>
      </w:r>
      <w:r w:rsidRPr="00EE3672">
        <w:rPr>
          <w:rFonts w:ascii="Tahoma" w:hAnsi="Tahoma" w:cs="Tahoma"/>
          <w:sz w:val="20"/>
        </w:rPr>
        <w:t>30</w:t>
      </w:r>
      <w:r w:rsidR="000D0669" w:rsidRPr="00EE3672">
        <w:rPr>
          <w:rFonts w:ascii="Tahoma" w:hAnsi="Tahoma" w:cs="Tahoma"/>
          <w:sz w:val="20"/>
        </w:rPr>
        <w:t xml:space="preserve"> </w:t>
      </w:r>
      <w:r w:rsidRPr="00EE3672">
        <w:rPr>
          <w:rFonts w:ascii="Tahoma" w:hAnsi="Tahoma" w:cs="Tahoma"/>
          <w:sz w:val="20"/>
        </w:rPr>
        <w:t xml:space="preserve">% </w:t>
      </w:r>
      <w:r w:rsidRPr="00EE3672">
        <w:rPr>
          <w:rFonts w:ascii="Tahoma" w:hAnsi="Tahoma" w:cs="Tahoma"/>
          <w:b w:val="0"/>
          <w:sz w:val="20"/>
        </w:rPr>
        <w:t>od:</w:t>
      </w:r>
    </w:p>
    <w:p w14:paraId="5A3105BA" w14:textId="77777777" w:rsidR="005675B3" w:rsidRPr="00EE3672" w:rsidRDefault="00D6774E" w:rsidP="00DC47B7">
      <w:pPr>
        <w:numPr>
          <w:ilvl w:val="0"/>
          <w:numId w:val="27"/>
        </w:numPr>
        <w:ind w:left="851" w:hanging="284"/>
        <w:jc w:val="both"/>
        <w:rPr>
          <w:rFonts w:ascii="Tahoma" w:hAnsi="Tahoma" w:cs="Tahoma"/>
        </w:rPr>
      </w:pPr>
      <w:r w:rsidRPr="00EE3672">
        <w:rPr>
          <w:rFonts w:ascii="Tahoma" w:hAnsi="Tahoma" w:cs="Tahoma"/>
        </w:rPr>
        <w:t>wartości zamówienia powiększonej o należny podatek od towarów i usług, ustalonej przed wszczęciem postępowania lub średniej arytmetycznej cen wszystkich złożonych ofert niepodlegających odrzuceniu na podstawie art. 226 ust. 1 pkt 1</w:t>
      </w:r>
      <w:r w:rsidR="00224D87" w:rsidRPr="00EE3672">
        <w:rPr>
          <w:rFonts w:ascii="Tahoma" w:hAnsi="Tahoma" w:cs="Tahoma"/>
        </w:rPr>
        <w:t xml:space="preserve"> i 10, zamawiający zwraca się o </w:t>
      </w:r>
      <w:r w:rsidRPr="00EE3672">
        <w:rPr>
          <w:rFonts w:ascii="Tahoma" w:hAnsi="Tahoma" w:cs="Tahoma"/>
        </w:rPr>
        <w:t>udzielenie wyjaśnień, o których mowa w </w:t>
      </w:r>
      <w:proofErr w:type="spellStart"/>
      <w:r w:rsidR="00F01404" w:rsidRPr="00EE3672">
        <w:rPr>
          <w:rFonts w:ascii="Tahoma" w:hAnsi="Tahoma" w:cs="Tahoma"/>
        </w:rPr>
        <w:t>p</w:t>
      </w:r>
      <w:r w:rsidRPr="00EE3672">
        <w:rPr>
          <w:rFonts w:ascii="Tahoma" w:hAnsi="Tahoma" w:cs="Tahoma"/>
        </w:rPr>
        <w:t>pkt</w:t>
      </w:r>
      <w:proofErr w:type="spellEnd"/>
      <w:r w:rsidR="00F01404" w:rsidRPr="00EE3672">
        <w:rPr>
          <w:rFonts w:ascii="Tahoma" w:hAnsi="Tahoma" w:cs="Tahoma"/>
        </w:rPr>
        <w:t>.</w:t>
      </w:r>
      <w:r w:rsidRPr="00EE3672">
        <w:rPr>
          <w:rFonts w:ascii="Tahoma" w:hAnsi="Tahoma" w:cs="Tahoma"/>
        </w:rPr>
        <w:t xml:space="preserve"> 1, chyba że rozbieżność wynika z okoliczności oczywistych, które nie wymagają wyjaśnienia;</w:t>
      </w:r>
    </w:p>
    <w:p w14:paraId="25B59DE5" w14:textId="77777777" w:rsidR="00D6774E" w:rsidRDefault="00D6774E" w:rsidP="00DC47B7">
      <w:pPr>
        <w:numPr>
          <w:ilvl w:val="0"/>
          <w:numId w:val="27"/>
        </w:numPr>
        <w:ind w:left="851" w:hanging="284"/>
        <w:jc w:val="both"/>
        <w:rPr>
          <w:rFonts w:ascii="Tahoma" w:hAnsi="Tahoma" w:cs="Tahoma"/>
        </w:rPr>
      </w:pPr>
      <w:r w:rsidRPr="00EE3672">
        <w:rPr>
          <w:rFonts w:ascii="Tahoma" w:hAnsi="Tahoma" w:cs="Tahoma"/>
        </w:rPr>
        <w:t>wartości zamówienia powiększonej o należny podatek od towarów i usług, zaktualizowanej z uwzględnieniem okoliczności, które nastąpiły po wszczęciu postępowania, w szczególności istotnej zmiany cen rynkowych, zamawiający może zwróci</w:t>
      </w:r>
      <w:r w:rsidR="00224D87" w:rsidRPr="00EE3672">
        <w:rPr>
          <w:rFonts w:ascii="Tahoma" w:hAnsi="Tahoma" w:cs="Tahoma"/>
        </w:rPr>
        <w:t>ć się o udzielenie wyjaśnień, o </w:t>
      </w:r>
      <w:r w:rsidR="00D016A5" w:rsidRPr="00EE3672">
        <w:rPr>
          <w:rFonts w:ascii="Tahoma" w:hAnsi="Tahoma" w:cs="Tahoma"/>
        </w:rPr>
        <w:t>których mowa w </w:t>
      </w:r>
      <w:r w:rsidRPr="00EE3672">
        <w:rPr>
          <w:rFonts w:ascii="Tahoma" w:hAnsi="Tahoma" w:cs="Tahoma"/>
        </w:rPr>
        <w:t>pkt 1.</w:t>
      </w:r>
    </w:p>
    <w:p w14:paraId="76B12346" w14:textId="77777777" w:rsidR="007A21B6" w:rsidRPr="00EE3672" w:rsidRDefault="007A21B6" w:rsidP="007A21B6">
      <w:pPr>
        <w:ind w:left="993"/>
        <w:jc w:val="both"/>
        <w:rPr>
          <w:rFonts w:ascii="Tahoma" w:hAnsi="Tahoma" w:cs="Tahoma"/>
        </w:rPr>
      </w:pPr>
    </w:p>
    <w:p w14:paraId="43772532" w14:textId="687BF69F" w:rsidR="00D6774E" w:rsidRPr="007A21B6" w:rsidRDefault="007A21B6" w:rsidP="00DC47B7">
      <w:pPr>
        <w:pStyle w:val="WW-Tekstpodstawowywcity2"/>
        <w:numPr>
          <w:ilvl w:val="0"/>
          <w:numId w:val="72"/>
        </w:numPr>
        <w:tabs>
          <w:tab w:val="left" w:pos="720"/>
        </w:tabs>
        <w:ind w:right="20"/>
        <w:rPr>
          <w:rFonts w:ascii="Tahoma" w:hAnsi="Tahoma" w:cs="Tahoma"/>
          <w:sz w:val="20"/>
        </w:rPr>
      </w:pPr>
      <w:r w:rsidRPr="007A21B6">
        <w:rPr>
          <w:rFonts w:ascii="Tahoma" w:hAnsi="Tahoma" w:cs="Tahoma"/>
          <w:sz w:val="20"/>
        </w:rPr>
        <w:t>PRZESŁANKI ODRZUCENIA OFERTY</w:t>
      </w:r>
    </w:p>
    <w:p w14:paraId="7F5868CD" w14:textId="77777777" w:rsidR="00D6774E" w:rsidRPr="00EE3672" w:rsidRDefault="00D6774E" w:rsidP="00AA08CB">
      <w:pPr>
        <w:pStyle w:val="WW-Tekstpodstawowywcity2"/>
        <w:tabs>
          <w:tab w:val="left" w:pos="720"/>
        </w:tabs>
        <w:ind w:left="360" w:right="20"/>
        <w:rPr>
          <w:rFonts w:ascii="Tahoma" w:hAnsi="Tahoma" w:cs="Tahoma"/>
          <w:b w:val="0"/>
          <w:bCs/>
          <w:color w:val="FF0000"/>
          <w:sz w:val="20"/>
        </w:rPr>
      </w:pPr>
    </w:p>
    <w:p w14:paraId="7DB9779B" w14:textId="77777777" w:rsidR="008F3293" w:rsidRPr="00EE3672" w:rsidRDefault="008F3293" w:rsidP="00DC47B7">
      <w:pPr>
        <w:pStyle w:val="WW-Tekstpodstawowywcity2"/>
        <w:numPr>
          <w:ilvl w:val="0"/>
          <w:numId w:val="28"/>
        </w:numPr>
        <w:tabs>
          <w:tab w:val="clear" w:pos="360"/>
        </w:tabs>
        <w:ind w:left="284" w:right="20" w:hanging="284"/>
        <w:rPr>
          <w:rFonts w:ascii="Tahoma" w:hAnsi="Tahoma" w:cs="Tahoma"/>
          <w:b w:val="0"/>
          <w:sz w:val="20"/>
        </w:rPr>
      </w:pPr>
      <w:r w:rsidRPr="00EE3672">
        <w:rPr>
          <w:rFonts w:ascii="Tahoma" w:hAnsi="Tahoma" w:cs="Tahoma"/>
          <w:b w:val="0"/>
          <w:sz w:val="20"/>
        </w:rPr>
        <w:lastRenderedPageBreak/>
        <w:t xml:space="preserve">Zamawiający </w:t>
      </w:r>
      <w:r w:rsidR="00E62A42" w:rsidRPr="00EE3672">
        <w:rPr>
          <w:rFonts w:ascii="Tahoma" w:eastAsia="Calibri" w:hAnsi="Tahoma" w:cs="Tahoma"/>
          <w:b w:val="0"/>
          <w:sz w:val="20"/>
        </w:rPr>
        <w:t xml:space="preserve">zgodnie z art. 226 ustawy </w:t>
      </w:r>
      <w:proofErr w:type="spellStart"/>
      <w:r w:rsidR="00E62A42" w:rsidRPr="00EE3672">
        <w:rPr>
          <w:rFonts w:ascii="Tahoma" w:eastAsia="Calibri" w:hAnsi="Tahoma" w:cs="Tahoma"/>
          <w:b w:val="0"/>
          <w:sz w:val="20"/>
        </w:rPr>
        <w:t>Pzp</w:t>
      </w:r>
      <w:proofErr w:type="spellEnd"/>
      <w:r w:rsidR="00E62A42" w:rsidRPr="00EE3672">
        <w:rPr>
          <w:rFonts w:ascii="Tahoma" w:hAnsi="Tahoma" w:cs="Tahoma"/>
          <w:b w:val="0"/>
          <w:sz w:val="20"/>
        </w:rPr>
        <w:t xml:space="preserve"> </w:t>
      </w:r>
      <w:r w:rsidRPr="00EE3672">
        <w:rPr>
          <w:rFonts w:ascii="Tahoma" w:hAnsi="Tahoma" w:cs="Tahoma"/>
          <w:b w:val="0"/>
          <w:sz w:val="20"/>
        </w:rPr>
        <w:t>odrzuca ofertę, jeżeli:</w:t>
      </w:r>
    </w:p>
    <w:p w14:paraId="4F2E6E51" w14:textId="77777777" w:rsidR="008F3293" w:rsidRPr="00EE3672" w:rsidRDefault="008F3293" w:rsidP="00DC47B7">
      <w:pPr>
        <w:numPr>
          <w:ilvl w:val="0"/>
          <w:numId w:val="29"/>
        </w:numPr>
        <w:ind w:left="567" w:hanging="283"/>
        <w:rPr>
          <w:rFonts w:ascii="Tahoma" w:hAnsi="Tahoma" w:cs="Tahoma"/>
        </w:rPr>
      </w:pPr>
      <w:r w:rsidRPr="00EE3672">
        <w:rPr>
          <w:rFonts w:ascii="Tahoma" w:hAnsi="Tahoma" w:cs="Tahoma"/>
        </w:rPr>
        <w:t xml:space="preserve">została złożona po terminie składania ofert; </w:t>
      </w:r>
    </w:p>
    <w:p w14:paraId="434B00C1" w14:textId="77777777" w:rsidR="009C1E25" w:rsidRPr="00EE3672" w:rsidRDefault="008F3293" w:rsidP="00DC47B7">
      <w:pPr>
        <w:numPr>
          <w:ilvl w:val="0"/>
          <w:numId w:val="29"/>
        </w:numPr>
        <w:ind w:left="567" w:hanging="283"/>
        <w:rPr>
          <w:rFonts w:ascii="Tahoma" w:hAnsi="Tahoma" w:cs="Tahoma"/>
        </w:rPr>
      </w:pPr>
      <w:r w:rsidRPr="00EE3672">
        <w:rPr>
          <w:rFonts w:ascii="Tahoma" w:hAnsi="Tahoma" w:cs="Tahoma"/>
        </w:rPr>
        <w:t xml:space="preserve">została złożona przez wykonawcę: </w:t>
      </w:r>
    </w:p>
    <w:p w14:paraId="2F68B219" w14:textId="77777777" w:rsidR="009C1E25" w:rsidRPr="00EE3672" w:rsidRDefault="009C1E25" w:rsidP="00DC47B7">
      <w:pPr>
        <w:numPr>
          <w:ilvl w:val="0"/>
          <w:numId w:val="30"/>
        </w:numPr>
        <w:ind w:left="851" w:hanging="284"/>
        <w:jc w:val="both"/>
        <w:rPr>
          <w:rFonts w:ascii="Tahoma" w:hAnsi="Tahoma" w:cs="Tahoma"/>
        </w:rPr>
      </w:pPr>
      <w:r w:rsidRPr="00EE3672">
        <w:rPr>
          <w:rFonts w:ascii="Tahoma" w:hAnsi="Tahoma" w:cs="Tahoma"/>
        </w:rPr>
        <w:t xml:space="preserve">podlegającego wykluczeniu z postępowania lub </w:t>
      </w:r>
    </w:p>
    <w:p w14:paraId="5E853595" w14:textId="77777777" w:rsidR="009C1E25" w:rsidRPr="00EE3672" w:rsidRDefault="009C1E25" w:rsidP="00DC47B7">
      <w:pPr>
        <w:numPr>
          <w:ilvl w:val="0"/>
          <w:numId w:val="30"/>
        </w:numPr>
        <w:ind w:left="851" w:hanging="284"/>
        <w:jc w:val="both"/>
        <w:rPr>
          <w:rFonts w:ascii="Tahoma" w:hAnsi="Tahoma" w:cs="Tahoma"/>
        </w:rPr>
      </w:pPr>
      <w:r w:rsidRPr="00EE3672">
        <w:rPr>
          <w:rFonts w:ascii="Tahoma" w:hAnsi="Tahoma" w:cs="Tahoma"/>
        </w:rPr>
        <w:t xml:space="preserve">niespełniającego warunków udziału w postępowaniu lub </w:t>
      </w:r>
    </w:p>
    <w:p w14:paraId="3765806D" w14:textId="39623B85" w:rsidR="009C1E25" w:rsidRPr="00EE3672" w:rsidRDefault="009C1E25" w:rsidP="00DC47B7">
      <w:pPr>
        <w:numPr>
          <w:ilvl w:val="0"/>
          <w:numId w:val="30"/>
        </w:numPr>
        <w:ind w:left="851" w:hanging="284"/>
        <w:jc w:val="both"/>
        <w:rPr>
          <w:rFonts w:ascii="Tahoma" w:hAnsi="Tahoma" w:cs="Tahoma"/>
        </w:rPr>
      </w:pPr>
      <w:r w:rsidRPr="00EE3672">
        <w:rPr>
          <w:rFonts w:ascii="Tahoma" w:hAnsi="Tahoma" w:cs="Tahoma"/>
        </w:rPr>
        <w:t>który nie złożył w przewidzianym terminie oświadczenia, o którym mowa w art. 125 ust. 1</w:t>
      </w:r>
      <w:r w:rsidR="008B1690">
        <w:rPr>
          <w:rFonts w:ascii="Tahoma" w:hAnsi="Tahoma" w:cs="Tahoma"/>
        </w:rPr>
        <w:t xml:space="preserve"> ustawy </w:t>
      </w:r>
      <w:proofErr w:type="spellStart"/>
      <w:r w:rsidR="008B1690">
        <w:rPr>
          <w:rFonts w:ascii="Tahoma" w:hAnsi="Tahoma" w:cs="Tahoma"/>
        </w:rPr>
        <w:t>Pzp</w:t>
      </w:r>
      <w:proofErr w:type="spellEnd"/>
      <w:r w:rsidRPr="00EE3672">
        <w:rPr>
          <w:rFonts w:ascii="Tahoma" w:hAnsi="Tahoma" w:cs="Tahoma"/>
        </w:rPr>
        <w:t xml:space="preserve"> lub podmiotowego środka dowodowego, potwierdzających brak podstaw wykluczenia lub spełnianie warunków udziału w postępowaniu, przedmiotowego środka dowodowego, lub innych dokumentów lub oświadczeń; </w:t>
      </w:r>
    </w:p>
    <w:p w14:paraId="4BFCB3A2" w14:textId="77777777" w:rsidR="008F3293" w:rsidRPr="00EE3672" w:rsidRDefault="008F3293" w:rsidP="00DC47B7">
      <w:pPr>
        <w:numPr>
          <w:ilvl w:val="0"/>
          <w:numId w:val="29"/>
        </w:numPr>
        <w:ind w:left="567" w:hanging="283"/>
        <w:jc w:val="both"/>
        <w:rPr>
          <w:rFonts w:ascii="Tahoma" w:hAnsi="Tahoma" w:cs="Tahoma"/>
        </w:rPr>
      </w:pPr>
      <w:r w:rsidRPr="00EE3672">
        <w:rPr>
          <w:rFonts w:ascii="Tahoma" w:hAnsi="Tahoma" w:cs="Tahoma"/>
        </w:rPr>
        <w:t>jest niezgodna z przepisami ustawy;</w:t>
      </w:r>
    </w:p>
    <w:p w14:paraId="3884261E" w14:textId="77777777" w:rsidR="008F3293" w:rsidRPr="00EE3672" w:rsidRDefault="00B1111E" w:rsidP="00DC47B7">
      <w:pPr>
        <w:numPr>
          <w:ilvl w:val="0"/>
          <w:numId w:val="29"/>
        </w:numPr>
        <w:ind w:left="567" w:hanging="283"/>
        <w:jc w:val="both"/>
        <w:rPr>
          <w:rFonts w:ascii="Tahoma" w:hAnsi="Tahoma" w:cs="Tahoma"/>
        </w:rPr>
      </w:pPr>
      <w:r w:rsidRPr="00EE3672">
        <w:rPr>
          <w:rFonts w:ascii="Tahoma" w:hAnsi="Tahoma" w:cs="Tahoma"/>
        </w:rPr>
        <w:t>j</w:t>
      </w:r>
      <w:r w:rsidR="008F3293" w:rsidRPr="00EE3672">
        <w:rPr>
          <w:rFonts w:ascii="Tahoma" w:hAnsi="Tahoma" w:cs="Tahoma"/>
        </w:rPr>
        <w:t>est nieważna na podstawie odrębnych przepisów;</w:t>
      </w:r>
    </w:p>
    <w:p w14:paraId="40B725B0" w14:textId="77777777" w:rsidR="008F3293" w:rsidRDefault="008F3293" w:rsidP="00DC47B7">
      <w:pPr>
        <w:numPr>
          <w:ilvl w:val="0"/>
          <w:numId w:val="29"/>
        </w:numPr>
        <w:ind w:left="567" w:hanging="283"/>
        <w:jc w:val="both"/>
        <w:rPr>
          <w:rFonts w:ascii="Tahoma" w:hAnsi="Tahoma" w:cs="Tahoma"/>
        </w:rPr>
      </w:pPr>
      <w:r w:rsidRPr="00EE3672">
        <w:rPr>
          <w:rFonts w:ascii="Tahoma" w:hAnsi="Tahoma" w:cs="Tahoma"/>
        </w:rPr>
        <w:t>jej treść jest niezgodna z warunkami zamówienia;</w:t>
      </w:r>
    </w:p>
    <w:p w14:paraId="6C0E3AF2" w14:textId="4AB95F04" w:rsidR="002F2E0F" w:rsidRPr="00EE3672" w:rsidRDefault="002F2E0F" w:rsidP="002F2E0F">
      <w:pPr>
        <w:ind w:left="567"/>
        <w:jc w:val="both"/>
        <w:rPr>
          <w:rFonts w:ascii="Tahoma" w:hAnsi="Tahoma" w:cs="Tahoma"/>
        </w:rPr>
      </w:pPr>
      <w:r w:rsidRPr="002F2E0F">
        <w:rPr>
          <w:rFonts w:ascii="Tahoma" w:hAnsi="Tahoma" w:cs="Tahoma"/>
        </w:rPr>
        <w:t>5a)</w:t>
      </w:r>
      <w:r>
        <w:rPr>
          <w:rFonts w:ascii="Tahoma" w:hAnsi="Tahoma" w:cs="Tahoma"/>
        </w:rPr>
        <w:t xml:space="preserve"> </w:t>
      </w:r>
      <w:r w:rsidRPr="002F2E0F">
        <w:rPr>
          <w:rFonts w:ascii="Tahoma" w:hAnsi="Tahoma" w:cs="Tahoma"/>
        </w:rPr>
        <w:t xml:space="preserve">ostała złożona przez wykonawcę pochodzącego z państwa trzeciego niebędącego stroną umowy międzynarodowej lub wspólnie z wykonawcą pochodzącym z państwa trzeciego niebędącego stroną umowy międzynarodowej, z wyjątkiem przypadku, o którym mowa w art. 16b ust. 1 pkt 1 lub 2 ustawy </w:t>
      </w:r>
      <w:proofErr w:type="spellStart"/>
      <w:r w:rsidRPr="002F2E0F">
        <w:rPr>
          <w:rFonts w:ascii="Tahoma" w:hAnsi="Tahoma" w:cs="Tahoma"/>
        </w:rPr>
        <w:t>Pzp</w:t>
      </w:r>
      <w:proofErr w:type="spellEnd"/>
      <w:r w:rsidRPr="002F2E0F">
        <w:rPr>
          <w:rFonts w:ascii="Tahoma" w:hAnsi="Tahoma" w:cs="Tahoma"/>
        </w:rPr>
        <w:t>.</w:t>
      </w:r>
    </w:p>
    <w:p w14:paraId="4D2DB424" w14:textId="77777777" w:rsidR="008F3293" w:rsidRPr="00EE3672" w:rsidRDefault="008F3293" w:rsidP="00DC47B7">
      <w:pPr>
        <w:numPr>
          <w:ilvl w:val="0"/>
          <w:numId w:val="29"/>
        </w:numPr>
        <w:ind w:left="567" w:hanging="283"/>
        <w:jc w:val="both"/>
        <w:rPr>
          <w:rFonts w:ascii="Tahoma" w:hAnsi="Tahoma" w:cs="Tahoma"/>
        </w:rPr>
      </w:pPr>
      <w:r w:rsidRPr="00EE3672">
        <w:rPr>
          <w:rFonts w:ascii="Tahoma" w:hAnsi="Tahoma" w:cs="Tahoma"/>
        </w:rPr>
        <w:t>nie została sporządzona lub przekazana w sposób zgodny z wymaganiami technicznymi oraz organizacyjnymi sporządzania lub przekazywania ofert przy użyciu środków komunikacji elektronicznej określonymi przez zamawiającego;</w:t>
      </w:r>
    </w:p>
    <w:p w14:paraId="6D64B5CC" w14:textId="77777777" w:rsidR="008F3293" w:rsidRPr="00EE3672" w:rsidRDefault="008F3293" w:rsidP="00DC47B7">
      <w:pPr>
        <w:numPr>
          <w:ilvl w:val="0"/>
          <w:numId w:val="29"/>
        </w:numPr>
        <w:ind w:left="567" w:hanging="283"/>
        <w:jc w:val="both"/>
        <w:rPr>
          <w:rFonts w:ascii="Tahoma" w:hAnsi="Tahoma" w:cs="Tahoma"/>
        </w:rPr>
      </w:pPr>
      <w:r w:rsidRPr="00EE3672">
        <w:rPr>
          <w:rFonts w:ascii="Tahoma" w:hAnsi="Tahoma" w:cs="Tahoma"/>
        </w:rPr>
        <w:t>została złożona w warunkach czynu nieuczciwej konkurencji w rozumieniu ustawy z dnia 16 kwietnia 1993 r. o zwalczaniu nieuczciwej konkurencji;</w:t>
      </w:r>
    </w:p>
    <w:p w14:paraId="4B9F4274" w14:textId="77777777" w:rsidR="008F3293" w:rsidRPr="00EE3672" w:rsidRDefault="008F3293" w:rsidP="00DC47B7">
      <w:pPr>
        <w:numPr>
          <w:ilvl w:val="0"/>
          <w:numId w:val="29"/>
        </w:numPr>
        <w:ind w:left="567" w:hanging="283"/>
        <w:jc w:val="both"/>
        <w:rPr>
          <w:rFonts w:ascii="Tahoma" w:hAnsi="Tahoma" w:cs="Tahoma"/>
        </w:rPr>
      </w:pPr>
      <w:r w:rsidRPr="00EE3672">
        <w:rPr>
          <w:rFonts w:ascii="Tahoma" w:hAnsi="Tahoma" w:cs="Tahoma"/>
        </w:rPr>
        <w:t>zawiera rażąco niską cenę lub koszt w stosunku do przedmiotu zamówienia;</w:t>
      </w:r>
    </w:p>
    <w:p w14:paraId="37C532FC" w14:textId="77777777" w:rsidR="008F3293" w:rsidRPr="00EE3672" w:rsidRDefault="008F3293" w:rsidP="00DC47B7">
      <w:pPr>
        <w:numPr>
          <w:ilvl w:val="0"/>
          <w:numId w:val="29"/>
        </w:numPr>
        <w:ind w:left="567" w:hanging="283"/>
        <w:jc w:val="both"/>
        <w:rPr>
          <w:rFonts w:ascii="Tahoma" w:hAnsi="Tahoma" w:cs="Tahoma"/>
        </w:rPr>
      </w:pPr>
      <w:r w:rsidRPr="00EE3672">
        <w:rPr>
          <w:rFonts w:ascii="Tahoma" w:hAnsi="Tahoma" w:cs="Tahoma"/>
        </w:rPr>
        <w:t>zawiera błędy w obliczeniu ceny lub kosztu;</w:t>
      </w:r>
    </w:p>
    <w:p w14:paraId="2341B508" w14:textId="31000B07" w:rsidR="008F3293" w:rsidRPr="00EE3672" w:rsidRDefault="008F3293" w:rsidP="00DC47B7">
      <w:pPr>
        <w:numPr>
          <w:ilvl w:val="0"/>
          <w:numId w:val="29"/>
        </w:numPr>
        <w:ind w:left="567" w:hanging="425"/>
        <w:jc w:val="both"/>
        <w:rPr>
          <w:rFonts w:ascii="Tahoma" w:hAnsi="Tahoma" w:cs="Tahoma"/>
        </w:rPr>
      </w:pPr>
      <w:r w:rsidRPr="00EE3672">
        <w:rPr>
          <w:rFonts w:ascii="Tahoma" w:hAnsi="Tahoma" w:cs="Tahoma"/>
        </w:rPr>
        <w:t>wykonawca w wyznaczonym terminie zakwestionował popr</w:t>
      </w:r>
      <w:r w:rsidR="00224D87" w:rsidRPr="00EE3672">
        <w:rPr>
          <w:rFonts w:ascii="Tahoma" w:hAnsi="Tahoma" w:cs="Tahoma"/>
        </w:rPr>
        <w:t>awienie omyłki, o której mowa w </w:t>
      </w:r>
      <w:r w:rsidRPr="00EE3672">
        <w:rPr>
          <w:rFonts w:ascii="Tahoma" w:hAnsi="Tahoma" w:cs="Tahoma"/>
        </w:rPr>
        <w:t>art. 223 ust. 2 pkt 3</w:t>
      </w:r>
      <w:r w:rsidR="008B1690">
        <w:rPr>
          <w:rFonts w:ascii="Tahoma" w:hAnsi="Tahoma" w:cs="Tahoma"/>
        </w:rPr>
        <w:t xml:space="preserve"> ustawy </w:t>
      </w:r>
      <w:proofErr w:type="spellStart"/>
      <w:r w:rsidR="008B1690">
        <w:rPr>
          <w:rFonts w:ascii="Tahoma" w:hAnsi="Tahoma" w:cs="Tahoma"/>
        </w:rPr>
        <w:t>Pzp</w:t>
      </w:r>
      <w:proofErr w:type="spellEnd"/>
      <w:r w:rsidRPr="00EE3672">
        <w:rPr>
          <w:rFonts w:ascii="Tahoma" w:hAnsi="Tahoma" w:cs="Tahoma"/>
        </w:rPr>
        <w:t>;</w:t>
      </w:r>
    </w:p>
    <w:p w14:paraId="2ACAB253" w14:textId="77777777" w:rsidR="008F3293" w:rsidRPr="00EE3672" w:rsidRDefault="008F3293" w:rsidP="00DC47B7">
      <w:pPr>
        <w:numPr>
          <w:ilvl w:val="0"/>
          <w:numId w:val="29"/>
        </w:numPr>
        <w:ind w:left="567" w:hanging="425"/>
        <w:jc w:val="both"/>
        <w:rPr>
          <w:rFonts w:ascii="Tahoma" w:hAnsi="Tahoma" w:cs="Tahoma"/>
        </w:rPr>
      </w:pPr>
      <w:r w:rsidRPr="00EE3672">
        <w:rPr>
          <w:rFonts w:ascii="Tahoma" w:hAnsi="Tahoma" w:cs="Tahoma"/>
        </w:rPr>
        <w:t>wykonawca nie wyraził pisemnej zgody na przedłużenie terminu związania ofertą;</w:t>
      </w:r>
    </w:p>
    <w:p w14:paraId="3D27D964" w14:textId="77777777" w:rsidR="008F3293" w:rsidRPr="00EE3672" w:rsidRDefault="008F3293" w:rsidP="00DC47B7">
      <w:pPr>
        <w:numPr>
          <w:ilvl w:val="0"/>
          <w:numId w:val="29"/>
        </w:numPr>
        <w:ind w:left="567" w:hanging="425"/>
        <w:jc w:val="both"/>
        <w:rPr>
          <w:rFonts w:ascii="Tahoma" w:hAnsi="Tahoma" w:cs="Tahoma"/>
        </w:rPr>
      </w:pPr>
      <w:r w:rsidRPr="00EE3672">
        <w:rPr>
          <w:rFonts w:ascii="Tahoma" w:hAnsi="Tahoma" w:cs="Tahoma"/>
        </w:rPr>
        <w:t>wykonawca nie wyraził pisemnej zgody na wybór jego oferty po upływie terminu związania ofertą</w:t>
      </w:r>
      <w:r w:rsidR="00F01404" w:rsidRPr="00EE3672">
        <w:rPr>
          <w:rFonts w:ascii="Tahoma" w:hAnsi="Tahoma" w:cs="Tahoma"/>
        </w:rPr>
        <w:t>;</w:t>
      </w:r>
    </w:p>
    <w:p w14:paraId="3CCBB6DB" w14:textId="77777777" w:rsidR="00F01404" w:rsidRPr="00EE3672" w:rsidRDefault="00F01404" w:rsidP="00DC47B7">
      <w:pPr>
        <w:numPr>
          <w:ilvl w:val="0"/>
          <w:numId w:val="29"/>
        </w:numPr>
        <w:ind w:left="567" w:hanging="425"/>
        <w:jc w:val="both"/>
        <w:rPr>
          <w:rFonts w:ascii="Tahoma" w:hAnsi="Tahoma" w:cs="Tahoma"/>
        </w:rPr>
      </w:pPr>
      <w:r w:rsidRPr="00EE3672">
        <w:rPr>
          <w:rFonts w:ascii="Tahoma" w:hAnsi="Tahoma" w:cs="Tahoma"/>
        </w:rPr>
        <w:t>jej przyjęcie naruszałoby bezpieczeństwo publiczne lub istotny interes bezpieczeństwa państwa, a tego bezpieczeństwa lub interesu nie można zagwarantować w inny sposób;</w:t>
      </w:r>
    </w:p>
    <w:p w14:paraId="6E32CE1E" w14:textId="77777777" w:rsidR="00F01404" w:rsidRPr="00EE3672" w:rsidRDefault="00F01404" w:rsidP="00DC47B7">
      <w:pPr>
        <w:numPr>
          <w:ilvl w:val="0"/>
          <w:numId w:val="29"/>
        </w:numPr>
        <w:ind w:left="567" w:hanging="425"/>
        <w:jc w:val="both"/>
        <w:rPr>
          <w:rFonts w:ascii="Tahoma" w:hAnsi="Tahoma" w:cs="Tahoma"/>
        </w:rPr>
      </w:pPr>
      <w:r w:rsidRPr="00EE3672">
        <w:rPr>
          <w:rFonts w:ascii="Tahoma" w:hAnsi="Tahoma" w:cs="Tahoma"/>
        </w:rPr>
        <w:t xml:space="preserve">obejmuje ona urządzenia informatyczne lub oprogramowanie wskazane w rekomendacji, o której </w:t>
      </w:r>
      <w:r w:rsidR="001A0F9F" w:rsidRPr="00EE3672">
        <w:rPr>
          <w:rFonts w:ascii="Tahoma" w:hAnsi="Tahoma" w:cs="Tahoma"/>
        </w:rPr>
        <w:t>mowa w </w:t>
      </w:r>
      <w:r w:rsidRPr="00EE3672">
        <w:rPr>
          <w:rFonts w:ascii="Tahoma" w:hAnsi="Tahoma" w:cs="Tahoma"/>
        </w:rPr>
        <w:t xml:space="preserve">art. 33 ust. 4 ustawy z dnia 5 lipca 2018 r. o krajowym systemie </w:t>
      </w:r>
      <w:proofErr w:type="spellStart"/>
      <w:r w:rsidRPr="00EE3672">
        <w:rPr>
          <w:rFonts w:ascii="Tahoma" w:hAnsi="Tahoma" w:cs="Tahoma"/>
        </w:rPr>
        <w:t>cyberbezpieczeństwa</w:t>
      </w:r>
      <w:proofErr w:type="spellEnd"/>
      <w:r w:rsidRPr="00EE3672">
        <w:rPr>
          <w:rFonts w:ascii="Tahoma" w:hAnsi="Tahoma" w:cs="Tahoma"/>
        </w:rPr>
        <w:t xml:space="preserve"> (</w:t>
      </w:r>
      <w:r w:rsidR="003650C6" w:rsidRPr="00EE3672">
        <w:rPr>
          <w:rFonts w:ascii="Tahoma" w:hAnsi="Tahoma" w:cs="Tahoma"/>
        </w:rPr>
        <w:t>Dz. U. z 2023 r. poz. 913</w:t>
      </w:r>
      <w:r w:rsidRPr="00EE3672">
        <w:rPr>
          <w:rFonts w:ascii="Tahoma" w:hAnsi="Tahoma" w:cs="Tahoma"/>
        </w:rPr>
        <w:t>), stwierdzającej ich negatywny wpływ na bezpieczeństwo publiczne lub bezpieczeństwo narodowe.</w:t>
      </w:r>
    </w:p>
    <w:p w14:paraId="2E1A3795" w14:textId="77777777" w:rsidR="008F3293" w:rsidRPr="00EE3672" w:rsidRDefault="008F3293" w:rsidP="00E22016">
      <w:pPr>
        <w:suppressAutoHyphens w:val="0"/>
        <w:ind w:right="20" w:hanging="425"/>
        <w:jc w:val="both"/>
        <w:rPr>
          <w:rFonts w:ascii="Tahoma" w:hAnsi="Tahoma" w:cs="Tahoma"/>
        </w:rPr>
      </w:pPr>
    </w:p>
    <w:p w14:paraId="3ED30B26" w14:textId="77777777" w:rsidR="004C5226" w:rsidRPr="00EE3672" w:rsidRDefault="004C5226" w:rsidP="00DC47B7">
      <w:pPr>
        <w:pStyle w:val="pkt"/>
        <w:numPr>
          <w:ilvl w:val="0"/>
          <w:numId w:val="28"/>
        </w:numPr>
        <w:tabs>
          <w:tab w:val="clear" w:pos="360"/>
          <w:tab w:val="num" w:pos="284"/>
        </w:tabs>
        <w:suppressAutoHyphens w:val="0"/>
        <w:spacing w:before="0" w:after="0"/>
        <w:ind w:left="284" w:right="20" w:hanging="284"/>
        <w:rPr>
          <w:rFonts w:ascii="Tahoma" w:hAnsi="Tahoma" w:cs="Tahoma"/>
          <w:sz w:val="20"/>
        </w:rPr>
      </w:pPr>
      <w:r w:rsidRPr="00EE3672">
        <w:rPr>
          <w:rFonts w:ascii="Tahoma" w:hAnsi="Tahoma" w:cs="Tahoma"/>
          <w:sz w:val="20"/>
        </w:rPr>
        <w:t>Oferty nieodrzucone zostaną poddane procedurze oceny zgodnie z kryteri</w:t>
      </w:r>
      <w:r w:rsidR="00040A64" w:rsidRPr="00EE3672">
        <w:rPr>
          <w:rFonts w:ascii="Tahoma" w:hAnsi="Tahoma" w:cs="Tahoma"/>
          <w:sz w:val="20"/>
        </w:rPr>
        <w:t xml:space="preserve">ami oceny ofert określonymi w </w:t>
      </w:r>
      <w:r w:rsidR="000A7979" w:rsidRPr="00EE3672">
        <w:rPr>
          <w:rFonts w:ascii="Tahoma" w:hAnsi="Tahoma" w:cs="Tahoma"/>
          <w:sz w:val="20"/>
          <w:lang w:val="pl-PL"/>
        </w:rPr>
        <w:t>SWZ</w:t>
      </w:r>
      <w:r w:rsidRPr="00EE3672">
        <w:rPr>
          <w:rFonts w:ascii="Tahoma" w:hAnsi="Tahoma" w:cs="Tahoma"/>
          <w:sz w:val="20"/>
        </w:rPr>
        <w:t>.</w:t>
      </w:r>
    </w:p>
    <w:p w14:paraId="415F773D" w14:textId="77777777" w:rsidR="004C5226" w:rsidRPr="00EE3672" w:rsidRDefault="004C5226" w:rsidP="00E22016">
      <w:pPr>
        <w:pStyle w:val="pkt"/>
        <w:tabs>
          <w:tab w:val="num" w:pos="284"/>
        </w:tabs>
        <w:suppressAutoHyphens w:val="0"/>
        <w:spacing w:before="0" w:after="0"/>
        <w:ind w:left="284" w:right="20" w:hanging="284"/>
        <w:rPr>
          <w:rFonts w:ascii="Tahoma" w:hAnsi="Tahoma" w:cs="Tahoma"/>
          <w:sz w:val="20"/>
        </w:rPr>
      </w:pPr>
    </w:p>
    <w:p w14:paraId="066E2F1D" w14:textId="77777777" w:rsidR="004C5226" w:rsidRPr="00EE3672" w:rsidRDefault="004C5226" w:rsidP="00DC47B7">
      <w:pPr>
        <w:pStyle w:val="pkt"/>
        <w:numPr>
          <w:ilvl w:val="0"/>
          <w:numId w:val="28"/>
        </w:numPr>
        <w:tabs>
          <w:tab w:val="clear" w:pos="360"/>
          <w:tab w:val="num" w:pos="284"/>
        </w:tabs>
        <w:suppressAutoHyphens w:val="0"/>
        <w:spacing w:before="0" w:after="0"/>
        <w:ind w:left="284" w:right="20" w:hanging="284"/>
        <w:rPr>
          <w:rFonts w:ascii="Tahoma" w:hAnsi="Tahoma" w:cs="Tahoma"/>
          <w:sz w:val="20"/>
        </w:rPr>
      </w:pPr>
      <w:r w:rsidRPr="00EE3672">
        <w:rPr>
          <w:rFonts w:ascii="Tahoma" w:hAnsi="Tahoma" w:cs="Tahoma"/>
          <w:sz w:val="20"/>
        </w:rPr>
        <w:t>Zamawiający wybierze ofertę najkorzystniejszą na podstawie kryteriów oceny ofert okreś</w:t>
      </w:r>
      <w:r w:rsidR="00040A64" w:rsidRPr="00EE3672">
        <w:rPr>
          <w:rFonts w:ascii="Tahoma" w:hAnsi="Tahoma" w:cs="Tahoma"/>
          <w:sz w:val="20"/>
        </w:rPr>
        <w:t xml:space="preserve">lonych w </w:t>
      </w:r>
      <w:r w:rsidR="000A7979" w:rsidRPr="00EE3672">
        <w:rPr>
          <w:rFonts w:ascii="Tahoma" w:hAnsi="Tahoma" w:cs="Tahoma"/>
          <w:sz w:val="20"/>
          <w:lang w:val="pl-PL"/>
        </w:rPr>
        <w:t>SWZ</w:t>
      </w:r>
      <w:r w:rsidRPr="00EE3672">
        <w:rPr>
          <w:rFonts w:ascii="Tahoma" w:hAnsi="Tahoma" w:cs="Tahoma"/>
          <w:sz w:val="20"/>
        </w:rPr>
        <w:t>.</w:t>
      </w:r>
    </w:p>
    <w:p w14:paraId="4C1217BE" w14:textId="77777777" w:rsidR="006A0916" w:rsidRPr="00EE3672" w:rsidRDefault="006A0916" w:rsidP="00E22016">
      <w:pPr>
        <w:pStyle w:val="pkt"/>
        <w:tabs>
          <w:tab w:val="num" w:pos="284"/>
        </w:tabs>
        <w:suppressAutoHyphens w:val="0"/>
        <w:spacing w:before="0" w:after="0"/>
        <w:ind w:left="284" w:right="20" w:hanging="284"/>
        <w:rPr>
          <w:rFonts w:ascii="Tahoma" w:hAnsi="Tahoma" w:cs="Tahoma"/>
          <w:color w:val="FF0000"/>
          <w:sz w:val="20"/>
          <w:lang w:val="pl-PL"/>
        </w:rPr>
      </w:pPr>
    </w:p>
    <w:p w14:paraId="6D25B44E" w14:textId="77777777" w:rsidR="006A0916" w:rsidRPr="00EE3672" w:rsidRDefault="006A0916" w:rsidP="00DC47B7">
      <w:pPr>
        <w:pStyle w:val="Default"/>
        <w:numPr>
          <w:ilvl w:val="0"/>
          <w:numId w:val="28"/>
        </w:numPr>
        <w:tabs>
          <w:tab w:val="clear" w:pos="360"/>
          <w:tab w:val="num" w:pos="284"/>
        </w:tabs>
        <w:suppressAutoHyphens w:val="0"/>
        <w:ind w:left="284" w:hanging="284"/>
        <w:jc w:val="both"/>
        <w:rPr>
          <w:rFonts w:ascii="Tahoma" w:hAnsi="Tahoma" w:cs="Tahoma"/>
          <w:color w:val="auto"/>
          <w:sz w:val="20"/>
          <w:szCs w:val="20"/>
        </w:rPr>
      </w:pPr>
      <w:r w:rsidRPr="00EE3672">
        <w:rPr>
          <w:rFonts w:ascii="Tahoma" w:hAnsi="Tahoma" w:cs="Tahoma"/>
          <w:bCs/>
          <w:color w:val="auto"/>
          <w:sz w:val="20"/>
          <w:szCs w:val="20"/>
        </w:rPr>
        <w:t>W przypadku</w:t>
      </w:r>
      <w:r w:rsidR="000A7979" w:rsidRPr="00EE3672">
        <w:rPr>
          <w:rFonts w:ascii="Tahoma" w:hAnsi="Tahoma" w:cs="Tahoma"/>
          <w:bCs/>
          <w:color w:val="auto"/>
          <w:sz w:val="20"/>
          <w:szCs w:val="20"/>
        </w:rPr>
        <w:t>,</w:t>
      </w:r>
      <w:r w:rsidRPr="00EE3672">
        <w:rPr>
          <w:rFonts w:ascii="Tahoma" w:hAnsi="Tahoma" w:cs="Tahoma"/>
          <w:bCs/>
          <w:color w:val="auto"/>
          <w:sz w:val="20"/>
          <w:szCs w:val="20"/>
        </w:rPr>
        <w:t xml:space="preserve"> gdy wybór najkorzystniejszej oferty nie nastąpi przed upływem terminu związania ofertą określonego w dokumentach zamówienia,</w:t>
      </w:r>
      <w:r w:rsidR="001D215C" w:rsidRPr="00EE3672">
        <w:rPr>
          <w:rFonts w:ascii="Tahoma" w:hAnsi="Tahoma" w:cs="Tahoma"/>
          <w:bCs/>
          <w:color w:val="auto"/>
          <w:sz w:val="20"/>
          <w:szCs w:val="20"/>
        </w:rPr>
        <w:t xml:space="preserve"> o którym mowa</w:t>
      </w:r>
      <w:r w:rsidR="001E41F0" w:rsidRPr="00EE3672">
        <w:rPr>
          <w:rFonts w:ascii="Tahoma" w:hAnsi="Tahoma" w:cs="Tahoma"/>
          <w:bCs/>
          <w:color w:val="auto"/>
          <w:sz w:val="20"/>
          <w:szCs w:val="20"/>
        </w:rPr>
        <w:t xml:space="preserve"> </w:t>
      </w:r>
      <w:r w:rsidR="0040096B" w:rsidRPr="00EE3672">
        <w:rPr>
          <w:rFonts w:ascii="Tahoma" w:hAnsi="Tahoma" w:cs="Tahoma"/>
          <w:bCs/>
          <w:color w:val="auto"/>
          <w:sz w:val="20"/>
          <w:szCs w:val="20"/>
        </w:rPr>
        <w:t xml:space="preserve">w </w:t>
      </w:r>
      <w:r w:rsidR="001E41F0" w:rsidRPr="00EE3672">
        <w:rPr>
          <w:rFonts w:ascii="Tahoma" w:hAnsi="Tahoma" w:cs="Tahoma"/>
          <w:bCs/>
          <w:color w:val="auto"/>
          <w:sz w:val="20"/>
          <w:szCs w:val="20"/>
        </w:rPr>
        <w:t>SWZ (</w:t>
      </w:r>
      <w:r w:rsidR="00DD18B0" w:rsidRPr="00EE3672">
        <w:rPr>
          <w:rFonts w:ascii="Tahoma" w:hAnsi="Tahoma" w:cs="Tahoma"/>
          <w:bCs/>
          <w:color w:val="auto"/>
          <w:sz w:val="20"/>
          <w:szCs w:val="20"/>
        </w:rPr>
        <w:t>r</w:t>
      </w:r>
      <w:r w:rsidR="001E41F0" w:rsidRPr="00EE3672">
        <w:rPr>
          <w:rFonts w:ascii="Tahoma" w:hAnsi="Tahoma" w:cs="Tahoma"/>
          <w:bCs/>
          <w:color w:val="auto"/>
          <w:sz w:val="20"/>
          <w:szCs w:val="20"/>
        </w:rPr>
        <w:t xml:space="preserve">ozdział IX </w:t>
      </w:r>
      <w:r w:rsidR="00F80E5C" w:rsidRPr="00EE3672">
        <w:rPr>
          <w:rFonts w:ascii="Tahoma" w:hAnsi="Tahoma" w:cs="Tahoma"/>
          <w:bCs/>
          <w:color w:val="auto"/>
          <w:sz w:val="20"/>
          <w:szCs w:val="20"/>
        </w:rPr>
        <w:t>pkt</w:t>
      </w:r>
      <w:r w:rsidR="001E41F0" w:rsidRPr="00EE3672">
        <w:rPr>
          <w:rFonts w:ascii="Tahoma" w:hAnsi="Tahoma" w:cs="Tahoma"/>
          <w:bCs/>
          <w:color w:val="auto"/>
          <w:sz w:val="20"/>
          <w:szCs w:val="20"/>
        </w:rPr>
        <w:t xml:space="preserve"> 3),</w:t>
      </w:r>
      <w:r w:rsidRPr="00EE3672">
        <w:rPr>
          <w:rFonts w:ascii="Tahoma" w:hAnsi="Tahoma" w:cs="Tahoma"/>
          <w:bCs/>
          <w:color w:val="auto"/>
          <w:sz w:val="20"/>
          <w:szCs w:val="20"/>
        </w:rPr>
        <w:t xml:space="preserve"> </w:t>
      </w:r>
      <w:r w:rsidR="00004750" w:rsidRPr="00EE3672">
        <w:rPr>
          <w:rFonts w:ascii="Tahoma" w:hAnsi="Tahoma" w:cs="Tahoma"/>
          <w:bCs/>
          <w:color w:val="auto"/>
          <w:sz w:val="20"/>
          <w:szCs w:val="20"/>
        </w:rPr>
        <w:t>z</w:t>
      </w:r>
      <w:r w:rsidRPr="00EE3672">
        <w:rPr>
          <w:rFonts w:ascii="Tahoma" w:hAnsi="Tahoma" w:cs="Tahoma"/>
          <w:bCs/>
          <w:color w:val="auto"/>
          <w:sz w:val="20"/>
          <w:szCs w:val="20"/>
        </w:rPr>
        <w:t xml:space="preserve">amawiający przed upływem terminu związania ofertą zwraca się jednokrotnie do </w:t>
      </w:r>
      <w:r w:rsidR="00004750" w:rsidRPr="00EE3672">
        <w:rPr>
          <w:rFonts w:ascii="Tahoma" w:hAnsi="Tahoma" w:cs="Tahoma"/>
          <w:bCs/>
          <w:color w:val="auto"/>
          <w:sz w:val="20"/>
          <w:szCs w:val="20"/>
        </w:rPr>
        <w:t>w</w:t>
      </w:r>
      <w:r w:rsidRPr="00EE3672">
        <w:rPr>
          <w:rFonts w:ascii="Tahoma" w:hAnsi="Tahoma" w:cs="Tahoma"/>
          <w:bCs/>
          <w:color w:val="auto"/>
          <w:sz w:val="20"/>
          <w:szCs w:val="20"/>
        </w:rPr>
        <w:t>ykonawców o wyrażenie zgody na przedłużenie tego terminu o wskazywany przez niego okres, nie dłuższy niż 30 dni.</w:t>
      </w:r>
    </w:p>
    <w:p w14:paraId="5A82FDD5" w14:textId="77777777" w:rsidR="006A0916" w:rsidRPr="00EE3672" w:rsidRDefault="006A0916" w:rsidP="00E22016">
      <w:pPr>
        <w:pStyle w:val="Akapitzlist"/>
        <w:tabs>
          <w:tab w:val="num" w:pos="284"/>
        </w:tabs>
        <w:ind w:left="284" w:hanging="284"/>
        <w:jc w:val="both"/>
        <w:rPr>
          <w:rFonts w:ascii="Tahoma" w:hAnsi="Tahoma" w:cs="Tahoma"/>
        </w:rPr>
      </w:pPr>
    </w:p>
    <w:p w14:paraId="6E50CAFD" w14:textId="77777777" w:rsidR="006A0916" w:rsidRPr="007A21B6" w:rsidRDefault="006A0916" w:rsidP="00DC47B7">
      <w:pPr>
        <w:pStyle w:val="Default"/>
        <w:numPr>
          <w:ilvl w:val="0"/>
          <w:numId w:val="28"/>
        </w:numPr>
        <w:tabs>
          <w:tab w:val="clear" w:pos="360"/>
          <w:tab w:val="num" w:pos="284"/>
        </w:tabs>
        <w:suppressAutoHyphens w:val="0"/>
        <w:ind w:left="284" w:hanging="284"/>
        <w:jc w:val="both"/>
        <w:rPr>
          <w:rFonts w:ascii="Tahoma" w:hAnsi="Tahoma" w:cs="Tahoma"/>
          <w:color w:val="auto"/>
          <w:sz w:val="20"/>
          <w:szCs w:val="20"/>
        </w:rPr>
      </w:pPr>
      <w:r w:rsidRPr="00EE3672">
        <w:rPr>
          <w:rFonts w:ascii="Tahoma" w:hAnsi="Tahoma" w:cs="Tahoma"/>
          <w:bCs/>
          <w:color w:val="auto"/>
          <w:sz w:val="20"/>
          <w:szCs w:val="20"/>
        </w:rPr>
        <w:t xml:space="preserve">Przedłużenie terminu związania ofertą, o którym mowa w </w:t>
      </w:r>
      <w:r w:rsidR="00F80E5C" w:rsidRPr="00EE3672">
        <w:rPr>
          <w:rFonts w:ascii="Tahoma" w:hAnsi="Tahoma" w:cs="Tahoma"/>
          <w:bCs/>
          <w:color w:val="auto"/>
          <w:sz w:val="20"/>
          <w:szCs w:val="20"/>
        </w:rPr>
        <w:t>pkt</w:t>
      </w:r>
      <w:r w:rsidRPr="00EE3672">
        <w:rPr>
          <w:rFonts w:ascii="Tahoma" w:hAnsi="Tahoma" w:cs="Tahoma"/>
          <w:bCs/>
          <w:color w:val="auto"/>
          <w:sz w:val="20"/>
          <w:szCs w:val="20"/>
        </w:rPr>
        <w:t xml:space="preserve"> </w:t>
      </w:r>
      <w:r w:rsidR="00AD253D" w:rsidRPr="00EE3672">
        <w:rPr>
          <w:rFonts w:ascii="Tahoma" w:hAnsi="Tahoma" w:cs="Tahoma"/>
          <w:bCs/>
          <w:color w:val="auto"/>
          <w:sz w:val="20"/>
          <w:szCs w:val="20"/>
        </w:rPr>
        <w:t>4</w:t>
      </w:r>
      <w:r w:rsidRPr="00EE3672">
        <w:rPr>
          <w:rFonts w:ascii="Tahoma" w:hAnsi="Tahoma" w:cs="Tahoma"/>
          <w:bCs/>
          <w:color w:val="auto"/>
          <w:sz w:val="20"/>
          <w:szCs w:val="20"/>
        </w:rPr>
        <w:t xml:space="preserve">, wymaga złożenia przez </w:t>
      </w:r>
      <w:r w:rsidR="00004750" w:rsidRPr="00EE3672">
        <w:rPr>
          <w:rFonts w:ascii="Tahoma" w:hAnsi="Tahoma" w:cs="Tahoma"/>
          <w:bCs/>
          <w:color w:val="auto"/>
          <w:sz w:val="20"/>
          <w:szCs w:val="20"/>
        </w:rPr>
        <w:t>w</w:t>
      </w:r>
      <w:r w:rsidRPr="00EE3672">
        <w:rPr>
          <w:rFonts w:ascii="Tahoma" w:hAnsi="Tahoma" w:cs="Tahoma"/>
          <w:bCs/>
          <w:color w:val="auto"/>
          <w:sz w:val="20"/>
          <w:szCs w:val="20"/>
        </w:rPr>
        <w:t>ykonawcę pisemnego oświadczenia o wyrażeniu zgody na przedłużenie terminu związania ofertą</w:t>
      </w:r>
      <w:r w:rsidR="002D1FA7" w:rsidRPr="00EE3672">
        <w:rPr>
          <w:rFonts w:ascii="Tahoma" w:hAnsi="Tahoma" w:cs="Tahoma"/>
          <w:bCs/>
          <w:color w:val="auto"/>
          <w:sz w:val="20"/>
          <w:szCs w:val="20"/>
        </w:rPr>
        <w:t>.</w:t>
      </w:r>
    </w:p>
    <w:p w14:paraId="6C8453C9" w14:textId="77777777" w:rsidR="007A21B6" w:rsidRPr="00EE3672" w:rsidRDefault="007A21B6" w:rsidP="007A21B6">
      <w:pPr>
        <w:pStyle w:val="Default"/>
        <w:suppressAutoHyphens w:val="0"/>
        <w:ind w:left="360"/>
        <w:jc w:val="both"/>
        <w:rPr>
          <w:rFonts w:ascii="Tahoma" w:hAnsi="Tahoma" w:cs="Tahoma"/>
          <w:color w:val="auto"/>
          <w:sz w:val="20"/>
          <w:szCs w:val="20"/>
        </w:rPr>
      </w:pPr>
    </w:p>
    <w:p w14:paraId="2C883A5B" w14:textId="50716225" w:rsidR="008D1D2A" w:rsidRPr="007A21B6" w:rsidRDefault="007A21B6" w:rsidP="00DC47B7">
      <w:pPr>
        <w:pStyle w:val="pkt"/>
        <w:numPr>
          <w:ilvl w:val="0"/>
          <w:numId w:val="71"/>
        </w:numPr>
        <w:tabs>
          <w:tab w:val="left" w:pos="1440"/>
        </w:tabs>
        <w:spacing w:before="0" w:after="0"/>
        <w:ind w:right="20"/>
        <w:rPr>
          <w:rFonts w:ascii="Tahoma" w:hAnsi="Tahoma" w:cs="Tahoma"/>
          <w:b/>
          <w:sz w:val="22"/>
          <w:lang w:val="pl-PL"/>
        </w:rPr>
      </w:pPr>
      <w:r w:rsidRPr="007A21B6">
        <w:rPr>
          <w:rFonts w:ascii="Tahoma" w:hAnsi="Tahoma" w:cs="Tahoma"/>
          <w:b/>
          <w:sz w:val="22"/>
          <w:lang w:val="pl-PL"/>
        </w:rPr>
        <w:t>INFORMACJE O FORMALNOŚCIACH, JAKIE POWINNY ZOSTAĆ DOPEŁNIONE PO WYBORZE OFERTY W CELU ZAWARCIA UMOWY W SPRAWIE ZAMÓWIENIA PUBLICZNEGO</w:t>
      </w:r>
    </w:p>
    <w:p w14:paraId="41244064" w14:textId="77777777" w:rsidR="002E1A40" w:rsidRPr="002E1A40" w:rsidRDefault="002E1A40" w:rsidP="002E1A40">
      <w:pPr>
        <w:ind w:left="426"/>
        <w:jc w:val="both"/>
        <w:rPr>
          <w:rFonts w:ascii="Tahoma" w:eastAsia="Calibri" w:hAnsi="Tahoma" w:cs="Tahoma"/>
          <w:bCs/>
          <w:lang w:val="x-none"/>
        </w:rPr>
      </w:pPr>
    </w:p>
    <w:p w14:paraId="560D4173" w14:textId="77777777" w:rsidR="0033581E" w:rsidRPr="00EE3672" w:rsidRDefault="0033581E" w:rsidP="00DC47B7">
      <w:pPr>
        <w:numPr>
          <w:ilvl w:val="0"/>
          <w:numId w:val="10"/>
        </w:numPr>
        <w:ind w:left="284" w:hanging="284"/>
        <w:jc w:val="both"/>
        <w:rPr>
          <w:rFonts w:ascii="Tahoma" w:eastAsia="Calibri" w:hAnsi="Tahoma" w:cs="Tahoma"/>
          <w:bCs/>
          <w:lang w:val="x-none"/>
        </w:rPr>
      </w:pPr>
      <w:r w:rsidRPr="00EE3672">
        <w:rPr>
          <w:rFonts w:ascii="Tahoma" w:eastAsia="Calibri" w:hAnsi="Tahoma" w:cs="Tahoma"/>
          <w:bCs/>
        </w:rPr>
        <w:t xml:space="preserve">Wykonawca, którego oferta została wybrana jako najkorzystniejsza, otrzyma od zamawiającego umowy do podpisu. </w:t>
      </w:r>
      <w:r w:rsidRPr="00EE3672">
        <w:rPr>
          <w:rFonts w:ascii="Tahoma" w:eastAsia="Calibri" w:hAnsi="Tahoma" w:cs="Tahoma"/>
          <w:bCs/>
          <w:lang w:val="x-none"/>
        </w:rPr>
        <w:t xml:space="preserve">Zamawiający dopuszcza podpisanie umowy z </w:t>
      </w:r>
      <w:r w:rsidRPr="00EE3672">
        <w:rPr>
          <w:rFonts w:ascii="Tahoma" w:eastAsia="Calibri" w:hAnsi="Tahoma" w:cs="Tahoma"/>
          <w:bCs/>
        </w:rPr>
        <w:t>wykonawcą</w:t>
      </w:r>
      <w:r w:rsidRPr="00EE3672">
        <w:rPr>
          <w:rFonts w:ascii="Tahoma" w:eastAsia="Calibri" w:hAnsi="Tahoma" w:cs="Tahoma"/>
          <w:bCs/>
          <w:lang w:val="x-none"/>
        </w:rPr>
        <w:t xml:space="preserve">: w siedzibie </w:t>
      </w:r>
      <w:r w:rsidRPr="00EE3672">
        <w:rPr>
          <w:rFonts w:ascii="Tahoma" w:eastAsia="Calibri" w:hAnsi="Tahoma" w:cs="Tahoma"/>
          <w:bCs/>
        </w:rPr>
        <w:t>zamawiającego</w:t>
      </w:r>
      <w:r w:rsidRPr="00EE3672">
        <w:rPr>
          <w:rFonts w:ascii="Tahoma" w:eastAsia="Calibri" w:hAnsi="Tahoma" w:cs="Tahoma"/>
          <w:bCs/>
          <w:lang w:val="x-none"/>
        </w:rPr>
        <w:t>, w formie elektronicznej lub podpisanie umowy przesłanej drog</w:t>
      </w:r>
      <w:r w:rsidRPr="00EE3672">
        <w:rPr>
          <w:rFonts w:ascii="Tahoma" w:eastAsia="Calibri" w:hAnsi="Tahoma" w:cs="Tahoma"/>
          <w:bCs/>
        </w:rPr>
        <w:t>ą</w:t>
      </w:r>
      <w:r w:rsidRPr="00EE3672">
        <w:rPr>
          <w:rFonts w:ascii="Tahoma" w:eastAsia="Calibri" w:hAnsi="Tahoma" w:cs="Tahoma"/>
          <w:bCs/>
          <w:lang w:val="x-none"/>
        </w:rPr>
        <w:t xml:space="preserve"> pocztową.</w:t>
      </w:r>
    </w:p>
    <w:p w14:paraId="000B66D5" w14:textId="77777777" w:rsidR="001E0CC2" w:rsidRPr="00EE3672" w:rsidRDefault="001E0CC2" w:rsidP="00E22016">
      <w:pPr>
        <w:pStyle w:val="pkt"/>
        <w:spacing w:before="0" w:after="0"/>
        <w:ind w:left="284" w:hanging="284"/>
        <w:rPr>
          <w:rFonts w:ascii="Tahoma" w:hAnsi="Tahoma" w:cs="Tahoma"/>
          <w:color w:val="FF0000"/>
          <w:sz w:val="20"/>
        </w:rPr>
      </w:pPr>
    </w:p>
    <w:p w14:paraId="5074B1E9" w14:textId="77777777" w:rsidR="006A2670" w:rsidRPr="00EE3672" w:rsidRDefault="006A2670" w:rsidP="00DC47B7">
      <w:pPr>
        <w:pStyle w:val="pkt"/>
        <w:numPr>
          <w:ilvl w:val="0"/>
          <w:numId w:val="10"/>
        </w:numPr>
        <w:spacing w:before="0" w:after="0"/>
        <w:ind w:left="284" w:hanging="284"/>
        <w:rPr>
          <w:rFonts w:ascii="Tahoma" w:hAnsi="Tahoma" w:cs="Tahoma"/>
          <w:sz w:val="20"/>
        </w:rPr>
      </w:pPr>
      <w:r w:rsidRPr="00EE3672">
        <w:rPr>
          <w:rFonts w:ascii="Tahoma" w:eastAsia="Calibri" w:hAnsi="Tahoma" w:cs="Tahoma"/>
          <w:bCs/>
          <w:sz w:val="20"/>
        </w:rPr>
        <w:t xml:space="preserve">Wykonawca ma obowiązek zawrzeć umowę zgodnie ze wzorem umowy </w:t>
      </w:r>
      <w:r w:rsidR="00F85A5B" w:rsidRPr="00EE3672">
        <w:rPr>
          <w:rFonts w:ascii="Tahoma" w:eastAsia="Calibri" w:hAnsi="Tahoma" w:cs="Tahoma"/>
          <w:bCs/>
          <w:sz w:val="20"/>
          <w:lang w:val="pl-PL"/>
        </w:rPr>
        <w:t xml:space="preserve">określonym w </w:t>
      </w:r>
      <w:r w:rsidR="00DD18B0" w:rsidRPr="00EE3672">
        <w:rPr>
          <w:rFonts w:ascii="Tahoma" w:eastAsia="Calibri" w:hAnsi="Tahoma" w:cs="Tahoma"/>
          <w:bCs/>
          <w:sz w:val="20"/>
          <w:lang w:val="pl-PL"/>
        </w:rPr>
        <w:t>r</w:t>
      </w:r>
      <w:r w:rsidR="00F85A5B" w:rsidRPr="00EE3672">
        <w:rPr>
          <w:rFonts w:ascii="Tahoma" w:eastAsia="Calibri" w:hAnsi="Tahoma" w:cs="Tahoma"/>
          <w:bCs/>
          <w:sz w:val="20"/>
          <w:lang w:val="pl-PL"/>
        </w:rPr>
        <w:t xml:space="preserve">ozdziale XIV do </w:t>
      </w:r>
      <w:r w:rsidRPr="00EE3672">
        <w:rPr>
          <w:rFonts w:ascii="Tahoma" w:eastAsia="Calibri" w:hAnsi="Tahoma" w:cs="Tahoma"/>
          <w:bCs/>
          <w:sz w:val="20"/>
        </w:rPr>
        <w:t>S</w:t>
      </w:r>
      <w:r w:rsidR="00F85A5B" w:rsidRPr="00EE3672">
        <w:rPr>
          <w:rFonts w:ascii="Tahoma" w:eastAsia="Calibri" w:hAnsi="Tahoma" w:cs="Tahoma"/>
          <w:bCs/>
          <w:sz w:val="20"/>
        </w:rPr>
        <w:t>WZ</w:t>
      </w:r>
      <w:r w:rsidR="00F85A5B" w:rsidRPr="00EE3672">
        <w:rPr>
          <w:rFonts w:ascii="Tahoma" w:eastAsia="Calibri" w:hAnsi="Tahoma" w:cs="Tahoma"/>
          <w:bCs/>
          <w:sz w:val="20"/>
          <w:lang w:val="pl-PL"/>
        </w:rPr>
        <w:t>.</w:t>
      </w:r>
    </w:p>
    <w:p w14:paraId="27DA2681" w14:textId="77777777" w:rsidR="00F85A5B" w:rsidRPr="00EE3672" w:rsidRDefault="00F85A5B" w:rsidP="00E22016">
      <w:pPr>
        <w:pStyle w:val="pkt"/>
        <w:spacing w:before="0" w:after="0"/>
        <w:ind w:left="284" w:hanging="284"/>
        <w:rPr>
          <w:rFonts w:ascii="Tahoma" w:hAnsi="Tahoma" w:cs="Tahoma"/>
          <w:sz w:val="20"/>
          <w:lang w:val="pl-PL"/>
        </w:rPr>
      </w:pPr>
    </w:p>
    <w:p w14:paraId="7703ED1D" w14:textId="77777777" w:rsidR="00225F85" w:rsidRPr="00EE3672" w:rsidRDefault="001E41F0" w:rsidP="00DC47B7">
      <w:pPr>
        <w:pStyle w:val="pkt"/>
        <w:numPr>
          <w:ilvl w:val="0"/>
          <w:numId w:val="10"/>
        </w:numPr>
        <w:spacing w:before="0" w:after="0"/>
        <w:ind w:left="284" w:hanging="284"/>
        <w:rPr>
          <w:rFonts w:ascii="Tahoma" w:hAnsi="Tahoma" w:cs="Tahoma"/>
          <w:sz w:val="20"/>
        </w:rPr>
      </w:pPr>
      <w:r w:rsidRPr="00EE3672">
        <w:rPr>
          <w:rFonts w:ascii="Tahoma" w:hAnsi="Tahoma" w:cs="Tahoma"/>
          <w:sz w:val="20"/>
        </w:rPr>
        <w:t>Umowa wymaga, pod rygorem nieważności, zachowania formy pisemnej chyba</w:t>
      </w:r>
      <w:r w:rsidR="00CF7D7A" w:rsidRPr="00EE3672">
        <w:rPr>
          <w:rFonts w:ascii="Tahoma" w:hAnsi="Tahoma" w:cs="Tahoma"/>
          <w:sz w:val="20"/>
          <w:lang w:val="pl-PL"/>
        </w:rPr>
        <w:t>,</w:t>
      </w:r>
      <w:r w:rsidRPr="00EE3672">
        <w:rPr>
          <w:rFonts w:ascii="Tahoma" w:hAnsi="Tahoma" w:cs="Tahoma"/>
          <w:sz w:val="20"/>
        </w:rPr>
        <w:t xml:space="preserve"> że przepisy odrębne wymagają formy szczególnej. </w:t>
      </w:r>
    </w:p>
    <w:p w14:paraId="6CAC71F6" w14:textId="77777777" w:rsidR="00225F85" w:rsidRPr="00EE3672" w:rsidRDefault="00225F85" w:rsidP="00E22016">
      <w:pPr>
        <w:pStyle w:val="Akapitzlist"/>
        <w:ind w:left="284" w:hanging="284"/>
        <w:rPr>
          <w:rFonts w:ascii="Tahoma" w:hAnsi="Tahoma" w:cs="Tahoma"/>
          <w:color w:val="000000"/>
          <w:lang w:val="pl-PL"/>
        </w:rPr>
      </w:pPr>
    </w:p>
    <w:p w14:paraId="2E9CD118" w14:textId="77777777" w:rsidR="001E41F0" w:rsidRPr="00EE3672" w:rsidRDefault="001E41F0" w:rsidP="00DC47B7">
      <w:pPr>
        <w:pStyle w:val="pkt"/>
        <w:numPr>
          <w:ilvl w:val="0"/>
          <w:numId w:val="10"/>
        </w:numPr>
        <w:spacing w:before="0" w:after="0"/>
        <w:ind w:left="284" w:hanging="284"/>
        <w:rPr>
          <w:rFonts w:ascii="Tahoma" w:hAnsi="Tahoma" w:cs="Tahoma"/>
          <w:sz w:val="20"/>
        </w:rPr>
      </w:pPr>
      <w:r w:rsidRPr="00EE3672">
        <w:rPr>
          <w:rFonts w:ascii="Tahoma" w:hAnsi="Tahoma" w:cs="Tahoma"/>
          <w:color w:val="000000"/>
          <w:sz w:val="20"/>
          <w:lang w:val="pl-PL"/>
        </w:rPr>
        <w:t xml:space="preserve">Zamawiający w zakresie każdej części zamówienia przewiduje zawarcie umowy z jednym </w:t>
      </w:r>
      <w:r w:rsidR="00CE1324" w:rsidRPr="00EE3672">
        <w:rPr>
          <w:rFonts w:ascii="Tahoma" w:hAnsi="Tahoma" w:cs="Tahoma"/>
          <w:color w:val="000000"/>
          <w:sz w:val="20"/>
          <w:lang w:val="pl-PL"/>
        </w:rPr>
        <w:t>w</w:t>
      </w:r>
      <w:r w:rsidRPr="00EE3672">
        <w:rPr>
          <w:rFonts w:ascii="Tahoma" w:hAnsi="Tahoma" w:cs="Tahoma"/>
          <w:color w:val="000000"/>
          <w:sz w:val="20"/>
          <w:lang w:val="pl-PL"/>
        </w:rPr>
        <w:t>ykonawcą, którego oferta zostanie wybrana, jako najkorzystniejsza</w:t>
      </w:r>
      <w:r w:rsidR="000A7979" w:rsidRPr="00EE3672">
        <w:rPr>
          <w:rFonts w:ascii="Tahoma" w:hAnsi="Tahoma" w:cs="Tahoma"/>
          <w:color w:val="000000"/>
          <w:sz w:val="20"/>
          <w:lang w:val="pl-PL"/>
        </w:rPr>
        <w:t>.</w:t>
      </w:r>
    </w:p>
    <w:p w14:paraId="510E60C2" w14:textId="77777777" w:rsidR="001E41F0" w:rsidRPr="00EE3672" w:rsidRDefault="001E41F0" w:rsidP="00E22016">
      <w:pPr>
        <w:pStyle w:val="pkt"/>
        <w:spacing w:before="0" w:after="0"/>
        <w:ind w:left="284" w:hanging="284"/>
        <w:rPr>
          <w:rFonts w:ascii="Tahoma" w:hAnsi="Tahoma" w:cs="Tahoma"/>
          <w:sz w:val="20"/>
        </w:rPr>
      </w:pPr>
    </w:p>
    <w:p w14:paraId="637C2B5D" w14:textId="2EEB2966" w:rsidR="00F666AF" w:rsidRPr="00EE3672" w:rsidRDefault="00F666AF" w:rsidP="00DC47B7">
      <w:pPr>
        <w:pStyle w:val="pkt"/>
        <w:numPr>
          <w:ilvl w:val="0"/>
          <w:numId w:val="10"/>
        </w:numPr>
        <w:spacing w:before="0" w:after="0"/>
        <w:ind w:left="284" w:hanging="284"/>
        <w:rPr>
          <w:rFonts w:ascii="Tahoma" w:hAnsi="Tahoma" w:cs="Tahoma"/>
          <w:sz w:val="20"/>
        </w:rPr>
      </w:pPr>
      <w:r w:rsidRPr="00EE3672">
        <w:rPr>
          <w:rFonts w:ascii="Tahoma" w:hAnsi="Tahoma" w:cs="Tahoma"/>
          <w:sz w:val="20"/>
        </w:rPr>
        <w:t>Przed podpisaniem umowy Wykonawca przekazuje Zamawiającemu wartość netto oferty.</w:t>
      </w:r>
    </w:p>
    <w:p w14:paraId="2D9883AD" w14:textId="77777777" w:rsidR="00F666AF" w:rsidRPr="00EE3672" w:rsidRDefault="00F666AF" w:rsidP="00E22016">
      <w:pPr>
        <w:pStyle w:val="Akapitzlist"/>
        <w:ind w:left="284" w:hanging="284"/>
        <w:rPr>
          <w:rFonts w:ascii="Tahoma" w:hAnsi="Tahoma" w:cs="Tahoma"/>
          <w:color w:val="000000"/>
          <w:lang w:eastAsia="pl-PL"/>
        </w:rPr>
      </w:pPr>
    </w:p>
    <w:p w14:paraId="2FA2C08E" w14:textId="13B009FF" w:rsidR="001E41F0" w:rsidRPr="00EE3672" w:rsidRDefault="001E41F0" w:rsidP="00DC47B7">
      <w:pPr>
        <w:pStyle w:val="pkt"/>
        <w:numPr>
          <w:ilvl w:val="0"/>
          <w:numId w:val="10"/>
        </w:numPr>
        <w:spacing w:before="0" w:after="0"/>
        <w:ind w:left="284" w:hanging="284"/>
        <w:rPr>
          <w:rFonts w:ascii="Tahoma" w:hAnsi="Tahoma" w:cs="Tahoma"/>
          <w:sz w:val="20"/>
        </w:rPr>
      </w:pPr>
      <w:r w:rsidRPr="00EE3672">
        <w:rPr>
          <w:rFonts w:ascii="Tahoma" w:hAnsi="Tahoma" w:cs="Tahoma"/>
          <w:color w:val="000000"/>
          <w:sz w:val="20"/>
          <w:lang w:eastAsia="pl-PL"/>
        </w:rPr>
        <w:t>Umowa zostanie podpisana</w:t>
      </w:r>
      <w:r w:rsidRPr="00EE3672">
        <w:rPr>
          <w:rFonts w:ascii="Tahoma" w:hAnsi="Tahoma" w:cs="Tahoma"/>
          <w:color w:val="000000"/>
          <w:sz w:val="20"/>
          <w:lang w:val="pl-PL" w:eastAsia="pl-PL"/>
        </w:rPr>
        <w:t xml:space="preserve"> </w:t>
      </w:r>
      <w:r w:rsidRPr="00EE3672">
        <w:rPr>
          <w:rFonts w:ascii="Tahoma" w:hAnsi="Tahoma" w:cs="Tahoma"/>
          <w:color w:val="000000"/>
          <w:sz w:val="20"/>
          <w:lang w:eastAsia="pl-PL"/>
        </w:rPr>
        <w:t xml:space="preserve">w terminie wyznaczonym przez </w:t>
      </w:r>
      <w:r w:rsidR="00CE1324" w:rsidRPr="00EE3672">
        <w:rPr>
          <w:rFonts w:ascii="Tahoma" w:hAnsi="Tahoma" w:cs="Tahoma"/>
          <w:color w:val="000000"/>
          <w:sz w:val="20"/>
          <w:lang w:val="pl-PL" w:eastAsia="pl-PL"/>
        </w:rPr>
        <w:t>zamawiającego</w:t>
      </w:r>
      <w:r w:rsidR="000A7979" w:rsidRPr="00EE3672">
        <w:rPr>
          <w:rFonts w:ascii="Tahoma" w:hAnsi="Tahoma" w:cs="Tahoma"/>
          <w:color w:val="000000"/>
          <w:sz w:val="20"/>
          <w:lang w:val="pl-PL" w:eastAsia="pl-PL"/>
        </w:rPr>
        <w:t>.</w:t>
      </w:r>
    </w:p>
    <w:p w14:paraId="11C1C568" w14:textId="77777777" w:rsidR="001E41F0" w:rsidRPr="00EE3672" w:rsidRDefault="001E41F0" w:rsidP="00E22016">
      <w:pPr>
        <w:pStyle w:val="Akapitzlist"/>
        <w:ind w:left="284" w:hanging="284"/>
        <w:rPr>
          <w:rFonts w:ascii="Tahoma" w:eastAsia="Calibri" w:hAnsi="Tahoma" w:cs="Tahoma"/>
          <w:bCs/>
        </w:rPr>
      </w:pPr>
    </w:p>
    <w:p w14:paraId="51BED4A3" w14:textId="77777777" w:rsidR="006A2670" w:rsidRPr="00EE3672" w:rsidRDefault="006A2670" w:rsidP="00DC47B7">
      <w:pPr>
        <w:pStyle w:val="pkt"/>
        <w:numPr>
          <w:ilvl w:val="0"/>
          <w:numId w:val="10"/>
        </w:numPr>
        <w:spacing w:before="0" w:after="0"/>
        <w:ind w:left="284" w:hanging="284"/>
        <w:rPr>
          <w:rFonts w:ascii="Tahoma" w:hAnsi="Tahoma" w:cs="Tahoma"/>
          <w:sz w:val="20"/>
        </w:rPr>
      </w:pPr>
      <w:r w:rsidRPr="00EE3672">
        <w:rPr>
          <w:rFonts w:ascii="Tahoma" w:eastAsia="Calibri" w:hAnsi="Tahoma" w:cs="Tahoma"/>
          <w:bCs/>
          <w:sz w:val="20"/>
        </w:rPr>
        <w:t xml:space="preserve">Zamawiający </w:t>
      </w:r>
      <w:r w:rsidR="002B4733" w:rsidRPr="00EE3672">
        <w:rPr>
          <w:rFonts w:ascii="Tahoma" w:eastAsia="Calibri" w:hAnsi="Tahoma" w:cs="Tahoma"/>
          <w:bCs/>
          <w:sz w:val="20"/>
          <w:lang w:val="pl-PL"/>
        </w:rPr>
        <w:t xml:space="preserve">zgodnie z art. </w:t>
      </w:r>
      <w:r w:rsidR="00040586" w:rsidRPr="00EE3672">
        <w:rPr>
          <w:rFonts w:ascii="Tahoma" w:eastAsia="Calibri" w:hAnsi="Tahoma" w:cs="Tahoma"/>
          <w:bCs/>
          <w:sz w:val="20"/>
          <w:lang w:val="pl-PL"/>
        </w:rPr>
        <w:t xml:space="preserve">308 ust. 2 ustawy </w:t>
      </w:r>
      <w:proofErr w:type="spellStart"/>
      <w:r w:rsidR="00040586" w:rsidRPr="00EE3672">
        <w:rPr>
          <w:rFonts w:ascii="Tahoma" w:eastAsia="Calibri" w:hAnsi="Tahoma" w:cs="Tahoma"/>
          <w:bCs/>
          <w:sz w:val="20"/>
          <w:lang w:val="pl-PL"/>
        </w:rPr>
        <w:t>Pzp</w:t>
      </w:r>
      <w:proofErr w:type="spellEnd"/>
      <w:r w:rsidR="00AB23C6" w:rsidRPr="00EE3672">
        <w:rPr>
          <w:rFonts w:ascii="Tahoma" w:eastAsia="Calibri" w:hAnsi="Tahoma" w:cs="Tahoma"/>
          <w:bCs/>
          <w:sz w:val="20"/>
          <w:lang w:val="pl-PL"/>
        </w:rPr>
        <w:t xml:space="preserve">, </w:t>
      </w:r>
      <w:r w:rsidRPr="00EE3672">
        <w:rPr>
          <w:rFonts w:ascii="Tahoma" w:eastAsia="Calibri" w:hAnsi="Tahoma" w:cs="Tahoma"/>
          <w:bCs/>
          <w:sz w:val="20"/>
        </w:rPr>
        <w:t>zawrze umowę w s</w:t>
      </w:r>
      <w:r w:rsidR="00224D87" w:rsidRPr="00EE3672">
        <w:rPr>
          <w:rFonts w:ascii="Tahoma" w:eastAsia="Calibri" w:hAnsi="Tahoma" w:cs="Tahoma"/>
          <w:bCs/>
          <w:sz w:val="20"/>
        </w:rPr>
        <w:t>prawie zamówienia publicznego w</w:t>
      </w:r>
      <w:r w:rsidR="00224D87" w:rsidRPr="00EE3672">
        <w:rPr>
          <w:rFonts w:ascii="Tahoma" w:eastAsia="Calibri" w:hAnsi="Tahoma" w:cs="Tahoma"/>
          <w:bCs/>
          <w:sz w:val="20"/>
          <w:lang w:val="pl-PL"/>
        </w:rPr>
        <w:t> </w:t>
      </w:r>
      <w:r w:rsidRPr="00EE3672">
        <w:rPr>
          <w:rFonts w:ascii="Tahoma" w:eastAsia="Calibri" w:hAnsi="Tahoma" w:cs="Tahoma"/>
          <w:bCs/>
          <w:sz w:val="20"/>
        </w:rPr>
        <w:t xml:space="preserve">terminie </w:t>
      </w:r>
      <w:r w:rsidRPr="00EE3672">
        <w:rPr>
          <w:rFonts w:ascii="Tahoma" w:eastAsia="Calibri" w:hAnsi="Tahoma" w:cs="Tahoma"/>
          <w:sz w:val="20"/>
        </w:rPr>
        <w:t xml:space="preserve">nie krótszym niż </w:t>
      </w:r>
      <w:r w:rsidRPr="00EE3672">
        <w:rPr>
          <w:rFonts w:ascii="Tahoma" w:eastAsia="Calibri" w:hAnsi="Tahoma" w:cs="Tahoma"/>
          <w:b/>
          <w:sz w:val="20"/>
        </w:rPr>
        <w:t>5 dni</w:t>
      </w:r>
      <w:r w:rsidRPr="00EE3672">
        <w:rPr>
          <w:rFonts w:ascii="Tahoma" w:eastAsia="Calibri" w:hAnsi="Tahoma" w:cs="Tahoma"/>
          <w:sz w:val="20"/>
        </w:rPr>
        <w:t xml:space="preserve"> od dnia przekazania zawiadomienia o wyborze najkorzystniejszej oferty</w:t>
      </w:r>
      <w:r w:rsidRPr="00EE3672">
        <w:rPr>
          <w:rFonts w:ascii="Tahoma" w:eastAsia="Calibri" w:hAnsi="Tahoma" w:cs="Tahoma"/>
          <w:sz w:val="20"/>
          <w:lang w:val="pl-PL"/>
        </w:rPr>
        <w:t>.</w:t>
      </w:r>
    </w:p>
    <w:p w14:paraId="20F0515A" w14:textId="77777777" w:rsidR="00F85A5B" w:rsidRPr="00EE3672" w:rsidRDefault="00F85A5B" w:rsidP="00E22016">
      <w:pPr>
        <w:pStyle w:val="pkt"/>
        <w:spacing w:before="0" w:after="0"/>
        <w:ind w:left="284" w:hanging="284"/>
        <w:rPr>
          <w:rFonts w:ascii="Tahoma" w:hAnsi="Tahoma" w:cs="Tahoma"/>
          <w:sz w:val="20"/>
        </w:rPr>
      </w:pPr>
    </w:p>
    <w:p w14:paraId="3E6D9EE5" w14:textId="77777777" w:rsidR="00F85A5B" w:rsidRPr="00EE3672" w:rsidRDefault="006A2670" w:rsidP="00DC47B7">
      <w:pPr>
        <w:pStyle w:val="pkt"/>
        <w:numPr>
          <w:ilvl w:val="0"/>
          <w:numId w:val="10"/>
        </w:numPr>
        <w:spacing w:before="0" w:after="0"/>
        <w:ind w:left="284" w:hanging="284"/>
        <w:rPr>
          <w:rFonts w:ascii="Tahoma" w:hAnsi="Tahoma" w:cs="Tahoma"/>
          <w:sz w:val="20"/>
        </w:rPr>
      </w:pPr>
      <w:r w:rsidRPr="00EE3672">
        <w:rPr>
          <w:rFonts w:ascii="Tahoma" w:eastAsia="Calibri" w:hAnsi="Tahoma" w:cs="Tahoma"/>
          <w:bCs/>
          <w:sz w:val="20"/>
        </w:rPr>
        <w:t>Zamawiający może zawrzeć umowę w sprawie zamówienia publicznego przed upływem</w:t>
      </w:r>
      <w:r w:rsidR="001E41F0" w:rsidRPr="00EE3672">
        <w:rPr>
          <w:rFonts w:ascii="Tahoma" w:eastAsia="Calibri" w:hAnsi="Tahoma" w:cs="Tahoma"/>
          <w:bCs/>
          <w:sz w:val="20"/>
        </w:rPr>
        <w:t xml:space="preserve"> terminu, o którym mowa w </w:t>
      </w:r>
      <w:r w:rsidR="00682E30" w:rsidRPr="00EE3672">
        <w:rPr>
          <w:rFonts w:ascii="Tahoma" w:eastAsia="Calibri" w:hAnsi="Tahoma" w:cs="Tahoma"/>
          <w:bCs/>
          <w:sz w:val="20"/>
          <w:lang w:val="pl-PL"/>
        </w:rPr>
        <w:t>pkt</w:t>
      </w:r>
      <w:r w:rsidR="001E41F0" w:rsidRPr="00EE3672">
        <w:rPr>
          <w:rFonts w:ascii="Tahoma" w:eastAsia="Calibri" w:hAnsi="Tahoma" w:cs="Tahoma"/>
          <w:bCs/>
          <w:sz w:val="20"/>
        </w:rPr>
        <w:t xml:space="preserve"> </w:t>
      </w:r>
      <w:r w:rsidR="00225F85" w:rsidRPr="00EE3672">
        <w:rPr>
          <w:rFonts w:ascii="Tahoma" w:eastAsia="Calibri" w:hAnsi="Tahoma" w:cs="Tahoma"/>
          <w:bCs/>
          <w:sz w:val="20"/>
          <w:lang w:val="pl-PL"/>
        </w:rPr>
        <w:t>6</w:t>
      </w:r>
      <w:r w:rsidRPr="00EE3672">
        <w:rPr>
          <w:rFonts w:ascii="Tahoma" w:eastAsia="Calibri" w:hAnsi="Tahoma" w:cs="Tahoma"/>
          <w:bCs/>
          <w:sz w:val="20"/>
        </w:rPr>
        <w:t>, jeżeli w postępowaniu o udzielenie zamówienia zostanie złożona tylko jedna oferta</w:t>
      </w:r>
      <w:r w:rsidR="00F85A5B" w:rsidRPr="00EE3672">
        <w:rPr>
          <w:rFonts w:ascii="Tahoma" w:eastAsia="Calibri" w:hAnsi="Tahoma" w:cs="Tahoma"/>
          <w:bCs/>
          <w:sz w:val="20"/>
          <w:lang w:val="pl-PL"/>
        </w:rPr>
        <w:t>.</w:t>
      </w:r>
    </w:p>
    <w:p w14:paraId="0E758FAF" w14:textId="77777777" w:rsidR="00F85A5B" w:rsidRPr="00EE3672" w:rsidRDefault="00F85A5B" w:rsidP="00E22016">
      <w:pPr>
        <w:pStyle w:val="pkt"/>
        <w:spacing w:before="0" w:after="0"/>
        <w:ind w:left="284" w:hanging="284"/>
        <w:rPr>
          <w:rFonts w:ascii="Tahoma" w:hAnsi="Tahoma" w:cs="Tahoma"/>
          <w:sz w:val="20"/>
        </w:rPr>
      </w:pPr>
    </w:p>
    <w:p w14:paraId="4F15F3E8" w14:textId="77777777" w:rsidR="00F85A5B" w:rsidRPr="00EE3672" w:rsidRDefault="00F85A5B" w:rsidP="00DC47B7">
      <w:pPr>
        <w:pStyle w:val="pkt"/>
        <w:numPr>
          <w:ilvl w:val="0"/>
          <w:numId w:val="10"/>
        </w:numPr>
        <w:spacing w:before="0" w:after="0"/>
        <w:ind w:left="284" w:hanging="284"/>
        <w:rPr>
          <w:rFonts w:ascii="Tahoma" w:hAnsi="Tahoma" w:cs="Tahoma"/>
          <w:b/>
          <w:sz w:val="20"/>
        </w:rPr>
      </w:pPr>
      <w:r w:rsidRPr="00EE3672">
        <w:rPr>
          <w:rFonts w:ascii="Tahoma" w:eastAsia="Calibri" w:hAnsi="Tahoma" w:cs="Tahoma"/>
          <w:b/>
          <w:bCs/>
          <w:sz w:val="20"/>
        </w:rPr>
        <w:t xml:space="preserve">Jeżeli w terminie 14 dni od dnia otrzymania umowy </w:t>
      </w:r>
      <w:r w:rsidR="00CE1324" w:rsidRPr="00EE3672">
        <w:rPr>
          <w:rFonts w:ascii="Tahoma" w:eastAsia="Calibri" w:hAnsi="Tahoma" w:cs="Tahoma"/>
          <w:b/>
          <w:bCs/>
          <w:sz w:val="20"/>
          <w:lang w:val="pl-PL"/>
        </w:rPr>
        <w:t>wykonawca</w:t>
      </w:r>
      <w:r w:rsidRPr="00EE3672">
        <w:rPr>
          <w:rFonts w:ascii="Tahoma" w:eastAsia="Calibri" w:hAnsi="Tahoma" w:cs="Tahoma"/>
          <w:b/>
          <w:bCs/>
          <w:sz w:val="20"/>
        </w:rPr>
        <w:t xml:space="preserve"> nie podpisze i nie dostarczy </w:t>
      </w:r>
      <w:r w:rsidR="00CE1324" w:rsidRPr="00EE3672">
        <w:rPr>
          <w:rFonts w:ascii="Tahoma" w:eastAsia="Calibri" w:hAnsi="Tahoma" w:cs="Tahoma"/>
          <w:b/>
          <w:bCs/>
          <w:sz w:val="20"/>
          <w:lang w:val="pl-PL"/>
        </w:rPr>
        <w:t>zamawiającemu</w:t>
      </w:r>
      <w:r w:rsidRPr="00EE3672">
        <w:rPr>
          <w:rFonts w:ascii="Tahoma" w:eastAsia="Calibri" w:hAnsi="Tahoma" w:cs="Tahoma"/>
          <w:b/>
          <w:bCs/>
          <w:sz w:val="20"/>
        </w:rPr>
        <w:t xml:space="preserve"> podpisanej umowy, </w:t>
      </w:r>
      <w:r w:rsidR="00CE1324" w:rsidRPr="00EE3672">
        <w:rPr>
          <w:rFonts w:ascii="Tahoma" w:eastAsia="Calibri" w:hAnsi="Tahoma" w:cs="Tahoma"/>
          <w:b/>
          <w:bCs/>
          <w:sz w:val="20"/>
          <w:lang w:val="pl-PL"/>
        </w:rPr>
        <w:t>zamawiający</w:t>
      </w:r>
      <w:r w:rsidRPr="00EE3672">
        <w:rPr>
          <w:rFonts w:ascii="Tahoma" w:eastAsia="Calibri" w:hAnsi="Tahoma" w:cs="Tahoma"/>
          <w:b/>
          <w:bCs/>
          <w:sz w:val="20"/>
        </w:rPr>
        <w:t xml:space="preserve"> uzna</w:t>
      </w:r>
      <w:r w:rsidR="000A7979" w:rsidRPr="00EE3672">
        <w:rPr>
          <w:rFonts w:ascii="Tahoma" w:eastAsia="Calibri" w:hAnsi="Tahoma" w:cs="Tahoma"/>
          <w:b/>
          <w:bCs/>
          <w:sz w:val="20"/>
          <w:lang w:val="pl-PL"/>
        </w:rPr>
        <w:t>,</w:t>
      </w:r>
      <w:r w:rsidRPr="00EE3672">
        <w:rPr>
          <w:rFonts w:ascii="Tahoma" w:eastAsia="Calibri" w:hAnsi="Tahoma" w:cs="Tahoma"/>
          <w:b/>
          <w:bCs/>
          <w:sz w:val="20"/>
        </w:rPr>
        <w:t xml:space="preserve"> że </w:t>
      </w:r>
      <w:r w:rsidR="00CE1324" w:rsidRPr="00EE3672">
        <w:rPr>
          <w:rFonts w:ascii="Tahoma" w:eastAsia="Calibri" w:hAnsi="Tahoma" w:cs="Tahoma"/>
          <w:b/>
          <w:bCs/>
          <w:sz w:val="20"/>
          <w:lang w:val="pl-PL"/>
        </w:rPr>
        <w:t>wykonawca</w:t>
      </w:r>
      <w:r w:rsidRPr="00EE3672">
        <w:rPr>
          <w:rFonts w:ascii="Tahoma" w:eastAsia="Calibri" w:hAnsi="Tahoma" w:cs="Tahoma"/>
          <w:b/>
          <w:bCs/>
          <w:sz w:val="20"/>
        </w:rPr>
        <w:t xml:space="preserve"> uchyla się od podpisania umowy</w:t>
      </w:r>
      <w:r w:rsidRPr="00EE3672">
        <w:rPr>
          <w:rFonts w:ascii="Tahoma" w:eastAsia="Calibri" w:hAnsi="Tahoma" w:cs="Tahoma"/>
          <w:b/>
          <w:bCs/>
          <w:sz w:val="20"/>
          <w:lang w:val="pl-PL"/>
        </w:rPr>
        <w:t>.</w:t>
      </w:r>
    </w:p>
    <w:p w14:paraId="183AE220" w14:textId="77777777" w:rsidR="001E41F0" w:rsidRPr="00EE3672" w:rsidRDefault="001E41F0" w:rsidP="00E22016">
      <w:pPr>
        <w:pStyle w:val="Akapitzlist"/>
        <w:ind w:left="284" w:hanging="284"/>
        <w:rPr>
          <w:rFonts w:ascii="Tahoma" w:hAnsi="Tahoma" w:cs="Tahoma"/>
          <w:b/>
        </w:rPr>
      </w:pPr>
    </w:p>
    <w:p w14:paraId="2601AD1C" w14:textId="77777777" w:rsidR="001E41F0" w:rsidRPr="00EE3672" w:rsidRDefault="001E41F0" w:rsidP="00DC47B7">
      <w:pPr>
        <w:pStyle w:val="pkt"/>
        <w:numPr>
          <w:ilvl w:val="0"/>
          <w:numId w:val="10"/>
        </w:numPr>
        <w:spacing w:before="0" w:after="0"/>
        <w:ind w:left="284" w:hanging="426"/>
        <w:rPr>
          <w:rFonts w:ascii="Tahoma" w:hAnsi="Tahoma" w:cs="Tahoma"/>
          <w:b/>
          <w:sz w:val="20"/>
        </w:rPr>
      </w:pPr>
      <w:r w:rsidRPr="00EE3672">
        <w:rPr>
          <w:rFonts w:ascii="Tahoma" w:hAnsi="Tahoma" w:cs="Tahoma"/>
          <w:bCs/>
          <w:sz w:val="20"/>
        </w:rPr>
        <w:t>Zawarta umowa będzie jawna i będzie podlegała udostępnianiu na zasadach określonych w przepisach o</w:t>
      </w:r>
      <w:r w:rsidRPr="00EE3672">
        <w:rPr>
          <w:rFonts w:ascii="Tahoma" w:hAnsi="Tahoma" w:cs="Tahoma"/>
          <w:bCs/>
          <w:sz w:val="20"/>
          <w:lang w:val="pl-PL"/>
        </w:rPr>
        <w:t> </w:t>
      </w:r>
      <w:r w:rsidRPr="00EE3672">
        <w:rPr>
          <w:rFonts w:ascii="Tahoma" w:hAnsi="Tahoma" w:cs="Tahoma"/>
          <w:bCs/>
          <w:sz w:val="20"/>
        </w:rPr>
        <w:t>dostępie do informacji</w:t>
      </w:r>
      <w:r w:rsidRPr="00EE3672">
        <w:rPr>
          <w:rFonts w:ascii="Tahoma" w:hAnsi="Tahoma" w:cs="Tahoma"/>
          <w:bCs/>
          <w:sz w:val="20"/>
          <w:lang w:val="pl-PL"/>
        </w:rPr>
        <w:t xml:space="preserve"> </w:t>
      </w:r>
      <w:r w:rsidRPr="00EE3672">
        <w:rPr>
          <w:rFonts w:ascii="Tahoma" w:hAnsi="Tahoma" w:cs="Tahoma"/>
          <w:bCs/>
          <w:sz w:val="20"/>
        </w:rPr>
        <w:t>publicznej</w:t>
      </w:r>
      <w:r w:rsidR="000A7979" w:rsidRPr="00EE3672">
        <w:rPr>
          <w:rFonts w:ascii="Tahoma" w:hAnsi="Tahoma" w:cs="Tahoma"/>
          <w:bCs/>
          <w:sz w:val="20"/>
          <w:lang w:val="pl-PL"/>
        </w:rPr>
        <w:t>.</w:t>
      </w:r>
    </w:p>
    <w:p w14:paraId="295AC997" w14:textId="77777777" w:rsidR="001E41F0" w:rsidRPr="00EE3672" w:rsidRDefault="001E41F0" w:rsidP="00E22016">
      <w:pPr>
        <w:pStyle w:val="Akapitzlist"/>
        <w:ind w:left="284" w:hanging="426"/>
        <w:rPr>
          <w:rFonts w:ascii="Tahoma" w:hAnsi="Tahoma" w:cs="Tahoma"/>
          <w:b/>
        </w:rPr>
      </w:pPr>
    </w:p>
    <w:p w14:paraId="1AF46519" w14:textId="67CEB4F9" w:rsidR="001E41F0" w:rsidRPr="00EE3672" w:rsidRDefault="00B937F9" w:rsidP="00DC47B7">
      <w:pPr>
        <w:pStyle w:val="pkt"/>
        <w:numPr>
          <w:ilvl w:val="0"/>
          <w:numId w:val="10"/>
        </w:numPr>
        <w:spacing w:before="0" w:after="0"/>
        <w:ind w:left="284" w:hanging="426"/>
        <w:rPr>
          <w:rFonts w:ascii="Tahoma" w:hAnsi="Tahoma" w:cs="Tahoma"/>
          <w:b/>
          <w:sz w:val="20"/>
        </w:rPr>
      </w:pPr>
      <w:r w:rsidRPr="00EE3672">
        <w:rPr>
          <w:rFonts w:ascii="Tahoma" w:hAnsi="Tahoma" w:cs="Tahoma"/>
          <w:sz w:val="20"/>
        </w:rPr>
        <w:t>Jeżeli wykonawca,</w:t>
      </w:r>
      <w:r w:rsidRPr="00EE3672">
        <w:rPr>
          <w:rFonts w:ascii="Tahoma" w:hAnsi="Tahoma" w:cs="Tahoma"/>
          <w:sz w:val="20"/>
          <w:lang w:val="pl-PL"/>
        </w:rPr>
        <w:t xml:space="preserve"> którego ofertę wybrano jako najkorzystniejszą, zgodnie z art. 239 ust 1 ustawy </w:t>
      </w:r>
      <w:proofErr w:type="spellStart"/>
      <w:r w:rsidRPr="00EE3672">
        <w:rPr>
          <w:rFonts w:ascii="Tahoma" w:hAnsi="Tahoma" w:cs="Tahoma"/>
          <w:sz w:val="20"/>
          <w:lang w:val="pl-PL"/>
        </w:rPr>
        <w:t>Pzp</w:t>
      </w:r>
      <w:proofErr w:type="spellEnd"/>
      <w:r w:rsidRPr="00EE3672">
        <w:rPr>
          <w:rFonts w:ascii="Tahoma" w:hAnsi="Tahoma" w:cs="Tahoma"/>
          <w:sz w:val="20"/>
        </w:rPr>
        <w:t xml:space="preserve"> uchyla się od zawarcia umowy, zamawiający może</w:t>
      </w:r>
      <w:r w:rsidRPr="00EE3672">
        <w:rPr>
          <w:rFonts w:ascii="Tahoma" w:hAnsi="Tahoma" w:cs="Tahoma"/>
          <w:sz w:val="20"/>
          <w:lang w:val="pl-PL"/>
        </w:rPr>
        <w:t xml:space="preserve">, dokonać ponownego badania i oceny ofert, spośród ofert pozostałych w postępowaniu wykonawców oraz wybrać ofertę najkorzystniejszą lub unieważnić postępowanie. </w:t>
      </w:r>
    </w:p>
    <w:p w14:paraId="2CD72F40" w14:textId="77777777" w:rsidR="007A5868" w:rsidRDefault="007A5868" w:rsidP="00F85A5B">
      <w:pPr>
        <w:pStyle w:val="pkt"/>
        <w:spacing w:before="0" w:after="0"/>
        <w:ind w:left="0" w:firstLine="0"/>
        <w:rPr>
          <w:rFonts w:ascii="Tahoma" w:hAnsi="Tahoma" w:cs="Tahoma"/>
          <w:sz w:val="20"/>
          <w:lang w:val="pl-PL"/>
        </w:rPr>
      </w:pPr>
    </w:p>
    <w:p w14:paraId="28CF0115" w14:textId="7C78449A" w:rsidR="007A21B6" w:rsidRPr="001F3B52" w:rsidRDefault="007A21B6" w:rsidP="00DC47B7">
      <w:pPr>
        <w:pStyle w:val="pkt"/>
        <w:numPr>
          <w:ilvl w:val="0"/>
          <w:numId w:val="71"/>
        </w:numPr>
        <w:spacing w:before="0" w:after="0"/>
        <w:rPr>
          <w:rFonts w:ascii="Tahoma" w:hAnsi="Tahoma" w:cs="Tahoma"/>
          <w:b/>
          <w:sz w:val="22"/>
          <w:lang w:val="pl-PL"/>
        </w:rPr>
      </w:pPr>
      <w:r w:rsidRPr="001F3B52">
        <w:rPr>
          <w:rFonts w:ascii="Tahoma" w:hAnsi="Tahoma" w:cs="Tahoma"/>
          <w:b/>
          <w:sz w:val="22"/>
          <w:lang w:val="pl-PL"/>
        </w:rPr>
        <w:t>POUCZENIE O ŚRODKACH OCHRONY PRAWNEJ</w:t>
      </w:r>
    </w:p>
    <w:p w14:paraId="28693BBA" w14:textId="77777777" w:rsidR="007A21B6" w:rsidRPr="00EE3672" w:rsidRDefault="007A21B6" w:rsidP="00F85A5B">
      <w:pPr>
        <w:pStyle w:val="pkt"/>
        <w:spacing w:before="0" w:after="0"/>
        <w:ind w:left="0" w:firstLine="0"/>
        <w:rPr>
          <w:rFonts w:ascii="Tahoma" w:hAnsi="Tahoma" w:cs="Tahoma"/>
          <w:sz w:val="20"/>
          <w:lang w:val="pl-PL"/>
        </w:rPr>
      </w:pPr>
    </w:p>
    <w:p w14:paraId="563C6272" w14:textId="77777777" w:rsidR="006A2670" w:rsidRPr="00EE3672" w:rsidRDefault="006A2670" w:rsidP="00DC47B7">
      <w:pPr>
        <w:numPr>
          <w:ilvl w:val="0"/>
          <w:numId w:val="34"/>
        </w:numPr>
        <w:tabs>
          <w:tab w:val="left" w:pos="1134"/>
        </w:tabs>
        <w:suppressAutoHyphens w:val="0"/>
        <w:autoSpaceDN w:val="0"/>
        <w:contextualSpacing/>
        <w:jc w:val="both"/>
        <w:rPr>
          <w:rFonts w:ascii="Tahoma" w:eastAsia="Calibri" w:hAnsi="Tahoma" w:cs="Tahoma"/>
          <w:bCs/>
          <w:vanish/>
        </w:rPr>
      </w:pPr>
    </w:p>
    <w:p w14:paraId="65999218" w14:textId="77777777" w:rsidR="006A2670" w:rsidRPr="00EE3672" w:rsidRDefault="006A2670" w:rsidP="00DC47B7">
      <w:pPr>
        <w:numPr>
          <w:ilvl w:val="0"/>
          <w:numId w:val="34"/>
        </w:numPr>
        <w:tabs>
          <w:tab w:val="left" w:pos="1134"/>
        </w:tabs>
        <w:suppressAutoHyphens w:val="0"/>
        <w:autoSpaceDN w:val="0"/>
        <w:contextualSpacing/>
        <w:jc w:val="both"/>
        <w:rPr>
          <w:rFonts w:ascii="Tahoma" w:eastAsia="Calibri" w:hAnsi="Tahoma" w:cs="Tahoma"/>
          <w:bCs/>
          <w:vanish/>
        </w:rPr>
      </w:pPr>
    </w:p>
    <w:p w14:paraId="7727A9CB" w14:textId="77777777" w:rsidR="004D3F57" w:rsidRPr="00EE3672" w:rsidRDefault="004D3F57" w:rsidP="00DC47B7">
      <w:pPr>
        <w:numPr>
          <w:ilvl w:val="0"/>
          <w:numId w:val="19"/>
        </w:numPr>
        <w:suppressAutoHyphens w:val="0"/>
        <w:autoSpaceDE w:val="0"/>
        <w:autoSpaceDN w:val="0"/>
        <w:adjustRightInd w:val="0"/>
        <w:ind w:left="284" w:hanging="284"/>
        <w:jc w:val="both"/>
        <w:rPr>
          <w:rFonts w:ascii="Tahoma" w:hAnsi="Tahoma" w:cs="Tahoma"/>
          <w:color w:val="000000"/>
          <w:lang w:eastAsia="pl-PL"/>
        </w:rPr>
      </w:pPr>
      <w:r w:rsidRPr="00EE3672">
        <w:rPr>
          <w:rFonts w:ascii="Tahoma" w:hAnsi="Tahoma" w:cs="Tahoma"/>
          <w:color w:val="000000"/>
          <w:lang w:eastAsia="pl-PL"/>
        </w:rPr>
        <w:t>Wykonawcy oraz innemu podmiotowi, jeżeli ma lub miał interes w uzyskaniu zamówienia oraz poniósł lub może ponieść szkodę w wyniku naruszenia przez zamawiającego przepisów ustawy, przysługują środki ochrony prawnej (odwołanie i skarga) przewidziane w Dziale IX ustawy</w:t>
      </w:r>
      <w:r w:rsidR="00D5040D" w:rsidRPr="00EE3672">
        <w:rPr>
          <w:rFonts w:ascii="Tahoma" w:hAnsi="Tahoma" w:cs="Tahoma"/>
          <w:color w:val="000000"/>
          <w:lang w:eastAsia="pl-PL"/>
        </w:rPr>
        <w:t xml:space="preserve"> </w:t>
      </w:r>
      <w:proofErr w:type="spellStart"/>
      <w:r w:rsidR="00D5040D" w:rsidRPr="00EE3672">
        <w:rPr>
          <w:rFonts w:ascii="Tahoma" w:hAnsi="Tahoma" w:cs="Tahoma"/>
          <w:color w:val="000000"/>
          <w:lang w:eastAsia="pl-PL"/>
        </w:rPr>
        <w:t>Pzp</w:t>
      </w:r>
      <w:proofErr w:type="spellEnd"/>
      <w:r w:rsidR="00D5040D" w:rsidRPr="00EE3672">
        <w:rPr>
          <w:rFonts w:ascii="Tahoma" w:hAnsi="Tahoma" w:cs="Tahoma"/>
          <w:color w:val="000000"/>
          <w:lang w:eastAsia="pl-PL"/>
        </w:rPr>
        <w:t>.</w:t>
      </w:r>
      <w:r w:rsidRPr="00EE3672">
        <w:rPr>
          <w:rFonts w:ascii="Tahoma" w:hAnsi="Tahoma" w:cs="Tahoma"/>
          <w:color w:val="000000"/>
          <w:lang w:eastAsia="pl-PL"/>
        </w:rPr>
        <w:t xml:space="preserve"> </w:t>
      </w:r>
    </w:p>
    <w:p w14:paraId="47A9C975" w14:textId="77777777" w:rsidR="00F85A5B" w:rsidRPr="00EE3672" w:rsidRDefault="00F85A5B" w:rsidP="00E22016">
      <w:pPr>
        <w:suppressAutoHyphens w:val="0"/>
        <w:autoSpaceDE w:val="0"/>
        <w:autoSpaceDN w:val="0"/>
        <w:adjustRightInd w:val="0"/>
        <w:ind w:left="284" w:hanging="284"/>
        <w:jc w:val="both"/>
        <w:rPr>
          <w:rFonts w:ascii="Tahoma" w:hAnsi="Tahoma" w:cs="Tahoma"/>
          <w:color w:val="000000"/>
          <w:lang w:eastAsia="pl-PL"/>
        </w:rPr>
      </w:pPr>
    </w:p>
    <w:p w14:paraId="57A258F5" w14:textId="77777777" w:rsidR="004D3F57" w:rsidRPr="00EE3672" w:rsidRDefault="004D3F57" w:rsidP="00DC47B7">
      <w:pPr>
        <w:numPr>
          <w:ilvl w:val="0"/>
          <w:numId w:val="19"/>
        </w:numPr>
        <w:suppressAutoHyphens w:val="0"/>
        <w:autoSpaceDE w:val="0"/>
        <w:autoSpaceDN w:val="0"/>
        <w:adjustRightInd w:val="0"/>
        <w:ind w:left="284" w:hanging="284"/>
        <w:jc w:val="both"/>
        <w:rPr>
          <w:rFonts w:ascii="Tahoma" w:hAnsi="Tahoma" w:cs="Tahoma"/>
          <w:color w:val="000000"/>
          <w:lang w:eastAsia="pl-PL"/>
        </w:rPr>
      </w:pPr>
      <w:r w:rsidRPr="00EE3672">
        <w:rPr>
          <w:rFonts w:ascii="Tahoma" w:hAnsi="Tahoma" w:cs="Tahoma"/>
          <w:color w:val="000000"/>
          <w:lang w:eastAsia="pl-PL"/>
        </w:rPr>
        <w:t xml:space="preserve">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0A3B857A" w14:textId="77777777" w:rsidR="00F85A5B" w:rsidRPr="00EE3672" w:rsidRDefault="00F85A5B" w:rsidP="00F85A5B">
      <w:pPr>
        <w:suppressAutoHyphens w:val="0"/>
        <w:autoSpaceDE w:val="0"/>
        <w:autoSpaceDN w:val="0"/>
        <w:adjustRightInd w:val="0"/>
        <w:jc w:val="both"/>
        <w:rPr>
          <w:rFonts w:ascii="Tahoma" w:hAnsi="Tahoma" w:cs="Tahoma"/>
          <w:color w:val="000000"/>
          <w:lang w:eastAsia="pl-PL"/>
        </w:rPr>
      </w:pPr>
    </w:p>
    <w:p w14:paraId="287C3DF6" w14:textId="77777777" w:rsidR="002433E0" w:rsidRPr="00EE3672" w:rsidRDefault="004D3F57" w:rsidP="00DC47B7">
      <w:pPr>
        <w:numPr>
          <w:ilvl w:val="0"/>
          <w:numId w:val="19"/>
        </w:numPr>
        <w:suppressAutoHyphens w:val="0"/>
        <w:autoSpaceDE w:val="0"/>
        <w:autoSpaceDN w:val="0"/>
        <w:adjustRightInd w:val="0"/>
        <w:ind w:left="284" w:hanging="284"/>
        <w:jc w:val="both"/>
        <w:rPr>
          <w:rFonts w:ascii="Tahoma" w:hAnsi="Tahoma" w:cs="Tahoma"/>
          <w:color w:val="000000"/>
          <w:lang w:eastAsia="pl-PL"/>
        </w:rPr>
      </w:pPr>
      <w:r w:rsidRPr="00EE3672">
        <w:rPr>
          <w:rFonts w:ascii="Tahoma" w:hAnsi="Tahoma" w:cs="Tahoma"/>
          <w:color w:val="000000"/>
          <w:lang w:eastAsia="pl-PL"/>
        </w:rPr>
        <w:t xml:space="preserve">Odwołanie przysługuje na: </w:t>
      </w:r>
    </w:p>
    <w:p w14:paraId="4161D963" w14:textId="77777777" w:rsidR="002433E0" w:rsidRPr="00EE3672" w:rsidRDefault="002433E0" w:rsidP="00DC47B7">
      <w:pPr>
        <w:numPr>
          <w:ilvl w:val="0"/>
          <w:numId w:val="20"/>
        </w:numPr>
        <w:suppressAutoHyphens w:val="0"/>
        <w:autoSpaceDE w:val="0"/>
        <w:autoSpaceDN w:val="0"/>
        <w:adjustRightInd w:val="0"/>
        <w:ind w:left="567" w:hanging="283"/>
        <w:jc w:val="both"/>
        <w:rPr>
          <w:rFonts w:ascii="Tahoma" w:hAnsi="Tahoma" w:cs="Tahoma"/>
          <w:color w:val="000000"/>
          <w:lang w:eastAsia="pl-PL"/>
        </w:rPr>
      </w:pPr>
      <w:r w:rsidRPr="00EE3672">
        <w:rPr>
          <w:rFonts w:ascii="Tahoma" w:hAnsi="Tahoma" w:cs="Tahoma"/>
          <w:color w:val="000000"/>
          <w:lang w:eastAsia="pl-PL"/>
        </w:rPr>
        <w:t xml:space="preserve">niezgodną z przepisami ustawy </w:t>
      </w:r>
      <w:proofErr w:type="spellStart"/>
      <w:r w:rsidR="00AA629E" w:rsidRPr="00EE3672">
        <w:rPr>
          <w:rFonts w:ascii="Tahoma" w:hAnsi="Tahoma" w:cs="Tahoma"/>
          <w:color w:val="000000"/>
          <w:lang w:eastAsia="pl-PL"/>
        </w:rPr>
        <w:t>Pzp</w:t>
      </w:r>
      <w:proofErr w:type="spellEnd"/>
      <w:r w:rsidR="00AA629E" w:rsidRPr="00EE3672">
        <w:rPr>
          <w:rFonts w:ascii="Tahoma" w:hAnsi="Tahoma" w:cs="Tahoma"/>
          <w:color w:val="000000"/>
          <w:lang w:eastAsia="pl-PL"/>
        </w:rPr>
        <w:t xml:space="preserve"> </w:t>
      </w:r>
      <w:r w:rsidRPr="00EE3672">
        <w:rPr>
          <w:rFonts w:ascii="Tahoma" w:hAnsi="Tahoma" w:cs="Tahoma"/>
          <w:color w:val="000000"/>
          <w:lang w:eastAsia="pl-PL"/>
        </w:rPr>
        <w:t xml:space="preserve">czynność zamawiającego, podjętą w postępowaniu o udzielenie zamówienia, w tym na projektowane postanowienie umowy; </w:t>
      </w:r>
    </w:p>
    <w:p w14:paraId="61DD8EB1" w14:textId="77777777" w:rsidR="002433E0" w:rsidRPr="00EE3672" w:rsidRDefault="002433E0" w:rsidP="00DC47B7">
      <w:pPr>
        <w:numPr>
          <w:ilvl w:val="0"/>
          <w:numId w:val="20"/>
        </w:numPr>
        <w:suppressAutoHyphens w:val="0"/>
        <w:autoSpaceDE w:val="0"/>
        <w:autoSpaceDN w:val="0"/>
        <w:adjustRightInd w:val="0"/>
        <w:ind w:left="567" w:hanging="283"/>
        <w:jc w:val="both"/>
        <w:rPr>
          <w:rFonts w:ascii="Tahoma" w:hAnsi="Tahoma" w:cs="Tahoma"/>
          <w:color w:val="000000"/>
          <w:lang w:eastAsia="pl-PL"/>
        </w:rPr>
      </w:pPr>
      <w:r w:rsidRPr="00EE3672">
        <w:rPr>
          <w:rFonts w:ascii="Tahoma" w:hAnsi="Tahoma" w:cs="Tahoma"/>
          <w:color w:val="000000"/>
          <w:lang w:eastAsia="pl-PL"/>
        </w:rPr>
        <w:t>zaniechanie czynności w postępowaniu o udzielenie zamówienia, do które</w:t>
      </w:r>
      <w:r w:rsidR="001A0F9F" w:rsidRPr="00EE3672">
        <w:rPr>
          <w:rFonts w:ascii="Tahoma" w:hAnsi="Tahoma" w:cs="Tahoma"/>
          <w:color w:val="000000"/>
          <w:lang w:eastAsia="pl-PL"/>
        </w:rPr>
        <w:t>j zamawiający był obowiązany na </w:t>
      </w:r>
      <w:r w:rsidRPr="00EE3672">
        <w:rPr>
          <w:rFonts w:ascii="Tahoma" w:hAnsi="Tahoma" w:cs="Tahoma"/>
          <w:color w:val="000000"/>
          <w:lang w:eastAsia="pl-PL"/>
        </w:rPr>
        <w:t xml:space="preserve">podstawie ustawy; </w:t>
      </w:r>
    </w:p>
    <w:p w14:paraId="0BB81371" w14:textId="77777777" w:rsidR="002433E0" w:rsidRPr="00EE3672" w:rsidRDefault="002433E0" w:rsidP="00DC47B7">
      <w:pPr>
        <w:numPr>
          <w:ilvl w:val="0"/>
          <w:numId w:val="20"/>
        </w:numPr>
        <w:suppressAutoHyphens w:val="0"/>
        <w:autoSpaceDE w:val="0"/>
        <w:autoSpaceDN w:val="0"/>
        <w:adjustRightInd w:val="0"/>
        <w:ind w:left="567" w:hanging="283"/>
        <w:jc w:val="both"/>
        <w:rPr>
          <w:rFonts w:ascii="Tahoma" w:hAnsi="Tahoma" w:cs="Tahoma"/>
          <w:color w:val="000000"/>
          <w:lang w:eastAsia="pl-PL"/>
        </w:rPr>
      </w:pPr>
      <w:r w:rsidRPr="00EE3672">
        <w:rPr>
          <w:rFonts w:ascii="Tahoma" w:hAnsi="Tahoma" w:cs="Tahoma"/>
          <w:color w:val="000000"/>
          <w:lang w:eastAsia="pl-PL"/>
        </w:rPr>
        <w:t>zaniechanie przeprowadzenia postępowania o udzielenie zamówienia, mimo że zamawiający był do tego obowiązany</w:t>
      </w:r>
      <w:r w:rsidR="00F85A5B" w:rsidRPr="00EE3672">
        <w:rPr>
          <w:rFonts w:ascii="Tahoma" w:hAnsi="Tahoma" w:cs="Tahoma"/>
          <w:color w:val="000000"/>
          <w:lang w:eastAsia="pl-PL"/>
        </w:rPr>
        <w:t>.</w:t>
      </w:r>
    </w:p>
    <w:p w14:paraId="2FCE822F" w14:textId="77777777" w:rsidR="00F85A5B" w:rsidRPr="00EE3672" w:rsidRDefault="00F85A5B" w:rsidP="00F85A5B">
      <w:pPr>
        <w:suppressAutoHyphens w:val="0"/>
        <w:autoSpaceDE w:val="0"/>
        <w:autoSpaceDN w:val="0"/>
        <w:adjustRightInd w:val="0"/>
        <w:ind w:left="720"/>
        <w:jc w:val="both"/>
        <w:rPr>
          <w:rFonts w:ascii="Tahoma" w:hAnsi="Tahoma" w:cs="Tahoma"/>
          <w:color w:val="000000"/>
          <w:lang w:eastAsia="pl-PL"/>
        </w:rPr>
      </w:pPr>
    </w:p>
    <w:p w14:paraId="20651E64" w14:textId="3D4E5766" w:rsidR="004D3F57" w:rsidRPr="00EE3672" w:rsidRDefault="004D3F57" w:rsidP="00DC47B7">
      <w:pPr>
        <w:numPr>
          <w:ilvl w:val="0"/>
          <w:numId w:val="19"/>
        </w:numPr>
        <w:suppressAutoHyphens w:val="0"/>
        <w:autoSpaceDE w:val="0"/>
        <w:autoSpaceDN w:val="0"/>
        <w:adjustRightInd w:val="0"/>
        <w:ind w:left="284" w:hanging="284"/>
        <w:jc w:val="both"/>
        <w:rPr>
          <w:rFonts w:ascii="Tahoma" w:hAnsi="Tahoma" w:cs="Tahoma"/>
          <w:color w:val="000000"/>
          <w:lang w:eastAsia="pl-PL"/>
        </w:rPr>
      </w:pPr>
      <w:r w:rsidRPr="00EE3672">
        <w:rPr>
          <w:rFonts w:ascii="Tahoma" w:hAnsi="Tahoma" w:cs="Tahoma"/>
          <w:color w:val="000000"/>
          <w:lang w:eastAsia="pl-PL"/>
        </w:rPr>
        <w:t>Odwołanie wnosi się do Prezesa Izby</w:t>
      </w:r>
      <w:r w:rsidR="00D0712E" w:rsidRPr="00EE3672">
        <w:rPr>
          <w:rFonts w:ascii="Tahoma" w:hAnsi="Tahoma" w:cs="Tahoma"/>
          <w:color w:val="000000"/>
          <w:lang w:eastAsia="pl-PL"/>
        </w:rPr>
        <w:t xml:space="preserve">. </w:t>
      </w:r>
      <w:r w:rsidRPr="00EE3672">
        <w:rPr>
          <w:rFonts w:ascii="Tahoma" w:hAnsi="Tahoma" w:cs="Tahoma"/>
          <w:color w:val="000000"/>
          <w:lang w:eastAsia="pl-PL"/>
        </w:rPr>
        <w:t xml:space="preserve">Odwołujący przekazuje </w:t>
      </w:r>
      <w:r w:rsidR="00BD6FAA">
        <w:rPr>
          <w:rFonts w:ascii="Tahoma" w:hAnsi="Tahoma" w:cs="Tahoma"/>
          <w:color w:val="000000"/>
          <w:lang w:eastAsia="pl-PL"/>
        </w:rPr>
        <w:t>Z</w:t>
      </w:r>
      <w:r w:rsidRPr="00EE3672">
        <w:rPr>
          <w:rFonts w:ascii="Tahoma" w:hAnsi="Tahoma" w:cs="Tahoma"/>
          <w:color w:val="000000"/>
          <w:lang w:eastAsia="pl-PL"/>
        </w:rPr>
        <w:t>amawiającemu odwołanie wniesione w formie elektronicznej albo postaci elektronicznej albo kopię tego odwołania, jeżeli zostało ono wniesione w formie pisemnej, przed upływem terminu do wniesienia odwoł</w:t>
      </w:r>
      <w:r w:rsidR="001A0F9F" w:rsidRPr="00EE3672">
        <w:rPr>
          <w:rFonts w:ascii="Tahoma" w:hAnsi="Tahoma" w:cs="Tahoma"/>
          <w:color w:val="000000"/>
          <w:lang w:eastAsia="pl-PL"/>
        </w:rPr>
        <w:t>ania w taki sposób, aby mógł on </w:t>
      </w:r>
      <w:r w:rsidRPr="00EE3672">
        <w:rPr>
          <w:rFonts w:ascii="Tahoma" w:hAnsi="Tahoma" w:cs="Tahoma"/>
          <w:color w:val="000000"/>
          <w:lang w:eastAsia="pl-PL"/>
        </w:rPr>
        <w:t xml:space="preserve">zapoznać się z jego treścią przed upływem tego terminu. </w:t>
      </w:r>
    </w:p>
    <w:p w14:paraId="624BA995" w14:textId="77777777" w:rsidR="00F85A5B" w:rsidRPr="00EE3672" w:rsidRDefault="00F85A5B" w:rsidP="00E22016">
      <w:pPr>
        <w:suppressAutoHyphens w:val="0"/>
        <w:autoSpaceDE w:val="0"/>
        <w:autoSpaceDN w:val="0"/>
        <w:adjustRightInd w:val="0"/>
        <w:ind w:left="284" w:hanging="284"/>
        <w:jc w:val="both"/>
        <w:rPr>
          <w:rFonts w:ascii="Tahoma" w:hAnsi="Tahoma" w:cs="Tahoma"/>
          <w:color w:val="000000"/>
          <w:lang w:eastAsia="pl-PL"/>
        </w:rPr>
      </w:pPr>
    </w:p>
    <w:p w14:paraId="0BB5AF5F" w14:textId="2EEC484D" w:rsidR="004D3F57" w:rsidRPr="00EE3672" w:rsidRDefault="004D3F57" w:rsidP="00DC47B7">
      <w:pPr>
        <w:numPr>
          <w:ilvl w:val="0"/>
          <w:numId w:val="19"/>
        </w:numPr>
        <w:suppressAutoHyphens w:val="0"/>
        <w:autoSpaceDE w:val="0"/>
        <w:autoSpaceDN w:val="0"/>
        <w:adjustRightInd w:val="0"/>
        <w:ind w:left="284" w:hanging="284"/>
        <w:jc w:val="both"/>
        <w:rPr>
          <w:rFonts w:ascii="Tahoma" w:hAnsi="Tahoma" w:cs="Tahoma"/>
          <w:color w:val="000000"/>
          <w:lang w:eastAsia="pl-PL"/>
        </w:rPr>
      </w:pPr>
      <w:r w:rsidRPr="00EE3672">
        <w:rPr>
          <w:rFonts w:ascii="Tahoma" w:hAnsi="Tahoma" w:cs="Tahoma"/>
          <w:color w:val="000000"/>
          <w:lang w:eastAsia="pl-PL"/>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541574C0" w14:textId="77777777" w:rsidR="00F85A5B" w:rsidRPr="00EE3672" w:rsidRDefault="00F85A5B" w:rsidP="00E22016">
      <w:pPr>
        <w:suppressAutoHyphens w:val="0"/>
        <w:autoSpaceDE w:val="0"/>
        <w:autoSpaceDN w:val="0"/>
        <w:adjustRightInd w:val="0"/>
        <w:ind w:left="284" w:hanging="284"/>
        <w:jc w:val="both"/>
        <w:rPr>
          <w:rFonts w:ascii="Tahoma" w:hAnsi="Tahoma" w:cs="Tahoma"/>
          <w:color w:val="000000"/>
          <w:lang w:eastAsia="pl-PL"/>
        </w:rPr>
      </w:pPr>
    </w:p>
    <w:p w14:paraId="562CCE27" w14:textId="77777777" w:rsidR="002433E0" w:rsidRPr="00EE3672" w:rsidRDefault="004D3F57" w:rsidP="00DC47B7">
      <w:pPr>
        <w:numPr>
          <w:ilvl w:val="0"/>
          <w:numId w:val="19"/>
        </w:numPr>
        <w:suppressAutoHyphens w:val="0"/>
        <w:autoSpaceDE w:val="0"/>
        <w:autoSpaceDN w:val="0"/>
        <w:adjustRightInd w:val="0"/>
        <w:ind w:left="284" w:hanging="284"/>
        <w:jc w:val="both"/>
        <w:rPr>
          <w:rFonts w:ascii="Tahoma" w:hAnsi="Tahoma" w:cs="Tahoma"/>
          <w:color w:val="000000"/>
          <w:lang w:eastAsia="pl-PL"/>
        </w:rPr>
      </w:pPr>
      <w:r w:rsidRPr="00EE3672">
        <w:rPr>
          <w:rFonts w:ascii="Tahoma" w:hAnsi="Tahoma" w:cs="Tahoma"/>
          <w:color w:val="000000"/>
          <w:lang w:eastAsia="pl-PL"/>
        </w:rPr>
        <w:t xml:space="preserve">Odwołanie wnosi się w terminie: </w:t>
      </w:r>
    </w:p>
    <w:p w14:paraId="0FED974C" w14:textId="77777777" w:rsidR="002433E0" w:rsidRPr="00EE3672" w:rsidRDefault="002433E0" w:rsidP="00DC47B7">
      <w:pPr>
        <w:numPr>
          <w:ilvl w:val="0"/>
          <w:numId w:val="21"/>
        </w:numPr>
        <w:suppressAutoHyphens w:val="0"/>
        <w:autoSpaceDE w:val="0"/>
        <w:autoSpaceDN w:val="0"/>
        <w:adjustRightInd w:val="0"/>
        <w:ind w:left="567" w:hanging="283"/>
        <w:jc w:val="both"/>
        <w:rPr>
          <w:rFonts w:ascii="Tahoma" w:hAnsi="Tahoma" w:cs="Tahoma"/>
          <w:color w:val="000000"/>
          <w:lang w:eastAsia="pl-PL"/>
        </w:rPr>
      </w:pPr>
      <w:r w:rsidRPr="00EE3672">
        <w:rPr>
          <w:rFonts w:ascii="Tahoma" w:hAnsi="Tahoma" w:cs="Tahoma"/>
          <w:color w:val="000000"/>
          <w:lang w:eastAsia="pl-PL"/>
        </w:rPr>
        <w:lastRenderedPageBreak/>
        <w:t xml:space="preserve">5 dni od dnia przekazania informacji o czynności zamawiającego stanowiącej podstawę jego wniesienia, jeżeli informacja została przekazana przy użyciu środków komunikacji elektronicznej, </w:t>
      </w:r>
    </w:p>
    <w:p w14:paraId="28D1EC05" w14:textId="77777777" w:rsidR="002433E0" w:rsidRPr="00EE3672" w:rsidRDefault="002433E0" w:rsidP="00DC47B7">
      <w:pPr>
        <w:numPr>
          <w:ilvl w:val="0"/>
          <w:numId w:val="21"/>
        </w:numPr>
        <w:suppressAutoHyphens w:val="0"/>
        <w:autoSpaceDE w:val="0"/>
        <w:autoSpaceDN w:val="0"/>
        <w:adjustRightInd w:val="0"/>
        <w:ind w:left="567" w:hanging="283"/>
        <w:jc w:val="both"/>
        <w:rPr>
          <w:rFonts w:ascii="Tahoma" w:hAnsi="Tahoma" w:cs="Tahoma"/>
          <w:color w:val="000000"/>
          <w:lang w:eastAsia="pl-PL"/>
        </w:rPr>
      </w:pPr>
      <w:r w:rsidRPr="00EE3672">
        <w:rPr>
          <w:rFonts w:ascii="Tahoma" w:hAnsi="Tahoma" w:cs="Tahoma"/>
          <w:color w:val="000000"/>
          <w:lang w:eastAsia="pl-PL"/>
        </w:rPr>
        <w:t xml:space="preserve">10 dni od dnia przekazania informacji o czynności zamawiającego stanowiącej podstawę jego wniesienia, jeżeli informacja została przekazana w sposób inny niż określony w </w:t>
      </w:r>
      <w:proofErr w:type="spellStart"/>
      <w:r w:rsidR="00F80E5C" w:rsidRPr="00EE3672">
        <w:rPr>
          <w:rFonts w:ascii="Tahoma" w:hAnsi="Tahoma" w:cs="Tahoma"/>
          <w:color w:val="000000"/>
          <w:lang w:eastAsia="pl-PL"/>
        </w:rPr>
        <w:t>p</w:t>
      </w:r>
      <w:r w:rsidRPr="00EE3672">
        <w:rPr>
          <w:rFonts w:ascii="Tahoma" w:hAnsi="Tahoma" w:cs="Tahoma"/>
          <w:color w:val="000000"/>
          <w:lang w:eastAsia="pl-PL"/>
        </w:rPr>
        <w:t>pkt</w:t>
      </w:r>
      <w:proofErr w:type="spellEnd"/>
      <w:r w:rsidRPr="00EE3672">
        <w:rPr>
          <w:rFonts w:ascii="Tahoma" w:hAnsi="Tahoma" w:cs="Tahoma"/>
          <w:color w:val="000000"/>
          <w:lang w:eastAsia="pl-PL"/>
        </w:rPr>
        <w:t xml:space="preserve"> 1. </w:t>
      </w:r>
    </w:p>
    <w:p w14:paraId="18583224" w14:textId="77777777" w:rsidR="00F85A5B" w:rsidRPr="00EE3672" w:rsidRDefault="00F85A5B" w:rsidP="00E22016">
      <w:pPr>
        <w:suppressAutoHyphens w:val="0"/>
        <w:autoSpaceDE w:val="0"/>
        <w:autoSpaceDN w:val="0"/>
        <w:adjustRightInd w:val="0"/>
        <w:ind w:left="284" w:hanging="284"/>
        <w:jc w:val="both"/>
        <w:rPr>
          <w:rFonts w:ascii="Tahoma" w:hAnsi="Tahoma" w:cs="Tahoma"/>
          <w:color w:val="000000"/>
          <w:lang w:eastAsia="pl-PL"/>
        </w:rPr>
      </w:pPr>
    </w:p>
    <w:p w14:paraId="0A885D02" w14:textId="77777777" w:rsidR="004D3F57" w:rsidRPr="00EE3672" w:rsidRDefault="004D3F57" w:rsidP="00DC47B7">
      <w:pPr>
        <w:numPr>
          <w:ilvl w:val="0"/>
          <w:numId w:val="19"/>
        </w:numPr>
        <w:suppressAutoHyphens w:val="0"/>
        <w:autoSpaceDE w:val="0"/>
        <w:autoSpaceDN w:val="0"/>
        <w:adjustRightInd w:val="0"/>
        <w:ind w:left="284" w:hanging="284"/>
        <w:jc w:val="both"/>
        <w:rPr>
          <w:rFonts w:ascii="Tahoma" w:hAnsi="Tahoma" w:cs="Tahoma"/>
          <w:color w:val="000000"/>
          <w:lang w:eastAsia="pl-PL"/>
        </w:rPr>
      </w:pPr>
      <w:r w:rsidRPr="00EE3672">
        <w:rPr>
          <w:rFonts w:ascii="Tahoma" w:hAnsi="Tahoma" w:cs="Tahoma"/>
          <w:color w:val="000000"/>
          <w:lang w:eastAsia="pl-PL"/>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Platformie. </w:t>
      </w:r>
    </w:p>
    <w:p w14:paraId="2C64C59B" w14:textId="77777777" w:rsidR="00F85A5B" w:rsidRPr="00EE3672" w:rsidRDefault="00F85A5B" w:rsidP="00E22016">
      <w:pPr>
        <w:suppressAutoHyphens w:val="0"/>
        <w:autoSpaceDE w:val="0"/>
        <w:autoSpaceDN w:val="0"/>
        <w:adjustRightInd w:val="0"/>
        <w:ind w:left="284" w:hanging="284"/>
        <w:jc w:val="both"/>
        <w:rPr>
          <w:rFonts w:ascii="Tahoma" w:hAnsi="Tahoma" w:cs="Tahoma"/>
          <w:color w:val="000000"/>
          <w:lang w:eastAsia="pl-PL"/>
        </w:rPr>
      </w:pPr>
    </w:p>
    <w:p w14:paraId="30FDA7C5" w14:textId="77777777" w:rsidR="004D3F57" w:rsidRPr="00EE3672" w:rsidRDefault="004D3F57" w:rsidP="00DC47B7">
      <w:pPr>
        <w:numPr>
          <w:ilvl w:val="0"/>
          <w:numId w:val="19"/>
        </w:numPr>
        <w:suppressAutoHyphens w:val="0"/>
        <w:autoSpaceDE w:val="0"/>
        <w:autoSpaceDN w:val="0"/>
        <w:adjustRightInd w:val="0"/>
        <w:ind w:left="284" w:hanging="284"/>
        <w:jc w:val="both"/>
        <w:rPr>
          <w:rFonts w:ascii="Tahoma" w:hAnsi="Tahoma" w:cs="Tahoma"/>
          <w:color w:val="000000"/>
          <w:lang w:eastAsia="pl-PL"/>
        </w:rPr>
      </w:pPr>
      <w:r w:rsidRPr="00EE3672">
        <w:rPr>
          <w:rFonts w:ascii="Tahoma" w:hAnsi="Tahoma" w:cs="Tahoma"/>
          <w:color w:val="000000"/>
          <w:lang w:eastAsia="pl-PL"/>
        </w:rPr>
        <w:t xml:space="preserve">Odwołanie w przypadkach innych niż określone w </w:t>
      </w:r>
      <w:r w:rsidR="00682E30" w:rsidRPr="00EE3672">
        <w:rPr>
          <w:rFonts w:ascii="Tahoma" w:hAnsi="Tahoma" w:cs="Tahoma"/>
          <w:color w:val="000000"/>
          <w:lang w:eastAsia="pl-PL"/>
        </w:rPr>
        <w:t>pkt</w:t>
      </w:r>
      <w:r w:rsidRPr="00EE3672">
        <w:rPr>
          <w:rFonts w:ascii="Tahoma" w:hAnsi="Tahoma" w:cs="Tahoma"/>
          <w:color w:val="000000"/>
          <w:lang w:eastAsia="pl-PL"/>
        </w:rPr>
        <w:t xml:space="preserve"> 6 i 7 wnosi się w terminie 5 dni od dnia, w którym powzięto lub przy zachowaniu należytej staranności można było powziąć wiadomość o okolicznościach stanowiących podstawę jego wniesienia. </w:t>
      </w:r>
    </w:p>
    <w:p w14:paraId="0E1A0FF4" w14:textId="77777777" w:rsidR="00F85A5B" w:rsidRPr="00EE3672" w:rsidRDefault="00F85A5B" w:rsidP="00E22016">
      <w:pPr>
        <w:suppressAutoHyphens w:val="0"/>
        <w:autoSpaceDE w:val="0"/>
        <w:autoSpaceDN w:val="0"/>
        <w:adjustRightInd w:val="0"/>
        <w:ind w:left="284" w:hanging="284"/>
        <w:jc w:val="both"/>
        <w:rPr>
          <w:rFonts w:ascii="Tahoma" w:hAnsi="Tahoma" w:cs="Tahoma"/>
          <w:color w:val="000000"/>
          <w:lang w:eastAsia="pl-PL"/>
        </w:rPr>
      </w:pPr>
    </w:p>
    <w:p w14:paraId="18E2BFE3" w14:textId="77777777" w:rsidR="002433E0" w:rsidRPr="00EE3672" w:rsidRDefault="004D3F57" w:rsidP="00DC47B7">
      <w:pPr>
        <w:numPr>
          <w:ilvl w:val="0"/>
          <w:numId w:val="19"/>
        </w:numPr>
        <w:suppressAutoHyphens w:val="0"/>
        <w:autoSpaceDE w:val="0"/>
        <w:autoSpaceDN w:val="0"/>
        <w:adjustRightInd w:val="0"/>
        <w:ind w:left="284" w:hanging="284"/>
        <w:jc w:val="both"/>
        <w:rPr>
          <w:rFonts w:ascii="Tahoma" w:hAnsi="Tahoma" w:cs="Tahoma"/>
          <w:color w:val="000000"/>
          <w:lang w:eastAsia="pl-PL"/>
        </w:rPr>
      </w:pPr>
      <w:r w:rsidRPr="00EE3672">
        <w:rPr>
          <w:rFonts w:ascii="Tahoma" w:hAnsi="Tahoma" w:cs="Tahoma"/>
          <w:color w:val="000000"/>
          <w:lang w:eastAsia="pl-PL"/>
        </w:rPr>
        <w:t xml:space="preserve">Jeżeli zamawiający mimo takiego obowiązku nie przesłał wykonawcy zawiadomienia o wyborze najkorzystniejszej oferty, odwołanie wnosi się nie później niż w terminie: </w:t>
      </w:r>
    </w:p>
    <w:p w14:paraId="4DE81C70" w14:textId="77777777" w:rsidR="002433E0" w:rsidRPr="00EE3672" w:rsidRDefault="002433E0" w:rsidP="00DC47B7">
      <w:pPr>
        <w:numPr>
          <w:ilvl w:val="0"/>
          <w:numId w:val="22"/>
        </w:numPr>
        <w:suppressAutoHyphens w:val="0"/>
        <w:autoSpaceDE w:val="0"/>
        <w:autoSpaceDN w:val="0"/>
        <w:adjustRightInd w:val="0"/>
        <w:ind w:left="567" w:hanging="283"/>
        <w:jc w:val="both"/>
        <w:rPr>
          <w:rFonts w:ascii="Tahoma" w:hAnsi="Tahoma" w:cs="Tahoma"/>
          <w:color w:val="000000"/>
          <w:lang w:eastAsia="pl-PL"/>
        </w:rPr>
      </w:pPr>
      <w:r w:rsidRPr="00EE3672">
        <w:rPr>
          <w:rFonts w:ascii="Tahoma" w:hAnsi="Tahoma" w:cs="Tahoma"/>
          <w:color w:val="000000"/>
          <w:lang w:eastAsia="pl-PL"/>
        </w:rPr>
        <w:t xml:space="preserve">15 dni od dnia zamieszczenia w Biuletynie Zamówień Publicznych ogłoszenia o wyniku postępowania; </w:t>
      </w:r>
    </w:p>
    <w:p w14:paraId="5C97DEA2" w14:textId="77777777" w:rsidR="002433E0" w:rsidRPr="00EE3672" w:rsidRDefault="002433E0" w:rsidP="00DC47B7">
      <w:pPr>
        <w:numPr>
          <w:ilvl w:val="0"/>
          <w:numId w:val="22"/>
        </w:numPr>
        <w:suppressAutoHyphens w:val="0"/>
        <w:autoSpaceDE w:val="0"/>
        <w:autoSpaceDN w:val="0"/>
        <w:adjustRightInd w:val="0"/>
        <w:ind w:left="567" w:hanging="283"/>
        <w:jc w:val="both"/>
        <w:rPr>
          <w:rFonts w:ascii="Tahoma" w:hAnsi="Tahoma" w:cs="Tahoma"/>
          <w:color w:val="000000"/>
          <w:lang w:eastAsia="pl-PL"/>
        </w:rPr>
      </w:pPr>
      <w:r w:rsidRPr="00EE3672">
        <w:rPr>
          <w:rFonts w:ascii="Tahoma" w:hAnsi="Tahoma" w:cs="Tahoma"/>
          <w:color w:val="000000"/>
          <w:lang w:eastAsia="pl-PL"/>
        </w:rPr>
        <w:t xml:space="preserve">miesiąca od dnia zawarcia umowy, jeżeli zamawiający nie zamieścił w Biuletynie Zamówień Publicznych ogłoszenia o wyniku postępowania. </w:t>
      </w:r>
    </w:p>
    <w:p w14:paraId="4944E6E9" w14:textId="77777777" w:rsidR="00F85A5B" w:rsidRPr="00EE3672" w:rsidRDefault="00F85A5B" w:rsidP="00F85A5B">
      <w:pPr>
        <w:suppressAutoHyphens w:val="0"/>
        <w:autoSpaceDE w:val="0"/>
        <w:autoSpaceDN w:val="0"/>
        <w:adjustRightInd w:val="0"/>
        <w:ind w:left="720"/>
        <w:jc w:val="both"/>
        <w:rPr>
          <w:rFonts w:ascii="Tahoma" w:hAnsi="Tahoma" w:cs="Tahoma"/>
          <w:color w:val="000000"/>
          <w:lang w:eastAsia="pl-PL"/>
        </w:rPr>
      </w:pPr>
    </w:p>
    <w:p w14:paraId="735B4E5C" w14:textId="77777777" w:rsidR="004D3F57" w:rsidRPr="00EE3672" w:rsidRDefault="004D3F57" w:rsidP="00DC47B7">
      <w:pPr>
        <w:numPr>
          <w:ilvl w:val="0"/>
          <w:numId w:val="19"/>
        </w:numPr>
        <w:suppressAutoHyphens w:val="0"/>
        <w:autoSpaceDE w:val="0"/>
        <w:autoSpaceDN w:val="0"/>
        <w:adjustRightInd w:val="0"/>
        <w:ind w:left="284" w:hanging="426"/>
        <w:jc w:val="both"/>
        <w:rPr>
          <w:rFonts w:ascii="Tahoma" w:hAnsi="Tahoma" w:cs="Tahoma"/>
          <w:color w:val="000000"/>
          <w:lang w:eastAsia="pl-PL"/>
        </w:rPr>
      </w:pPr>
      <w:r w:rsidRPr="00EE3672">
        <w:rPr>
          <w:rFonts w:ascii="Tahoma" w:hAnsi="Tahoma" w:cs="Tahoma"/>
          <w:color w:val="000000"/>
          <w:lang w:eastAsia="pl-PL"/>
        </w:rPr>
        <w:t>Odwołanie zawiera elementy wskazane w art. 516 ustawy</w:t>
      </w:r>
      <w:r w:rsidR="00CF7D7A" w:rsidRPr="00EE3672">
        <w:rPr>
          <w:rFonts w:ascii="Tahoma" w:hAnsi="Tahoma" w:cs="Tahoma"/>
          <w:color w:val="000000"/>
          <w:lang w:eastAsia="pl-PL"/>
        </w:rPr>
        <w:t xml:space="preserve"> </w:t>
      </w:r>
      <w:proofErr w:type="spellStart"/>
      <w:r w:rsidR="00CF7D7A" w:rsidRPr="00EE3672">
        <w:rPr>
          <w:rFonts w:ascii="Tahoma" w:hAnsi="Tahoma" w:cs="Tahoma"/>
          <w:color w:val="000000"/>
          <w:lang w:eastAsia="pl-PL"/>
        </w:rPr>
        <w:t>Pzp</w:t>
      </w:r>
      <w:proofErr w:type="spellEnd"/>
      <w:r w:rsidRPr="00EE3672">
        <w:rPr>
          <w:rFonts w:ascii="Tahoma" w:hAnsi="Tahoma" w:cs="Tahoma"/>
          <w:color w:val="000000"/>
          <w:lang w:eastAsia="pl-PL"/>
        </w:rPr>
        <w:t xml:space="preserve">. </w:t>
      </w:r>
    </w:p>
    <w:p w14:paraId="10DA17D6" w14:textId="77777777" w:rsidR="00F85A5B" w:rsidRPr="00EE3672" w:rsidRDefault="00F85A5B" w:rsidP="00E22016">
      <w:pPr>
        <w:suppressAutoHyphens w:val="0"/>
        <w:autoSpaceDE w:val="0"/>
        <w:autoSpaceDN w:val="0"/>
        <w:adjustRightInd w:val="0"/>
        <w:ind w:left="284" w:hanging="426"/>
        <w:jc w:val="both"/>
        <w:rPr>
          <w:rFonts w:ascii="Tahoma" w:hAnsi="Tahoma" w:cs="Tahoma"/>
          <w:color w:val="000000"/>
          <w:lang w:eastAsia="pl-PL"/>
        </w:rPr>
      </w:pPr>
    </w:p>
    <w:p w14:paraId="19D11C53" w14:textId="77777777" w:rsidR="00F85A5B" w:rsidRPr="00EE3672" w:rsidRDefault="004D3F57" w:rsidP="00DC47B7">
      <w:pPr>
        <w:numPr>
          <w:ilvl w:val="0"/>
          <w:numId w:val="19"/>
        </w:numPr>
        <w:suppressAutoHyphens w:val="0"/>
        <w:autoSpaceDE w:val="0"/>
        <w:autoSpaceDN w:val="0"/>
        <w:adjustRightInd w:val="0"/>
        <w:ind w:left="284" w:hanging="426"/>
        <w:jc w:val="both"/>
        <w:rPr>
          <w:rFonts w:ascii="Tahoma" w:hAnsi="Tahoma" w:cs="Tahoma"/>
          <w:color w:val="000000"/>
          <w:lang w:eastAsia="pl-PL"/>
        </w:rPr>
      </w:pPr>
      <w:r w:rsidRPr="00EE3672">
        <w:rPr>
          <w:rFonts w:ascii="Tahoma" w:hAnsi="Tahoma" w:cs="Tahoma"/>
          <w:color w:val="000000"/>
          <w:lang w:eastAsia="pl-PL"/>
        </w:rPr>
        <w:t>Na orzeczenie Izby oraz postanowienie Prezesa Izby, o którym mowa w art. 519 ust. 1 ustawy, stronom oraz uczestnikom postępowania odwoławczego przysługuje skarga do sądu.</w:t>
      </w:r>
    </w:p>
    <w:p w14:paraId="06385CBF" w14:textId="77777777" w:rsidR="004D3F57" w:rsidRPr="00EE3672" w:rsidRDefault="004D3F57" w:rsidP="00E22016">
      <w:pPr>
        <w:suppressAutoHyphens w:val="0"/>
        <w:autoSpaceDE w:val="0"/>
        <w:autoSpaceDN w:val="0"/>
        <w:adjustRightInd w:val="0"/>
        <w:ind w:left="284" w:hanging="426"/>
        <w:jc w:val="both"/>
        <w:rPr>
          <w:rFonts w:ascii="Tahoma" w:hAnsi="Tahoma" w:cs="Tahoma"/>
          <w:color w:val="000000"/>
          <w:lang w:eastAsia="pl-PL"/>
        </w:rPr>
      </w:pPr>
    </w:p>
    <w:p w14:paraId="3B4AAE87" w14:textId="77777777" w:rsidR="004D3F57" w:rsidRPr="00EE3672" w:rsidRDefault="004D3F57" w:rsidP="00DC47B7">
      <w:pPr>
        <w:numPr>
          <w:ilvl w:val="0"/>
          <w:numId w:val="19"/>
        </w:numPr>
        <w:suppressAutoHyphens w:val="0"/>
        <w:autoSpaceDE w:val="0"/>
        <w:autoSpaceDN w:val="0"/>
        <w:adjustRightInd w:val="0"/>
        <w:ind w:left="284" w:hanging="426"/>
        <w:jc w:val="both"/>
        <w:rPr>
          <w:rFonts w:ascii="Tahoma" w:hAnsi="Tahoma" w:cs="Tahoma"/>
          <w:color w:val="000000"/>
          <w:lang w:eastAsia="pl-PL"/>
        </w:rPr>
      </w:pPr>
      <w:r w:rsidRPr="00EE3672">
        <w:rPr>
          <w:rFonts w:ascii="Tahoma" w:hAnsi="Tahoma" w:cs="Tahoma"/>
          <w:color w:val="000000"/>
          <w:lang w:eastAsia="pl-PL"/>
        </w:rPr>
        <w:t>W postępowaniu toczącym się wskutek wniesienia skargi stosuje się odpowiednio przepisy ustawy z dnia 17 listopada 1964 r. - Kodeks postępowania cywilnego o apelacji, jeżeli przepisy Działu IX ustawy</w:t>
      </w:r>
      <w:r w:rsidR="00224D87" w:rsidRPr="00EE3672">
        <w:rPr>
          <w:rFonts w:ascii="Tahoma" w:hAnsi="Tahoma" w:cs="Tahoma"/>
          <w:color w:val="000000"/>
          <w:lang w:eastAsia="pl-PL"/>
        </w:rPr>
        <w:t xml:space="preserve"> </w:t>
      </w:r>
      <w:proofErr w:type="spellStart"/>
      <w:r w:rsidR="00D5040D" w:rsidRPr="00EE3672">
        <w:rPr>
          <w:rFonts w:ascii="Tahoma" w:hAnsi="Tahoma" w:cs="Tahoma"/>
          <w:color w:val="000000"/>
          <w:lang w:eastAsia="pl-PL"/>
        </w:rPr>
        <w:t>Pzp</w:t>
      </w:r>
      <w:proofErr w:type="spellEnd"/>
      <w:r w:rsidRPr="00EE3672">
        <w:rPr>
          <w:rFonts w:ascii="Tahoma" w:hAnsi="Tahoma" w:cs="Tahoma"/>
          <w:color w:val="000000"/>
          <w:lang w:eastAsia="pl-PL"/>
        </w:rPr>
        <w:t xml:space="preserve"> nie stanowią inaczej. </w:t>
      </w:r>
    </w:p>
    <w:p w14:paraId="3B165227" w14:textId="77777777" w:rsidR="00F85A5B" w:rsidRPr="00EE3672" w:rsidRDefault="00F85A5B" w:rsidP="00E22016">
      <w:pPr>
        <w:suppressAutoHyphens w:val="0"/>
        <w:autoSpaceDE w:val="0"/>
        <w:autoSpaceDN w:val="0"/>
        <w:adjustRightInd w:val="0"/>
        <w:ind w:left="284" w:hanging="426"/>
        <w:jc w:val="both"/>
        <w:rPr>
          <w:rFonts w:ascii="Tahoma" w:hAnsi="Tahoma" w:cs="Tahoma"/>
          <w:color w:val="000000"/>
          <w:lang w:eastAsia="pl-PL"/>
        </w:rPr>
      </w:pPr>
    </w:p>
    <w:p w14:paraId="625A653A" w14:textId="77777777" w:rsidR="004D3F57" w:rsidRPr="00EE3672" w:rsidRDefault="004D3F57" w:rsidP="00DC47B7">
      <w:pPr>
        <w:numPr>
          <w:ilvl w:val="0"/>
          <w:numId w:val="19"/>
        </w:numPr>
        <w:suppressAutoHyphens w:val="0"/>
        <w:autoSpaceDE w:val="0"/>
        <w:autoSpaceDN w:val="0"/>
        <w:adjustRightInd w:val="0"/>
        <w:ind w:left="284" w:hanging="426"/>
        <w:jc w:val="both"/>
        <w:rPr>
          <w:rFonts w:ascii="Tahoma" w:hAnsi="Tahoma" w:cs="Tahoma"/>
          <w:color w:val="000000"/>
          <w:lang w:eastAsia="pl-PL"/>
        </w:rPr>
      </w:pPr>
      <w:r w:rsidRPr="00EE3672">
        <w:rPr>
          <w:rFonts w:ascii="Tahoma" w:hAnsi="Tahoma" w:cs="Tahoma"/>
          <w:color w:val="000000"/>
          <w:lang w:eastAsia="pl-PL"/>
        </w:rPr>
        <w:t xml:space="preserve">Skargę wnosi się do Sądu Okręgowego w Warszawie - sądu zamówień publicznych. </w:t>
      </w:r>
    </w:p>
    <w:p w14:paraId="40EA51B7" w14:textId="77777777" w:rsidR="00F85A5B" w:rsidRPr="00EE3672" w:rsidRDefault="00F85A5B" w:rsidP="00E22016">
      <w:pPr>
        <w:suppressAutoHyphens w:val="0"/>
        <w:autoSpaceDE w:val="0"/>
        <w:autoSpaceDN w:val="0"/>
        <w:adjustRightInd w:val="0"/>
        <w:ind w:left="284" w:hanging="426"/>
        <w:jc w:val="both"/>
        <w:rPr>
          <w:rFonts w:ascii="Tahoma" w:hAnsi="Tahoma" w:cs="Tahoma"/>
          <w:color w:val="000000"/>
          <w:lang w:eastAsia="pl-PL"/>
        </w:rPr>
      </w:pPr>
    </w:p>
    <w:p w14:paraId="784DA5AE" w14:textId="77777777" w:rsidR="004D3F57" w:rsidRPr="00EE3672" w:rsidRDefault="004D3F57" w:rsidP="00DC47B7">
      <w:pPr>
        <w:numPr>
          <w:ilvl w:val="0"/>
          <w:numId w:val="19"/>
        </w:numPr>
        <w:suppressAutoHyphens w:val="0"/>
        <w:autoSpaceDE w:val="0"/>
        <w:autoSpaceDN w:val="0"/>
        <w:adjustRightInd w:val="0"/>
        <w:ind w:left="284" w:hanging="426"/>
        <w:jc w:val="both"/>
        <w:rPr>
          <w:rFonts w:ascii="Tahoma" w:hAnsi="Tahoma" w:cs="Tahoma"/>
          <w:color w:val="000000"/>
          <w:lang w:eastAsia="pl-PL"/>
        </w:rPr>
      </w:pPr>
      <w:r w:rsidRPr="00EE3672">
        <w:rPr>
          <w:rFonts w:ascii="Tahoma" w:hAnsi="Tahoma" w:cs="Tahoma"/>
          <w:color w:val="000000"/>
          <w:lang w:eastAsia="pl-PL"/>
        </w:rPr>
        <w:t>Skargę wnosi się za pośrednictwem Prezesa Izby, w terminie 14 dni od dnia doręczenia orzeczenia Izby lub postanowienia Prezesa Izby, o którym mowa w art. 519 ust. 1 ustawy, przesyłając jednocześnie jej odpis przeciwnikowi skargi. Złożenie skargi w placówce pocztowej operatora wyz</w:t>
      </w:r>
      <w:r w:rsidR="00224D87" w:rsidRPr="00EE3672">
        <w:rPr>
          <w:rFonts w:ascii="Tahoma" w:hAnsi="Tahoma" w:cs="Tahoma"/>
          <w:color w:val="000000"/>
          <w:lang w:eastAsia="pl-PL"/>
        </w:rPr>
        <w:t>naczonego w rozumieniu ustawy z </w:t>
      </w:r>
      <w:r w:rsidRPr="00EE3672">
        <w:rPr>
          <w:rFonts w:ascii="Tahoma" w:hAnsi="Tahoma" w:cs="Tahoma"/>
          <w:color w:val="000000"/>
          <w:lang w:eastAsia="pl-PL"/>
        </w:rPr>
        <w:t>dnia 23 listopada 2012 r. - Prawo pocztowe</w:t>
      </w:r>
      <w:r w:rsidR="0019462F" w:rsidRPr="00EE3672">
        <w:rPr>
          <w:rFonts w:ascii="Tahoma" w:hAnsi="Tahoma" w:cs="Tahoma"/>
          <w:color w:val="000000"/>
          <w:lang w:eastAsia="pl-PL"/>
        </w:rPr>
        <w:t>,</w:t>
      </w:r>
      <w:r w:rsidRPr="00EE3672">
        <w:rPr>
          <w:rFonts w:ascii="Tahoma" w:hAnsi="Tahoma" w:cs="Tahoma"/>
          <w:color w:val="000000"/>
          <w:lang w:eastAsia="pl-PL"/>
        </w:rPr>
        <w:t xml:space="preserve"> jest równoznaczne z jej wniesieniem. </w:t>
      </w:r>
    </w:p>
    <w:p w14:paraId="55D9F9FF" w14:textId="77777777" w:rsidR="00F85A5B" w:rsidRPr="00EE3672" w:rsidRDefault="00F85A5B" w:rsidP="00E22016">
      <w:pPr>
        <w:suppressAutoHyphens w:val="0"/>
        <w:autoSpaceDE w:val="0"/>
        <w:autoSpaceDN w:val="0"/>
        <w:adjustRightInd w:val="0"/>
        <w:ind w:left="284" w:hanging="426"/>
        <w:jc w:val="both"/>
        <w:rPr>
          <w:rFonts w:ascii="Tahoma" w:hAnsi="Tahoma" w:cs="Tahoma"/>
          <w:color w:val="000000"/>
          <w:lang w:eastAsia="pl-PL"/>
        </w:rPr>
      </w:pPr>
    </w:p>
    <w:p w14:paraId="26589A28" w14:textId="77777777" w:rsidR="00B5500A" w:rsidRPr="00EE3672" w:rsidRDefault="004D3F57" w:rsidP="00DC47B7">
      <w:pPr>
        <w:numPr>
          <w:ilvl w:val="0"/>
          <w:numId w:val="19"/>
        </w:numPr>
        <w:suppressAutoHyphens w:val="0"/>
        <w:autoSpaceDE w:val="0"/>
        <w:autoSpaceDN w:val="0"/>
        <w:adjustRightInd w:val="0"/>
        <w:ind w:left="284" w:hanging="426"/>
        <w:jc w:val="both"/>
        <w:rPr>
          <w:rFonts w:ascii="Tahoma" w:hAnsi="Tahoma" w:cs="Tahoma"/>
          <w:color w:val="000000"/>
          <w:lang w:eastAsia="pl-PL"/>
        </w:rPr>
      </w:pPr>
      <w:r w:rsidRPr="00EE3672">
        <w:rPr>
          <w:rFonts w:ascii="Tahoma" w:hAnsi="Tahoma" w:cs="Tahoma"/>
          <w:color w:val="000000"/>
          <w:lang w:eastAsia="pl-PL"/>
        </w:rPr>
        <w:t>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w:t>
      </w:r>
      <w:r w:rsidR="00521C36" w:rsidRPr="00EE3672">
        <w:rPr>
          <w:rFonts w:ascii="Tahoma" w:hAnsi="Tahoma" w:cs="Tahoma"/>
          <w:color w:val="000000"/>
          <w:lang w:eastAsia="pl-PL"/>
        </w:rPr>
        <w:t>czeniem zakresu żądanej zmiany.</w:t>
      </w:r>
    </w:p>
    <w:p w14:paraId="301EC74D" w14:textId="77777777" w:rsidR="00B5500A" w:rsidRDefault="00B5500A" w:rsidP="00AA08CB">
      <w:pPr>
        <w:tabs>
          <w:tab w:val="left" w:pos="217"/>
          <w:tab w:val="left" w:pos="501"/>
        </w:tabs>
        <w:ind w:right="-284"/>
        <w:jc w:val="both"/>
        <w:rPr>
          <w:rFonts w:ascii="Tahoma" w:hAnsi="Tahoma" w:cs="Tahoma"/>
        </w:rPr>
      </w:pPr>
    </w:p>
    <w:p w14:paraId="0001B4AA" w14:textId="16C84B95" w:rsidR="001F3B52" w:rsidRPr="001F3B52" w:rsidRDefault="001F3B52" w:rsidP="00DC47B7">
      <w:pPr>
        <w:pStyle w:val="Akapitzlist"/>
        <w:numPr>
          <w:ilvl w:val="0"/>
          <w:numId w:val="71"/>
        </w:numPr>
        <w:tabs>
          <w:tab w:val="left" w:pos="217"/>
          <w:tab w:val="left" w:pos="501"/>
        </w:tabs>
        <w:ind w:right="-284"/>
        <w:jc w:val="both"/>
        <w:rPr>
          <w:rFonts w:ascii="Tahoma" w:hAnsi="Tahoma" w:cs="Tahoma"/>
          <w:b/>
          <w:sz w:val="22"/>
        </w:rPr>
      </w:pPr>
      <w:r w:rsidRPr="001F3B52">
        <w:rPr>
          <w:rFonts w:ascii="Tahoma" w:hAnsi="Tahoma" w:cs="Tahoma"/>
          <w:b/>
          <w:sz w:val="22"/>
          <w:lang w:val="pl-PL"/>
        </w:rPr>
        <w:t>OPIS PRZEDMIOTU ZAMÓWIENIA I INNE ISTOTNE POSTANOWIENIA</w:t>
      </w:r>
    </w:p>
    <w:p w14:paraId="20814121" w14:textId="77777777" w:rsidR="005E13C2" w:rsidRDefault="005E13C2" w:rsidP="00FD388E">
      <w:pPr>
        <w:pStyle w:val="Stopka"/>
        <w:rPr>
          <w:rFonts w:ascii="Tahoma" w:hAnsi="Tahoma" w:cs="Tahoma"/>
          <w:b/>
          <w:i/>
          <w:iCs/>
        </w:rPr>
      </w:pPr>
      <w:bookmarkStart w:id="25" w:name="_Hlk138413989"/>
    </w:p>
    <w:p w14:paraId="1D0840C3" w14:textId="310284BA" w:rsidR="001F3B52" w:rsidRPr="001F3B52" w:rsidRDefault="001F3B52" w:rsidP="00DC47B7">
      <w:pPr>
        <w:pStyle w:val="Stopka"/>
        <w:numPr>
          <w:ilvl w:val="0"/>
          <w:numId w:val="73"/>
        </w:numPr>
        <w:rPr>
          <w:rFonts w:ascii="Tahoma" w:hAnsi="Tahoma" w:cs="Tahoma"/>
          <w:i/>
          <w:iCs/>
        </w:rPr>
      </w:pPr>
      <w:r w:rsidRPr="001F3B52">
        <w:rPr>
          <w:rFonts w:ascii="Tahoma" w:eastAsia="NSimSun" w:hAnsi="Tahoma" w:cs="Tahoma"/>
          <w:kern w:val="3"/>
          <w:lang w:bidi="hi-IN"/>
        </w:rPr>
        <w:t>PRZEDMIOT ZAMÓWIENIA – CZĘŚĆ OGÓLNA</w:t>
      </w:r>
    </w:p>
    <w:p w14:paraId="60A94411" w14:textId="77777777" w:rsidR="001F3B52" w:rsidRPr="00EE3672" w:rsidRDefault="001F3B52" w:rsidP="00FD388E">
      <w:pPr>
        <w:pStyle w:val="Stopka"/>
        <w:rPr>
          <w:rFonts w:ascii="Tahoma" w:hAnsi="Tahoma" w:cs="Tahoma"/>
          <w:b/>
          <w:i/>
          <w:iCs/>
        </w:rPr>
      </w:pPr>
    </w:p>
    <w:p w14:paraId="7FC14B08" w14:textId="158B71EB" w:rsidR="00FD388E" w:rsidRPr="00185164" w:rsidRDefault="00106B6C" w:rsidP="00074FC1">
      <w:pPr>
        <w:widowControl w:val="0"/>
        <w:numPr>
          <w:ilvl w:val="0"/>
          <w:numId w:val="61"/>
        </w:numPr>
        <w:tabs>
          <w:tab w:val="left" w:pos="-3971"/>
        </w:tabs>
        <w:autoSpaceDN w:val="0"/>
        <w:jc w:val="both"/>
        <w:textAlignment w:val="baseline"/>
        <w:rPr>
          <w:rFonts w:ascii="Tahoma" w:eastAsia="NSimSun" w:hAnsi="Tahoma" w:cs="Tahoma"/>
          <w:bCs/>
          <w:color w:val="FF0000"/>
          <w:kern w:val="3"/>
          <w:sz w:val="24"/>
          <w:szCs w:val="24"/>
          <w:lang w:bidi="hi-IN"/>
        </w:rPr>
      </w:pPr>
      <w:bookmarkStart w:id="26" w:name="__DdeLink__2600_3907294397"/>
      <w:r w:rsidRPr="00185164">
        <w:rPr>
          <w:rFonts w:ascii="Tahoma" w:eastAsia="NSimSun" w:hAnsi="Tahoma" w:cs="Tahoma"/>
          <w:color w:val="FF0000"/>
          <w:kern w:val="3"/>
          <w:lang w:bidi="hi-IN"/>
        </w:rPr>
        <w:t xml:space="preserve">Przedmiotem zamówienia </w:t>
      </w:r>
      <w:r w:rsidR="00FD388E" w:rsidRPr="00185164">
        <w:rPr>
          <w:rFonts w:ascii="Tahoma" w:hAnsi="Tahoma" w:cs="Tahoma"/>
          <w:color w:val="FF0000"/>
          <w:lang w:eastAsia="ar-SA"/>
        </w:rPr>
        <w:t xml:space="preserve">jest </w:t>
      </w:r>
      <w:r w:rsidR="00B26C0F" w:rsidRPr="00185164">
        <w:rPr>
          <w:rFonts w:ascii="Tahoma" w:hAnsi="Tahoma" w:cs="Tahoma"/>
          <w:color w:val="FF0000"/>
          <w:lang w:eastAsia="ar-SA"/>
        </w:rPr>
        <w:t xml:space="preserve">dostawa </w:t>
      </w:r>
      <w:r w:rsidR="00074FC1" w:rsidRPr="00074FC1">
        <w:rPr>
          <w:rFonts w:ascii="Tahoma" w:hAnsi="Tahoma" w:cs="Tahoma"/>
          <w:color w:val="FF0000"/>
          <w:lang w:eastAsia="ar-SA"/>
        </w:rPr>
        <w:t>systemu do digitalizacji i integracji z systemem zarządzania dokumentacją pacjentów w ramach Inwestycji D1.1.2 Przyspieszenie procesów transformacji cyfrowej ochrony zdrowia poprzez dalszy rozwój usług cyfrowych w ochronie zdrowia</w:t>
      </w:r>
      <w:r w:rsidR="00EB3B35" w:rsidRPr="00185164">
        <w:rPr>
          <w:rFonts w:ascii="Tahoma" w:hAnsi="Tahoma" w:cs="Tahoma"/>
          <w:bCs/>
          <w:color w:val="FF0000"/>
          <w:lang w:eastAsia="ar-SA"/>
        </w:rPr>
        <w:t>.</w:t>
      </w:r>
    </w:p>
    <w:p w14:paraId="58193B67" w14:textId="01B3899F" w:rsidR="00FD388E" w:rsidRPr="00185164" w:rsidRDefault="00EB3B35" w:rsidP="00074FC1">
      <w:pPr>
        <w:pStyle w:val="Akapitzlist"/>
        <w:widowControl w:val="0"/>
        <w:tabs>
          <w:tab w:val="left" w:pos="-3971"/>
        </w:tabs>
        <w:autoSpaceDN w:val="0"/>
        <w:ind w:left="284"/>
        <w:jc w:val="both"/>
        <w:textAlignment w:val="baseline"/>
        <w:rPr>
          <w:rFonts w:ascii="Tahoma" w:hAnsi="Tahoma" w:cs="Tahoma"/>
          <w:b/>
          <w:color w:val="FF0000"/>
          <w:lang w:eastAsia="ar-SA"/>
        </w:rPr>
      </w:pPr>
      <w:r w:rsidRPr="00185164">
        <w:rPr>
          <w:rFonts w:ascii="Tahoma" w:hAnsi="Tahoma" w:cs="Tahoma"/>
          <w:b/>
          <w:color w:val="FF0000"/>
          <w:lang w:eastAsia="ar-SA"/>
        </w:rPr>
        <w:t>Oznaczenie przedmiotu zamówienia wg wspólnego słownika zamówień CPV:</w:t>
      </w:r>
    </w:p>
    <w:p w14:paraId="0C0473DD" w14:textId="1B33978F" w:rsidR="00A12F13" w:rsidRPr="00185164" w:rsidRDefault="00074FC1" w:rsidP="00A12F13">
      <w:pPr>
        <w:ind w:left="360"/>
        <w:jc w:val="both"/>
        <w:rPr>
          <w:rFonts w:ascii="Tahoma" w:hAnsi="Tahoma" w:cs="Tahoma"/>
          <w:color w:val="FF0000"/>
          <w:lang w:eastAsia="ar-SA"/>
        </w:rPr>
      </w:pPr>
      <w:r>
        <w:rPr>
          <w:rFonts w:ascii="Tahoma" w:hAnsi="Tahoma" w:cs="Tahoma"/>
          <w:color w:val="FF0000"/>
          <w:lang w:eastAsia="ar-SA"/>
        </w:rPr>
        <w:t>30200000-1 urządzenia komputerowe</w:t>
      </w:r>
      <w:r w:rsidR="00B26C0F" w:rsidRPr="00185164">
        <w:rPr>
          <w:rFonts w:ascii="Tahoma" w:hAnsi="Tahoma" w:cs="Tahoma"/>
          <w:color w:val="FF0000"/>
          <w:lang w:eastAsia="ar-SA"/>
        </w:rPr>
        <w:t>.</w:t>
      </w:r>
    </w:p>
    <w:p w14:paraId="6DE89010" w14:textId="77777777" w:rsidR="00B37F35" w:rsidRPr="00185164" w:rsidRDefault="00B37F35" w:rsidP="00A12F13">
      <w:pPr>
        <w:ind w:left="360"/>
        <w:jc w:val="both"/>
        <w:rPr>
          <w:rFonts w:ascii="Tahoma" w:hAnsi="Tahoma" w:cs="Tahoma"/>
          <w:color w:val="FF0000"/>
          <w:lang w:eastAsia="ar-SA"/>
        </w:rPr>
      </w:pPr>
    </w:p>
    <w:p w14:paraId="5AFB9627" w14:textId="6A933F4C" w:rsidR="00581B40" w:rsidRPr="00185164" w:rsidRDefault="00581B40" w:rsidP="00DC47B7">
      <w:pPr>
        <w:pStyle w:val="Akapitzlist"/>
        <w:numPr>
          <w:ilvl w:val="0"/>
          <w:numId w:val="61"/>
        </w:numPr>
        <w:tabs>
          <w:tab w:val="left" w:pos="284"/>
          <w:tab w:val="left" w:pos="1701"/>
        </w:tabs>
        <w:ind w:left="284" w:hanging="284"/>
        <w:jc w:val="both"/>
        <w:rPr>
          <w:rFonts w:ascii="Tahoma" w:hAnsi="Tahoma" w:cs="Tahoma"/>
          <w:color w:val="FF0000"/>
        </w:rPr>
      </w:pPr>
      <w:r w:rsidRPr="00185164">
        <w:rPr>
          <w:rFonts w:ascii="Tahoma" w:hAnsi="Tahoma" w:cs="Tahoma"/>
          <w:color w:val="FF0000"/>
        </w:rPr>
        <w:t>Szczegół</w:t>
      </w:r>
      <w:r w:rsidR="00074FC1">
        <w:rPr>
          <w:rFonts w:ascii="Tahoma" w:hAnsi="Tahoma" w:cs="Tahoma"/>
          <w:color w:val="FF0000"/>
        </w:rPr>
        <w:t>owe wymagania</w:t>
      </w:r>
      <w:r w:rsidRPr="00185164">
        <w:rPr>
          <w:rFonts w:ascii="Tahoma" w:hAnsi="Tahoma" w:cs="Tahoma"/>
          <w:color w:val="FF0000"/>
        </w:rPr>
        <w:t xml:space="preserve"> i dokładny opis przedmiotu zamówienia znajduje się w załączniku nr 1.1 „Szczegółowa oferta cenowa”</w:t>
      </w:r>
      <w:r w:rsidR="00B26C0F" w:rsidRPr="00185164">
        <w:rPr>
          <w:rFonts w:ascii="Tahoma" w:hAnsi="Tahoma" w:cs="Tahoma"/>
          <w:color w:val="FF0000"/>
        </w:rPr>
        <w:t>.</w:t>
      </w:r>
      <w:r w:rsidRPr="00185164">
        <w:rPr>
          <w:rFonts w:ascii="Tahoma" w:hAnsi="Tahoma" w:cs="Tahoma"/>
          <w:color w:val="FF0000"/>
        </w:rPr>
        <w:t xml:space="preserve"> </w:t>
      </w:r>
    </w:p>
    <w:p w14:paraId="7666B1B4" w14:textId="77777777" w:rsidR="001B2818" w:rsidRPr="00185164" w:rsidRDefault="001B2818" w:rsidP="00B26C0F">
      <w:pPr>
        <w:tabs>
          <w:tab w:val="left" w:pos="284"/>
          <w:tab w:val="left" w:pos="1701"/>
        </w:tabs>
        <w:ind w:left="284" w:hanging="284"/>
        <w:jc w:val="both"/>
        <w:rPr>
          <w:rFonts w:ascii="Tahoma" w:hAnsi="Tahoma" w:cs="Tahoma"/>
          <w:color w:val="FF0000"/>
          <w:lang w:val="x-none"/>
        </w:rPr>
      </w:pPr>
    </w:p>
    <w:p w14:paraId="3BBF7465" w14:textId="77777777" w:rsidR="00462500" w:rsidRPr="00185164" w:rsidRDefault="00462500" w:rsidP="00DC47B7">
      <w:pPr>
        <w:pStyle w:val="Akapitzlist"/>
        <w:numPr>
          <w:ilvl w:val="0"/>
          <w:numId w:val="61"/>
        </w:numPr>
        <w:tabs>
          <w:tab w:val="left" w:pos="284"/>
          <w:tab w:val="left" w:pos="1701"/>
        </w:tabs>
        <w:ind w:left="284" w:hanging="284"/>
        <w:jc w:val="both"/>
        <w:rPr>
          <w:rFonts w:ascii="Tahoma" w:hAnsi="Tahoma" w:cs="Tahoma"/>
          <w:color w:val="FF0000"/>
        </w:rPr>
      </w:pPr>
      <w:r w:rsidRPr="00185164">
        <w:rPr>
          <w:rFonts w:ascii="Tahoma" w:hAnsi="Tahoma" w:cs="Tahoma"/>
          <w:color w:val="FF0000"/>
        </w:rPr>
        <w:t>Zamawiający poprzez ewentualne wskazanie nazw własnych elementów opisu przedmiotu zamówienia dopuszcza możliwość złożenia oferty równoważnej. Poprzez rozwiązania równoważne Zamawiający rozumie takie, które co najmniej spełniają wymogi określone w SWZ oraz charakteryzują się parametrami technicznymi, jakościowymi i użytkowymi nie gorszymi, niż wskazane w opisie przedmiotu zamówienia.</w:t>
      </w:r>
    </w:p>
    <w:p w14:paraId="1AD0318E" w14:textId="77777777" w:rsidR="00462500" w:rsidRPr="00185164" w:rsidRDefault="00462500" w:rsidP="00462500">
      <w:pPr>
        <w:pStyle w:val="Akapitzlist"/>
        <w:rPr>
          <w:rFonts w:ascii="Tahoma" w:hAnsi="Tahoma" w:cs="Tahoma"/>
          <w:color w:val="FF0000"/>
        </w:rPr>
      </w:pPr>
    </w:p>
    <w:p w14:paraId="14F875E9" w14:textId="4E41A496" w:rsidR="00462500" w:rsidRPr="00185164" w:rsidRDefault="00462500" w:rsidP="00DC47B7">
      <w:pPr>
        <w:pStyle w:val="Akapitzlist"/>
        <w:numPr>
          <w:ilvl w:val="0"/>
          <w:numId w:val="61"/>
        </w:numPr>
        <w:tabs>
          <w:tab w:val="left" w:pos="284"/>
          <w:tab w:val="left" w:pos="1701"/>
        </w:tabs>
        <w:ind w:left="284" w:hanging="284"/>
        <w:jc w:val="both"/>
        <w:rPr>
          <w:rFonts w:ascii="Tahoma" w:hAnsi="Tahoma" w:cs="Tahoma"/>
          <w:color w:val="FF0000"/>
        </w:rPr>
      </w:pPr>
      <w:r w:rsidRPr="00185164">
        <w:rPr>
          <w:rFonts w:ascii="Tahoma" w:hAnsi="Tahoma" w:cs="Tahoma"/>
          <w:color w:val="FF0000"/>
        </w:rPr>
        <w:t>Ilekroć w opisie przedmiotu zamówienia występuje określenie: typu, nazwa własne, oznacza to, iż Zamawiający dopuszcza produkt równoważny.</w:t>
      </w:r>
    </w:p>
    <w:p w14:paraId="617128CD" w14:textId="77777777" w:rsidR="00844295" w:rsidRPr="00185164" w:rsidRDefault="00844295" w:rsidP="00844295">
      <w:pPr>
        <w:pStyle w:val="Akapitzlist"/>
        <w:rPr>
          <w:rFonts w:ascii="Tahoma" w:hAnsi="Tahoma" w:cs="Tahoma"/>
          <w:color w:val="FF0000"/>
        </w:rPr>
      </w:pPr>
    </w:p>
    <w:p w14:paraId="06826AD9" w14:textId="77777777" w:rsidR="00850C3A" w:rsidRDefault="00844295" w:rsidP="00850C3A">
      <w:pPr>
        <w:pStyle w:val="Akapitzlist"/>
        <w:numPr>
          <w:ilvl w:val="0"/>
          <w:numId w:val="61"/>
        </w:numPr>
        <w:tabs>
          <w:tab w:val="left" w:pos="284"/>
          <w:tab w:val="left" w:pos="1701"/>
        </w:tabs>
        <w:ind w:left="284" w:hanging="284"/>
        <w:jc w:val="both"/>
        <w:rPr>
          <w:rFonts w:ascii="Tahoma" w:hAnsi="Tahoma" w:cs="Tahoma"/>
          <w:color w:val="FF0000"/>
        </w:rPr>
      </w:pPr>
      <w:r w:rsidRPr="00185164">
        <w:rPr>
          <w:rFonts w:ascii="Tahoma" w:hAnsi="Tahoma" w:cs="Tahoma"/>
          <w:color w:val="FF0000"/>
        </w:rPr>
        <w:t>W razie wątpliwości co do równoważności oferowanego produktu, Zamawiający uzna ją za spełnioną, jeżeli produkt posiada istotne cechy użytkowe i jakościowe nie gorsze od wskazanych w opisie przedmiotu zamówienia, a jego funkcjonalność jest równoważna.</w:t>
      </w:r>
    </w:p>
    <w:p w14:paraId="2C211300" w14:textId="77777777" w:rsidR="00850C3A" w:rsidRPr="00850C3A" w:rsidRDefault="00850C3A" w:rsidP="00850C3A">
      <w:pPr>
        <w:pStyle w:val="Akapitzlist"/>
        <w:rPr>
          <w:rFonts w:ascii="Tahoma" w:hAnsi="Tahoma" w:cs="Tahoma"/>
          <w:bCs/>
          <w:color w:val="FF0000"/>
        </w:rPr>
      </w:pPr>
    </w:p>
    <w:p w14:paraId="253C5E25" w14:textId="5449BE94" w:rsidR="002D153A" w:rsidRPr="00850C3A" w:rsidRDefault="002D153A" w:rsidP="00850C3A">
      <w:pPr>
        <w:pStyle w:val="Akapitzlist"/>
        <w:numPr>
          <w:ilvl w:val="0"/>
          <w:numId w:val="61"/>
        </w:numPr>
        <w:tabs>
          <w:tab w:val="left" w:pos="284"/>
          <w:tab w:val="left" w:pos="1701"/>
        </w:tabs>
        <w:ind w:left="284" w:hanging="284"/>
        <w:jc w:val="both"/>
        <w:rPr>
          <w:rFonts w:ascii="Tahoma" w:hAnsi="Tahoma" w:cs="Tahoma"/>
          <w:color w:val="FF0000"/>
        </w:rPr>
      </w:pPr>
      <w:r w:rsidRPr="00850C3A">
        <w:rPr>
          <w:rFonts w:ascii="Tahoma" w:hAnsi="Tahoma" w:cs="Tahoma"/>
          <w:bCs/>
          <w:color w:val="FF0000"/>
        </w:rPr>
        <w:t>Wykonawca dostarczał będzie przedmiot zamówienia bezpośrednio do siedziby Zamawiającego przy ul. Jagiellońskiej 44 w Szczecinie na swój koszt.</w:t>
      </w:r>
    </w:p>
    <w:p w14:paraId="57082CA0" w14:textId="77777777" w:rsidR="00850C3A" w:rsidRPr="00850C3A" w:rsidRDefault="00850C3A" w:rsidP="00850C3A">
      <w:pPr>
        <w:pStyle w:val="Akapitzlist"/>
        <w:rPr>
          <w:rFonts w:ascii="Tahoma" w:hAnsi="Tahoma" w:cs="Tahoma"/>
          <w:color w:val="FF0000"/>
        </w:rPr>
      </w:pPr>
    </w:p>
    <w:p w14:paraId="7AF5CCF9" w14:textId="77777777" w:rsidR="00850C3A" w:rsidRPr="00850C3A" w:rsidRDefault="00850C3A" w:rsidP="00850C3A">
      <w:pPr>
        <w:pStyle w:val="Akapitzlist"/>
        <w:numPr>
          <w:ilvl w:val="0"/>
          <w:numId w:val="61"/>
        </w:numPr>
        <w:tabs>
          <w:tab w:val="left" w:pos="284"/>
          <w:tab w:val="left" w:pos="1701"/>
        </w:tabs>
        <w:jc w:val="both"/>
        <w:rPr>
          <w:rFonts w:ascii="Tahoma" w:hAnsi="Tahoma" w:cs="Tahoma"/>
          <w:color w:val="FF0000"/>
        </w:rPr>
      </w:pPr>
      <w:r w:rsidRPr="00850C3A">
        <w:rPr>
          <w:rFonts w:ascii="Tahoma" w:hAnsi="Tahoma" w:cs="Tahoma"/>
          <w:color w:val="FF0000"/>
        </w:rPr>
        <w:t xml:space="preserve">Projekt jest zgodny z zasadą DNSH („Do No </w:t>
      </w:r>
      <w:proofErr w:type="spellStart"/>
      <w:r w:rsidRPr="00850C3A">
        <w:rPr>
          <w:rFonts w:ascii="Tahoma" w:hAnsi="Tahoma" w:cs="Tahoma"/>
          <w:color w:val="FF0000"/>
        </w:rPr>
        <w:t>Significant</w:t>
      </w:r>
      <w:proofErr w:type="spellEnd"/>
      <w:r w:rsidRPr="00850C3A">
        <w:rPr>
          <w:rFonts w:ascii="Tahoma" w:hAnsi="Tahoma" w:cs="Tahoma"/>
          <w:color w:val="FF0000"/>
        </w:rPr>
        <w:t xml:space="preserve"> </w:t>
      </w:r>
      <w:proofErr w:type="spellStart"/>
      <w:r w:rsidRPr="00850C3A">
        <w:rPr>
          <w:rFonts w:ascii="Tahoma" w:hAnsi="Tahoma" w:cs="Tahoma"/>
          <w:color w:val="FF0000"/>
        </w:rPr>
        <w:t>Harm</w:t>
      </w:r>
      <w:proofErr w:type="spellEnd"/>
      <w:r w:rsidRPr="00850C3A">
        <w:rPr>
          <w:rFonts w:ascii="Tahoma" w:hAnsi="Tahoma" w:cs="Tahoma"/>
          <w:color w:val="FF0000"/>
        </w:rPr>
        <w:t>”), ponieważ jego realizacja nie powoduje negatywnego wpływu na środowisko i nie narusza sześciu celów środowiskowych UE:</w:t>
      </w:r>
    </w:p>
    <w:p w14:paraId="42C573DA" w14:textId="77777777" w:rsidR="00850C3A" w:rsidRPr="00850C3A" w:rsidRDefault="00850C3A" w:rsidP="00850C3A">
      <w:pPr>
        <w:pStyle w:val="Akapitzlist"/>
        <w:tabs>
          <w:tab w:val="left" w:pos="284"/>
          <w:tab w:val="left" w:pos="1701"/>
        </w:tabs>
        <w:ind w:left="360"/>
        <w:jc w:val="both"/>
        <w:rPr>
          <w:rFonts w:ascii="Tahoma" w:hAnsi="Tahoma" w:cs="Tahoma"/>
          <w:color w:val="FF0000"/>
        </w:rPr>
      </w:pPr>
    </w:p>
    <w:p w14:paraId="70447393" w14:textId="77777777" w:rsidR="00850C3A" w:rsidRDefault="00850C3A" w:rsidP="00850C3A">
      <w:pPr>
        <w:pStyle w:val="Akapitzlist"/>
        <w:numPr>
          <w:ilvl w:val="1"/>
          <w:numId w:val="5"/>
        </w:numPr>
        <w:tabs>
          <w:tab w:val="left" w:pos="284"/>
          <w:tab w:val="left" w:pos="1701"/>
        </w:tabs>
        <w:jc w:val="both"/>
        <w:rPr>
          <w:rFonts w:ascii="Tahoma" w:hAnsi="Tahoma" w:cs="Tahoma"/>
          <w:color w:val="FF0000"/>
        </w:rPr>
      </w:pPr>
      <w:r w:rsidRPr="00850C3A">
        <w:rPr>
          <w:rFonts w:ascii="Tahoma" w:hAnsi="Tahoma" w:cs="Tahoma"/>
          <w:color w:val="FF0000"/>
        </w:rPr>
        <w:t>Łagodzenie zmian klimatu – projekt nie prowadzi do zwiększenia emisji gazów cieplarnianych. Wręcz przeciwnie, cyfryzacja procesów kosztorysowych i ofertowych pozwoli lepiej planować zużycie materiałów, ograniczając odpady i nadprodukcję.</w:t>
      </w:r>
    </w:p>
    <w:p w14:paraId="026CAD8A" w14:textId="77777777" w:rsidR="00850C3A" w:rsidRDefault="00850C3A" w:rsidP="00850C3A">
      <w:pPr>
        <w:pStyle w:val="Akapitzlist"/>
        <w:numPr>
          <w:ilvl w:val="1"/>
          <w:numId w:val="5"/>
        </w:numPr>
        <w:tabs>
          <w:tab w:val="left" w:pos="284"/>
          <w:tab w:val="left" w:pos="1701"/>
        </w:tabs>
        <w:jc w:val="both"/>
        <w:rPr>
          <w:rFonts w:ascii="Tahoma" w:hAnsi="Tahoma" w:cs="Tahoma"/>
          <w:color w:val="FF0000"/>
        </w:rPr>
      </w:pPr>
      <w:r w:rsidRPr="00850C3A">
        <w:rPr>
          <w:rFonts w:ascii="Tahoma" w:hAnsi="Tahoma" w:cs="Tahoma"/>
          <w:color w:val="FF0000"/>
        </w:rPr>
        <w:t>Adaptacja do zmian klimatu – rozwiązanie nie jest narażone na ryzyko klimatyczne, a praca w chmurze zapewnia elastyczność działania w różnych warunkach.</w:t>
      </w:r>
    </w:p>
    <w:p w14:paraId="3B3D374E" w14:textId="77777777" w:rsidR="00850C3A" w:rsidRDefault="00850C3A" w:rsidP="00850C3A">
      <w:pPr>
        <w:pStyle w:val="Akapitzlist"/>
        <w:numPr>
          <w:ilvl w:val="1"/>
          <w:numId w:val="5"/>
        </w:numPr>
        <w:tabs>
          <w:tab w:val="left" w:pos="284"/>
          <w:tab w:val="left" w:pos="1701"/>
        </w:tabs>
        <w:jc w:val="both"/>
        <w:rPr>
          <w:rFonts w:ascii="Tahoma" w:hAnsi="Tahoma" w:cs="Tahoma"/>
          <w:color w:val="FF0000"/>
        </w:rPr>
      </w:pPr>
      <w:r w:rsidRPr="00850C3A">
        <w:rPr>
          <w:rFonts w:ascii="Tahoma" w:hAnsi="Tahoma" w:cs="Tahoma"/>
          <w:color w:val="FF0000"/>
        </w:rPr>
        <w:t>Zrównoważone korzystanie z zasobów wodnych i morskich – projekt nie generuje wpływu na gospodarkę wodną.</w:t>
      </w:r>
    </w:p>
    <w:p w14:paraId="5F71F7B9" w14:textId="77777777" w:rsidR="00850C3A" w:rsidRDefault="00850C3A" w:rsidP="00850C3A">
      <w:pPr>
        <w:pStyle w:val="Akapitzlist"/>
        <w:numPr>
          <w:ilvl w:val="1"/>
          <w:numId w:val="5"/>
        </w:numPr>
        <w:tabs>
          <w:tab w:val="left" w:pos="284"/>
          <w:tab w:val="left" w:pos="1701"/>
        </w:tabs>
        <w:jc w:val="both"/>
        <w:rPr>
          <w:rFonts w:ascii="Tahoma" w:hAnsi="Tahoma" w:cs="Tahoma"/>
          <w:color w:val="FF0000"/>
        </w:rPr>
      </w:pPr>
      <w:r w:rsidRPr="00850C3A">
        <w:rPr>
          <w:rFonts w:ascii="Tahoma" w:hAnsi="Tahoma" w:cs="Tahoma"/>
          <w:color w:val="FF0000"/>
        </w:rPr>
        <w:t>Gospodarka o obiegu zamkniętym – cyfryzacja dokumentów zmniejszy zużycie papieru i materiałów, a lepsze planowanie budów ograniczy ilość odpadów budowlanych.</w:t>
      </w:r>
    </w:p>
    <w:p w14:paraId="436448AB" w14:textId="77777777" w:rsidR="00850C3A" w:rsidRDefault="00850C3A" w:rsidP="00850C3A">
      <w:pPr>
        <w:pStyle w:val="Akapitzlist"/>
        <w:numPr>
          <w:ilvl w:val="1"/>
          <w:numId w:val="5"/>
        </w:numPr>
        <w:tabs>
          <w:tab w:val="left" w:pos="284"/>
          <w:tab w:val="left" w:pos="1701"/>
        </w:tabs>
        <w:jc w:val="both"/>
        <w:rPr>
          <w:rFonts w:ascii="Tahoma" w:hAnsi="Tahoma" w:cs="Tahoma"/>
          <w:color w:val="FF0000"/>
        </w:rPr>
      </w:pPr>
      <w:r w:rsidRPr="00850C3A">
        <w:rPr>
          <w:rFonts w:ascii="Tahoma" w:hAnsi="Tahoma" w:cs="Tahoma"/>
          <w:color w:val="FF0000"/>
        </w:rPr>
        <w:t>Zapobieganie zanieczyszczeniom – projekt nie powoduje emisji ani nie wprowadza zanieczyszczeń do środowiska.</w:t>
      </w:r>
    </w:p>
    <w:p w14:paraId="45A71142" w14:textId="77777777" w:rsidR="00850C3A" w:rsidRDefault="00850C3A" w:rsidP="00850C3A">
      <w:pPr>
        <w:pStyle w:val="Akapitzlist"/>
        <w:numPr>
          <w:ilvl w:val="1"/>
          <w:numId w:val="5"/>
        </w:numPr>
        <w:tabs>
          <w:tab w:val="left" w:pos="284"/>
          <w:tab w:val="left" w:pos="1701"/>
        </w:tabs>
        <w:jc w:val="both"/>
        <w:rPr>
          <w:rFonts w:ascii="Tahoma" w:hAnsi="Tahoma" w:cs="Tahoma"/>
          <w:color w:val="FF0000"/>
        </w:rPr>
      </w:pPr>
      <w:r w:rsidRPr="00850C3A">
        <w:rPr>
          <w:rFonts w:ascii="Tahoma" w:hAnsi="Tahoma" w:cs="Tahoma"/>
          <w:color w:val="FF0000"/>
        </w:rPr>
        <w:t>Ochrona i odbudowa bioróżnorodności i ekosystemów – realizacja projektu nie oddziałuje na środowisko naturalne i nie wymaga ingerencji w tereny chronione.</w:t>
      </w:r>
    </w:p>
    <w:p w14:paraId="097B3761" w14:textId="354DD922" w:rsidR="00850C3A" w:rsidRPr="00850C3A" w:rsidRDefault="00850C3A" w:rsidP="00850C3A">
      <w:pPr>
        <w:pStyle w:val="Akapitzlist"/>
        <w:numPr>
          <w:ilvl w:val="1"/>
          <w:numId w:val="5"/>
        </w:numPr>
        <w:tabs>
          <w:tab w:val="left" w:pos="284"/>
          <w:tab w:val="left" w:pos="1701"/>
        </w:tabs>
        <w:jc w:val="both"/>
        <w:rPr>
          <w:rFonts w:ascii="Tahoma" w:hAnsi="Tahoma" w:cs="Tahoma"/>
          <w:color w:val="FF0000"/>
        </w:rPr>
      </w:pPr>
      <w:r w:rsidRPr="00850C3A">
        <w:rPr>
          <w:rFonts w:ascii="Tahoma" w:hAnsi="Tahoma" w:cs="Tahoma"/>
          <w:color w:val="FF0000"/>
        </w:rPr>
        <w:t>Podsumowując, projekt jest neutralny dla środowiska i spełnia zasadę DNSH, a poprzez ograniczenie zużycia papieru, lepsze gospodarowanie materiałami budowlanymi i redukcję niepotrzebnych transportów, przyczynia się dodatkowo do zmniejszenia negatywnego wpływu działalności przedsiębiorstwa na klimat.</w:t>
      </w:r>
    </w:p>
    <w:p w14:paraId="4BB34633" w14:textId="77777777" w:rsidR="002D153A" w:rsidRPr="00185164" w:rsidRDefault="002D153A" w:rsidP="002D153A">
      <w:pPr>
        <w:tabs>
          <w:tab w:val="left" w:pos="0"/>
          <w:tab w:val="left" w:pos="142"/>
          <w:tab w:val="left" w:pos="426"/>
          <w:tab w:val="left" w:pos="1276"/>
        </w:tabs>
        <w:ind w:left="567"/>
        <w:jc w:val="both"/>
        <w:rPr>
          <w:rFonts w:ascii="Tahoma" w:hAnsi="Tahoma" w:cs="Tahoma"/>
          <w:color w:val="FF0000"/>
        </w:rPr>
      </w:pPr>
    </w:p>
    <w:p w14:paraId="3B4D6C71" w14:textId="77777777" w:rsidR="00462500" w:rsidRPr="00185164" w:rsidRDefault="00462500" w:rsidP="00462500">
      <w:pPr>
        <w:tabs>
          <w:tab w:val="left" w:pos="284"/>
          <w:tab w:val="left" w:pos="1701"/>
        </w:tabs>
        <w:ind w:left="284"/>
        <w:jc w:val="both"/>
        <w:rPr>
          <w:rFonts w:ascii="Tahoma" w:hAnsi="Tahoma" w:cs="Tahoma"/>
          <w:color w:val="FF0000"/>
          <w:lang w:val="x-none"/>
        </w:rPr>
      </w:pPr>
    </w:p>
    <w:p w14:paraId="1256483E" w14:textId="77777777" w:rsidR="00FD388E" w:rsidRPr="00185164" w:rsidRDefault="00FD388E" w:rsidP="00FD388E">
      <w:pPr>
        <w:jc w:val="both"/>
        <w:rPr>
          <w:rFonts w:ascii="Tahoma" w:hAnsi="Tahoma" w:cs="Tahoma"/>
          <w:color w:val="FF0000"/>
          <w:lang w:eastAsia="en-US"/>
        </w:rPr>
      </w:pPr>
    </w:p>
    <w:p w14:paraId="53993C2E" w14:textId="77777777" w:rsidR="00473FB7" w:rsidRPr="00185164" w:rsidRDefault="00473FB7" w:rsidP="00960646">
      <w:pPr>
        <w:tabs>
          <w:tab w:val="left" w:pos="568"/>
        </w:tabs>
        <w:jc w:val="both"/>
        <w:rPr>
          <w:rFonts w:ascii="Tahoma" w:hAnsi="Tahoma" w:cs="Tahoma"/>
          <w:bCs/>
          <w:color w:val="FF0000"/>
          <w:lang w:eastAsia="ar-SA"/>
        </w:rPr>
      </w:pPr>
    </w:p>
    <w:p w14:paraId="40C71E33" w14:textId="77777777" w:rsidR="00182AAA" w:rsidRDefault="00182AAA" w:rsidP="00960646">
      <w:pPr>
        <w:tabs>
          <w:tab w:val="left" w:pos="568"/>
        </w:tabs>
        <w:jc w:val="both"/>
        <w:rPr>
          <w:rFonts w:ascii="Tahoma" w:hAnsi="Tahoma" w:cs="Tahoma"/>
          <w:bCs/>
          <w:color w:val="FF0000"/>
          <w:lang w:eastAsia="ar-SA"/>
        </w:rPr>
      </w:pPr>
    </w:p>
    <w:p w14:paraId="3C5874D6" w14:textId="77777777" w:rsidR="00182AAA" w:rsidRDefault="00182AAA" w:rsidP="00960646">
      <w:pPr>
        <w:tabs>
          <w:tab w:val="left" w:pos="568"/>
        </w:tabs>
        <w:jc w:val="both"/>
        <w:rPr>
          <w:rFonts w:ascii="Tahoma" w:hAnsi="Tahoma" w:cs="Tahoma"/>
          <w:bCs/>
          <w:color w:val="FF0000"/>
          <w:lang w:eastAsia="ar-SA"/>
        </w:rPr>
      </w:pPr>
    </w:p>
    <w:p w14:paraId="61818C62" w14:textId="77777777" w:rsidR="00182AAA" w:rsidRDefault="00182AAA" w:rsidP="00960646">
      <w:pPr>
        <w:tabs>
          <w:tab w:val="left" w:pos="568"/>
        </w:tabs>
        <w:jc w:val="both"/>
        <w:rPr>
          <w:rFonts w:ascii="Tahoma" w:hAnsi="Tahoma" w:cs="Tahoma"/>
          <w:bCs/>
          <w:color w:val="FF0000"/>
          <w:lang w:eastAsia="ar-SA"/>
        </w:rPr>
      </w:pPr>
    </w:p>
    <w:p w14:paraId="356A04FA" w14:textId="77777777" w:rsidR="00182AAA" w:rsidRDefault="00182AAA" w:rsidP="00960646">
      <w:pPr>
        <w:tabs>
          <w:tab w:val="left" w:pos="568"/>
        </w:tabs>
        <w:jc w:val="both"/>
        <w:rPr>
          <w:rFonts w:ascii="Tahoma" w:hAnsi="Tahoma" w:cs="Tahoma"/>
          <w:bCs/>
          <w:color w:val="FF0000"/>
          <w:lang w:eastAsia="ar-SA"/>
        </w:rPr>
      </w:pPr>
    </w:p>
    <w:p w14:paraId="2475E4F7" w14:textId="77777777" w:rsidR="00182AAA" w:rsidRDefault="00182AAA" w:rsidP="00960646">
      <w:pPr>
        <w:tabs>
          <w:tab w:val="left" w:pos="568"/>
        </w:tabs>
        <w:jc w:val="both"/>
        <w:rPr>
          <w:rFonts w:ascii="Tahoma" w:hAnsi="Tahoma" w:cs="Tahoma"/>
          <w:bCs/>
          <w:color w:val="FF0000"/>
          <w:lang w:eastAsia="ar-SA"/>
        </w:rPr>
      </w:pPr>
    </w:p>
    <w:p w14:paraId="28344840" w14:textId="77777777" w:rsidR="00182AAA" w:rsidRDefault="00182AAA" w:rsidP="00960646">
      <w:pPr>
        <w:tabs>
          <w:tab w:val="left" w:pos="568"/>
        </w:tabs>
        <w:jc w:val="both"/>
        <w:rPr>
          <w:rFonts w:ascii="Tahoma" w:hAnsi="Tahoma" w:cs="Tahoma"/>
          <w:bCs/>
          <w:color w:val="FF0000"/>
          <w:lang w:eastAsia="ar-SA"/>
        </w:rPr>
      </w:pPr>
    </w:p>
    <w:p w14:paraId="23E51612" w14:textId="77777777" w:rsidR="00182AAA" w:rsidRDefault="00182AAA" w:rsidP="00960646">
      <w:pPr>
        <w:tabs>
          <w:tab w:val="left" w:pos="568"/>
        </w:tabs>
        <w:jc w:val="both"/>
        <w:rPr>
          <w:rFonts w:ascii="Tahoma" w:hAnsi="Tahoma" w:cs="Tahoma"/>
          <w:bCs/>
          <w:color w:val="FF0000"/>
          <w:lang w:eastAsia="ar-SA"/>
        </w:rPr>
      </w:pPr>
    </w:p>
    <w:p w14:paraId="76E51115" w14:textId="77777777" w:rsidR="00182AAA" w:rsidRDefault="00182AAA" w:rsidP="00960646">
      <w:pPr>
        <w:tabs>
          <w:tab w:val="left" w:pos="568"/>
        </w:tabs>
        <w:jc w:val="both"/>
        <w:rPr>
          <w:rFonts w:ascii="Tahoma" w:hAnsi="Tahoma" w:cs="Tahoma"/>
          <w:bCs/>
          <w:color w:val="FF0000"/>
          <w:lang w:eastAsia="ar-SA"/>
        </w:rPr>
      </w:pPr>
    </w:p>
    <w:p w14:paraId="7A79D7EF" w14:textId="77777777" w:rsidR="00182AAA" w:rsidRDefault="00182AAA" w:rsidP="00960646">
      <w:pPr>
        <w:tabs>
          <w:tab w:val="left" w:pos="568"/>
        </w:tabs>
        <w:jc w:val="both"/>
        <w:rPr>
          <w:rFonts w:ascii="Tahoma" w:hAnsi="Tahoma" w:cs="Tahoma"/>
          <w:bCs/>
          <w:color w:val="FF0000"/>
          <w:lang w:eastAsia="ar-SA"/>
        </w:rPr>
      </w:pPr>
    </w:p>
    <w:p w14:paraId="41FAF14B" w14:textId="77777777" w:rsidR="00182AAA" w:rsidRDefault="00182AAA" w:rsidP="00960646">
      <w:pPr>
        <w:tabs>
          <w:tab w:val="left" w:pos="568"/>
        </w:tabs>
        <w:jc w:val="both"/>
        <w:rPr>
          <w:rFonts w:ascii="Tahoma" w:hAnsi="Tahoma" w:cs="Tahoma"/>
          <w:bCs/>
          <w:color w:val="FF0000"/>
          <w:lang w:eastAsia="ar-SA"/>
        </w:rPr>
      </w:pPr>
    </w:p>
    <w:p w14:paraId="64BEEDBA" w14:textId="77777777" w:rsidR="00182AAA" w:rsidRDefault="00182AAA" w:rsidP="00960646">
      <w:pPr>
        <w:tabs>
          <w:tab w:val="left" w:pos="568"/>
        </w:tabs>
        <w:jc w:val="both"/>
        <w:rPr>
          <w:rFonts w:ascii="Tahoma" w:hAnsi="Tahoma" w:cs="Tahoma"/>
          <w:bCs/>
          <w:color w:val="FF0000"/>
          <w:lang w:eastAsia="ar-SA"/>
        </w:rPr>
      </w:pPr>
    </w:p>
    <w:p w14:paraId="67F6A407" w14:textId="77777777" w:rsidR="00182AAA" w:rsidRDefault="00182AAA" w:rsidP="00960646">
      <w:pPr>
        <w:tabs>
          <w:tab w:val="left" w:pos="568"/>
        </w:tabs>
        <w:jc w:val="both"/>
        <w:rPr>
          <w:rFonts w:ascii="Tahoma" w:hAnsi="Tahoma" w:cs="Tahoma"/>
          <w:bCs/>
          <w:color w:val="FF0000"/>
          <w:lang w:eastAsia="ar-SA"/>
        </w:rPr>
      </w:pPr>
    </w:p>
    <w:p w14:paraId="16344EAD" w14:textId="77777777" w:rsidR="00182AAA" w:rsidRDefault="00182AAA" w:rsidP="00960646">
      <w:pPr>
        <w:tabs>
          <w:tab w:val="left" w:pos="568"/>
        </w:tabs>
        <w:jc w:val="both"/>
        <w:rPr>
          <w:rFonts w:ascii="Tahoma" w:hAnsi="Tahoma" w:cs="Tahoma"/>
          <w:bCs/>
          <w:color w:val="FF0000"/>
          <w:lang w:eastAsia="ar-SA"/>
        </w:rPr>
      </w:pPr>
    </w:p>
    <w:p w14:paraId="75ECB8C4" w14:textId="77777777" w:rsidR="00182AAA" w:rsidRDefault="00182AAA" w:rsidP="00960646">
      <w:pPr>
        <w:tabs>
          <w:tab w:val="left" w:pos="568"/>
        </w:tabs>
        <w:jc w:val="both"/>
        <w:rPr>
          <w:rFonts w:ascii="Tahoma" w:hAnsi="Tahoma" w:cs="Tahoma"/>
          <w:bCs/>
          <w:color w:val="FF0000"/>
          <w:lang w:eastAsia="ar-SA"/>
        </w:rPr>
      </w:pPr>
    </w:p>
    <w:p w14:paraId="63B48088" w14:textId="77777777" w:rsidR="00182AAA" w:rsidRDefault="00182AAA" w:rsidP="00960646">
      <w:pPr>
        <w:tabs>
          <w:tab w:val="left" w:pos="568"/>
        </w:tabs>
        <w:jc w:val="both"/>
        <w:rPr>
          <w:rFonts w:ascii="Tahoma" w:hAnsi="Tahoma" w:cs="Tahoma"/>
          <w:bCs/>
          <w:color w:val="FF0000"/>
          <w:lang w:eastAsia="ar-SA"/>
        </w:rPr>
      </w:pPr>
    </w:p>
    <w:p w14:paraId="70AA4B7A" w14:textId="77777777" w:rsidR="00182AAA" w:rsidRDefault="00182AAA" w:rsidP="00960646">
      <w:pPr>
        <w:tabs>
          <w:tab w:val="left" w:pos="568"/>
        </w:tabs>
        <w:jc w:val="both"/>
        <w:rPr>
          <w:rFonts w:ascii="Tahoma" w:hAnsi="Tahoma" w:cs="Tahoma"/>
          <w:bCs/>
          <w:color w:val="FF0000"/>
          <w:lang w:eastAsia="ar-SA"/>
        </w:rPr>
      </w:pPr>
    </w:p>
    <w:p w14:paraId="3DE8D55C" w14:textId="77777777" w:rsidR="00182AAA" w:rsidRDefault="00182AAA" w:rsidP="00960646">
      <w:pPr>
        <w:tabs>
          <w:tab w:val="left" w:pos="568"/>
        </w:tabs>
        <w:jc w:val="both"/>
        <w:rPr>
          <w:rFonts w:ascii="Tahoma" w:hAnsi="Tahoma" w:cs="Tahoma"/>
          <w:bCs/>
          <w:color w:val="FF0000"/>
          <w:lang w:eastAsia="ar-SA"/>
        </w:rPr>
      </w:pPr>
    </w:p>
    <w:p w14:paraId="55DADAEE" w14:textId="77777777" w:rsidR="00182AAA" w:rsidRDefault="00182AAA" w:rsidP="00960646">
      <w:pPr>
        <w:tabs>
          <w:tab w:val="left" w:pos="568"/>
        </w:tabs>
        <w:jc w:val="both"/>
        <w:rPr>
          <w:rFonts w:ascii="Tahoma" w:hAnsi="Tahoma" w:cs="Tahoma"/>
          <w:bCs/>
          <w:color w:val="FF0000"/>
          <w:lang w:eastAsia="ar-SA"/>
        </w:rPr>
      </w:pPr>
    </w:p>
    <w:p w14:paraId="53D7B9F5" w14:textId="77777777" w:rsidR="00182AAA" w:rsidRDefault="00182AAA" w:rsidP="00960646">
      <w:pPr>
        <w:tabs>
          <w:tab w:val="left" w:pos="568"/>
        </w:tabs>
        <w:jc w:val="both"/>
        <w:rPr>
          <w:rFonts w:ascii="Tahoma" w:hAnsi="Tahoma" w:cs="Tahoma"/>
          <w:bCs/>
          <w:color w:val="FF0000"/>
          <w:lang w:eastAsia="ar-SA"/>
        </w:rPr>
      </w:pPr>
    </w:p>
    <w:p w14:paraId="7A5DB4C7" w14:textId="77777777" w:rsidR="00182AAA" w:rsidRDefault="00182AAA" w:rsidP="00960646">
      <w:pPr>
        <w:tabs>
          <w:tab w:val="left" w:pos="568"/>
        </w:tabs>
        <w:jc w:val="both"/>
        <w:rPr>
          <w:rFonts w:ascii="Tahoma" w:hAnsi="Tahoma" w:cs="Tahoma"/>
          <w:bCs/>
          <w:color w:val="FF0000"/>
          <w:lang w:eastAsia="ar-SA"/>
        </w:rPr>
      </w:pPr>
    </w:p>
    <w:p w14:paraId="63224E5E" w14:textId="77777777" w:rsidR="00182AAA" w:rsidRDefault="00182AAA" w:rsidP="00960646">
      <w:pPr>
        <w:tabs>
          <w:tab w:val="left" w:pos="568"/>
        </w:tabs>
        <w:jc w:val="both"/>
        <w:rPr>
          <w:rFonts w:ascii="Tahoma" w:hAnsi="Tahoma" w:cs="Tahoma"/>
          <w:bCs/>
          <w:color w:val="FF0000"/>
          <w:lang w:eastAsia="ar-SA"/>
        </w:rPr>
      </w:pPr>
    </w:p>
    <w:p w14:paraId="4FD542C1" w14:textId="77777777" w:rsidR="00182AAA" w:rsidRDefault="00182AAA" w:rsidP="00960646">
      <w:pPr>
        <w:tabs>
          <w:tab w:val="left" w:pos="568"/>
        </w:tabs>
        <w:jc w:val="both"/>
        <w:rPr>
          <w:rFonts w:ascii="Tahoma" w:hAnsi="Tahoma" w:cs="Tahoma"/>
          <w:bCs/>
          <w:color w:val="FF0000"/>
          <w:lang w:eastAsia="ar-SA"/>
        </w:rPr>
      </w:pPr>
    </w:p>
    <w:p w14:paraId="09C410F5" w14:textId="77777777" w:rsidR="00182AAA" w:rsidRDefault="00182AAA" w:rsidP="00960646">
      <w:pPr>
        <w:tabs>
          <w:tab w:val="left" w:pos="568"/>
        </w:tabs>
        <w:jc w:val="both"/>
        <w:rPr>
          <w:rFonts w:ascii="Tahoma" w:hAnsi="Tahoma" w:cs="Tahoma"/>
          <w:bCs/>
          <w:color w:val="FF0000"/>
          <w:lang w:eastAsia="ar-SA"/>
        </w:rPr>
      </w:pPr>
    </w:p>
    <w:p w14:paraId="2A95691E" w14:textId="77777777" w:rsidR="00182AAA" w:rsidRDefault="00182AAA" w:rsidP="00960646">
      <w:pPr>
        <w:tabs>
          <w:tab w:val="left" w:pos="568"/>
        </w:tabs>
        <w:jc w:val="both"/>
        <w:rPr>
          <w:rFonts w:ascii="Tahoma" w:hAnsi="Tahoma" w:cs="Tahoma"/>
          <w:bCs/>
          <w:color w:val="FF0000"/>
          <w:lang w:eastAsia="ar-SA"/>
        </w:rPr>
      </w:pPr>
    </w:p>
    <w:p w14:paraId="17BF5452" w14:textId="77777777" w:rsidR="00182AAA" w:rsidRDefault="00182AAA" w:rsidP="00960646">
      <w:pPr>
        <w:tabs>
          <w:tab w:val="left" w:pos="568"/>
        </w:tabs>
        <w:jc w:val="both"/>
        <w:rPr>
          <w:rFonts w:ascii="Tahoma" w:hAnsi="Tahoma" w:cs="Tahoma"/>
          <w:bCs/>
          <w:color w:val="FF0000"/>
          <w:lang w:eastAsia="ar-SA"/>
        </w:rPr>
      </w:pPr>
    </w:p>
    <w:p w14:paraId="3CD20597" w14:textId="77777777" w:rsidR="002D153A" w:rsidRDefault="002D153A" w:rsidP="00960646">
      <w:pPr>
        <w:tabs>
          <w:tab w:val="left" w:pos="568"/>
        </w:tabs>
        <w:jc w:val="both"/>
        <w:rPr>
          <w:rFonts w:ascii="Tahoma" w:hAnsi="Tahoma" w:cs="Tahoma"/>
          <w:bCs/>
          <w:color w:val="FF0000"/>
          <w:lang w:eastAsia="ar-SA"/>
        </w:rPr>
      </w:pPr>
    </w:p>
    <w:p w14:paraId="456755B5" w14:textId="77777777" w:rsidR="002D153A" w:rsidRDefault="002D153A" w:rsidP="00960646">
      <w:pPr>
        <w:tabs>
          <w:tab w:val="left" w:pos="568"/>
        </w:tabs>
        <w:jc w:val="both"/>
        <w:rPr>
          <w:rFonts w:ascii="Tahoma" w:hAnsi="Tahoma" w:cs="Tahoma"/>
          <w:bCs/>
          <w:color w:val="FF0000"/>
          <w:lang w:eastAsia="ar-SA"/>
        </w:rPr>
      </w:pPr>
    </w:p>
    <w:p w14:paraId="187F420B" w14:textId="77777777" w:rsidR="002D153A" w:rsidRDefault="002D153A" w:rsidP="00960646">
      <w:pPr>
        <w:tabs>
          <w:tab w:val="left" w:pos="568"/>
        </w:tabs>
        <w:jc w:val="both"/>
        <w:rPr>
          <w:rFonts w:ascii="Tahoma" w:hAnsi="Tahoma" w:cs="Tahoma"/>
          <w:bCs/>
          <w:color w:val="FF0000"/>
          <w:lang w:eastAsia="ar-SA"/>
        </w:rPr>
      </w:pPr>
    </w:p>
    <w:p w14:paraId="7F6F2C45" w14:textId="77777777" w:rsidR="002D153A" w:rsidRDefault="002D153A" w:rsidP="00960646">
      <w:pPr>
        <w:tabs>
          <w:tab w:val="left" w:pos="568"/>
        </w:tabs>
        <w:jc w:val="both"/>
        <w:rPr>
          <w:rFonts w:ascii="Tahoma" w:hAnsi="Tahoma" w:cs="Tahoma"/>
          <w:bCs/>
          <w:color w:val="FF0000"/>
          <w:lang w:eastAsia="ar-SA"/>
        </w:rPr>
      </w:pPr>
    </w:p>
    <w:p w14:paraId="5FA02B78" w14:textId="77777777" w:rsidR="002D153A" w:rsidRDefault="002D153A" w:rsidP="00960646">
      <w:pPr>
        <w:tabs>
          <w:tab w:val="left" w:pos="568"/>
        </w:tabs>
        <w:jc w:val="both"/>
        <w:rPr>
          <w:rFonts w:ascii="Tahoma" w:hAnsi="Tahoma" w:cs="Tahoma"/>
          <w:bCs/>
          <w:color w:val="FF0000"/>
          <w:lang w:eastAsia="ar-SA"/>
        </w:rPr>
      </w:pPr>
    </w:p>
    <w:p w14:paraId="661A39CC" w14:textId="273EC3B4" w:rsidR="00473FB7" w:rsidRPr="00952C15" w:rsidRDefault="00952C15" w:rsidP="00DC47B7">
      <w:pPr>
        <w:pStyle w:val="Akapitzlist"/>
        <w:numPr>
          <w:ilvl w:val="0"/>
          <w:numId w:val="71"/>
        </w:numPr>
        <w:tabs>
          <w:tab w:val="left" w:pos="568"/>
        </w:tabs>
        <w:jc w:val="both"/>
        <w:rPr>
          <w:rFonts w:ascii="Tahoma" w:hAnsi="Tahoma" w:cs="Tahoma"/>
          <w:b/>
          <w:bCs/>
          <w:sz w:val="22"/>
          <w:lang w:eastAsia="ar-SA"/>
        </w:rPr>
      </w:pPr>
      <w:r w:rsidRPr="00952C15">
        <w:rPr>
          <w:rFonts w:ascii="Tahoma" w:hAnsi="Tahoma" w:cs="Tahoma"/>
          <w:b/>
          <w:bCs/>
          <w:sz w:val="22"/>
          <w:lang w:val="pl-PL" w:eastAsia="ar-SA"/>
        </w:rPr>
        <w:t>WZÓR UMOWY</w:t>
      </w:r>
    </w:p>
    <w:bookmarkEnd w:id="25"/>
    <w:bookmarkEnd w:id="26"/>
    <w:p w14:paraId="381A50A4" w14:textId="77777777" w:rsidR="004114DB" w:rsidRDefault="004114DB" w:rsidP="00952C15">
      <w:pPr>
        <w:tabs>
          <w:tab w:val="center" w:pos="4815"/>
          <w:tab w:val="left" w:pos="6705"/>
        </w:tabs>
        <w:rPr>
          <w:rFonts w:ascii="Tahoma" w:hAnsi="Tahoma" w:cs="Tahoma"/>
          <w:color w:val="FF0000"/>
        </w:rPr>
      </w:pPr>
    </w:p>
    <w:p w14:paraId="11CB5E34" w14:textId="77777777" w:rsidR="00182AAA" w:rsidRDefault="00182AAA" w:rsidP="00182AAA">
      <w:pPr>
        <w:tabs>
          <w:tab w:val="left" w:pos="0"/>
          <w:tab w:val="left" w:pos="1800"/>
        </w:tabs>
        <w:rPr>
          <w:rFonts w:ascii="Tahoma" w:hAnsi="Tahoma" w:cs="Tahoma"/>
          <w:b/>
        </w:rPr>
      </w:pPr>
    </w:p>
    <w:p w14:paraId="41E99ED2" w14:textId="77777777" w:rsidR="00182AAA" w:rsidRDefault="00182AAA" w:rsidP="00182AAA">
      <w:pPr>
        <w:pStyle w:val="Nagwek1"/>
        <w:jc w:val="center"/>
        <w:rPr>
          <w:rFonts w:ascii="Tahoma" w:hAnsi="Tahoma" w:cs="Tahoma"/>
          <w:b w:val="0"/>
        </w:rPr>
      </w:pPr>
    </w:p>
    <w:p w14:paraId="0CC6022C" w14:textId="123781C4" w:rsidR="00850C3A" w:rsidRPr="0092657D" w:rsidRDefault="00850C3A" w:rsidP="00850C3A">
      <w:pPr>
        <w:jc w:val="center"/>
        <w:rPr>
          <w:rFonts w:ascii="Tahoma" w:hAnsi="Tahoma" w:cs="Tahoma"/>
          <w:b/>
        </w:rPr>
      </w:pPr>
      <w:bookmarkStart w:id="27" w:name="_Hlk77338865"/>
      <w:r w:rsidRPr="0092657D">
        <w:rPr>
          <w:rFonts w:ascii="Tahoma" w:hAnsi="Tahoma" w:cs="Tahoma"/>
          <w:b/>
        </w:rPr>
        <w:t>UMOWA NR .…. /202</w:t>
      </w:r>
      <w:r>
        <w:rPr>
          <w:rFonts w:ascii="Tahoma" w:hAnsi="Tahoma" w:cs="Tahoma"/>
          <w:b/>
        </w:rPr>
        <w:t>6</w:t>
      </w:r>
      <w:bookmarkStart w:id="28" w:name="_GoBack"/>
      <w:bookmarkEnd w:id="28"/>
      <w:r w:rsidRPr="0092657D">
        <w:rPr>
          <w:rFonts w:ascii="Tahoma" w:hAnsi="Tahoma" w:cs="Tahoma"/>
          <w:b/>
        </w:rPr>
        <w:t>/ZAM</w:t>
      </w:r>
    </w:p>
    <w:p w14:paraId="234E04F0" w14:textId="77777777" w:rsidR="00850C3A" w:rsidRPr="0092657D" w:rsidRDefault="00850C3A" w:rsidP="00850C3A">
      <w:pPr>
        <w:jc w:val="center"/>
        <w:rPr>
          <w:rFonts w:ascii="Tahoma" w:hAnsi="Tahoma" w:cs="Tahoma"/>
          <w:b/>
        </w:rPr>
      </w:pPr>
    </w:p>
    <w:p w14:paraId="03203273" w14:textId="77777777" w:rsidR="00850C3A" w:rsidRPr="0092657D" w:rsidRDefault="00850C3A" w:rsidP="00850C3A">
      <w:pPr>
        <w:rPr>
          <w:rFonts w:ascii="Tahoma" w:hAnsi="Tahoma" w:cs="Tahoma"/>
          <w:b/>
        </w:rPr>
      </w:pPr>
      <w:r w:rsidRPr="0092657D">
        <w:rPr>
          <w:rFonts w:ascii="Tahoma" w:hAnsi="Tahoma" w:cs="Tahoma"/>
          <w:b/>
        </w:rPr>
        <w:t>zawarta w dniu  ..................................... w Szczecinie pomiędzy:</w:t>
      </w:r>
    </w:p>
    <w:p w14:paraId="053C0F4B" w14:textId="77777777" w:rsidR="00850C3A" w:rsidRPr="0092657D" w:rsidRDefault="00850C3A" w:rsidP="00850C3A">
      <w:pPr>
        <w:rPr>
          <w:rFonts w:ascii="Tahoma" w:hAnsi="Tahoma" w:cs="Tahoma"/>
        </w:rPr>
      </w:pPr>
    </w:p>
    <w:p w14:paraId="6C23557C" w14:textId="77777777" w:rsidR="00850C3A" w:rsidRPr="0092657D" w:rsidRDefault="00850C3A" w:rsidP="00850C3A">
      <w:pPr>
        <w:pStyle w:val="Tekstpodstawowywcity3"/>
        <w:numPr>
          <w:ilvl w:val="0"/>
          <w:numId w:val="74"/>
        </w:numPr>
        <w:tabs>
          <w:tab w:val="clear" w:pos="888"/>
          <w:tab w:val="left" w:pos="142"/>
          <w:tab w:val="num" w:pos="946"/>
        </w:tabs>
        <w:suppressAutoHyphens w:val="0"/>
        <w:ind w:left="200" w:firstLine="0"/>
        <w:rPr>
          <w:rFonts w:ascii="Tahoma" w:hAnsi="Tahoma" w:cs="Tahoma"/>
          <w:b/>
        </w:rPr>
      </w:pPr>
      <w:r w:rsidRPr="0092657D">
        <w:rPr>
          <w:rFonts w:ascii="Tahoma" w:hAnsi="Tahoma" w:cs="Tahoma"/>
          <w:b/>
        </w:rPr>
        <w:t xml:space="preserve"> Samodzielnym Publicznym Zakładem Opieki Zdrowotnej MSWiA w Szczecinie, z siedzibą przy ul. Jagiellońskiej 44, 70-382 Szczecin</w:t>
      </w:r>
    </w:p>
    <w:p w14:paraId="22937172" w14:textId="77777777" w:rsidR="00850C3A" w:rsidRPr="0092657D" w:rsidRDefault="00850C3A" w:rsidP="00850C3A">
      <w:pPr>
        <w:ind w:left="229" w:hanging="29"/>
        <w:rPr>
          <w:rFonts w:ascii="Tahoma" w:hAnsi="Tahoma" w:cs="Tahoma"/>
          <w:b/>
        </w:rPr>
      </w:pPr>
      <w:r w:rsidRPr="0092657D">
        <w:rPr>
          <w:rFonts w:ascii="Tahoma" w:hAnsi="Tahoma" w:cs="Tahoma"/>
          <w:b/>
        </w:rPr>
        <w:t>NIP:</w:t>
      </w:r>
      <w:r w:rsidRPr="0092657D">
        <w:rPr>
          <w:rFonts w:ascii="Tahoma" w:hAnsi="Tahoma" w:cs="Tahoma"/>
          <w:b/>
        </w:rPr>
        <w:tab/>
      </w:r>
      <w:r w:rsidRPr="0092657D">
        <w:rPr>
          <w:rFonts w:ascii="Tahoma" w:hAnsi="Tahoma" w:cs="Tahoma"/>
          <w:b/>
        </w:rPr>
        <w:tab/>
        <w:t>852-21-98-181</w:t>
      </w:r>
    </w:p>
    <w:p w14:paraId="0D73F344" w14:textId="77777777" w:rsidR="00850C3A" w:rsidRPr="0092657D" w:rsidRDefault="00850C3A" w:rsidP="00850C3A">
      <w:pPr>
        <w:pStyle w:val="Tekstpodstawowywcity3"/>
        <w:ind w:left="229" w:hanging="29"/>
        <w:rPr>
          <w:rFonts w:ascii="Tahoma" w:hAnsi="Tahoma" w:cs="Tahoma"/>
          <w:b/>
        </w:rPr>
      </w:pPr>
      <w:r w:rsidRPr="0092657D">
        <w:rPr>
          <w:rFonts w:ascii="Tahoma" w:hAnsi="Tahoma" w:cs="Tahoma"/>
          <w:b/>
        </w:rPr>
        <w:t>REGON:</w:t>
      </w:r>
      <w:r w:rsidRPr="0092657D">
        <w:rPr>
          <w:rFonts w:ascii="Tahoma" w:hAnsi="Tahoma" w:cs="Tahoma"/>
          <w:b/>
        </w:rPr>
        <w:tab/>
        <w:t>810733454</w:t>
      </w:r>
    </w:p>
    <w:p w14:paraId="34482ACE" w14:textId="77777777" w:rsidR="00850C3A" w:rsidRPr="0092657D" w:rsidRDefault="00850C3A" w:rsidP="00850C3A">
      <w:pPr>
        <w:pStyle w:val="Tekstpodstawowywcity3"/>
        <w:ind w:left="229" w:hanging="29"/>
        <w:rPr>
          <w:rFonts w:ascii="Tahoma" w:hAnsi="Tahoma" w:cs="Tahoma"/>
          <w:b/>
        </w:rPr>
      </w:pPr>
      <w:r w:rsidRPr="0092657D">
        <w:rPr>
          <w:rFonts w:ascii="Tahoma" w:hAnsi="Tahoma" w:cs="Tahoma"/>
          <w:b/>
        </w:rPr>
        <w:t>KRS:</w:t>
      </w:r>
      <w:r w:rsidRPr="0092657D">
        <w:rPr>
          <w:rFonts w:ascii="Tahoma" w:hAnsi="Tahoma" w:cs="Tahoma"/>
          <w:b/>
        </w:rPr>
        <w:tab/>
      </w:r>
      <w:r w:rsidRPr="0092657D">
        <w:rPr>
          <w:rFonts w:ascii="Tahoma" w:hAnsi="Tahoma" w:cs="Tahoma"/>
          <w:b/>
        </w:rPr>
        <w:tab/>
        <w:t>0000001757</w:t>
      </w:r>
    </w:p>
    <w:p w14:paraId="4F9EF607" w14:textId="77777777" w:rsidR="00850C3A" w:rsidRPr="0092657D" w:rsidRDefault="00850C3A" w:rsidP="00850C3A">
      <w:pPr>
        <w:pStyle w:val="Tekstpodstawowywcity3"/>
        <w:ind w:left="200"/>
        <w:rPr>
          <w:rFonts w:ascii="Tahoma" w:hAnsi="Tahoma" w:cs="Tahoma"/>
          <w:b/>
        </w:rPr>
      </w:pPr>
      <w:r w:rsidRPr="0092657D">
        <w:rPr>
          <w:rFonts w:ascii="Tahoma" w:hAnsi="Tahoma" w:cs="Tahoma"/>
          <w:b/>
        </w:rPr>
        <w:t>prowadzony przez Sąd Rejonowy Szczecin – Centrum, XIII Wydział Gospodarczy Krajowego Rejestru Sądowego</w:t>
      </w:r>
    </w:p>
    <w:p w14:paraId="2051588A" w14:textId="77777777" w:rsidR="00850C3A" w:rsidRPr="0092657D" w:rsidRDefault="00850C3A" w:rsidP="00850C3A">
      <w:pPr>
        <w:ind w:left="200"/>
        <w:rPr>
          <w:rFonts w:ascii="Tahoma" w:hAnsi="Tahoma" w:cs="Tahoma"/>
          <w:b/>
        </w:rPr>
      </w:pPr>
      <w:r w:rsidRPr="0092657D">
        <w:rPr>
          <w:rFonts w:ascii="Tahoma" w:hAnsi="Tahoma" w:cs="Tahoma"/>
          <w:b/>
        </w:rPr>
        <w:t xml:space="preserve">zwanym w treści umowy „Zamawiającym” </w:t>
      </w:r>
    </w:p>
    <w:p w14:paraId="6BBE727B" w14:textId="77777777" w:rsidR="00850C3A" w:rsidRPr="0092657D" w:rsidRDefault="00850C3A" w:rsidP="00850C3A">
      <w:pPr>
        <w:tabs>
          <w:tab w:val="left" w:pos="285"/>
          <w:tab w:val="num" w:pos="720"/>
        </w:tabs>
        <w:ind w:left="200"/>
        <w:jc w:val="both"/>
        <w:rPr>
          <w:rFonts w:ascii="Tahoma" w:hAnsi="Tahoma" w:cs="Tahoma"/>
          <w:b/>
        </w:rPr>
      </w:pPr>
      <w:r w:rsidRPr="0092657D">
        <w:rPr>
          <w:rFonts w:ascii="Tahoma" w:hAnsi="Tahoma" w:cs="Tahoma"/>
          <w:b/>
        </w:rPr>
        <w:t>reprezentowanym przez:</w:t>
      </w:r>
    </w:p>
    <w:p w14:paraId="043ADC69" w14:textId="77777777" w:rsidR="00850C3A" w:rsidRPr="0092657D" w:rsidRDefault="00850C3A" w:rsidP="00850C3A">
      <w:pPr>
        <w:pStyle w:val="Tekstpodstawowywcity35"/>
        <w:tabs>
          <w:tab w:val="left" w:pos="142"/>
          <w:tab w:val="left" w:pos="284"/>
        </w:tabs>
        <w:suppressAutoHyphens w:val="0"/>
        <w:spacing w:after="0"/>
        <w:ind w:left="200"/>
        <w:jc w:val="both"/>
        <w:rPr>
          <w:rFonts w:ascii="Tahoma" w:hAnsi="Tahoma" w:cs="Tahoma"/>
          <w:b/>
          <w:sz w:val="20"/>
          <w:szCs w:val="20"/>
          <w:lang w:eastAsia="pl-PL"/>
        </w:rPr>
      </w:pPr>
      <w:r w:rsidRPr="0092657D">
        <w:rPr>
          <w:rFonts w:ascii="Tahoma" w:hAnsi="Tahoma" w:cs="Tahoma"/>
          <w:b/>
          <w:sz w:val="20"/>
          <w:szCs w:val="20"/>
          <w:lang w:eastAsia="pl-PL"/>
        </w:rPr>
        <w:t xml:space="preserve">………………………. – Kierownika Samodzielnego Publicznego Zakładu Opieki Zdrowotnej MSWiA </w:t>
      </w:r>
      <w:r w:rsidRPr="0092657D">
        <w:rPr>
          <w:rFonts w:ascii="Tahoma" w:hAnsi="Tahoma" w:cs="Tahoma"/>
          <w:b/>
          <w:sz w:val="20"/>
          <w:szCs w:val="20"/>
          <w:lang w:eastAsia="pl-PL"/>
        </w:rPr>
        <w:br/>
        <w:t xml:space="preserve">w Szczecinie, uprawnionego do reprezentowania Zamawiającego zgodnie z informacją odpowiadającą odpisowi aktualnego KRS, </w:t>
      </w:r>
    </w:p>
    <w:p w14:paraId="61266835" w14:textId="77777777" w:rsidR="00850C3A" w:rsidRPr="0092657D" w:rsidRDefault="00850C3A" w:rsidP="00850C3A">
      <w:pPr>
        <w:pStyle w:val="Tekstpodstawowywcity35"/>
        <w:tabs>
          <w:tab w:val="left" w:pos="142"/>
          <w:tab w:val="left" w:pos="284"/>
        </w:tabs>
        <w:suppressAutoHyphens w:val="0"/>
        <w:spacing w:after="0"/>
        <w:ind w:left="200"/>
        <w:jc w:val="both"/>
        <w:rPr>
          <w:rFonts w:ascii="Tahoma" w:hAnsi="Tahoma" w:cs="Tahoma"/>
          <w:b/>
          <w:sz w:val="20"/>
          <w:szCs w:val="20"/>
          <w:lang w:eastAsia="pl-PL"/>
        </w:rPr>
      </w:pPr>
    </w:p>
    <w:p w14:paraId="19789EB6" w14:textId="77777777" w:rsidR="00850C3A" w:rsidRPr="0092657D" w:rsidRDefault="00850C3A" w:rsidP="00850C3A">
      <w:pPr>
        <w:pStyle w:val="Tekstpodstawowywcity35"/>
        <w:tabs>
          <w:tab w:val="left" w:pos="142"/>
          <w:tab w:val="left" w:pos="284"/>
        </w:tabs>
        <w:suppressAutoHyphens w:val="0"/>
        <w:spacing w:after="0"/>
        <w:ind w:left="200"/>
        <w:jc w:val="both"/>
        <w:rPr>
          <w:rFonts w:ascii="Tahoma" w:hAnsi="Tahoma" w:cs="Tahoma"/>
          <w:b/>
          <w:sz w:val="20"/>
          <w:szCs w:val="20"/>
          <w:lang w:eastAsia="pl-PL"/>
        </w:rPr>
      </w:pPr>
      <w:r w:rsidRPr="0092657D">
        <w:rPr>
          <w:rFonts w:ascii="Tahoma" w:hAnsi="Tahoma" w:cs="Tahoma"/>
          <w:b/>
          <w:sz w:val="20"/>
          <w:szCs w:val="20"/>
          <w:lang w:eastAsia="pl-PL"/>
        </w:rPr>
        <w:t>a</w:t>
      </w:r>
    </w:p>
    <w:p w14:paraId="436D5D58" w14:textId="77777777" w:rsidR="00850C3A" w:rsidRPr="0092657D" w:rsidRDefault="00850C3A" w:rsidP="00850C3A">
      <w:pPr>
        <w:pStyle w:val="Tekstpodstawowywcity35"/>
        <w:tabs>
          <w:tab w:val="left" w:pos="142"/>
          <w:tab w:val="left" w:pos="284"/>
        </w:tabs>
        <w:suppressAutoHyphens w:val="0"/>
        <w:spacing w:after="0"/>
        <w:ind w:left="142"/>
        <w:jc w:val="both"/>
        <w:rPr>
          <w:rFonts w:ascii="Tahoma" w:hAnsi="Tahoma" w:cs="Tahoma"/>
          <w:b/>
          <w:sz w:val="20"/>
          <w:szCs w:val="20"/>
          <w:lang w:eastAsia="pl-PL"/>
        </w:rPr>
      </w:pPr>
    </w:p>
    <w:p w14:paraId="55A2DFC5" w14:textId="77777777" w:rsidR="00850C3A" w:rsidRPr="00344C0C" w:rsidRDefault="00850C3A" w:rsidP="00850C3A">
      <w:pPr>
        <w:pStyle w:val="Tekstpodstawowywcity3"/>
        <w:numPr>
          <w:ilvl w:val="0"/>
          <w:numId w:val="74"/>
        </w:numPr>
        <w:tabs>
          <w:tab w:val="clear" w:pos="888"/>
          <w:tab w:val="left" w:pos="142"/>
          <w:tab w:val="num" w:pos="946"/>
        </w:tabs>
        <w:suppressAutoHyphens w:val="0"/>
        <w:ind w:left="200" w:firstLine="0"/>
        <w:rPr>
          <w:rFonts w:ascii="Tahoma" w:hAnsi="Tahoma" w:cs="Tahoma"/>
        </w:rPr>
      </w:pPr>
      <w:r w:rsidRPr="00344C0C">
        <w:rPr>
          <w:rFonts w:ascii="Tahoma" w:hAnsi="Tahoma" w:cs="Tahoma"/>
          <w:b/>
        </w:rPr>
        <w:t xml:space="preserve"> .............................................................................................................................................NIP:</w:t>
      </w:r>
    </w:p>
    <w:p w14:paraId="646F6A7F" w14:textId="77777777" w:rsidR="00850C3A" w:rsidRPr="0092657D" w:rsidRDefault="00850C3A" w:rsidP="00850C3A">
      <w:pPr>
        <w:ind w:left="142"/>
        <w:rPr>
          <w:rFonts w:ascii="Tahoma" w:hAnsi="Tahoma" w:cs="Tahoma"/>
        </w:rPr>
      </w:pPr>
      <w:r w:rsidRPr="0092657D">
        <w:rPr>
          <w:rFonts w:ascii="Tahoma" w:hAnsi="Tahoma" w:cs="Tahoma"/>
          <w:b/>
        </w:rPr>
        <w:t>REGON:</w:t>
      </w:r>
    </w:p>
    <w:p w14:paraId="2155737D" w14:textId="77777777" w:rsidR="00850C3A" w:rsidRPr="0092657D" w:rsidRDefault="00850C3A" w:rsidP="00850C3A">
      <w:pPr>
        <w:ind w:left="142"/>
        <w:rPr>
          <w:rFonts w:ascii="Tahoma" w:hAnsi="Tahoma" w:cs="Tahoma"/>
        </w:rPr>
      </w:pPr>
      <w:r w:rsidRPr="0092657D">
        <w:rPr>
          <w:rFonts w:ascii="Tahoma" w:hAnsi="Tahoma" w:cs="Tahoma"/>
          <w:b/>
        </w:rPr>
        <w:t>KRS:</w:t>
      </w:r>
    </w:p>
    <w:p w14:paraId="663C44B8" w14:textId="77777777" w:rsidR="00850C3A" w:rsidRPr="0092657D" w:rsidRDefault="00850C3A" w:rsidP="00850C3A">
      <w:pPr>
        <w:ind w:left="142"/>
        <w:rPr>
          <w:rFonts w:ascii="Tahoma" w:hAnsi="Tahoma" w:cs="Tahoma"/>
        </w:rPr>
      </w:pPr>
      <w:r w:rsidRPr="0092657D">
        <w:rPr>
          <w:rFonts w:ascii="Tahoma" w:hAnsi="Tahoma" w:cs="Tahoma"/>
          <w:b/>
        </w:rPr>
        <w:t>kapitał zakładowy:</w:t>
      </w:r>
      <w:r w:rsidRPr="0092657D">
        <w:rPr>
          <w:rFonts w:ascii="Tahoma" w:hAnsi="Tahoma" w:cs="Tahoma"/>
          <w:b/>
        </w:rPr>
        <w:tab/>
      </w:r>
    </w:p>
    <w:p w14:paraId="31253D88" w14:textId="77777777" w:rsidR="00850C3A" w:rsidRPr="0092657D" w:rsidRDefault="00850C3A" w:rsidP="00850C3A">
      <w:pPr>
        <w:ind w:left="142"/>
        <w:rPr>
          <w:rFonts w:ascii="Tahoma" w:hAnsi="Tahoma" w:cs="Tahoma"/>
        </w:rPr>
      </w:pPr>
      <w:r w:rsidRPr="0092657D">
        <w:rPr>
          <w:rFonts w:ascii="Tahoma" w:hAnsi="Tahoma" w:cs="Tahoma"/>
          <w:b/>
        </w:rPr>
        <w:t>reprezentowany(a)</w:t>
      </w:r>
    </w:p>
    <w:p w14:paraId="7CB65974" w14:textId="77777777" w:rsidR="00850C3A" w:rsidRPr="0092657D" w:rsidRDefault="00850C3A" w:rsidP="00850C3A">
      <w:pPr>
        <w:tabs>
          <w:tab w:val="left" w:pos="142"/>
        </w:tabs>
        <w:ind w:left="142"/>
        <w:rPr>
          <w:rFonts w:ascii="Tahoma" w:hAnsi="Tahoma" w:cs="Tahoma"/>
        </w:rPr>
      </w:pPr>
      <w:r w:rsidRPr="0092657D">
        <w:rPr>
          <w:rFonts w:ascii="Tahoma" w:hAnsi="Tahoma" w:cs="Tahoma"/>
          <w:b/>
        </w:rPr>
        <w:t>..............................................................</w:t>
      </w:r>
    </w:p>
    <w:p w14:paraId="7A92A92E" w14:textId="77777777" w:rsidR="00850C3A" w:rsidRPr="0092657D" w:rsidRDefault="00850C3A" w:rsidP="00850C3A">
      <w:pPr>
        <w:ind w:firstLine="142"/>
        <w:rPr>
          <w:rFonts w:ascii="Tahoma" w:hAnsi="Tahoma" w:cs="Tahoma"/>
        </w:rPr>
      </w:pPr>
      <w:r w:rsidRPr="0092657D">
        <w:rPr>
          <w:rFonts w:ascii="Tahoma" w:hAnsi="Tahoma" w:cs="Tahoma"/>
          <w:b/>
        </w:rPr>
        <w:t>..............................................................</w:t>
      </w:r>
    </w:p>
    <w:p w14:paraId="6771353B" w14:textId="77777777" w:rsidR="00850C3A" w:rsidRPr="0092657D" w:rsidRDefault="00850C3A" w:rsidP="00850C3A">
      <w:pPr>
        <w:ind w:left="142"/>
        <w:rPr>
          <w:rFonts w:ascii="Tahoma" w:hAnsi="Tahoma" w:cs="Tahoma"/>
        </w:rPr>
      </w:pPr>
      <w:r w:rsidRPr="0092657D">
        <w:rPr>
          <w:rFonts w:ascii="Tahoma" w:hAnsi="Tahoma" w:cs="Tahoma"/>
          <w:b/>
        </w:rPr>
        <w:t>zwaną(</w:t>
      </w:r>
      <w:proofErr w:type="spellStart"/>
      <w:r w:rsidRPr="0092657D">
        <w:rPr>
          <w:rFonts w:ascii="Tahoma" w:hAnsi="Tahoma" w:cs="Tahoma"/>
          <w:b/>
        </w:rPr>
        <w:t>ym</w:t>
      </w:r>
      <w:proofErr w:type="spellEnd"/>
      <w:r w:rsidRPr="0092657D">
        <w:rPr>
          <w:rFonts w:ascii="Tahoma" w:hAnsi="Tahoma" w:cs="Tahoma"/>
          <w:b/>
        </w:rPr>
        <w:t>) w treści umowy „Wykonawcą”</w:t>
      </w:r>
    </w:p>
    <w:p w14:paraId="7D140B72" w14:textId="77777777" w:rsidR="00850C3A" w:rsidRPr="0092657D" w:rsidRDefault="00850C3A" w:rsidP="00850C3A">
      <w:pPr>
        <w:rPr>
          <w:rFonts w:ascii="Tahoma" w:hAnsi="Tahoma" w:cs="Tahoma"/>
        </w:rPr>
      </w:pPr>
    </w:p>
    <w:p w14:paraId="05080DA7" w14:textId="77777777" w:rsidR="00850C3A" w:rsidRPr="005C1764" w:rsidRDefault="00850C3A" w:rsidP="00850C3A">
      <w:pPr>
        <w:pStyle w:val="Standard"/>
        <w:snapToGrid w:val="0"/>
        <w:jc w:val="both"/>
        <w:rPr>
          <w:rFonts w:ascii="Tahoma" w:eastAsia="SimSun" w:hAnsi="Tahoma" w:cs="Tahoma"/>
          <w:kern w:val="3"/>
          <w:sz w:val="20"/>
          <w:szCs w:val="20"/>
        </w:rPr>
      </w:pPr>
      <w:r w:rsidRPr="0092657D">
        <w:rPr>
          <w:rFonts w:ascii="Tahoma" w:eastAsia="SimSun" w:hAnsi="Tahoma" w:cs="Tahoma"/>
          <w:kern w:val="3"/>
          <w:sz w:val="20"/>
          <w:szCs w:val="20"/>
        </w:rPr>
        <w:t>Niniejsza umowa zostaje zawarta w wyniku wyboru najkorzystniejszej oferty w postępowaniu o udzielenie zamówienia publicznego prowadzonego w trybie przetargu nieograniczonego zgodnie z art. 132 ustawy Prawo zamówień publicznych z dnia ustawy z dnia 11 września 2019 r. - Prawo zamówień publicznych (Dz. U. z 2024 poz. 1320), dalej</w:t>
      </w:r>
      <w:r w:rsidRPr="0092657D">
        <w:rPr>
          <w:rFonts w:ascii="Tahoma" w:hAnsi="Tahoma" w:cs="Tahoma"/>
          <w:sz w:val="20"/>
          <w:szCs w:val="20"/>
        </w:rPr>
        <w:t xml:space="preserve"> </w:t>
      </w:r>
      <w:r w:rsidRPr="0092657D">
        <w:rPr>
          <w:rFonts w:ascii="Tahoma" w:eastAsia="SimSun" w:hAnsi="Tahoma" w:cs="Tahoma"/>
          <w:kern w:val="3"/>
          <w:sz w:val="20"/>
          <w:szCs w:val="20"/>
        </w:rPr>
        <w:t xml:space="preserve">„ustawy </w:t>
      </w:r>
      <w:proofErr w:type="spellStart"/>
      <w:r w:rsidRPr="0092657D">
        <w:rPr>
          <w:rFonts w:ascii="Tahoma" w:eastAsia="SimSun" w:hAnsi="Tahoma" w:cs="Tahoma"/>
          <w:kern w:val="3"/>
          <w:sz w:val="20"/>
          <w:szCs w:val="20"/>
        </w:rPr>
        <w:t>Pzp</w:t>
      </w:r>
      <w:proofErr w:type="spellEnd"/>
      <w:r w:rsidRPr="0092657D">
        <w:rPr>
          <w:rFonts w:ascii="Tahoma" w:eastAsia="SimSun" w:hAnsi="Tahoma" w:cs="Tahoma"/>
          <w:kern w:val="3"/>
          <w:sz w:val="20"/>
          <w:szCs w:val="20"/>
        </w:rPr>
        <w:t>”, pn.: „Dostawa aparatury medycznej na potrzeby AOS SP ZOZ MSWIA w Szczecinie w pięciu pakietach w ramach</w:t>
      </w:r>
      <w:r w:rsidRPr="0092657D">
        <w:rPr>
          <w:rFonts w:ascii="Tahoma" w:eastAsia="Times New Roman" w:hAnsi="Tahoma" w:cs="Tahoma"/>
          <w:b/>
          <w:bCs/>
          <w:i/>
          <w:sz w:val="20"/>
          <w:szCs w:val="20"/>
        </w:rPr>
        <w:t xml:space="preserve"> </w:t>
      </w:r>
      <w:r w:rsidRPr="0092657D">
        <w:rPr>
          <w:rFonts w:ascii="Tahoma" w:eastAsia="SimSun" w:hAnsi="Tahoma" w:cs="Tahoma"/>
          <w:kern w:val="3"/>
          <w:sz w:val="20"/>
          <w:szCs w:val="20"/>
        </w:rPr>
        <w:t xml:space="preserve">Projektu nr FENX.06.01-IP.03-0010/25 pn. „Podniesienie jakości i dostępności świadczeń poprzez rozbudowę, modernizację i doposażenie pomieszczeń dla AOS i leczenia jednego dnia w SP ZOZ MSWiA w Szczecinie” w ramach działania FENX.06.01 System ochrony zdrowia, priorytet FENX.06 Zdrowie Programu Fundusze Europejskie na Infrastrukturę, Klimat, Środowisko 2021-2027”, nr </w:t>
      </w:r>
      <w:r w:rsidRPr="005C1764">
        <w:rPr>
          <w:rFonts w:ascii="Tahoma" w:eastAsia="SimSun" w:hAnsi="Tahoma" w:cs="Tahoma"/>
          <w:kern w:val="3"/>
          <w:sz w:val="20"/>
          <w:szCs w:val="20"/>
        </w:rPr>
        <w:t xml:space="preserve">postępowania 38/2025. </w:t>
      </w:r>
      <w:bookmarkEnd w:id="27"/>
      <w:r w:rsidRPr="005C1764">
        <w:rPr>
          <w:rFonts w:ascii="Tahoma" w:eastAsia="SimSun" w:hAnsi="Tahoma" w:cs="Tahoma"/>
          <w:kern w:val="3"/>
          <w:sz w:val="20"/>
          <w:szCs w:val="20"/>
        </w:rPr>
        <w:t xml:space="preserve"> </w:t>
      </w:r>
    </w:p>
    <w:p w14:paraId="21006F40" w14:textId="77777777" w:rsidR="00850C3A" w:rsidRDefault="00850C3A" w:rsidP="00850C3A">
      <w:pPr>
        <w:widowControl w:val="0"/>
        <w:autoSpaceDN w:val="0"/>
        <w:jc w:val="center"/>
        <w:textAlignment w:val="baseline"/>
        <w:rPr>
          <w:rFonts w:ascii="Tahoma" w:eastAsia="SimSun" w:hAnsi="Tahoma" w:cs="Tahoma"/>
          <w:b/>
          <w:kern w:val="3"/>
        </w:rPr>
      </w:pPr>
    </w:p>
    <w:p w14:paraId="28B8AAD7" w14:textId="77777777" w:rsidR="00850C3A" w:rsidRPr="0092657D" w:rsidRDefault="00850C3A" w:rsidP="00850C3A">
      <w:pPr>
        <w:widowControl w:val="0"/>
        <w:autoSpaceDN w:val="0"/>
        <w:jc w:val="center"/>
        <w:textAlignment w:val="baseline"/>
        <w:rPr>
          <w:rFonts w:ascii="Tahoma" w:eastAsia="SimSun" w:hAnsi="Tahoma" w:cs="Tahoma"/>
          <w:b/>
          <w:kern w:val="3"/>
        </w:rPr>
      </w:pPr>
    </w:p>
    <w:p w14:paraId="4F7EC39C" w14:textId="77777777" w:rsidR="00850C3A" w:rsidRPr="0092657D" w:rsidRDefault="00850C3A" w:rsidP="00850C3A">
      <w:pPr>
        <w:jc w:val="center"/>
        <w:rPr>
          <w:rFonts w:ascii="Tahoma" w:hAnsi="Tahoma" w:cs="Tahoma"/>
        </w:rPr>
      </w:pPr>
      <w:r w:rsidRPr="0092657D">
        <w:rPr>
          <w:rFonts w:ascii="Tahoma" w:hAnsi="Tahoma" w:cs="Tahoma"/>
          <w:b/>
        </w:rPr>
        <w:t>§ 1.</w:t>
      </w:r>
    </w:p>
    <w:p w14:paraId="4D2318C7" w14:textId="77777777" w:rsidR="00850C3A" w:rsidRPr="0092657D" w:rsidRDefault="00850C3A" w:rsidP="00850C3A">
      <w:pPr>
        <w:numPr>
          <w:ilvl w:val="0"/>
          <w:numId w:val="95"/>
        </w:numPr>
        <w:suppressAutoHyphens w:val="0"/>
        <w:jc w:val="both"/>
        <w:rPr>
          <w:rFonts w:ascii="Tahoma" w:hAnsi="Tahoma" w:cs="Tahoma"/>
        </w:rPr>
      </w:pPr>
      <w:r w:rsidRPr="0092657D">
        <w:rPr>
          <w:rFonts w:ascii="Tahoma" w:hAnsi="Tahoma" w:cs="Tahoma"/>
        </w:rPr>
        <w:t xml:space="preserve">Przedmiotem umowy jest dostawa i uruchomienie przez Wykonawcę na rzecz Zamawiającego aparatury medycznej określonej w zakresie pakietu: </w:t>
      </w: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276"/>
        <w:gridCol w:w="6549"/>
      </w:tblGrid>
      <w:tr w:rsidR="00850C3A" w:rsidRPr="0092657D" w14:paraId="72D2EA70" w14:textId="77777777" w:rsidTr="00D63669">
        <w:tc>
          <w:tcPr>
            <w:tcW w:w="708" w:type="dxa"/>
            <w:vAlign w:val="center"/>
          </w:tcPr>
          <w:p w14:paraId="567A73B7" w14:textId="77777777" w:rsidR="00850C3A" w:rsidRPr="0092657D" w:rsidRDefault="00850C3A" w:rsidP="00D63669">
            <w:pPr>
              <w:jc w:val="center"/>
              <w:rPr>
                <w:rFonts w:ascii="Tahoma" w:hAnsi="Tahoma" w:cs="Tahoma"/>
                <w:b/>
                <w:lang w:eastAsia="ar-SA"/>
              </w:rPr>
            </w:pPr>
            <w:r w:rsidRPr="0092657D">
              <w:rPr>
                <w:rFonts w:ascii="Tahoma" w:hAnsi="Tahoma" w:cs="Tahoma"/>
                <w:b/>
                <w:lang w:eastAsia="ar-SA"/>
              </w:rPr>
              <w:t>Lp.</w:t>
            </w:r>
          </w:p>
        </w:tc>
        <w:tc>
          <w:tcPr>
            <w:tcW w:w="1276" w:type="dxa"/>
            <w:vAlign w:val="center"/>
          </w:tcPr>
          <w:p w14:paraId="32B62320" w14:textId="77777777" w:rsidR="00850C3A" w:rsidRPr="0092657D" w:rsidRDefault="00850C3A" w:rsidP="00D63669">
            <w:pPr>
              <w:jc w:val="center"/>
              <w:rPr>
                <w:rFonts w:ascii="Tahoma" w:hAnsi="Tahoma" w:cs="Tahoma"/>
                <w:b/>
                <w:lang w:eastAsia="ar-SA"/>
              </w:rPr>
            </w:pPr>
            <w:r w:rsidRPr="0092657D">
              <w:rPr>
                <w:rFonts w:ascii="Tahoma" w:hAnsi="Tahoma" w:cs="Tahoma"/>
                <w:b/>
                <w:lang w:eastAsia="ar-SA"/>
              </w:rPr>
              <w:t>Nr pakietu</w:t>
            </w:r>
          </w:p>
        </w:tc>
        <w:tc>
          <w:tcPr>
            <w:tcW w:w="6549" w:type="dxa"/>
            <w:vAlign w:val="center"/>
          </w:tcPr>
          <w:p w14:paraId="106E4ED5" w14:textId="77777777" w:rsidR="00850C3A" w:rsidRPr="0092657D" w:rsidRDefault="00850C3A" w:rsidP="00D63669">
            <w:pPr>
              <w:ind w:firstLine="1694"/>
              <w:rPr>
                <w:rFonts w:ascii="Tahoma" w:hAnsi="Tahoma" w:cs="Tahoma"/>
                <w:b/>
                <w:lang w:eastAsia="ar-SA"/>
              </w:rPr>
            </w:pPr>
            <w:r w:rsidRPr="0092657D">
              <w:rPr>
                <w:rFonts w:ascii="Tahoma" w:hAnsi="Tahoma" w:cs="Tahoma"/>
                <w:b/>
                <w:lang w:eastAsia="ar-SA"/>
              </w:rPr>
              <w:t>Nazwa Pakietu</w:t>
            </w:r>
          </w:p>
        </w:tc>
      </w:tr>
      <w:tr w:rsidR="00850C3A" w:rsidRPr="0092657D" w14:paraId="24E3CC18" w14:textId="77777777" w:rsidTr="00D63669">
        <w:tc>
          <w:tcPr>
            <w:tcW w:w="708" w:type="dxa"/>
            <w:vAlign w:val="center"/>
          </w:tcPr>
          <w:p w14:paraId="2078B936" w14:textId="77777777" w:rsidR="00850C3A" w:rsidRPr="0092657D" w:rsidRDefault="00850C3A" w:rsidP="00850C3A">
            <w:pPr>
              <w:numPr>
                <w:ilvl w:val="0"/>
                <w:numId w:val="105"/>
              </w:numPr>
              <w:tabs>
                <w:tab w:val="left" w:pos="151"/>
                <w:tab w:val="left" w:pos="316"/>
              </w:tabs>
              <w:suppressAutoHyphens w:val="0"/>
              <w:jc w:val="center"/>
              <w:rPr>
                <w:rFonts w:ascii="Tahoma" w:hAnsi="Tahoma" w:cs="Tahoma"/>
                <w:lang w:eastAsia="ar-SA"/>
              </w:rPr>
            </w:pPr>
          </w:p>
        </w:tc>
        <w:tc>
          <w:tcPr>
            <w:tcW w:w="1276" w:type="dxa"/>
            <w:vAlign w:val="center"/>
          </w:tcPr>
          <w:p w14:paraId="5265FD18" w14:textId="77777777" w:rsidR="00850C3A" w:rsidRPr="0092657D" w:rsidRDefault="00850C3A" w:rsidP="00D63669">
            <w:pPr>
              <w:jc w:val="center"/>
              <w:rPr>
                <w:rFonts w:ascii="Tahoma" w:hAnsi="Tahoma" w:cs="Tahoma"/>
              </w:rPr>
            </w:pPr>
            <w:r w:rsidRPr="0092657D">
              <w:rPr>
                <w:rFonts w:ascii="Tahoma" w:hAnsi="Tahoma" w:cs="Tahoma"/>
              </w:rPr>
              <w:t>Nr 1</w:t>
            </w:r>
          </w:p>
        </w:tc>
        <w:tc>
          <w:tcPr>
            <w:tcW w:w="6549" w:type="dxa"/>
            <w:tcBorders>
              <w:top w:val="single" w:sz="4" w:space="0" w:color="000000"/>
              <w:left w:val="single" w:sz="4" w:space="0" w:color="000000"/>
              <w:bottom w:val="single" w:sz="4" w:space="0" w:color="000000"/>
              <w:right w:val="single" w:sz="4" w:space="0" w:color="000000"/>
            </w:tcBorders>
          </w:tcPr>
          <w:p w14:paraId="2DAB6F91" w14:textId="77777777" w:rsidR="00850C3A" w:rsidRPr="0092657D" w:rsidRDefault="00850C3A" w:rsidP="00D63669">
            <w:pPr>
              <w:tabs>
                <w:tab w:val="left" w:pos="245"/>
              </w:tabs>
              <w:rPr>
                <w:rFonts w:ascii="Tahoma" w:hAnsi="Tahoma" w:cs="Tahoma"/>
              </w:rPr>
            </w:pPr>
            <w:r w:rsidRPr="0092657D">
              <w:rPr>
                <w:rFonts w:ascii="Tahoma" w:hAnsi="Tahoma" w:cs="Tahoma"/>
                <w:lang w:eastAsia="ar-SA"/>
              </w:rPr>
              <w:t>Aparat RTG mobilne ramię C</w:t>
            </w:r>
          </w:p>
        </w:tc>
      </w:tr>
      <w:tr w:rsidR="00850C3A" w:rsidRPr="0092657D" w14:paraId="0916846A" w14:textId="77777777" w:rsidTr="00D63669">
        <w:tc>
          <w:tcPr>
            <w:tcW w:w="708" w:type="dxa"/>
            <w:vAlign w:val="center"/>
          </w:tcPr>
          <w:p w14:paraId="521973F5" w14:textId="77777777" w:rsidR="00850C3A" w:rsidRPr="0092657D" w:rsidRDefault="00850C3A" w:rsidP="00850C3A">
            <w:pPr>
              <w:numPr>
                <w:ilvl w:val="0"/>
                <w:numId w:val="105"/>
              </w:numPr>
              <w:tabs>
                <w:tab w:val="left" w:pos="151"/>
                <w:tab w:val="left" w:pos="316"/>
              </w:tabs>
              <w:suppressAutoHyphens w:val="0"/>
              <w:jc w:val="center"/>
              <w:rPr>
                <w:rFonts w:ascii="Tahoma" w:hAnsi="Tahoma" w:cs="Tahoma"/>
                <w:lang w:eastAsia="ar-SA"/>
              </w:rPr>
            </w:pPr>
          </w:p>
        </w:tc>
        <w:tc>
          <w:tcPr>
            <w:tcW w:w="1276" w:type="dxa"/>
            <w:vAlign w:val="center"/>
          </w:tcPr>
          <w:p w14:paraId="35826388" w14:textId="77777777" w:rsidR="00850C3A" w:rsidRPr="0092657D" w:rsidRDefault="00850C3A" w:rsidP="00D63669">
            <w:pPr>
              <w:jc w:val="center"/>
              <w:rPr>
                <w:rFonts w:ascii="Tahoma" w:hAnsi="Tahoma" w:cs="Tahoma"/>
                <w:lang w:val="en-US"/>
              </w:rPr>
            </w:pPr>
            <w:r w:rsidRPr="0092657D">
              <w:rPr>
                <w:rFonts w:ascii="Tahoma" w:hAnsi="Tahoma" w:cs="Tahoma"/>
              </w:rPr>
              <w:t>Nr 2</w:t>
            </w:r>
          </w:p>
        </w:tc>
        <w:tc>
          <w:tcPr>
            <w:tcW w:w="6549" w:type="dxa"/>
            <w:tcBorders>
              <w:top w:val="single" w:sz="4" w:space="0" w:color="000000"/>
              <w:left w:val="single" w:sz="4" w:space="0" w:color="000000"/>
              <w:bottom w:val="single" w:sz="4" w:space="0" w:color="000000"/>
              <w:right w:val="single" w:sz="4" w:space="0" w:color="000000"/>
            </w:tcBorders>
          </w:tcPr>
          <w:p w14:paraId="663136F7" w14:textId="77777777" w:rsidR="00850C3A" w:rsidRPr="0092657D" w:rsidRDefault="00850C3A" w:rsidP="00D63669">
            <w:pPr>
              <w:tabs>
                <w:tab w:val="left" w:pos="245"/>
              </w:tabs>
              <w:rPr>
                <w:rFonts w:ascii="Tahoma" w:hAnsi="Tahoma" w:cs="Tahoma"/>
              </w:rPr>
            </w:pPr>
            <w:proofErr w:type="spellStart"/>
            <w:r w:rsidRPr="0092657D">
              <w:rPr>
                <w:rFonts w:ascii="Tahoma" w:hAnsi="Tahoma" w:cs="Tahoma"/>
                <w:lang w:eastAsia="ar-SA"/>
              </w:rPr>
              <w:t>Kolonoskop</w:t>
            </w:r>
            <w:proofErr w:type="spellEnd"/>
          </w:p>
        </w:tc>
      </w:tr>
      <w:tr w:rsidR="00850C3A" w:rsidRPr="0092657D" w14:paraId="10CA3496" w14:textId="77777777" w:rsidTr="00D63669">
        <w:tc>
          <w:tcPr>
            <w:tcW w:w="708" w:type="dxa"/>
            <w:vAlign w:val="center"/>
          </w:tcPr>
          <w:p w14:paraId="3FE29273" w14:textId="77777777" w:rsidR="00850C3A" w:rsidRPr="0092657D" w:rsidRDefault="00850C3A" w:rsidP="00850C3A">
            <w:pPr>
              <w:numPr>
                <w:ilvl w:val="0"/>
                <w:numId w:val="105"/>
              </w:numPr>
              <w:tabs>
                <w:tab w:val="left" w:pos="151"/>
                <w:tab w:val="left" w:pos="316"/>
              </w:tabs>
              <w:suppressAutoHyphens w:val="0"/>
              <w:jc w:val="center"/>
              <w:rPr>
                <w:rFonts w:ascii="Tahoma" w:hAnsi="Tahoma" w:cs="Tahoma"/>
                <w:lang w:eastAsia="ar-SA"/>
              </w:rPr>
            </w:pPr>
          </w:p>
        </w:tc>
        <w:tc>
          <w:tcPr>
            <w:tcW w:w="1276" w:type="dxa"/>
            <w:vAlign w:val="center"/>
          </w:tcPr>
          <w:p w14:paraId="72192B9A" w14:textId="77777777" w:rsidR="00850C3A" w:rsidRPr="0092657D" w:rsidRDefault="00850C3A" w:rsidP="00D63669">
            <w:pPr>
              <w:jc w:val="center"/>
              <w:rPr>
                <w:rFonts w:ascii="Tahoma" w:hAnsi="Tahoma" w:cs="Tahoma"/>
                <w:color w:val="EE0000"/>
                <w:lang w:val="en-US"/>
              </w:rPr>
            </w:pPr>
            <w:proofErr w:type="spellStart"/>
            <w:r w:rsidRPr="0092657D">
              <w:rPr>
                <w:rFonts w:ascii="Tahoma" w:hAnsi="Tahoma" w:cs="Tahoma"/>
                <w:lang w:val="en-US"/>
              </w:rPr>
              <w:t>Nr</w:t>
            </w:r>
            <w:proofErr w:type="spellEnd"/>
            <w:r w:rsidRPr="0092657D">
              <w:rPr>
                <w:rFonts w:ascii="Tahoma" w:hAnsi="Tahoma" w:cs="Tahoma"/>
                <w:lang w:val="en-US"/>
              </w:rPr>
              <w:t xml:space="preserve"> 3</w:t>
            </w:r>
          </w:p>
        </w:tc>
        <w:tc>
          <w:tcPr>
            <w:tcW w:w="6549" w:type="dxa"/>
            <w:tcBorders>
              <w:top w:val="single" w:sz="4" w:space="0" w:color="000000"/>
              <w:left w:val="single" w:sz="4" w:space="0" w:color="000000"/>
              <w:bottom w:val="single" w:sz="4" w:space="0" w:color="000000"/>
              <w:right w:val="single" w:sz="4" w:space="0" w:color="000000"/>
            </w:tcBorders>
          </w:tcPr>
          <w:p w14:paraId="4AAAAD61" w14:textId="77777777" w:rsidR="00850C3A" w:rsidRPr="0092657D" w:rsidRDefault="00850C3A" w:rsidP="00D63669">
            <w:pPr>
              <w:tabs>
                <w:tab w:val="left" w:pos="245"/>
              </w:tabs>
              <w:rPr>
                <w:rFonts w:ascii="Tahoma" w:hAnsi="Tahoma" w:cs="Tahoma"/>
                <w:color w:val="EE0000"/>
              </w:rPr>
            </w:pPr>
            <w:proofErr w:type="spellStart"/>
            <w:r w:rsidRPr="0092657D">
              <w:rPr>
                <w:rFonts w:ascii="Tahoma" w:hAnsi="Tahoma" w:cs="Tahoma"/>
                <w:lang w:eastAsia="ar-SA"/>
              </w:rPr>
              <w:t>Duodenoskop</w:t>
            </w:r>
            <w:proofErr w:type="spellEnd"/>
          </w:p>
        </w:tc>
      </w:tr>
      <w:tr w:rsidR="00850C3A" w:rsidRPr="0092657D" w14:paraId="09474621" w14:textId="77777777" w:rsidTr="00D63669">
        <w:tc>
          <w:tcPr>
            <w:tcW w:w="708" w:type="dxa"/>
            <w:vAlign w:val="center"/>
          </w:tcPr>
          <w:p w14:paraId="385029DF" w14:textId="77777777" w:rsidR="00850C3A" w:rsidRPr="0092657D" w:rsidRDefault="00850C3A" w:rsidP="00850C3A">
            <w:pPr>
              <w:numPr>
                <w:ilvl w:val="0"/>
                <w:numId w:val="105"/>
              </w:numPr>
              <w:tabs>
                <w:tab w:val="left" w:pos="151"/>
                <w:tab w:val="left" w:pos="316"/>
              </w:tabs>
              <w:suppressAutoHyphens w:val="0"/>
              <w:jc w:val="center"/>
              <w:rPr>
                <w:rFonts w:ascii="Tahoma" w:hAnsi="Tahoma" w:cs="Tahoma"/>
                <w:lang w:eastAsia="ar-SA"/>
              </w:rPr>
            </w:pPr>
          </w:p>
        </w:tc>
        <w:tc>
          <w:tcPr>
            <w:tcW w:w="1276" w:type="dxa"/>
            <w:vAlign w:val="center"/>
          </w:tcPr>
          <w:p w14:paraId="76631F82" w14:textId="77777777" w:rsidR="00850C3A" w:rsidRPr="0092657D" w:rsidRDefault="00850C3A" w:rsidP="00D63669">
            <w:pPr>
              <w:jc w:val="center"/>
              <w:rPr>
                <w:rFonts w:ascii="Tahoma" w:hAnsi="Tahoma" w:cs="Tahoma"/>
                <w:color w:val="EE0000"/>
                <w:lang w:val="en-US"/>
              </w:rPr>
            </w:pPr>
            <w:r w:rsidRPr="0092657D">
              <w:rPr>
                <w:rFonts w:ascii="Tahoma" w:hAnsi="Tahoma" w:cs="Tahoma"/>
              </w:rPr>
              <w:t>Nr 4</w:t>
            </w:r>
          </w:p>
        </w:tc>
        <w:tc>
          <w:tcPr>
            <w:tcW w:w="6549" w:type="dxa"/>
            <w:tcBorders>
              <w:top w:val="single" w:sz="4" w:space="0" w:color="000000"/>
              <w:left w:val="single" w:sz="4" w:space="0" w:color="000000"/>
              <w:bottom w:val="single" w:sz="4" w:space="0" w:color="000000"/>
              <w:right w:val="single" w:sz="4" w:space="0" w:color="000000"/>
            </w:tcBorders>
          </w:tcPr>
          <w:p w14:paraId="53BCB3B7" w14:textId="77777777" w:rsidR="00850C3A" w:rsidRPr="0092657D" w:rsidRDefault="00850C3A" w:rsidP="00D63669">
            <w:pPr>
              <w:tabs>
                <w:tab w:val="left" w:pos="245"/>
              </w:tabs>
              <w:rPr>
                <w:rFonts w:ascii="Tahoma" w:hAnsi="Tahoma" w:cs="Tahoma"/>
                <w:color w:val="EE0000"/>
              </w:rPr>
            </w:pPr>
            <w:proofErr w:type="spellStart"/>
            <w:r w:rsidRPr="0092657D">
              <w:rPr>
                <w:rFonts w:ascii="Tahoma" w:hAnsi="Tahoma" w:cs="Tahoma"/>
                <w:lang w:eastAsia="ar-SA"/>
              </w:rPr>
              <w:t>Videogastroskop</w:t>
            </w:r>
            <w:proofErr w:type="spellEnd"/>
            <w:r w:rsidRPr="0092657D">
              <w:rPr>
                <w:rFonts w:ascii="Tahoma" w:hAnsi="Tahoma" w:cs="Tahoma"/>
                <w:lang w:eastAsia="ar-SA"/>
              </w:rPr>
              <w:t xml:space="preserve"> ultrasonograficzny</w:t>
            </w:r>
          </w:p>
        </w:tc>
      </w:tr>
      <w:tr w:rsidR="00850C3A" w:rsidRPr="0092657D" w14:paraId="6A95A938" w14:textId="77777777" w:rsidTr="00D63669">
        <w:tc>
          <w:tcPr>
            <w:tcW w:w="708" w:type="dxa"/>
            <w:vAlign w:val="center"/>
          </w:tcPr>
          <w:p w14:paraId="0E5A20E1" w14:textId="77777777" w:rsidR="00850C3A" w:rsidRPr="0092657D" w:rsidRDefault="00850C3A" w:rsidP="00850C3A">
            <w:pPr>
              <w:numPr>
                <w:ilvl w:val="0"/>
                <w:numId w:val="105"/>
              </w:numPr>
              <w:tabs>
                <w:tab w:val="left" w:pos="151"/>
                <w:tab w:val="left" w:pos="316"/>
              </w:tabs>
              <w:suppressAutoHyphens w:val="0"/>
              <w:jc w:val="center"/>
              <w:rPr>
                <w:rFonts w:ascii="Tahoma" w:hAnsi="Tahoma" w:cs="Tahoma"/>
                <w:lang w:eastAsia="ar-SA"/>
              </w:rPr>
            </w:pPr>
          </w:p>
        </w:tc>
        <w:tc>
          <w:tcPr>
            <w:tcW w:w="1276" w:type="dxa"/>
            <w:vAlign w:val="center"/>
          </w:tcPr>
          <w:p w14:paraId="32AC16C1" w14:textId="77777777" w:rsidR="00850C3A" w:rsidRPr="0092657D" w:rsidRDefault="00850C3A" w:rsidP="00D63669">
            <w:pPr>
              <w:jc w:val="center"/>
              <w:rPr>
                <w:rFonts w:ascii="Tahoma" w:hAnsi="Tahoma" w:cs="Tahoma"/>
                <w:color w:val="EE0000"/>
                <w:lang w:val="en-US"/>
              </w:rPr>
            </w:pPr>
            <w:proofErr w:type="spellStart"/>
            <w:r w:rsidRPr="0092657D">
              <w:rPr>
                <w:rFonts w:ascii="Tahoma" w:hAnsi="Tahoma" w:cs="Tahoma"/>
                <w:lang w:val="en-US"/>
              </w:rPr>
              <w:t>Nr</w:t>
            </w:r>
            <w:proofErr w:type="spellEnd"/>
            <w:r w:rsidRPr="0092657D">
              <w:rPr>
                <w:rFonts w:ascii="Tahoma" w:hAnsi="Tahoma" w:cs="Tahoma"/>
                <w:lang w:val="en-US"/>
              </w:rPr>
              <w:t xml:space="preserve"> 5</w:t>
            </w:r>
          </w:p>
        </w:tc>
        <w:tc>
          <w:tcPr>
            <w:tcW w:w="6549" w:type="dxa"/>
            <w:tcBorders>
              <w:top w:val="single" w:sz="4" w:space="0" w:color="000000"/>
              <w:left w:val="single" w:sz="4" w:space="0" w:color="000000"/>
              <w:bottom w:val="single" w:sz="4" w:space="0" w:color="000000"/>
              <w:right w:val="single" w:sz="4" w:space="0" w:color="000000"/>
            </w:tcBorders>
          </w:tcPr>
          <w:p w14:paraId="0EF1BABD" w14:textId="77777777" w:rsidR="00850C3A" w:rsidRPr="0092657D" w:rsidRDefault="00850C3A" w:rsidP="00D63669">
            <w:pPr>
              <w:tabs>
                <w:tab w:val="left" w:pos="245"/>
              </w:tabs>
              <w:rPr>
                <w:rFonts w:ascii="Tahoma" w:hAnsi="Tahoma" w:cs="Tahoma"/>
                <w:color w:val="EE0000"/>
              </w:rPr>
            </w:pPr>
            <w:r w:rsidRPr="0092657D">
              <w:rPr>
                <w:rFonts w:ascii="Tahoma" w:hAnsi="Tahoma" w:cs="Tahoma"/>
                <w:lang w:eastAsia="ar-SA"/>
              </w:rPr>
              <w:t xml:space="preserve">Laser do </w:t>
            </w:r>
            <w:proofErr w:type="spellStart"/>
            <w:r w:rsidRPr="0092657D">
              <w:rPr>
                <w:rFonts w:ascii="Tahoma" w:hAnsi="Tahoma" w:cs="Tahoma"/>
                <w:lang w:eastAsia="ar-SA"/>
              </w:rPr>
              <w:t>kapsulotomii</w:t>
            </w:r>
            <w:proofErr w:type="spellEnd"/>
            <w:r w:rsidRPr="0092657D">
              <w:rPr>
                <w:rFonts w:ascii="Tahoma" w:hAnsi="Tahoma" w:cs="Tahoma"/>
                <w:lang w:eastAsia="ar-SA"/>
              </w:rPr>
              <w:t xml:space="preserve"> tylnej</w:t>
            </w:r>
          </w:p>
        </w:tc>
      </w:tr>
    </w:tbl>
    <w:p w14:paraId="0A89AAE7" w14:textId="77777777" w:rsidR="00850C3A" w:rsidRPr="00344C0C" w:rsidRDefault="00850C3A" w:rsidP="00850C3A">
      <w:pPr>
        <w:spacing w:line="256" w:lineRule="auto"/>
        <w:ind w:left="360"/>
        <w:jc w:val="both"/>
        <w:rPr>
          <w:rFonts w:ascii="Tahoma" w:hAnsi="Tahoma" w:cs="Tahoma"/>
        </w:rPr>
      </w:pPr>
      <w:r w:rsidRPr="0092657D">
        <w:rPr>
          <w:rFonts w:ascii="Tahoma" w:hAnsi="Tahoma" w:cs="Tahoma"/>
        </w:rPr>
        <w:t xml:space="preserve">- zwaną w dalszej części </w:t>
      </w:r>
      <w:r w:rsidRPr="00344C0C">
        <w:rPr>
          <w:rFonts w:ascii="Tahoma" w:hAnsi="Tahoma" w:cs="Tahoma"/>
        </w:rPr>
        <w:t>umowy „</w:t>
      </w:r>
      <w:r w:rsidRPr="00344C0C">
        <w:rPr>
          <w:rFonts w:ascii="Tahoma" w:hAnsi="Tahoma" w:cs="Tahoma"/>
          <w:b/>
          <w:bCs/>
        </w:rPr>
        <w:t>przedmiotem umowy</w:t>
      </w:r>
      <w:r w:rsidRPr="00344C0C">
        <w:rPr>
          <w:rFonts w:ascii="Tahoma" w:hAnsi="Tahoma" w:cs="Tahoma"/>
        </w:rPr>
        <w:t>” oraz szkolenie przez Wykonawcę pracowników Zamawiającego (min. 2 h) w zakresie obsługi aparatury zgodnie ze złożoną przez Wykonawcę ofertą przetargową.</w:t>
      </w:r>
    </w:p>
    <w:p w14:paraId="5E6E266D" w14:textId="77777777" w:rsidR="00850C3A" w:rsidRPr="0092657D" w:rsidRDefault="00850C3A" w:rsidP="00850C3A">
      <w:pPr>
        <w:numPr>
          <w:ilvl w:val="0"/>
          <w:numId w:val="95"/>
        </w:numPr>
        <w:suppressAutoHyphens w:val="0"/>
        <w:jc w:val="both"/>
        <w:rPr>
          <w:rFonts w:ascii="Tahoma" w:hAnsi="Tahoma" w:cs="Tahoma"/>
        </w:rPr>
      </w:pPr>
      <w:r w:rsidRPr="0092657D">
        <w:rPr>
          <w:rFonts w:ascii="Tahoma" w:hAnsi="Tahoma" w:cs="Tahoma"/>
        </w:rPr>
        <w:t>Zakres rzeczowy przedmiotu i obowiązki Wykonawcy określa oferta Wykonawcy oraz rozdział nr XIII „Specyfikacji Warunków Zamówienia” (SWZ). Dokumenty te stanowią integralną część umowy.</w:t>
      </w:r>
    </w:p>
    <w:p w14:paraId="42C4FA84" w14:textId="77777777" w:rsidR="00850C3A" w:rsidRPr="00344C0C" w:rsidRDefault="00850C3A" w:rsidP="00850C3A">
      <w:pPr>
        <w:numPr>
          <w:ilvl w:val="0"/>
          <w:numId w:val="95"/>
        </w:numPr>
        <w:suppressAutoHyphens w:val="0"/>
        <w:jc w:val="both"/>
        <w:rPr>
          <w:rFonts w:ascii="Tahoma" w:hAnsi="Tahoma" w:cs="Tahoma"/>
        </w:rPr>
      </w:pPr>
      <w:r w:rsidRPr="00344C0C">
        <w:rPr>
          <w:rFonts w:ascii="Tahoma" w:hAnsi="Tahoma" w:cs="Tahoma"/>
        </w:rPr>
        <w:t>Wykonawca oświadcza, iż dostarczany przez niego przedmiot umowy posiada aktualne zaświadczenia, atesty, Certyfikaty CE lub deklaracje zgodności lub inne równoważne dokumenty świadczące o wymaganym dopuszczeniu do obrotu w Polsce przedmiotu oferty zgodnie ustawą z dnia 07 kwietnia 2022 r. o wyrobach medycznych. Dokumenty Wykonawca przedstawi na każde żądanie Zamawiającego.</w:t>
      </w:r>
    </w:p>
    <w:p w14:paraId="19CB6868" w14:textId="77777777" w:rsidR="00850C3A" w:rsidRPr="0092657D" w:rsidRDefault="00850C3A" w:rsidP="00850C3A">
      <w:pPr>
        <w:numPr>
          <w:ilvl w:val="0"/>
          <w:numId w:val="95"/>
        </w:numPr>
        <w:tabs>
          <w:tab w:val="left" w:pos="7752"/>
        </w:tabs>
        <w:suppressAutoHyphens w:val="0"/>
        <w:jc w:val="both"/>
        <w:rPr>
          <w:rFonts w:ascii="Tahoma" w:hAnsi="Tahoma" w:cs="Tahoma"/>
        </w:rPr>
      </w:pPr>
      <w:r w:rsidRPr="00344C0C">
        <w:rPr>
          <w:rFonts w:ascii="Tahoma" w:hAnsi="Tahoma" w:cs="Tahoma"/>
        </w:rPr>
        <w:t xml:space="preserve">Wykonawca oświadcza, iż zrealizuje </w:t>
      </w:r>
      <w:r w:rsidRPr="0092657D">
        <w:rPr>
          <w:rFonts w:ascii="Tahoma" w:hAnsi="Tahoma" w:cs="Tahoma"/>
        </w:rPr>
        <w:t>przedmiot umowy z należytą starannością, według najwyższych profesjonalnych standardów, zgodnie ze wskazówkami Zamawiającego.</w:t>
      </w:r>
    </w:p>
    <w:p w14:paraId="2B711814" w14:textId="77777777" w:rsidR="00850C3A" w:rsidRPr="0092657D" w:rsidRDefault="00850C3A" w:rsidP="00850C3A">
      <w:pPr>
        <w:numPr>
          <w:ilvl w:val="0"/>
          <w:numId w:val="95"/>
        </w:numPr>
        <w:suppressAutoHyphens w:val="0"/>
        <w:jc w:val="both"/>
        <w:rPr>
          <w:rFonts w:ascii="Tahoma" w:hAnsi="Tahoma" w:cs="Tahoma"/>
        </w:rPr>
      </w:pPr>
      <w:r w:rsidRPr="0092657D">
        <w:rPr>
          <w:rFonts w:ascii="Tahoma" w:hAnsi="Tahoma" w:cs="Tahoma"/>
        </w:rPr>
        <w:t>Wykonawca oświadcza, że przedmiot umowy wskazany w § 1 ust. 1 jest fabrycznie nowy, sprawny, nieużywany i nieobciążony prawami osób trzecich.</w:t>
      </w:r>
    </w:p>
    <w:p w14:paraId="2CB576E2" w14:textId="77777777" w:rsidR="00850C3A" w:rsidRPr="00344C0C" w:rsidRDefault="00850C3A" w:rsidP="00850C3A">
      <w:pPr>
        <w:numPr>
          <w:ilvl w:val="0"/>
          <w:numId w:val="95"/>
        </w:numPr>
        <w:suppressAutoHyphens w:val="0"/>
        <w:jc w:val="both"/>
        <w:rPr>
          <w:rFonts w:ascii="Tahoma" w:hAnsi="Tahoma" w:cs="Tahoma"/>
        </w:rPr>
      </w:pPr>
      <w:r w:rsidRPr="00344C0C">
        <w:rPr>
          <w:rFonts w:ascii="Tahoma" w:hAnsi="Tahoma" w:cs="Tahoma"/>
        </w:rPr>
        <w:t>Wykonawca jest zobowiązany do dostarczenia wraz z przedmiotem umowy polskojęzycznych instrukcji jego obsługi i kartę gwarancyjną. Ponadto również wypełniony paszport techniczny aparatury.</w:t>
      </w:r>
    </w:p>
    <w:p w14:paraId="489E77BF" w14:textId="77777777" w:rsidR="00850C3A" w:rsidRPr="00344C0C" w:rsidRDefault="00850C3A" w:rsidP="00850C3A">
      <w:pPr>
        <w:ind w:left="426"/>
        <w:jc w:val="both"/>
        <w:rPr>
          <w:rFonts w:ascii="Tahoma" w:hAnsi="Tahoma" w:cs="Tahoma"/>
        </w:rPr>
      </w:pPr>
    </w:p>
    <w:p w14:paraId="0264A458" w14:textId="77777777" w:rsidR="00850C3A" w:rsidRPr="00344C0C" w:rsidRDefault="00850C3A" w:rsidP="00850C3A">
      <w:pPr>
        <w:jc w:val="center"/>
        <w:rPr>
          <w:rFonts w:ascii="Tahoma" w:hAnsi="Tahoma" w:cs="Tahoma"/>
        </w:rPr>
      </w:pPr>
      <w:r w:rsidRPr="00344C0C">
        <w:rPr>
          <w:rFonts w:ascii="Tahoma" w:hAnsi="Tahoma" w:cs="Tahoma"/>
          <w:b/>
        </w:rPr>
        <w:t>§ 2.</w:t>
      </w:r>
    </w:p>
    <w:p w14:paraId="6A018228" w14:textId="77777777" w:rsidR="00850C3A" w:rsidRPr="00344C0C" w:rsidRDefault="00850C3A" w:rsidP="00850C3A">
      <w:pPr>
        <w:numPr>
          <w:ilvl w:val="0"/>
          <w:numId w:val="101"/>
        </w:numPr>
        <w:suppressAutoHyphens w:val="0"/>
        <w:ind w:left="426" w:hanging="426"/>
        <w:jc w:val="both"/>
        <w:rPr>
          <w:rFonts w:ascii="Tahoma" w:hAnsi="Tahoma" w:cs="Tahoma"/>
        </w:rPr>
      </w:pPr>
      <w:r w:rsidRPr="00344C0C">
        <w:rPr>
          <w:rFonts w:ascii="Tahoma" w:hAnsi="Tahoma" w:cs="Tahoma"/>
        </w:rPr>
        <w:t>Wykonawca oświadcza, że posiada kompetencje, zdolność techniczną i zawodową do wykonania przedmiotu niniejszej umowy oraz znajduje się w sytuacji ekonomicznej i finansowej zapewniającej wykonanie zamówienia;</w:t>
      </w:r>
    </w:p>
    <w:p w14:paraId="56EB2F98" w14:textId="77777777" w:rsidR="00850C3A" w:rsidRPr="00344C0C" w:rsidRDefault="00850C3A" w:rsidP="00850C3A">
      <w:pPr>
        <w:numPr>
          <w:ilvl w:val="0"/>
          <w:numId w:val="101"/>
        </w:numPr>
        <w:suppressAutoHyphens w:val="0"/>
        <w:ind w:left="426" w:hanging="426"/>
        <w:jc w:val="both"/>
        <w:rPr>
          <w:rFonts w:ascii="Tahoma" w:hAnsi="Tahoma" w:cs="Tahoma"/>
        </w:rPr>
      </w:pPr>
      <w:r w:rsidRPr="00344C0C">
        <w:rPr>
          <w:rFonts w:ascii="Tahoma" w:hAnsi="Tahoma" w:cs="Tahoma"/>
        </w:rPr>
        <w:t>Wykonawca zobowiązany jest dostarczyć aparaturę na własny koszt i ryzyko, do siedziby Zamawiającego, tj. do miejsca wskazanego przez Zamawiającego oraz zlokalizowanego na terenie SP ZOZ MSWiA w Szczecinie przy ul. Jagiellońskiej 44.</w:t>
      </w:r>
    </w:p>
    <w:p w14:paraId="178DBCC1" w14:textId="77777777" w:rsidR="00850C3A" w:rsidRPr="00344C0C" w:rsidRDefault="00850C3A" w:rsidP="00850C3A">
      <w:pPr>
        <w:numPr>
          <w:ilvl w:val="0"/>
          <w:numId w:val="101"/>
        </w:numPr>
        <w:suppressAutoHyphens w:val="0"/>
        <w:ind w:left="426" w:hanging="426"/>
        <w:jc w:val="both"/>
        <w:rPr>
          <w:rFonts w:ascii="Tahoma" w:hAnsi="Tahoma" w:cs="Tahoma"/>
        </w:rPr>
      </w:pPr>
      <w:r w:rsidRPr="00344C0C">
        <w:rPr>
          <w:rFonts w:ascii="Tahoma" w:hAnsi="Tahoma" w:cs="Tahoma"/>
        </w:rPr>
        <w:t>Wszystkie koszty związane z realizacją zamówienia, tj. m.in.: dostawy, rozładunku, montażu, uruchomienia, transportu oraz opakowań, przeszkolenia pracowników, spoczywają na Wykonawcy.</w:t>
      </w:r>
    </w:p>
    <w:p w14:paraId="338EE61F" w14:textId="77777777" w:rsidR="00850C3A" w:rsidRPr="00344C0C" w:rsidRDefault="00850C3A" w:rsidP="00850C3A">
      <w:pPr>
        <w:ind w:left="284"/>
        <w:jc w:val="both"/>
        <w:rPr>
          <w:rFonts w:ascii="Tahoma" w:hAnsi="Tahoma" w:cs="Tahoma"/>
        </w:rPr>
      </w:pPr>
    </w:p>
    <w:p w14:paraId="0C1EFAF9" w14:textId="77777777" w:rsidR="00850C3A" w:rsidRPr="0092657D" w:rsidRDefault="00850C3A" w:rsidP="00850C3A">
      <w:pPr>
        <w:jc w:val="center"/>
        <w:rPr>
          <w:rFonts w:ascii="Tahoma" w:hAnsi="Tahoma" w:cs="Tahoma"/>
        </w:rPr>
      </w:pPr>
      <w:r w:rsidRPr="0092657D">
        <w:rPr>
          <w:rFonts w:ascii="Tahoma" w:hAnsi="Tahoma" w:cs="Tahoma"/>
          <w:b/>
        </w:rPr>
        <w:t>§ 3.</w:t>
      </w:r>
    </w:p>
    <w:p w14:paraId="1B8ECF6B" w14:textId="77777777" w:rsidR="00850C3A" w:rsidRPr="0092657D" w:rsidRDefault="00850C3A" w:rsidP="00850C3A">
      <w:pPr>
        <w:pStyle w:val="Akapitzlist"/>
        <w:numPr>
          <w:ilvl w:val="0"/>
          <w:numId w:val="96"/>
        </w:numPr>
        <w:tabs>
          <w:tab w:val="left" w:pos="426"/>
        </w:tabs>
        <w:suppressAutoHyphens w:val="0"/>
        <w:spacing w:line="256" w:lineRule="auto"/>
        <w:jc w:val="both"/>
        <w:rPr>
          <w:rFonts w:ascii="Tahoma" w:hAnsi="Tahoma" w:cs="Tahoma"/>
        </w:rPr>
      </w:pPr>
      <w:r w:rsidRPr="0092657D">
        <w:rPr>
          <w:rFonts w:ascii="Tahoma" w:hAnsi="Tahoma" w:cs="Tahoma"/>
        </w:rPr>
        <w:t xml:space="preserve">Wykonawca udziela Zamawiającemu na dostarczony przedmiot umowy, o którym mowa w § 1 ust. 1 ………, </w:t>
      </w:r>
      <w:r w:rsidRPr="0092657D">
        <w:rPr>
          <w:rFonts w:ascii="Tahoma" w:hAnsi="Tahoma" w:cs="Tahoma"/>
          <w:b/>
        </w:rPr>
        <w:t>miesięcznej gwarancji jakości i rękojmi za wady.  (*kryterium oceny ofert)</w:t>
      </w:r>
    </w:p>
    <w:p w14:paraId="50B7EEBF" w14:textId="77777777" w:rsidR="00850C3A" w:rsidRPr="0092657D" w:rsidRDefault="00850C3A" w:rsidP="00850C3A">
      <w:pPr>
        <w:pStyle w:val="Akapitzlist"/>
        <w:numPr>
          <w:ilvl w:val="0"/>
          <w:numId w:val="96"/>
        </w:numPr>
        <w:tabs>
          <w:tab w:val="left" w:pos="426"/>
        </w:tabs>
        <w:suppressAutoHyphens w:val="0"/>
        <w:spacing w:line="256" w:lineRule="auto"/>
        <w:jc w:val="both"/>
        <w:rPr>
          <w:rFonts w:ascii="Tahoma" w:hAnsi="Tahoma" w:cs="Tahoma"/>
        </w:rPr>
      </w:pPr>
      <w:r w:rsidRPr="0092657D">
        <w:rPr>
          <w:rFonts w:ascii="Tahoma" w:hAnsi="Tahoma" w:cs="Tahoma"/>
        </w:rPr>
        <w:t>Bieg terminu gwarancji i rękojmi rozpoczyna się od dnia dokonania odbioru końcowego przedmiotu umowy bez uwag i zastrzeżeń.</w:t>
      </w:r>
    </w:p>
    <w:p w14:paraId="3B4EFC0A" w14:textId="77777777" w:rsidR="00850C3A" w:rsidRPr="0092657D" w:rsidRDefault="00850C3A" w:rsidP="00850C3A">
      <w:pPr>
        <w:jc w:val="center"/>
        <w:rPr>
          <w:rFonts w:ascii="Tahoma" w:hAnsi="Tahoma" w:cs="Tahoma"/>
          <w:b/>
        </w:rPr>
      </w:pPr>
    </w:p>
    <w:p w14:paraId="6027DFA0" w14:textId="77777777" w:rsidR="00850C3A" w:rsidRPr="0092657D" w:rsidRDefault="00850C3A" w:rsidP="00850C3A">
      <w:pPr>
        <w:jc w:val="center"/>
        <w:rPr>
          <w:rFonts w:ascii="Tahoma" w:hAnsi="Tahoma" w:cs="Tahoma"/>
        </w:rPr>
      </w:pPr>
      <w:r w:rsidRPr="0092657D">
        <w:rPr>
          <w:rFonts w:ascii="Tahoma" w:hAnsi="Tahoma" w:cs="Tahoma"/>
          <w:b/>
        </w:rPr>
        <w:t>§ 4.</w:t>
      </w:r>
    </w:p>
    <w:p w14:paraId="74BAEEB7" w14:textId="77777777" w:rsidR="00850C3A" w:rsidRPr="0092657D" w:rsidRDefault="00850C3A" w:rsidP="00850C3A">
      <w:pPr>
        <w:pStyle w:val="Tekstpodstawowywcity"/>
        <w:numPr>
          <w:ilvl w:val="0"/>
          <w:numId w:val="94"/>
        </w:numPr>
        <w:ind w:left="426" w:hanging="426"/>
        <w:rPr>
          <w:rFonts w:ascii="Tahoma" w:hAnsi="Tahoma" w:cs="Tahoma"/>
          <w:color w:val="auto"/>
        </w:rPr>
      </w:pPr>
      <w:r w:rsidRPr="0092657D">
        <w:rPr>
          <w:rFonts w:ascii="Tahoma" w:hAnsi="Tahoma" w:cs="Tahoma"/>
          <w:color w:val="auto"/>
        </w:rPr>
        <w:t>Z tytułu wykonania przedmiotu umowy Wykonawcy przysługuje wynagrodzenie, które będzie ustalane wg ceny zaoferowanej w ofercie Wykonawcy (Załącznik nr 1 do umowy).</w:t>
      </w:r>
    </w:p>
    <w:p w14:paraId="4264CA68" w14:textId="77777777" w:rsidR="00850C3A" w:rsidRPr="0092657D" w:rsidRDefault="00850C3A" w:rsidP="00850C3A">
      <w:pPr>
        <w:pStyle w:val="Tekstpodstawowywcity"/>
        <w:numPr>
          <w:ilvl w:val="0"/>
          <w:numId w:val="94"/>
        </w:numPr>
        <w:ind w:left="426" w:hanging="426"/>
        <w:rPr>
          <w:rFonts w:ascii="Tahoma" w:hAnsi="Tahoma" w:cs="Tahoma"/>
          <w:color w:val="auto"/>
        </w:rPr>
      </w:pPr>
      <w:r w:rsidRPr="0092657D">
        <w:rPr>
          <w:rFonts w:ascii="Tahoma" w:hAnsi="Tahoma" w:cs="Tahoma"/>
          <w:color w:val="auto"/>
        </w:rPr>
        <w:t>Strony ustalają maksymalną wartość umowy na kwotę ................................. złotych brutto (słownie złotych brutto: ......................................................), zgodnie ze złożoną ofertą stanowiącą załącznik nr 1 do niniejszej umowy.</w:t>
      </w:r>
    </w:p>
    <w:p w14:paraId="2FB5CF39" w14:textId="77777777" w:rsidR="00850C3A" w:rsidRPr="0092657D" w:rsidRDefault="00850C3A" w:rsidP="00850C3A">
      <w:pPr>
        <w:pStyle w:val="Tekstpodstawowywcity"/>
        <w:numPr>
          <w:ilvl w:val="0"/>
          <w:numId w:val="94"/>
        </w:numPr>
        <w:ind w:left="426" w:hanging="426"/>
        <w:rPr>
          <w:rFonts w:ascii="Tahoma" w:hAnsi="Tahoma" w:cs="Tahoma"/>
          <w:color w:val="auto"/>
        </w:rPr>
      </w:pPr>
      <w:r w:rsidRPr="0092657D">
        <w:rPr>
          <w:rFonts w:ascii="Tahoma" w:hAnsi="Tahoma" w:cs="Tahoma"/>
          <w:color w:val="auto"/>
        </w:rPr>
        <w:t xml:space="preserve">Zapłata za wykonanie przedmiotu umowy nastąpi w terminie do 30 dni od dnia dostarczenia do </w:t>
      </w:r>
      <w:r w:rsidRPr="0092657D">
        <w:rPr>
          <w:rFonts w:ascii="Tahoma" w:hAnsi="Tahoma" w:cs="Tahoma"/>
          <w:color w:val="auto"/>
          <w:lang w:val="pl-PL"/>
        </w:rPr>
        <w:t>biura podawczego</w:t>
      </w:r>
      <w:r w:rsidRPr="0092657D">
        <w:rPr>
          <w:rFonts w:ascii="Tahoma" w:hAnsi="Tahoma" w:cs="Tahoma"/>
          <w:color w:val="auto"/>
        </w:rPr>
        <w:t xml:space="preserve"> Zamawiającego prawidłowo wystawionej faktury VAT, przelewem na rachunek w niej wskazany. </w:t>
      </w:r>
      <w:bookmarkStart w:id="29" w:name="_Hlk166752485"/>
      <w:r w:rsidRPr="0092657D">
        <w:rPr>
          <w:rFonts w:ascii="Tahoma" w:hAnsi="Tahoma" w:cs="Tahoma"/>
          <w:color w:val="auto"/>
        </w:rPr>
        <w:t>Podstawą do wystawienia faktury będzie protokół zdawczo-odbiorczy podpisany przez obie Strony bez zastrzeżeń.</w:t>
      </w:r>
      <w:bookmarkEnd w:id="29"/>
    </w:p>
    <w:p w14:paraId="6CDB9692" w14:textId="77777777" w:rsidR="00850C3A" w:rsidRPr="0092657D" w:rsidRDefault="00850C3A" w:rsidP="00850C3A">
      <w:pPr>
        <w:pStyle w:val="Tekstpodstawowywcity"/>
        <w:numPr>
          <w:ilvl w:val="0"/>
          <w:numId w:val="94"/>
        </w:numPr>
        <w:ind w:left="426" w:hanging="426"/>
        <w:rPr>
          <w:rFonts w:ascii="Tahoma" w:hAnsi="Tahoma" w:cs="Tahoma"/>
        </w:rPr>
      </w:pPr>
      <w:r w:rsidRPr="0092657D">
        <w:rPr>
          <w:rFonts w:ascii="Tahoma" w:hAnsi="Tahoma" w:cs="Tahoma"/>
        </w:rPr>
        <w:t xml:space="preserve">Wykonawca może przekazywać ustrukturyzowane faktury elektroniczne za pośrednictwem platformy zdefiniowanej w art. 7 ustawy z dnia 9 listopada 2018 r. o elektronicznym fakturowaniu w zamówieniach publicznych, koncesjach na roboty lub usługi oraz partnerstwie publiczno-prywatnym (Dz. U.2020 poz. </w:t>
      </w:r>
      <w:r w:rsidRPr="005C1764">
        <w:rPr>
          <w:rFonts w:ascii="Tahoma" w:hAnsi="Tahoma" w:cs="Tahoma"/>
          <w:color w:val="auto"/>
        </w:rPr>
        <w:t xml:space="preserve">1666). Na podstawie art. 106n ust. 1 ustawy z dnia 11 marca 2004 r. o podatku od towarów i usług (Dz. U. z 2025 r. poz. 775, 894, 896, 1203, 1541) Zamawiający umożliwia wystawianie i przesyłanie faktur, duplikatów faktur oraz </w:t>
      </w:r>
      <w:r w:rsidRPr="0092657D">
        <w:rPr>
          <w:rFonts w:ascii="Tahoma" w:hAnsi="Tahoma" w:cs="Tahoma"/>
        </w:rPr>
        <w:t>ich korekt, a także not obciążeniowych i not korygujących w formacie pliku elektronicznego PDF na adres poczty e-mail: biuro@spzozmswia.szczecin.pl, ze wskazanego adresu poczty e-mail Wykonawcy: …………..</w:t>
      </w:r>
    </w:p>
    <w:p w14:paraId="3F2C4936" w14:textId="77777777" w:rsidR="00850C3A" w:rsidRPr="0092657D" w:rsidRDefault="00850C3A" w:rsidP="00850C3A">
      <w:pPr>
        <w:pStyle w:val="Tekstpodstawowywcity"/>
        <w:numPr>
          <w:ilvl w:val="0"/>
          <w:numId w:val="94"/>
        </w:numPr>
        <w:rPr>
          <w:rFonts w:ascii="Tahoma" w:hAnsi="Tahoma" w:cs="Tahoma"/>
        </w:rPr>
      </w:pPr>
      <w:r w:rsidRPr="0092657D">
        <w:rPr>
          <w:rFonts w:ascii="Tahoma" w:hAnsi="Tahoma" w:cs="Tahoma"/>
        </w:rPr>
        <w:t xml:space="preserve">Wykonawca przy realizacji umowy zobowiązuje się do posługiwania rachunkiem rozliczeniowym, o którym mowa w art. 49 ust. 1 pkt 1 ustawy z dnia 29 sierpnia 1997 r. Prawo Bankowe (Dz. U. z </w:t>
      </w:r>
      <w:r w:rsidRPr="000C405B">
        <w:rPr>
          <w:rFonts w:ascii="Tahoma" w:hAnsi="Tahoma" w:cs="Tahoma"/>
        </w:rPr>
        <w:t>2024.1646</w:t>
      </w:r>
      <w:r w:rsidRPr="0092657D">
        <w:rPr>
          <w:rFonts w:ascii="Tahoma" w:hAnsi="Tahoma" w:cs="Tahoma"/>
        </w:rPr>
        <w:t xml:space="preserve">) </w:t>
      </w:r>
      <w:r w:rsidRPr="0092657D">
        <w:rPr>
          <w:rFonts w:ascii="Tahoma" w:hAnsi="Tahoma" w:cs="Tahoma"/>
        </w:rPr>
        <w:lastRenderedPageBreak/>
        <w:t xml:space="preserve">zawartym w wykazie podmiotów, o którym mowa w art. 96b ust. 1 ustawy z dnia 11 marca 2004 r. o podatku od towarów i usług (Dz. U. z </w:t>
      </w:r>
      <w:r w:rsidRPr="000C405B">
        <w:rPr>
          <w:rFonts w:ascii="Tahoma" w:hAnsi="Tahoma" w:cs="Tahoma"/>
        </w:rPr>
        <w:t>2025.775</w:t>
      </w:r>
      <w:r w:rsidRPr="0092657D">
        <w:rPr>
          <w:rFonts w:ascii="Tahoma" w:hAnsi="Tahoma" w:cs="Tahoma"/>
        </w:rPr>
        <w:t>). W przypadku braku rachunku bankowego na Białej Liście Podatników VAT płatność za fakturę zostanie wstrzymana do momentu wyjaśnienia, bez konsekwencji niedotrzymania przez Zamawiającego terminu jej płatności.</w:t>
      </w:r>
    </w:p>
    <w:p w14:paraId="2101854B" w14:textId="77777777" w:rsidR="00850C3A" w:rsidRPr="0092657D" w:rsidRDefault="00850C3A" w:rsidP="00850C3A">
      <w:pPr>
        <w:pStyle w:val="Tekstpodstawowywcity"/>
        <w:numPr>
          <w:ilvl w:val="0"/>
          <w:numId w:val="94"/>
        </w:numPr>
        <w:ind w:left="426" w:hanging="426"/>
        <w:rPr>
          <w:rFonts w:ascii="Tahoma" w:hAnsi="Tahoma" w:cs="Tahoma"/>
        </w:rPr>
      </w:pPr>
      <w:r w:rsidRPr="0092657D">
        <w:rPr>
          <w:rFonts w:ascii="Tahoma" w:hAnsi="Tahoma" w:cs="Tahoma"/>
        </w:rPr>
        <w:t>Za dzień zapłaty uznaje się dzień obciążenia rachunku Zamawiającego.</w:t>
      </w:r>
    </w:p>
    <w:p w14:paraId="52635E92" w14:textId="77777777" w:rsidR="00850C3A" w:rsidRPr="0092657D" w:rsidRDefault="00850C3A" w:rsidP="00850C3A">
      <w:pPr>
        <w:pStyle w:val="Tekstpodstawowywcity"/>
        <w:numPr>
          <w:ilvl w:val="0"/>
          <w:numId w:val="94"/>
        </w:numPr>
        <w:ind w:left="426" w:hanging="426"/>
        <w:rPr>
          <w:rFonts w:ascii="Tahoma" w:hAnsi="Tahoma" w:cs="Tahoma"/>
        </w:rPr>
      </w:pPr>
      <w:r w:rsidRPr="0092657D">
        <w:rPr>
          <w:rFonts w:ascii="Tahoma" w:hAnsi="Tahoma" w:cs="Tahoma"/>
        </w:rPr>
        <w:t>Z tytułu opóźnienia zapłaty wynagrodzenia, o którym mowa w ust. 1, Wykonawcy przysługują odsetki ustawowe za opóźnienie w transakcjach handlowych.</w:t>
      </w:r>
    </w:p>
    <w:p w14:paraId="492FD617" w14:textId="77777777" w:rsidR="00850C3A" w:rsidRPr="0092657D" w:rsidRDefault="00850C3A" w:rsidP="00850C3A">
      <w:pPr>
        <w:pStyle w:val="Tekstpodstawowywcity"/>
        <w:numPr>
          <w:ilvl w:val="0"/>
          <w:numId w:val="94"/>
        </w:numPr>
        <w:ind w:left="426" w:hanging="426"/>
        <w:rPr>
          <w:rFonts w:ascii="Tahoma" w:hAnsi="Tahoma" w:cs="Tahoma"/>
        </w:rPr>
      </w:pPr>
      <w:r w:rsidRPr="0092657D">
        <w:rPr>
          <w:rFonts w:ascii="Tahoma" w:hAnsi="Tahoma" w:cs="Tahoma"/>
        </w:rPr>
        <w:t>Zamawiający nie wyraża zgody na przelew wierzytelności z niniejszej umowy na osobę trzecią.</w:t>
      </w:r>
    </w:p>
    <w:p w14:paraId="4B34FC08" w14:textId="77777777" w:rsidR="00850C3A" w:rsidRDefault="00850C3A" w:rsidP="00850C3A">
      <w:pPr>
        <w:pStyle w:val="Tekstpodstawowywcity"/>
        <w:rPr>
          <w:rFonts w:ascii="Tahoma" w:hAnsi="Tahoma" w:cs="Tahoma"/>
        </w:rPr>
      </w:pPr>
    </w:p>
    <w:p w14:paraId="4AB5AA47" w14:textId="77777777" w:rsidR="00850C3A" w:rsidRPr="0092657D" w:rsidRDefault="00850C3A" w:rsidP="00850C3A">
      <w:pPr>
        <w:jc w:val="center"/>
        <w:rPr>
          <w:rFonts w:ascii="Tahoma" w:hAnsi="Tahoma" w:cs="Tahoma"/>
          <w:b/>
        </w:rPr>
      </w:pPr>
      <w:r w:rsidRPr="0092657D">
        <w:rPr>
          <w:rFonts w:ascii="Tahoma" w:hAnsi="Tahoma" w:cs="Tahoma"/>
          <w:b/>
        </w:rPr>
        <w:t>§ 5.</w:t>
      </w:r>
    </w:p>
    <w:p w14:paraId="36524ACC" w14:textId="77777777" w:rsidR="00850C3A" w:rsidRPr="0092657D" w:rsidRDefault="00850C3A" w:rsidP="00850C3A">
      <w:pPr>
        <w:numPr>
          <w:ilvl w:val="0"/>
          <w:numId w:val="102"/>
        </w:numPr>
        <w:tabs>
          <w:tab w:val="clear" w:pos="0"/>
        </w:tabs>
        <w:suppressAutoHyphens w:val="0"/>
        <w:ind w:left="426" w:hanging="426"/>
        <w:jc w:val="both"/>
        <w:rPr>
          <w:rFonts w:ascii="Tahoma" w:hAnsi="Tahoma" w:cs="Tahoma"/>
        </w:rPr>
      </w:pPr>
      <w:r w:rsidRPr="0092657D">
        <w:rPr>
          <w:rFonts w:ascii="Tahoma" w:hAnsi="Tahoma" w:cs="Tahoma"/>
        </w:rPr>
        <w:t>Strony ustalają, że w razie niewykonania lub nienależytego wykonania umowy obowiązywać je będzie odszkodowanie w formie kar umownych.</w:t>
      </w:r>
    </w:p>
    <w:p w14:paraId="0E0C4842" w14:textId="77777777" w:rsidR="00850C3A" w:rsidRPr="0092657D" w:rsidRDefault="00850C3A" w:rsidP="00850C3A">
      <w:pPr>
        <w:numPr>
          <w:ilvl w:val="0"/>
          <w:numId w:val="102"/>
        </w:numPr>
        <w:tabs>
          <w:tab w:val="clear" w:pos="0"/>
        </w:tabs>
        <w:suppressAutoHyphens w:val="0"/>
        <w:ind w:left="426" w:hanging="426"/>
        <w:jc w:val="both"/>
        <w:rPr>
          <w:rFonts w:ascii="Tahoma" w:hAnsi="Tahoma" w:cs="Tahoma"/>
        </w:rPr>
      </w:pPr>
      <w:r w:rsidRPr="0092657D">
        <w:rPr>
          <w:rFonts w:ascii="Tahoma" w:hAnsi="Tahoma" w:cs="Tahoma"/>
        </w:rPr>
        <w:t>Wykonawca zobowiązuje się zapłacić Zamawiającemu karę umowną, z tytułu:</w:t>
      </w:r>
    </w:p>
    <w:p w14:paraId="083CBEC8" w14:textId="77777777" w:rsidR="00850C3A" w:rsidRPr="0092657D" w:rsidRDefault="00850C3A" w:rsidP="00850C3A">
      <w:pPr>
        <w:numPr>
          <w:ilvl w:val="0"/>
          <w:numId w:val="103"/>
        </w:numPr>
        <w:tabs>
          <w:tab w:val="clear" w:pos="0"/>
        </w:tabs>
        <w:suppressAutoHyphens w:val="0"/>
        <w:ind w:hanging="294"/>
        <w:jc w:val="both"/>
        <w:rPr>
          <w:rFonts w:ascii="Tahoma" w:hAnsi="Tahoma" w:cs="Tahoma"/>
        </w:rPr>
      </w:pPr>
      <w:r w:rsidRPr="0092657D">
        <w:rPr>
          <w:rFonts w:ascii="Tahoma" w:hAnsi="Tahoma" w:cs="Tahoma"/>
        </w:rPr>
        <w:t>jednostronnego rozwiązania umowy albo odstąpienia od umowy przez którąkolwiek ze Stron z przyczyn, leżących po stronie Wykonawcy w wysokości 10% całkowitego wynagrodzenia określonego w § 4 ust. 2;</w:t>
      </w:r>
    </w:p>
    <w:p w14:paraId="1D6FB7FB" w14:textId="77777777" w:rsidR="00850C3A" w:rsidRPr="0092657D" w:rsidRDefault="00850C3A" w:rsidP="00850C3A">
      <w:pPr>
        <w:numPr>
          <w:ilvl w:val="0"/>
          <w:numId w:val="103"/>
        </w:numPr>
        <w:tabs>
          <w:tab w:val="clear" w:pos="0"/>
          <w:tab w:val="num" w:pos="708"/>
        </w:tabs>
        <w:suppressAutoHyphens w:val="0"/>
        <w:ind w:hanging="294"/>
        <w:jc w:val="both"/>
        <w:rPr>
          <w:rFonts w:ascii="Tahoma" w:hAnsi="Tahoma" w:cs="Tahoma"/>
        </w:rPr>
      </w:pPr>
      <w:r w:rsidRPr="0092657D">
        <w:rPr>
          <w:rFonts w:ascii="Tahoma" w:hAnsi="Tahoma" w:cs="Tahoma"/>
        </w:rPr>
        <w:t xml:space="preserve">zwłoki w dostarczeniu przedmiotu umowy w wysokości </w:t>
      </w:r>
      <w:r w:rsidRPr="0092657D">
        <w:rPr>
          <w:rFonts w:ascii="Tahoma" w:hAnsi="Tahoma" w:cs="Tahoma"/>
          <w:bCs/>
        </w:rPr>
        <w:t>1,00%</w:t>
      </w:r>
      <w:r w:rsidRPr="0092657D">
        <w:rPr>
          <w:rFonts w:ascii="Tahoma" w:hAnsi="Tahoma" w:cs="Tahoma"/>
        </w:rPr>
        <w:t xml:space="preserve"> całkowitego wynagrodzenia określonego w § 4 ust. 2, za każdy rozpoczęty dzień zwłoki;</w:t>
      </w:r>
    </w:p>
    <w:p w14:paraId="61F1C9EF" w14:textId="77777777" w:rsidR="00850C3A" w:rsidRPr="0092657D" w:rsidRDefault="00850C3A" w:rsidP="00850C3A">
      <w:pPr>
        <w:numPr>
          <w:ilvl w:val="0"/>
          <w:numId w:val="103"/>
        </w:numPr>
        <w:tabs>
          <w:tab w:val="clear" w:pos="0"/>
          <w:tab w:val="num" w:pos="708"/>
        </w:tabs>
        <w:suppressAutoHyphens w:val="0"/>
        <w:ind w:hanging="294"/>
        <w:jc w:val="both"/>
        <w:rPr>
          <w:rFonts w:ascii="Tahoma" w:hAnsi="Tahoma" w:cs="Tahoma"/>
        </w:rPr>
      </w:pPr>
      <w:r w:rsidRPr="0092657D">
        <w:rPr>
          <w:rFonts w:ascii="Tahoma" w:hAnsi="Tahoma" w:cs="Tahoma"/>
        </w:rPr>
        <w:t>zwłoki w usunięciu wady, w ramach serwisu gwarancyjnego aparatury, w wysokości 250,00 zł za każdy rozpoczęty dzień zwłoki;</w:t>
      </w:r>
    </w:p>
    <w:p w14:paraId="13DCC70B" w14:textId="77777777" w:rsidR="00850C3A" w:rsidRPr="0092657D" w:rsidRDefault="00850C3A" w:rsidP="00850C3A">
      <w:pPr>
        <w:tabs>
          <w:tab w:val="left" w:pos="993"/>
        </w:tabs>
        <w:ind w:left="426"/>
        <w:contextualSpacing/>
        <w:jc w:val="both"/>
        <w:rPr>
          <w:rFonts w:ascii="Tahoma" w:hAnsi="Tahoma" w:cs="Tahoma"/>
        </w:rPr>
      </w:pPr>
      <w:r w:rsidRPr="0092657D">
        <w:rPr>
          <w:rFonts w:ascii="Tahoma" w:hAnsi="Tahoma" w:cs="Tahoma"/>
        </w:rPr>
        <w:t>- kary powyższe stają się wymagalne w następnym dniu po naliczeniu.</w:t>
      </w:r>
    </w:p>
    <w:p w14:paraId="17CCB615" w14:textId="77777777" w:rsidR="00850C3A" w:rsidRPr="0092657D" w:rsidRDefault="00850C3A" w:rsidP="00850C3A">
      <w:pPr>
        <w:numPr>
          <w:ilvl w:val="0"/>
          <w:numId w:val="102"/>
        </w:numPr>
        <w:tabs>
          <w:tab w:val="clear" w:pos="0"/>
          <w:tab w:val="num" w:pos="426"/>
        </w:tabs>
        <w:suppressAutoHyphens w:val="0"/>
        <w:ind w:left="426" w:hanging="426"/>
        <w:jc w:val="both"/>
        <w:rPr>
          <w:rFonts w:ascii="Tahoma" w:hAnsi="Tahoma" w:cs="Tahoma"/>
        </w:rPr>
      </w:pPr>
      <w:r w:rsidRPr="0092657D">
        <w:rPr>
          <w:rFonts w:ascii="Tahoma" w:hAnsi="Tahoma" w:cs="Tahoma"/>
        </w:rPr>
        <w:t xml:space="preserve">Zamawiający zobowiązuje się zapłacić Wykonawcy karę umowną, z tytułu rozwiązania umowy z przyczyn leżących po stronie Zamawiającego w wysokości 10% całkowitego wynagrodzenia określonego w § 4 ust. 2. </w:t>
      </w:r>
    </w:p>
    <w:p w14:paraId="2372093D" w14:textId="77777777" w:rsidR="00850C3A" w:rsidRPr="0092657D" w:rsidRDefault="00850C3A" w:rsidP="00850C3A">
      <w:pPr>
        <w:numPr>
          <w:ilvl w:val="0"/>
          <w:numId w:val="102"/>
        </w:numPr>
        <w:tabs>
          <w:tab w:val="clear" w:pos="0"/>
          <w:tab w:val="num" w:pos="426"/>
        </w:tabs>
        <w:suppressAutoHyphens w:val="0"/>
        <w:ind w:left="426" w:hanging="426"/>
        <w:jc w:val="both"/>
        <w:rPr>
          <w:rFonts w:ascii="Tahoma" w:hAnsi="Tahoma" w:cs="Tahoma"/>
        </w:rPr>
      </w:pPr>
      <w:r w:rsidRPr="0092657D">
        <w:rPr>
          <w:rFonts w:ascii="Tahoma" w:hAnsi="Tahoma" w:cs="Tahoma"/>
        </w:rPr>
        <w:t>Łączna maksymalna wysokość kar umownych naliczonych przez Zamawiającego w związku z realizacją umowy przez Wykonawcę nie może przekroczyć 20% całkowitego wynagrodzenia Wykonawcy brutto określonego w § 4 ust. 2 umowy.</w:t>
      </w:r>
    </w:p>
    <w:p w14:paraId="68D9392E" w14:textId="77777777" w:rsidR="00850C3A" w:rsidRPr="0092657D" w:rsidRDefault="00850C3A" w:rsidP="00850C3A">
      <w:pPr>
        <w:numPr>
          <w:ilvl w:val="0"/>
          <w:numId w:val="102"/>
        </w:numPr>
        <w:tabs>
          <w:tab w:val="clear" w:pos="0"/>
          <w:tab w:val="num" w:pos="426"/>
        </w:tabs>
        <w:suppressAutoHyphens w:val="0"/>
        <w:ind w:left="426" w:hanging="426"/>
        <w:jc w:val="both"/>
        <w:rPr>
          <w:rFonts w:ascii="Tahoma" w:hAnsi="Tahoma" w:cs="Tahoma"/>
        </w:rPr>
      </w:pPr>
      <w:r w:rsidRPr="0092657D">
        <w:rPr>
          <w:rFonts w:ascii="Tahoma" w:hAnsi="Tahoma" w:cs="Tahoma"/>
        </w:rPr>
        <w:t>Zamawiający może dochodzić odszkodowania uzupełniającego, które przewyższa zastrzeżone kary umowne.</w:t>
      </w:r>
    </w:p>
    <w:p w14:paraId="7073999C" w14:textId="77777777" w:rsidR="00850C3A" w:rsidRPr="0092657D" w:rsidRDefault="00850C3A" w:rsidP="00850C3A">
      <w:pPr>
        <w:numPr>
          <w:ilvl w:val="0"/>
          <w:numId w:val="102"/>
        </w:numPr>
        <w:tabs>
          <w:tab w:val="clear" w:pos="0"/>
          <w:tab w:val="num" w:pos="426"/>
        </w:tabs>
        <w:suppressAutoHyphens w:val="0"/>
        <w:ind w:left="426" w:hanging="426"/>
        <w:jc w:val="both"/>
        <w:rPr>
          <w:rFonts w:ascii="Tahoma" w:hAnsi="Tahoma" w:cs="Tahoma"/>
        </w:rPr>
      </w:pPr>
      <w:r w:rsidRPr="0092657D">
        <w:rPr>
          <w:rFonts w:ascii="Tahoma" w:hAnsi="Tahoma" w:cs="Tahoma"/>
        </w:rPr>
        <w:t>Roszczenie o zapłatę kar umownych z tytułu zwłoki, ustalane za każdy rozpoczęty dzień zwłoki, staje się wymagalne:</w:t>
      </w:r>
    </w:p>
    <w:p w14:paraId="1DD8F833" w14:textId="77777777" w:rsidR="00850C3A" w:rsidRPr="0092657D" w:rsidRDefault="00850C3A" w:rsidP="00850C3A">
      <w:pPr>
        <w:numPr>
          <w:ilvl w:val="0"/>
          <w:numId w:val="106"/>
        </w:numPr>
        <w:suppressAutoHyphens w:val="0"/>
        <w:jc w:val="both"/>
        <w:rPr>
          <w:rFonts w:ascii="Tahoma" w:hAnsi="Tahoma" w:cs="Tahoma"/>
        </w:rPr>
      </w:pPr>
      <w:r w:rsidRPr="0092657D">
        <w:rPr>
          <w:rFonts w:ascii="Tahoma" w:hAnsi="Tahoma" w:cs="Tahoma"/>
        </w:rPr>
        <w:t>za pierwszy rozpoczęty dzień zwłoki – w tym dniu;</w:t>
      </w:r>
    </w:p>
    <w:p w14:paraId="27B68030" w14:textId="77777777" w:rsidR="00850C3A" w:rsidRPr="0092657D" w:rsidRDefault="00850C3A" w:rsidP="00850C3A">
      <w:pPr>
        <w:numPr>
          <w:ilvl w:val="0"/>
          <w:numId w:val="106"/>
        </w:numPr>
        <w:suppressAutoHyphens w:val="0"/>
        <w:jc w:val="both"/>
        <w:rPr>
          <w:rFonts w:ascii="Tahoma" w:hAnsi="Tahoma" w:cs="Tahoma"/>
        </w:rPr>
      </w:pPr>
      <w:r w:rsidRPr="0092657D">
        <w:rPr>
          <w:rFonts w:ascii="Tahoma" w:hAnsi="Tahoma" w:cs="Tahoma"/>
        </w:rPr>
        <w:t>za każdy następny rozpoczęty dzień zwłoki – odpowiednio w każdym z tych dni.</w:t>
      </w:r>
    </w:p>
    <w:p w14:paraId="1F608C1A" w14:textId="77777777" w:rsidR="00850C3A" w:rsidRPr="0092657D" w:rsidRDefault="00850C3A" w:rsidP="00850C3A">
      <w:pPr>
        <w:numPr>
          <w:ilvl w:val="0"/>
          <w:numId w:val="102"/>
        </w:numPr>
        <w:tabs>
          <w:tab w:val="clear" w:pos="0"/>
          <w:tab w:val="num" w:pos="426"/>
        </w:tabs>
        <w:suppressAutoHyphens w:val="0"/>
        <w:ind w:left="426" w:hanging="426"/>
        <w:jc w:val="both"/>
        <w:rPr>
          <w:rFonts w:ascii="Tahoma" w:hAnsi="Tahoma" w:cs="Tahoma"/>
        </w:rPr>
      </w:pPr>
      <w:r w:rsidRPr="0092657D">
        <w:rPr>
          <w:rFonts w:ascii="Tahoma" w:hAnsi="Tahoma" w:cs="Tahoma"/>
        </w:rPr>
        <w:t>Kary umowne są należne Zamawiającemu niezależnie od faktu powstania szkody. Zamawiający ma niezależne prawo do dochodzenia odszkodowania uzupełniającego na zasadach ogólnych, w sytuacji</w:t>
      </w:r>
      <w:r>
        <w:rPr>
          <w:rFonts w:ascii="Tahoma" w:hAnsi="Tahoma" w:cs="Tahoma"/>
        </w:rPr>
        <w:t>,</w:t>
      </w:r>
      <w:r w:rsidRPr="0092657D">
        <w:rPr>
          <w:rFonts w:ascii="Tahoma" w:hAnsi="Tahoma" w:cs="Tahoma"/>
        </w:rPr>
        <w:t xml:space="preserve"> gdy wyrządzona szkoda przewyższa wysokość zastrzeżonych kar umownych.</w:t>
      </w:r>
    </w:p>
    <w:p w14:paraId="55EB930B" w14:textId="77777777" w:rsidR="00850C3A" w:rsidRPr="0092657D" w:rsidRDefault="00850C3A" w:rsidP="00850C3A">
      <w:pPr>
        <w:numPr>
          <w:ilvl w:val="0"/>
          <w:numId w:val="102"/>
        </w:numPr>
        <w:tabs>
          <w:tab w:val="clear" w:pos="0"/>
          <w:tab w:val="num" w:pos="426"/>
        </w:tabs>
        <w:suppressAutoHyphens w:val="0"/>
        <w:ind w:left="426" w:hanging="426"/>
        <w:jc w:val="both"/>
        <w:rPr>
          <w:rFonts w:ascii="Tahoma" w:hAnsi="Tahoma" w:cs="Tahoma"/>
        </w:rPr>
      </w:pPr>
      <w:r w:rsidRPr="0092657D">
        <w:rPr>
          <w:rFonts w:ascii="Tahoma" w:hAnsi="Tahoma" w:cs="Tahoma"/>
        </w:rPr>
        <w:t>Kary umowne naliczone w trakcie wykonywania umowy utrzymują się również w przypadku rozwiązania umowy, odstąpienia od umowy, stwierdzenia jej nieważności lub innej podobnej w skutkach formy jej przedterminowego zakończenia. Kary umowne naliczone w trakcie obowiązywania umowy kumulują się z ewentualną karą umowną wynikającą z odstąpienia od umowy</w:t>
      </w:r>
    </w:p>
    <w:p w14:paraId="4974DF6B" w14:textId="77777777" w:rsidR="00850C3A" w:rsidRPr="0092657D" w:rsidRDefault="00850C3A" w:rsidP="00850C3A">
      <w:pPr>
        <w:numPr>
          <w:ilvl w:val="0"/>
          <w:numId w:val="102"/>
        </w:numPr>
        <w:tabs>
          <w:tab w:val="clear" w:pos="0"/>
          <w:tab w:val="num" w:pos="426"/>
        </w:tabs>
        <w:suppressAutoHyphens w:val="0"/>
        <w:ind w:left="426" w:hanging="426"/>
        <w:jc w:val="both"/>
        <w:rPr>
          <w:rFonts w:ascii="Tahoma" w:hAnsi="Tahoma" w:cs="Tahoma"/>
        </w:rPr>
      </w:pPr>
      <w:r w:rsidRPr="0092657D">
        <w:rPr>
          <w:rFonts w:ascii="Tahoma" w:hAnsi="Tahoma" w:cs="Tahoma"/>
        </w:rPr>
        <w:t>Zamawiający może dokonać potrącenia, w każdym przypadku powstania uprawnienia do żądania zapłaty kary umownej, choćby jego wierzytelność z tego tytułu nie była jeszcze wymagalna (nie upłynął jeszcze termin, w którym Wykonawca zobowiązany jest do zapłaty kary umownej).</w:t>
      </w:r>
    </w:p>
    <w:p w14:paraId="23ABDE38" w14:textId="77777777" w:rsidR="00850C3A" w:rsidRPr="0092657D" w:rsidRDefault="00850C3A" w:rsidP="00850C3A">
      <w:pPr>
        <w:tabs>
          <w:tab w:val="num" w:pos="709"/>
        </w:tabs>
        <w:ind w:left="709"/>
        <w:jc w:val="both"/>
        <w:rPr>
          <w:rFonts w:ascii="Tahoma" w:hAnsi="Tahoma" w:cs="Tahoma"/>
        </w:rPr>
      </w:pPr>
    </w:p>
    <w:p w14:paraId="1378D5BA" w14:textId="77777777" w:rsidR="00850C3A" w:rsidRPr="0092657D" w:rsidRDefault="00850C3A" w:rsidP="00850C3A">
      <w:pPr>
        <w:jc w:val="center"/>
        <w:rPr>
          <w:rFonts w:ascii="Tahoma" w:hAnsi="Tahoma" w:cs="Tahoma"/>
          <w:b/>
        </w:rPr>
      </w:pPr>
      <w:r w:rsidRPr="0092657D">
        <w:rPr>
          <w:rFonts w:ascii="Tahoma" w:hAnsi="Tahoma" w:cs="Tahoma"/>
          <w:b/>
        </w:rPr>
        <w:t>§ 6.</w:t>
      </w:r>
    </w:p>
    <w:p w14:paraId="1DABE9B5" w14:textId="77777777" w:rsidR="00850C3A" w:rsidRPr="0092657D" w:rsidRDefault="00850C3A" w:rsidP="00850C3A">
      <w:pPr>
        <w:ind w:left="426" w:hanging="426"/>
        <w:jc w:val="both"/>
        <w:rPr>
          <w:rFonts w:ascii="Tahoma" w:hAnsi="Tahoma" w:cs="Tahoma"/>
        </w:rPr>
      </w:pPr>
      <w:r w:rsidRPr="0092657D">
        <w:rPr>
          <w:rFonts w:ascii="Tahoma" w:hAnsi="Tahoma" w:cs="Tahoma"/>
        </w:rPr>
        <w:t>1.</w:t>
      </w:r>
      <w:r w:rsidRPr="0092657D">
        <w:rPr>
          <w:rFonts w:ascii="Tahoma" w:hAnsi="Tahoma" w:cs="Tahoma"/>
        </w:rPr>
        <w:tab/>
        <w:t>Zamawiający upoważniony jest do jednostronnego odstąpienia od umowy ze skutkiem natychmiastowym w przypadku, gdy:</w:t>
      </w:r>
    </w:p>
    <w:p w14:paraId="673193E0" w14:textId="77777777" w:rsidR="00850C3A" w:rsidRPr="0092657D" w:rsidRDefault="00850C3A" w:rsidP="00850C3A">
      <w:pPr>
        <w:ind w:left="720" w:hanging="294"/>
        <w:jc w:val="both"/>
        <w:rPr>
          <w:rFonts w:ascii="Tahoma" w:hAnsi="Tahoma" w:cs="Tahoma"/>
        </w:rPr>
      </w:pPr>
      <w:r w:rsidRPr="0092657D">
        <w:rPr>
          <w:rFonts w:ascii="Tahoma" w:hAnsi="Tahoma" w:cs="Tahoma"/>
        </w:rPr>
        <w:t>1)</w:t>
      </w:r>
      <w:r w:rsidRPr="0092657D">
        <w:rPr>
          <w:rFonts w:ascii="Tahoma" w:hAnsi="Tahoma" w:cs="Tahoma"/>
        </w:rPr>
        <w:tab/>
        <w:t>Wykonawca pozostaje w zwłoce z realizacją przedmiotu umowy przez okres co najmniej 14 dni od dnia upływu terminu realizacji przedmiotu umowy;</w:t>
      </w:r>
    </w:p>
    <w:p w14:paraId="7402F162" w14:textId="77777777" w:rsidR="00850C3A" w:rsidRPr="0092657D" w:rsidRDefault="00850C3A" w:rsidP="00850C3A">
      <w:pPr>
        <w:ind w:left="720" w:hanging="294"/>
        <w:jc w:val="both"/>
        <w:rPr>
          <w:rFonts w:ascii="Tahoma" w:hAnsi="Tahoma" w:cs="Tahoma"/>
        </w:rPr>
      </w:pPr>
      <w:r w:rsidRPr="0092657D">
        <w:rPr>
          <w:rFonts w:ascii="Tahoma" w:hAnsi="Tahoma" w:cs="Tahoma"/>
        </w:rPr>
        <w:t>2)</w:t>
      </w:r>
      <w:r w:rsidRPr="0092657D">
        <w:rPr>
          <w:rFonts w:ascii="Tahoma" w:hAnsi="Tahoma" w:cs="Tahoma"/>
        </w:rPr>
        <w:tab/>
        <w:t>Wykonawca dostarczył wadliwy przedmiot umowy lub nie realizuje roszczeń z tytułu gwarancji lub rękojmi przez okres co najmniej 10 dni.</w:t>
      </w:r>
    </w:p>
    <w:p w14:paraId="2FF323DB" w14:textId="77777777" w:rsidR="00850C3A" w:rsidRPr="0092657D" w:rsidRDefault="00850C3A" w:rsidP="00850C3A">
      <w:pPr>
        <w:ind w:left="426" w:hanging="426"/>
        <w:jc w:val="both"/>
        <w:rPr>
          <w:rFonts w:ascii="Tahoma" w:hAnsi="Tahoma" w:cs="Tahoma"/>
        </w:rPr>
      </w:pPr>
      <w:r w:rsidRPr="0092657D">
        <w:rPr>
          <w:rFonts w:ascii="Tahoma" w:hAnsi="Tahoma" w:cs="Tahoma"/>
        </w:rPr>
        <w:t>2.</w:t>
      </w:r>
      <w:r w:rsidRPr="0092657D">
        <w:rPr>
          <w:rFonts w:ascii="Tahoma" w:hAnsi="Tahoma" w:cs="Tahoma"/>
        </w:rPr>
        <w:tab/>
        <w:t>Zamawiający uprawniony jest do odstąpienia od umowy w terminie 30 dni od daty powzięcia przez Zamawiającego informacji o zaistnieniu którejkolwiek z przesłanek, o której mowa w ust. 1., będącej podstawą do odstąpienia od umowy.</w:t>
      </w:r>
    </w:p>
    <w:p w14:paraId="1DB347BA" w14:textId="77777777" w:rsidR="00850C3A" w:rsidRPr="0092657D" w:rsidRDefault="00850C3A" w:rsidP="00850C3A">
      <w:pPr>
        <w:ind w:left="426" w:hanging="426"/>
        <w:jc w:val="both"/>
        <w:rPr>
          <w:rFonts w:ascii="Tahoma" w:hAnsi="Tahoma" w:cs="Tahoma"/>
        </w:rPr>
      </w:pPr>
      <w:r w:rsidRPr="0092657D">
        <w:rPr>
          <w:rFonts w:ascii="Tahoma" w:hAnsi="Tahoma" w:cs="Tahoma"/>
        </w:rPr>
        <w:t>3.</w:t>
      </w:r>
      <w:r w:rsidRPr="0092657D">
        <w:rPr>
          <w:rFonts w:ascii="Tahoma" w:hAnsi="Tahoma" w:cs="Tahoma"/>
        </w:rPr>
        <w:tab/>
        <w:t>Wykonawcy przysługuje prawo wypowiedzenia umowy ze skutkiem natychmiastowym w przypadku, gdy Zamawiający opóźnia się z dokonaniem zapłaty przez okres dłuższy niż 60 dni.</w:t>
      </w:r>
    </w:p>
    <w:p w14:paraId="01D362C5" w14:textId="77777777" w:rsidR="00850C3A" w:rsidRPr="0092657D" w:rsidRDefault="00850C3A" w:rsidP="00850C3A">
      <w:pPr>
        <w:numPr>
          <w:ilvl w:val="0"/>
          <w:numId w:val="100"/>
        </w:numPr>
        <w:tabs>
          <w:tab w:val="left" w:pos="426"/>
        </w:tabs>
        <w:suppressAutoHyphens w:val="0"/>
        <w:ind w:left="426" w:hanging="426"/>
        <w:jc w:val="both"/>
        <w:rPr>
          <w:rFonts w:ascii="Tahoma" w:hAnsi="Tahoma" w:cs="Tahoma"/>
        </w:rPr>
      </w:pPr>
      <w:r w:rsidRPr="0092657D">
        <w:rPr>
          <w:rFonts w:ascii="Tahoma" w:hAnsi="Tahoma" w:cs="Tahoma"/>
        </w:rPr>
        <w:lastRenderedPageBreak/>
        <w:t>W przypadku odstąpienia od umowy z uwagi na wystąpienie okoliczności wskazanych w ust. 1, Wykonawcy nie przysługują inne roszczenia do Zamawiającego, poza roszczeniem o wynagrodzenie należne mu z tytułu wykonanej części umowy.</w:t>
      </w:r>
      <w:r w:rsidRPr="0092657D">
        <w:rPr>
          <w:rFonts w:ascii="Tahoma" w:hAnsi="Tahoma" w:cs="Tahoma"/>
          <w:color w:val="FF0000"/>
        </w:rPr>
        <w:t xml:space="preserve"> </w:t>
      </w:r>
    </w:p>
    <w:p w14:paraId="2580DBE3" w14:textId="77777777" w:rsidR="00850C3A" w:rsidRDefault="00850C3A" w:rsidP="00850C3A">
      <w:pPr>
        <w:tabs>
          <w:tab w:val="left" w:pos="426"/>
        </w:tabs>
        <w:ind w:left="426"/>
        <w:jc w:val="both"/>
        <w:rPr>
          <w:rFonts w:ascii="Tahoma" w:hAnsi="Tahoma" w:cs="Tahoma"/>
        </w:rPr>
      </w:pPr>
    </w:p>
    <w:p w14:paraId="5B804F69" w14:textId="77777777" w:rsidR="00850C3A" w:rsidRPr="0092657D" w:rsidRDefault="00850C3A" w:rsidP="00850C3A">
      <w:pPr>
        <w:jc w:val="center"/>
        <w:rPr>
          <w:rFonts w:ascii="Tahoma" w:hAnsi="Tahoma" w:cs="Tahoma"/>
        </w:rPr>
      </w:pPr>
      <w:bookmarkStart w:id="30" w:name="_Hlk506898828"/>
      <w:r w:rsidRPr="0092657D">
        <w:rPr>
          <w:rFonts w:ascii="Tahoma" w:hAnsi="Tahoma" w:cs="Tahoma"/>
          <w:b/>
        </w:rPr>
        <w:t>§ 7.</w:t>
      </w:r>
    </w:p>
    <w:bookmarkEnd w:id="30"/>
    <w:p w14:paraId="6473459C" w14:textId="77777777" w:rsidR="00850C3A" w:rsidRPr="00344C0C" w:rsidRDefault="00850C3A" w:rsidP="00850C3A">
      <w:pPr>
        <w:jc w:val="both"/>
        <w:rPr>
          <w:rFonts w:ascii="Tahoma" w:hAnsi="Tahoma" w:cs="Tahoma"/>
          <w:color w:val="EE0000"/>
        </w:rPr>
      </w:pPr>
      <w:r w:rsidRPr="0092657D">
        <w:rPr>
          <w:rFonts w:ascii="Tahoma" w:hAnsi="Tahoma" w:cs="Tahoma"/>
        </w:rPr>
        <w:t xml:space="preserve">Wykonawca zobowiązany jest dostarczyć, zamontować, uruchomić przedmiot umowy, o którym mowa w § 1 ust. 1, </w:t>
      </w:r>
      <w:r w:rsidRPr="0092657D">
        <w:rPr>
          <w:rFonts w:ascii="Tahoma" w:hAnsi="Tahoma" w:cs="Tahoma"/>
          <w:b/>
        </w:rPr>
        <w:t>w terminie do … dni kalendarzowych</w:t>
      </w:r>
      <w:r w:rsidRPr="0092657D">
        <w:rPr>
          <w:rFonts w:ascii="Tahoma" w:hAnsi="Tahoma" w:cs="Tahoma"/>
        </w:rPr>
        <w:t xml:space="preserve"> od daty zawarcia umowy </w:t>
      </w:r>
      <w:r w:rsidRPr="0092657D">
        <w:rPr>
          <w:rFonts w:ascii="Tahoma" w:hAnsi="Tahoma" w:cs="Tahoma"/>
          <w:b/>
        </w:rPr>
        <w:t>(*kryterium oceny o</w:t>
      </w:r>
      <w:r w:rsidRPr="00CD3E2D">
        <w:rPr>
          <w:rFonts w:ascii="Tahoma" w:hAnsi="Tahoma" w:cs="Tahoma"/>
          <w:b/>
        </w:rPr>
        <w:t>fert)</w:t>
      </w:r>
      <w:r w:rsidRPr="00CD3E2D">
        <w:rPr>
          <w:rFonts w:ascii="Tahoma" w:hAnsi="Tahoma" w:cs="Tahoma"/>
        </w:rPr>
        <w:t>.</w:t>
      </w:r>
    </w:p>
    <w:p w14:paraId="3542630A" w14:textId="77777777" w:rsidR="00850C3A" w:rsidRPr="0092657D" w:rsidRDefault="00850C3A" w:rsidP="00850C3A">
      <w:pPr>
        <w:tabs>
          <w:tab w:val="left" w:pos="426"/>
        </w:tabs>
        <w:ind w:left="426"/>
        <w:jc w:val="both"/>
        <w:rPr>
          <w:rFonts w:ascii="Tahoma" w:hAnsi="Tahoma" w:cs="Tahoma"/>
        </w:rPr>
      </w:pPr>
    </w:p>
    <w:p w14:paraId="4EDE49A7" w14:textId="77777777" w:rsidR="00850C3A" w:rsidRPr="0092657D" w:rsidRDefault="00850C3A" w:rsidP="00850C3A">
      <w:pPr>
        <w:tabs>
          <w:tab w:val="left" w:pos="426"/>
        </w:tabs>
        <w:jc w:val="center"/>
        <w:rPr>
          <w:rFonts w:ascii="Tahoma" w:hAnsi="Tahoma" w:cs="Tahoma"/>
        </w:rPr>
      </w:pPr>
      <w:r w:rsidRPr="0092657D">
        <w:rPr>
          <w:rFonts w:ascii="Tahoma" w:hAnsi="Tahoma" w:cs="Tahoma"/>
          <w:b/>
        </w:rPr>
        <w:t>§ 8.</w:t>
      </w:r>
    </w:p>
    <w:p w14:paraId="40BC6F66" w14:textId="77777777" w:rsidR="00850C3A" w:rsidRPr="0092657D" w:rsidRDefault="00850C3A" w:rsidP="00850C3A">
      <w:pPr>
        <w:numPr>
          <w:ilvl w:val="0"/>
          <w:numId w:val="97"/>
        </w:numPr>
        <w:jc w:val="both"/>
        <w:rPr>
          <w:rFonts w:ascii="Tahoma" w:hAnsi="Tahoma" w:cs="Tahoma"/>
        </w:rPr>
      </w:pPr>
      <w:r w:rsidRPr="0092657D">
        <w:rPr>
          <w:rFonts w:ascii="Tahoma" w:hAnsi="Tahoma" w:cs="Tahoma"/>
        </w:rPr>
        <w:t>Zmiana postanowień niniejszej umowy wymaga dla swej ważności formy pisemnej.</w:t>
      </w:r>
    </w:p>
    <w:p w14:paraId="180A6CD5" w14:textId="77777777" w:rsidR="00850C3A" w:rsidRPr="0092657D" w:rsidRDefault="00850C3A" w:rsidP="00850C3A">
      <w:pPr>
        <w:numPr>
          <w:ilvl w:val="0"/>
          <w:numId w:val="97"/>
        </w:numPr>
        <w:jc w:val="both"/>
        <w:rPr>
          <w:rFonts w:ascii="Tahoma" w:hAnsi="Tahoma" w:cs="Tahoma"/>
        </w:rPr>
      </w:pPr>
      <w:r w:rsidRPr="0092657D">
        <w:rPr>
          <w:rFonts w:ascii="Tahoma" w:hAnsi="Tahoma" w:cs="Tahoma"/>
        </w:rPr>
        <w:t>Zmiana umowy wymaga zgody Zamawiającego i może nastąpić tylko w drodze podpisania aneksu do umowy w następujących przypadkach:</w:t>
      </w:r>
    </w:p>
    <w:p w14:paraId="62FDD383" w14:textId="77777777" w:rsidR="00850C3A" w:rsidRPr="0092657D" w:rsidRDefault="00850C3A" w:rsidP="00850C3A">
      <w:pPr>
        <w:numPr>
          <w:ilvl w:val="1"/>
          <w:numId w:val="97"/>
        </w:numPr>
        <w:jc w:val="both"/>
        <w:rPr>
          <w:rFonts w:ascii="Tahoma" w:hAnsi="Tahoma" w:cs="Tahoma"/>
          <w:lang w:eastAsia="ar-SA"/>
        </w:rPr>
      </w:pPr>
      <w:r w:rsidRPr="0092657D">
        <w:rPr>
          <w:rFonts w:ascii="Tahoma" w:hAnsi="Tahoma" w:cs="Tahoma"/>
        </w:rPr>
        <w:t xml:space="preserve">gdy podczas realizacji umowy wystąpią nieprzewidywalne zdarzenie lub okoliczności, które uniemożliwią zrealizowanie przedmiotu zamówienia w sposób, w zakresie i w terminie przewidzianym w ofercie </w:t>
      </w:r>
      <w:r w:rsidRPr="0092657D">
        <w:rPr>
          <w:rFonts w:ascii="Tahoma" w:hAnsi="Tahoma" w:cs="Tahoma"/>
        </w:rPr>
        <w:br/>
      </w:r>
      <w:r w:rsidRPr="0092657D">
        <w:rPr>
          <w:rFonts w:ascii="Tahoma" w:hAnsi="Tahoma" w:cs="Tahoma"/>
          <w:lang w:eastAsia="ar-SA"/>
        </w:rPr>
        <w:t>(w szczególności siła wyższa rozumiana jako pożar, powódź, huragan, eksplozje, awarie energetyczne, wojna, operacje wojskowe, rozruchy, niepokoje społeczne, ograniczenia i zakazy wydane przez organy administracji publicznej, a także inne nadzwyczajne zjawiska losowe i przyrodnicze);</w:t>
      </w:r>
    </w:p>
    <w:p w14:paraId="3EA821E8" w14:textId="77777777" w:rsidR="00850C3A" w:rsidRPr="0092657D" w:rsidRDefault="00850C3A" w:rsidP="00850C3A">
      <w:pPr>
        <w:numPr>
          <w:ilvl w:val="1"/>
          <w:numId w:val="97"/>
        </w:numPr>
        <w:jc w:val="both"/>
        <w:rPr>
          <w:rFonts w:ascii="Tahoma" w:hAnsi="Tahoma" w:cs="Tahoma"/>
        </w:rPr>
      </w:pPr>
      <w:r w:rsidRPr="0092657D">
        <w:rPr>
          <w:rFonts w:ascii="Tahoma" w:hAnsi="Tahoma" w:cs="Tahoma"/>
        </w:rPr>
        <w:t>w przypadku nadzwyczajnej zmiany stosunków spełnienie świadczenia byłoby połączone z nadmiernymi trudnościami lub groziłoby, co najmniej jednej ze stron rażącą stratą, a czego strony nie mogły przewidzieć przy zawarciu umowy.</w:t>
      </w:r>
    </w:p>
    <w:p w14:paraId="5329888A" w14:textId="77777777" w:rsidR="00850C3A" w:rsidRPr="0092657D" w:rsidRDefault="00850C3A" w:rsidP="00850C3A">
      <w:pPr>
        <w:numPr>
          <w:ilvl w:val="1"/>
          <w:numId w:val="97"/>
        </w:numPr>
        <w:suppressAutoHyphens w:val="0"/>
        <w:spacing w:line="23" w:lineRule="atLeast"/>
        <w:contextualSpacing/>
        <w:jc w:val="both"/>
        <w:rPr>
          <w:rFonts w:ascii="Tahoma" w:eastAsia="Calibri" w:hAnsi="Tahoma" w:cs="Tahoma"/>
        </w:rPr>
      </w:pPr>
      <w:r w:rsidRPr="0092657D">
        <w:rPr>
          <w:rFonts w:ascii="Tahoma" w:eastAsia="Calibri" w:hAnsi="Tahoma" w:cs="Tahoma"/>
          <w:bCs/>
        </w:rPr>
        <w:t>zmiana polegaj</w:t>
      </w:r>
      <w:r w:rsidRPr="0092657D">
        <w:rPr>
          <w:rFonts w:ascii="Tahoma" w:eastAsia="MS Gothic" w:hAnsi="Tahoma" w:cs="Tahoma"/>
          <w:bCs/>
        </w:rPr>
        <w:t>ą</w:t>
      </w:r>
      <w:r w:rsidRPr="0092657D">
        <w:rPr>
          <w:rFonts w:ascii="Tahoma" w:eastAsia="Calibri" w:hAnsi="Tahoma" w:cs="Tahoma"/>
          <w:bCs/>
        </w:rPr>
        <w:t>ca na:</w:t>
      </w:r>
    </w:p>
    <w:p w14:paraId="7B67E601" w14:textId="77777777" w:rsidR="00850C3A" w:rsidRPr="0092657D" w:rsidRDefault="00850C3A" w:rsidP="00850C3A">
      <w:pPr>
        <w:pStyle w:val="Akapitzlist"/>
        <w:numPr>
          <w:ilvl w:val="1"/>
          <w:numId w:val="93"/>
        </w:numPr>
        <w:suppressAutoHyphens w:val="0"/>
        <w:spacing w:line="23" w:lineRule="atLeast"/>
        <w:ind w:left="1134"/>
        <w:contextualSpacing/>
        <w:jc w:val="both"/>
        <w:rPr>
          <w:rFonts w:ascii="Tahoma" w:eastAsia="Calibri" w:hAnsi="Tahoma" w:cs="Tahoma"/>
        </w:rPr>
      </w:pPr>
      <w:r w:rsidRPr="0092657D">
        <w:rPr>
          <w:rFonts w:ascii="Tahoma" w:eastAsia="Calibri" w:hAnsi="Tahoma" w:cs="Tahoma"/>
          <w:bCs/>
        </w:rPr>
        <w:t>dopuszczeniu do wykonywania cz</w:t>
      </w:r>
      <w:r w:rsidRPr="0092657D">
        <w:rPr>
          <w:rFonts w:ascii="Tahoma" w:eastAsia="MS Gothic" w:hAnsi="Tahoma" w:cs="Tahoma"/>
          <w:bCs/>
        </w:rPr>
        <w:t>ęś</w:t>
      </w:r>
      <w:r w:rsidRPr="0092657D">
        <w:rPr>
          <w:rFonts w:ascii="Tahoma" w:eastAsia="Calibri" w:hAnsi="Tahoma" w:cs="Tahoma"/>
          <w:bCs/>
        </w:rPr>
        <w:t>ci zam</w:t>
      </w:r>
      <w:r w:rsidRPr="0092657D">
        <w:rPr>
          <w:rFonts w:ascii="Tahoma" w:eastAsia="Malgun Gothic" w:hAnsi="Tahoma" w:cs="Tahoma"/>
          <w:bCs/>
        </w:rPr>
        <w:t>ó</w:t>
      </w:r>
      <w:r w:rsidRPr="0092657D">
        <w:rPr>
          <w:rFonts w:ascii="Tahoma" w:eastAsia="Calibri" w:hAnsi="Tahoma" w:cs="Tahoma"/>
          <w:bCs/>
        </w:rPr>
        <w:t>wienia (zakresu prac) podwykonawcy, kt</w:t>
      </w:r>
      <w:r w:rsidRPr="0092657D">
        <w:rPr>
          <w:rFonts w:ascii="Tahoma" w:eastAsia="Malgun Gothic" w:hAnsi="Tahoma" w:cs="Tahoma"/>
          <w:bCs/>
        </w:rPr>
        <w:t>ó</w:t>
      </w:r>
      <w:r w:rsidRPr="0092657D">
        <w:rPr>
          <w:rFonts w:ascii="Tahoma" w:eastAsia="Calibri" w:hAnsi="Tahoma" w:cs="Tahoma"/>
          <w:bCs/>
        </w:rPr>
        <w:t>ry nie zosta</w:t>
      </w:r>
      <w:r w:rsidRPr="0092657D">
        <w:rPr>
          <w:rFonts w:ascii="Tahoma" w:eastAsia="Malgun Gothic" w:hAnsi="Tahoma" w:cs="Tahoma"/>
          <w:bCs/>
        </w:rPr>
        <w:t>ł</w:t>
      </w:r>
      <w:r w:rsidRPr="0092657D">
        <w:rPr>
          <w:rFonts w:ascii="Tahoma" w:eastAsia="Calibri" w:hAnsi="Tahoma" w:cs="Tahoma"/>
          <w:bCs/>
        </w:rPr>
        <w:t xml:space="preserve"> wskazany w ofercie;</w:t>
      </w:r>
    </w:p>
    <w:p w14:paraId="5BEFA654" w14:textId="77777777" w:rsidR="00850C3A" w:rsidRPr="0092657D" w:rsidRDefault="00850C3A" w:rsidP="00850C3A">
      <w:pPr>
        <w:pStyle w:val="Akapitzlist"/>
        <w:numPr>
          <w:ilvl w:val="1"/>
          <w:numId w:val="93"/>
        </w:numPr>
        <w:suppressAutoHyphens w:val="0"/>
        <w:spacing w:line="23" w:lineRule="atLeast"/>
        <w:ind w:left="1134"/>
        <w:contextualSpacing/>
        <w:jc w:val="both"/>
        <w:rPr>
          <w:rFonts w:ascii="Tahoma" w:eastAsia="Calibri" w:hAnsi="Tahoma" w:cs="Tahoma"/>
        </w:rPr>
      </w:pPr>
      <w:r w:rsidRPr="0092657D">
        <w:rPr>
          <w:rFonts w:ascii="Tahoma" w:eastAsia="Calibri" w:hAnsi="Tahoma" w:cs="Tahoma"/>
          <w:bCs/>
        </w:rPr>
        <w:t>dopuszczeniu do wykonywania przez podwykonawców tej cz</w:t>
      </w:r>
      <w:r w:rsidRPr="0092657D">
        <w:rPr>
          <w:rFonts w:ascii="Tahoma" w:eastAsia="MS Gothic" w:hAnsi="Tahoma" w:cs="Tahoma"/>
          <w:bCs/>
        </w:rPr>
        <w:t>ęś</w:t>
      </w:r>
      <w:r w:rsidRPr="0092657D">
        <w:rPr>
          <w:rFonts w:ascii="Tahoma" w:eastAsia="Calibri" w:hAnsi="Tahoma" w:cs="Tahoma"/>
          <w:bCs/>
        </w:rPr>
        <w:t>ci zam</w:t>
      </w:r>
      <w:r w:rsidRPr="0092657D">
        <w:rPr>
          <w:rFonts w:ascii="Tahoma" w:eastAsia="Malgun Gothic" w:hAnsi="Tahoma" w:cs="Tahoma"/>
          <w:bCs/>
        </w:rPr>
        <w:t>ó</w:t>
      </w:r>
      <w:r w:rsidRPr="0092657D">
        <w:rPr>
          <w:rFonts w:ascii="Tahoma" w:eastAsia="Calibri" w:hAnsi="Tahoma" w:cs="Tahoma"/>
          <w:bCs/>
        </w:rPr>
        <w:t>wienia (zakresu prac), kt</w:t>
      </w:r>
      <w:r w:rsidRPr="0092657D">
        <w:rPr>
          <w:rFonts w:ascii="Tahoma" w:eastAsia="Malgun Gothic" w:hAnsi="Tahoma" w:cs="Tahoma"/>
          <w:bCs/>
        </w:rPr>
        <w:t>ó</w:t>
      </w:r>
      <w:r w:rsidRPr="0092657D">
        <w:rPr>
          <w:rFonts w:ascii="Tahoma" w:eastAsia="Calibri" w:hAnsi="Tahoma" w:cs="Tahoma"/>
          <w:bCs/>
        </w:rPr>
        <w:t>ra nie zosta</w:t>
      </w:r>
      <w:r w:rsidRPr="0092657D">
        <w:rPr>
          <w:rFonts w:ascii="Tahoma" w:eastAsia="Malgun Gothic" w:hAnsi="Tahoma" w:cs="Tahoma"/>
          <w:bCs/>
        </w:rPr>
        <w:t>ł</w:t>
      </w:r>
      <w:r w:rsidRPr="0092657D">
        <w:rPr>
          <w:rFonts w:ascii="Tahoma" w:eastAsia="Calibri" w:hAnsi="Tahoma" w:cs="Tahoma"/>
          <w:bCs/>
        </w:rPr>
        <w:t xml:space="preserve">a wskazana w ofercie do podzlecenia, </w:t>
      </w:r>
    </w:p>
    <w:p w14:paraId="13CCC8FF" w14:textId="77777777" w:rsidR="00850C3A" w:rsidRPr="0092657D" w:rsidRDefault="00850C3A" w:rsidP="00850C3A">
      <w:pPr>
        <w:spacing w:line="23" w:lineRule="atLeast"/>
        <w:ind w:left="1003"/>
        <w:contextualSpacing/>
        <w:jc w:val="both"/>
        <w:rPr>
          <w:rFonts w:ascii="Tahoma" w:eastAsia="Calibri" w:hAnsi="Tahoma" w:cs="Tahoma"/>
        </w:rPr>
      </w:pPr>
      <w:r w:rsidRPr="0092657D">
        <w:rPr>
          <w:rFonts w:ascii="Tahoma" w:eastAsia="Calibri" w:hAnsi="Tahoma" w:cs="Tahoma"/>
          <w:bCs/>
        </w:rPr>
        <w:t>- po wcze</w:t>
      </w:r>
      <w:r w:rsidRPr="0092657D">
        <w:rPr>
          <w:rFonts w:ascii="Tahoma" w:eastAsia="MS Gothic" w:hAnsi="Tahoma" w:cs="Tahoma"/>
          <w:bCs/>
        </w:rPr>
        <w:t>ś</w:t>
      </w:r>
      <w:r w:rsidRPr="0092657D">
        <w:rPr>
          <w:rFonts w:ascii="Tahoma" w:eastAsia="Calibri" w:hAnsi="Tahoma" w:cs="Tahoma"/>
          <w:bCs/>
        </w:rPr>
        <w:t>niejszej akceptacji przez Zamawiaj</w:t>
      </w:r>
      <w:r w:rsidRPr="0092657D">
        <w:rPr>
          <w:rFonts w:ascii="Tahoma" w:eastAsia="MS Gothic" w:hAnsi="Tahoma" w:cs="Tahoma"/>
          <w:bCs/>
        </w:rPr>
        <w:t>ą</w:t>
      </w:r>
      <w:r w:rsidRPr="0092657D">
        <w:rPr>
          <w:rFonts w:ascii="Tahoma" w:eastAsia="Calibri" w:hAnsi="Tahoma" w:cs="Tahoma"/>
          <w:bCs/>
        </w:rPr>
        <w:t>cego i spe</w:t>
      </w:r>
      <w:r w:rsidRPr="0092657D">
        <w:rPr>
          <w:rFonts w:ascii="Tahoma" w:eastAsia="Malgun Gothic" w:hAnsi="Tahoma" w:cs="Tahoma"/>
          <w:bCs/>
        </w:rPr>
        <w:t>ł</w:t>
      </w:r>
      <w:r w:rsidRPr="0092657D">
        <w:rPr>
          <w:rFonts w:ascii="Tahoma" w:eastAsia="Calibri" w:hAnsi="Tahoma" w:cs="Tahoma"/>
          <w:bCs/>
        </w:rPr>
        <w:t>nieniu wymaga</w:t>
      </w:r>
      <w:r w:rsidRPr="0092657D">
        <w:rPr>
          <w:rFonts w:ascii="Tahoma" w:eastAsia="MS Gothic" w:hAnsi="Tahoma" w:cs="Tahoma"/>
          <w:bCs/>
        </w:rPr>
        <w:t>ń</w:t>
      </w:r>
      <w:r w:rsidRPr="0092657D">
        <w:rPr>
          <w:rFonts w:ascii="Tahoma" w:eastAsia="Calibri" w:hAnsi="Tahoma" w:cs="Tahoma"/>
          <w:bCs/>
        </w:rPr>
        <w:t xml:space="preserve"> specyfikacji dotycz</w:t>
      </w:r>
      <w:r w:rsidRPr="0092657D">
        <w:rPr>
          <w:rFonts w:ascii="Tahoma" w:eastAsia="MS Gothic" w:hAnsi="Tahoma" w:cs="Tahoma"/>
          <w:bCs/>
        </w:rPr>
        <w:t>ą</w:t>
      </w:r>
      <w:r w:rsidRPr="0092657D">
        <w:rPr>
          <w:rFonts w:ascii="Tahoma" w:eastAsia="Calibri" w:hAnsi="Tahoma" w:cs="Tahoma"/>
          <w:bCs/>
        </w:rPr>
        <w:t>cych wykonywania wskazanego zakresu prac przez podwykonawc</w:t>
      </w:r>
      <w:r w:rsidRPr="0092657D">
        <w:rPr>
          <w:rFonts w:ascii="Tahoma" w:eastAsia="Malgun Gothic" w:hAnsi="Tahoma" w:cs="Tahoma"/>
          <w:bCs/>
        </w:rPr>
        <w:t>ó</w:t>
      </w:r>
      <w:r w:rsidRPr="0092657D">
        <w:rPr>
          <w:rFonts w:ascii="Tahoma" w:eastAsia="Calibri" w:hAnsi="Tahoma" w:cs="Tahoma"/>
          <w:bCs/>
        </w:rPr>
        <w:t xml:space="preserve">w </w:t>
      </w:r>
      <w:r w:rsidRPr="0092657D">
        <w:rPr>
          <w:rFonts w:ascii="Tahoma" w:eastAsia="Calibri" w:hAnsi="Tahoma" w:cs="Tahoma"/>
          <w:bCs/>
          <w:i/>
        </w:rPr>
        <w:t>(zmiana niewymagaj</w:t>
      </w:r>
      <w:r w:rsidRPr="0092657D">
        <w:rPr>
          <w:rFonts w:ascii="Tahoma" w:eastAsia="MS Gothic" w:hAnsi="Tahoma" w:cs="Tahoma"/>
          <w:bCs/>
          <w:i/>
        </w:rPr>
        <w:t>ą</w:t>
      </w:r>
      <w:r w:rsidRPr="0092657D">
        <w:rPr>
          <w:rFonts w:ascii="Tahoma" w:eastAsia="Calibri" w:hAnsi="Tahoma" w:cs="Tahoma"/>
          <w:bCs/>
          <w:i/>
        </w:rPr>
        <w:t>ca sporz</w:t>
      </w:r>
      <w:r w:rsidRPr="0092657D">
        <w:rPr>
          <w:rFonts w:ascii="Tahoma" w:eastAsia="MS Gothic" w:hAnsi="Tahoma" w:cs="Tahoma"/>
          <w:bCs/>
          <w:i/>
        </w:rPr>
        <w:t>ą</w:t>
      </w:r>
      <w:r w:rsidRPr="0092657D">
        <w:rPr>
          <w:rFonts w:ascii="Tahoma" w:eastAsia="Calibri" w:hAnsi="Tahoma" w:cs="Tahoma"/>
          <w:bCs/>
          <w:i/>
        </w:rPr>
        <w:t>dzania aneksu)</w:t>
      </w:r>
      <w:r w:rsidRPr="0092657D">
        <w:rPr>
          <w:rFonts w:ascii="Tahoma" w:eastAsia="Calibri" w:hAnsi="Tahoma" w:cs="Tahoma"/>
          <w:bCs/>
        </w:rPr>
        <w:t>;</w:t>
      </w:r>
    </w:p>
    <w:p w14:paraId="3247A85E" w14:textId="77777777" w:rsidR="00850C3A" w:rsidRPr="0092657D" w:rsidRDefault="00850C3A" w:rsidP="00850C3A">
      <w:pPr>
        <w:numPr>
          <w:ilvl w:val="1"/>
          <w:numId w:val="97"/>
        </w:numPr>
        <w:suppressAutoHyphens w:val="0"/>
        <w:spacing w:line="23" w:lineRule="atLeast"/>
        <w:contextualSpacing/>
        <w:jc w:val="both"/>
        <w:rPr>
          <w:rFonts w:ascii="Tahoma" w:eastAsia="Calibri" w:hAnsi="Tahoma" w:cs="Tahoma"/>
        </w:rPr>
      </w:pPr>
      <w:r w:rsidRPr="0092657D">
        <w:rPr>
          <w:rFonts w:ascii="Tahoma" w:eastAsia="Calibri" w:hAnsi="Tahoma" w:cs="Tahoma"/>
        </w:rPr>
        <w:t>zmiana albo rezygnacja z Podwykonawcy, na zasoby którego Wykonawca powoływał si</w:t>
      </w:r>
      <w:r w:rsidRPr="0092657D">
        <w:rPr>
          <w:rFonts w:ascii="Tahoma" w:eastAsia="MS Gothic" w:hAnsi="Tahoma" w:cs="Tahoma"/>
        </w:rPr>
        <w:t>ę</w:t>
      </w:r>
      <w:r w:rsidRPr="0092657D">
        <w:rPr>
          <w:rFonts w:ascii="Tahoma" w:eastAsia="Calibri" w:hAnsi="Tahoma" w:cs="Tahoma"/>
        </w:rPr>
        <w:t xml:space="preserve"> na zasadach okre</w:t>
      </w:r>
      <w:r w:rsidRPr="0092657D">
        <w:rPr>
          <w:rFonts w:ascii="Tahoma" w:eastAsia="MS Gothic" w:hAnsi="Tahoma" w:cs="Tahoma"/>
        </w:rPr>
        <w:t>ś</w:t>
      </w:r>
      <w:r w:rsidRPr="0092657D">
        <w:rPr>
          <w:rFonts w:ascii="Tahoma" w:eastAsia="Calibri" w:hAnsi="Tahoma" w:cs="Tahoma"/>
        </w:rPr>
        <w:t xml:space="preserve">lonych w art. 118 ustawy </w:t>
      </w:r>
      <w:proofErr w:type="spellStart"/>
      <w:r w:rsidRPr="0092657D">
        <w:rPr>
          <w:rFonts w:ascii="Tahoma" w:eastAsia="Calibri" w:hAnsi="Tahoma" w:cs="Tahoma"/>
        </w:rPr>
        <w:t>Pzp</w:t>
      </w:r>
      <w:proofErr w:type="spellEnd"/>
      <w:r w:rsidRPr="0092657D">
        <w:rPr>
          <w:rFonts w:ascii="Tahoma" w:eastAsia="Calibri" w:hAnsi="Tahoma" w:cs="Tahoma"/>
        </w:rPr>
        <w:t>, w celu wykazania spełniania warunków udziału w post</w:t>
      </w:r>
      <w:r w:rsidRPr="0092657D">
        <w:rPr>
          <w:rFonts w:ascii="Tahoma" w:eastAsia="MS Gothic" w:hAnsi="Tahoma" w:cs="Tahoma"/>
        </w:rPr>
        <w:t>ę</w:t>
      </w:r>
      <w:r w:rsidRPr="0092657D">
        <w:rPr>
          <w:rFonts w:ascii="Tahoma" w:eastAsia="Calibri" w:hAnsi="Tahoma" w:cs="Tahoma"/>
        </w:rPr>
        <w:t xml:space="preserve">powaniu pod warunkiem, </w:t>
      </w:r>
      <w:r w:rsidRPr="0092657D">
        <w:rPr>
          <w:rFonts w:ascii="Tahoma" w:eastAsia="MS Gothic" w:hAnsi="Tahoma" w:cs="Tahoma"/>
        </w:rPr>
        <w:t>ż</w:t>
      </w:r>
      <w:r w:rsidRPr="0092657D">
        <w:rPr>
          <w:rFonts w:ascii="Tahoma" w:eastAsia="Calibri" w:hAnsi="Tahoma" w:cs="Tahoma"/>
        </w:rPr>
        <w:t>e Wykonawca wyka</w:t>
      </w:r>
      <w:r w:rsidRPr="0092657D">
        <w:rPr>
          <w:rFonts w:ascii="Tahoma" w:eastAsia="MS Gothic" w:hAnsi="Tahoma" w:cs="Tahoma"/>
        </w:rPr>
        <w:t>ż</w:t>
      </w:r>
      <w:r w:rsidRPr="0092657D">
        <w:rPr>
          <w:rFonts w:ascii="Tahoma" w:eastAsia="Calibri" w:hAnsi="Tahoma" w:cs="Tahoma"/>
        </w:rPr>
        <w:t>e Zamawiaj</w:t>
      </w:r>
      <w:r w:rsidRPr="0092657D">
        <w:rPr>
          <w:rFonts w:ascii="Tahoma" w:eastAsia="MS Gothic" w:hAnsi="Tahoma" w:cs="Tahoma"/>
        </w:rPr>
        <w:t>ą</w:t>
      </w:r>
      <w:r w:rsidRPr="0092657D">
        <w:rPr>
          <w:rFonts w:ascii="Tahoma" w:eastAsia="Calibri" w:hAnsi="Tahoma" w:cs="Tahoma"/>
        </w:rPr>
        <w:t>cemu, i</w:t>
      </w:r>
      <w:r w:rsidRPr="0092657D">
        <w:rPr>
          <w:rFonts w:ascii="Tahoma" w:eastAsia="MS Gothic" w:hAnsi="Tahoma" w:cs="Tahoma"/>
        </w:rPr>
        <w:t>ż</w:t>
      </w:r>
      <w:r w:rsidRPr="0092657D">
        <w:rPr>
          <w:rFonts w:ascii="Tahoma" w:eastAsia="Calibri" w:hAnsi="Tahoma" w:cs="Tahoma"/>
        </w:rPr>
        <w:t xml:space="preserve"> proponowany inny Podwykonawca lub Wykonawca samodzielnie spe</w:t>
      </w:r>
      <w:r w:rsidRPr="0092657D">
        <w:rPr>
          <w:rFonts w:ascii="Tahoma" w:eastAsia="Malgun Gothic" w:hAnsi="Tahoma" w:cs="Tahoma"/>
        </w:rPr>
        <w:t>ł</w:t>
      </w:r>
      <w:r w:rsidRPr="0092657D">
        <w:rPr>
          <w:rFonts w:ascii="Tahoma" w:eastAsia="Calibri" w:hAnsi="Tahoma" w:cs="Tahoma"/>
        </w:rPr>
        <w:t>nia powy</w:t>
      </w:r>
      <w:r w:rsidRPr="0092657D">
        <w:rPr>
          <w:rFonts w:ascii="Tahoma" w:eastAsia="MS Gothic" w:hAnsi="Tahoma" w:cs="Tahoma"/>
        </w:rPr>
        <w:t>ż</w:t>
      </w:r>
      <w:r w:rsidRPr="0092657D">
        <w:rPr>
          <w:rFonts w:ascii="Tahoma" w:eastAsia="Calibri" w:hAnsi="Tahoma" w:cs="Tahoma"/>
        </w:rPr>
        <w:t>sze warunki udzia</w:t>
      </w:r>
      <w:r w:rsidRPr="0092657D">
        <w:rPr>
          <w:rFonts w:ascii="Tahoma" w:eastAsia="Malgun Gothic" w:hAnsi="Tahoma" w:cs="Tahoma"/>
        </w:rPr>
        <w:t>ł</w:t>
      </w:r>
      <w:r w:rsidRPr="0092657D">
        <w:rPr>
          <w:rFonts w:ascii="Tahoma" w:eastAsia="Calibri" w:hAnsi="Tahoma" w:cs="Tahoma"/>
        </w:rPr>
        <w:t>u w post</w:t>
      </w:r>
      <w:r w:rsidRPr="0092657D">
        <w:rPr>
          <w:rFonts w:ascii="Tahoma" w:eastAsia="MS Gothic" w:hAnsi="Tahoma" w:cs="Tahoma"/>
        </w:rPr>
        <w:t>ę</w:t>
      </w:r>
      <w:r w:rsidRPr="0092657D">
        <w:rPr>
          <w:rFonts w:ascii="Tahoma" w:eastAsia="Calibri" w:hAnsi="Tahoma" w:cs="Tahoma"/>
        </w:rPr>
        <w:t>powaniu w stopniu nie mniejszym ni</w:t>
      </w:r>
      <w:r w:rsidRPr="0092657D">
        <w:rPr>
          <w:rFonts w:ascii="Tahoma" w:eastAsia="MS Gothic" w:hAnsi="Tahoma" w:cs="Tahoma"/>
        </w:rPr>
        <w:t>ż</w:t>
      </w:r>
      <w:r w:rsidRPr="0092657D">
        <w:rPr>
          <w:rFonts w:ascii="Tahoma" w:eastAsia="Calibri" w:hAnsi="Tahoma" w:cs="Tahoma"/>
        </w:rPr>
        <w:t xml:space="preserve"> podwykonawca, na zasoby kt</w:t>
      </w:r>
      <w:r w:rsidRPr="0092657D">
        <w:rPr>
          <w:rFonts w:ascii="Tahoma" w:eastAsia="Malgun Gothic" w:hAnsi="Tahoma" w:cs="Tahoma"/>
        </w:rPr>
        <w:t>ó</w:t>
      </w:r>
      <w:r w:rsidRPr="0092657D">
        <w:rPr>
          <w:rFonts w:ascii="Tahoma" w:eastAsia="Calibri" w:hAnsi="Tahoma" w:cs="Tahoma"/>
        </w:rPr>
        <w:t>rego wykonawca powo</w:t>
      </w:r>
      <w:r w:rsidRPr="0092657D">
        <w:rPr>
          <w:rFonts w:ascii="Tahoma" w:eastAsia="Malgun Gothic" w:hAnsi="Tahoma" w:cs="Tahoma"/>
        </w:rPr>
        <w:t>ł</w:t>
      </w:r>
      <w:r w:rsidRPr="0092657D">
        <w:rPr>
          <w:rFonts w:ascii="Tahoma" w:eastAsia="Calibri" w:hAnsi="Tahoma" w:cs="Tahoma"/>
        </w:rPr>
        <w:t>ywa</w:t>
      </w:r>
      <w:r w:rsidRPr="0092657D">
        <w:rPr>
          <w:rFonts w:ascii="Tahoma" w:eastAsia="Malgun Gothic" w:hAnsi="Tahoma" w:cs="Tahoma"/>
        </w:rPr>
        <w:t>ł</w:t>
      </w:r>
      <w:r w:rsidRPr="0092657D">
        <w:rPr>
          <w:rFonts w:ascii="Tahoma" w:eastAsia="Calibri" w:hAnsi="Tahoma" w:cs="Tahoma"/>
        </w:rPr>
        <w:t xml:space="preserve"> si</w:t>
      </w:r>
      <w:r w:rsidRPr="0092657D">
        <w:rPr>
          <w:rFonts w:ascii="Tahoma" w:eastAsia="MS Gothic" w:hAnsi="Tahoma" w:cs="Tahoma"/>
        </w:rPr>
        <w:t>ę</w:t>
      </w:r>
      <w:r w:rsidRPr="0092657D">
        <w:rPr>
          <w:rFonts w:ascii="Tahoma" w:eastAsia="Calibri" w:hAnsi="Tahoma" w:cs="Tahoma"/>
        </w:rPr>
        <w:t xml:space="preserve"> w trakcie prowadzonego post</w:t>
      </w:r>
      <w:r w:rsidRPr="0092657D">
        <w:rPr>
          <w:rFonts w:ascii="Tahoma" w:eastAsia="MS Gothic" w:hAnsi="Tahoma" w:cs="Tahoma"/>
        </w:rPr>
        <w:t>ę</w:t>
      </w:r>
      <w:r w:rsidRPr="0092657D">
        <w:rPr>
          <w:rFonts w:ascii="Tahoma" w:eastAsia="Calibri" w:hAnsi="Tahoma" w:cs="Tahoma"/>
        </w:rPr>
        <w:t xml:space="preserve">powania. </w:t>
      </w:r>
      <w:r w:rsidRPr="0092657D">
        <w:rPr>
          <w:rFonts w:ascii="Tahoma" w:eastAsia="Calibri" w:hAnsi="Tahoma" w:cs="Tahoma"/>
          <w:bCs/>
          <w:i/>
        </w:rPr>
        <w:t>(zmiana niewymagaj</w:t>
      </w:r>
      <w:r w:rsidRPr="0092657D">
        <w:rPr>
          <w:rFonts w:ascii="Tahoma" w:eastAsia="MS Gothic" w:hAnsi="Tahoma" w:cs="Tahoma"/>
          <w:bCs/>
          <w:i/>
        </w:rPr>
        <w:t>ą</w:t>
      </w:r>
      <w:r w:rsidRPr="0092657D">
        <w:rPr>
          <w:rFonts w:ascii="Tahoma" w:eastAsia="Calibri" w:hAnsi="Tahoma" w:cs="Tahoma"/>
          <w:bCs/>
          <w:i/>
        </w:rPr>
        <w:t>ca sporz</w:t>
      </w:r>
      <w:r w:rsidRPr="0092657D">
        <w:rPr>
          <w:rFonts w:ascii="Tahoma" w:eastAsia="MS Gothic" w:hAnsi="Tahoma" w:cs="Tahoma"/>
          <w:bCs/>
          <w:i/>
        </w:rPr>
        <w:t>ą</w:t>
      </w:r>
      <w:r w:rsidRPr="0092657D">
        <w:rPr>
          <w:rFonts w:ascii="Tahoma" w:eastAsia="Calibri" w:hAnsi="Tahoma" w:cs="Tahoma"/>
          <w:bCs/>
          <w:i/>
        </w:rPr>
        <w:t>dzania aneksu);</w:t>
      </w:r>
    </w:p>
    <w:p w14:paraId="0212EDCD" w14:textId="77777777" w:rsidR="00850C3A" w:rsidRPr="0092657D" w:rsidRDefault="00850C3A" w:rsidP="00850C3A">
      <w:pPr>
        <w:numPr>
          <w:ilvl w:val="1"/>
          <w:numId w:val="97"/>
        </w:numPr>
        <w:jc w:val="both"/>
        <w:rPr>
          <w:rFonts w:ascii="Tahoma" w:hAnsi="Tahoma" w:cs="Tahoma"/>
        </w:rPr>
      </w:pPr>
      <w:r w:rsidRPr="0092657D">
        <w:rPr>
          <w:rFonts w:ascii="Tahoma" w:hAnsi="Tahoma" w:cs="Tahoma"/>
        </w:rPr>
        <w:t>zmiana jest korzystna dla Zamawiającego, w szczególności dotyczy obniżenia ceny (wynagrodzenia)</w:t>
      </w:r>
    </w:p>
    <w:p w14:paraId="2B39882C" w14:textId="77777777" w:rsidR="00850C3A" w:rsidRPr="0092657D" w:rsidRDefault="00850C3A" w:rsidP="00850C3A">
      <w:pPr>
        <w:numPr>
          <w:ilvl w:val="1"/>
          <w:numId w:val="97"/>
        </w:numPr>
        <w:jc w:val="both"/>
        <w:rPr>
          <w:rFonts w:ascii="Tahoma" w:hAnsi="Tahoma" w:cs="Tahoma"/>
        </w:rPr>
      </w:pPr>
      <w:r w:rsidRPr="0092657D">
        <w:rPr>
          <w:rFonts w:ascii="Tahoma" w:hAnsi="Tahoma" w:cs="Tahoma"/>
        </w:rPr>
        <w:t>gdy zmiany obowiązujących przepisów prawa będą nakładać na Zamawiającego lub Wykonawcę nowe obowiązki dostosowania realizacji przedmiotu zamówienia zgodnie z wyznaczonymi normami lub standardami;</w:t>
      </w:r>
    </w:p>
    <w:p w14:paraId="5929CA64" w14:textId="77777777" w:rsidR="00850C3A" w:rsidRPr="0092657D" w:rsidRDefault="00850C3A" w:rsidP="00850C3A">
      <w:pPr>
        <w:numPr>
          <w:ilvl w:val="1"/>
          <w:numId w:val="97"/>
        </w:numPr>
        <w:jc w:val="both"/>
        <w:rPr>
          <w:rFonts w:ascii="Tahoma" w:hAnsi="Tahoma" w:cs="Tahoma"/>
        </w:rPr>
      </w:pPr>
      <w:r w:rsidRPr="0092657D">
        <w:rPr>
          <w:rFonts w:ascii="Tahoma" w:hAnsi="Tahoma" w:cs="Tahoma"/>
        </w:rPr>
        <w:t>w przypadku zmian obciążeń publiczno-prawnych;</w:t>
      </w:r>
    </w:p>
    <w:p w14:paraId="334636F8" w14:textId="77777777" w:rsidR="00850C3A" w:rsidRPr="0092657D" w:rsidRDefault="00850C3A" w:rsidP="00850C3A">
      <w:pPr>
        <w:numPr>
          <w:ilvl w:val="1"/>
          <w:numId w:val="97"/>
        </w:numPr>
        <w:jc w:val="both"/>
        <w:rPr>
          <w:rFonts w:ascii="Tahoma" w:hAnsi="Tahoma" w:cs="Tahoma"/>
        </w:rPr>
      </w:pPr>
      <w:r w:rsidRPr="0092657D">
        <w:rPr>
          <w:rFonts w:ascii="Tahoma" w:hAnsi="Tahoma" w:cs="Tahoma"/>
        </w:rPr>
        <w:t>zmiana jest nie istotna;</w:t>
      </w:r>
    </w:p>
    <w:p w14:paraId="27B79D5D" w14:textId="77777777" w:rsidR="00850C3A" w:rsidRPr="0092657D" w:rsidRDefault="00850C3A" w:rsidP="00850C3A">
      <w:pPr>
        <w:numPr>
          <w:ilvl w:val="0"/>
          <w:numId w:val="97"/>
        </w:numPr>
        <w:jc w:val="both"/>
        <w:rPr>
          <w:rFonts w:ascii="Tahoma" w:hAnsi="Tahoma" w:cs="Tahoma"/>
        </w:rPr>
      </w:pPr>
      <w:r w:rsidRPr="0092657D">
        <w:rPr>
          <w:rFonts w:ascii="Tahoma" w:hAnsi="Tahoma" w:cs="Tahoma"/>
        </w:rPr>
        <w:t>Postanowienia ust. 2 pkt 1) - 8) nie oznaczają deklaracji zgody Zamawiającego na dokonanie zmiany umowy w wymienionych przypadkach, względnie na podjęcie rokowań idących w tym kierunku. Zgoda zależy tu od swobodnej decyzji Zamawiającego. W każdym przypadku Zamawiający może odmówić zmiany lub podjęcia rokowań bez podania przyczyn, lub nie składać żadnych oświadczeń w tym względzie z równorzędnym skutkiem jak brak zgody. Wszelkie zmiany wynikające z ust. 2 pkt 1) - 8) będą ograniczone do niezbędnego minimum zapewniającego osiągniecie zgodności z prawem lub przywrócenia równowagi ekonomicznej istniejących przed czasem powstania okoliczności te zmiany uzasadniających.</w:t>
      </w:r>
    </w:p>
    <w:p w14:paraId="4A1CC762" w14:textId="77777777" w:rsidR="00850C3A" w:rsidRPr="0092657D" w:rsidRDefault="00850C3A" w:rsidP="00850C3A">
      <w:pPr>
        <w:numPr>
          <w:ilvl w:val="0"/>
          <w:numId w:val="97"/>
        </w:numPr>
        <w:tabs>
          <w:tab w:val="left" w:pos="9498"/>
        </w:tabs>
        <w:jc w:val="both"/>
        <w:rPr>
          <w:rFonts w:ascii="Tahoma" w:hAnsi="Tahoma" w:cs="Tahoma"/>
          <w:lang w:eastAsia="ar-SA"/>
        </w:rPr>
      </w:pPr>
      <w:r w:rsidRPr="0092657D">
        <w:rPr>
          <w:rFonts w:ascii="Tahoma" w:eastAsia="Palatino Linotype" w:hAnsi="Tahoma" w:cs="Tahoma"/>
          <w:bCs/>
        </w:rPr>
        <w:t xml:space="preserve">Niedopuszczalne są istotne zmiany postanowień umowy, o których mowa w art. 454 ustawy </w:t>
      </w:r>
      <w:proofErr w:type="spellStart"/>
      <w:r w:rsidRPr="0092657D">
        <w:rPr>
          <w:rFonts w:ascii="Tahoma" w:eastAsia="Palatino Linotype" w:hAnsi="Tahoma" w:cs="Tahoma"/>
          <w:bCs/>
        </w:rPr>
        <w:t>Pzp</w:t>
      </w:r>
      <w:proofErr w:type="spellEnd"/>
      <w:r w:rsidRPr="0092657D">
        <w:rPr>
          <w:rFonts w:ascii="Tahoma" w:eastAsia="Palatino Linotype" w:hAnsi="Tahoma" w:cs="Tahoma"/>
          <w:bCs/>
        </w:rPr>
        <w:t>.</w:t>
      </w:r>
    </w:p>
    <w:p w14:paraId="4D19E932" w14:textId="77777777" w:rsidR="00850C3A" w:rsidRPr="0092657D" w:rsidRDefault="00850C3A" w:rsidP="00850C3A">
      <w:pPr>
        <w:jc w:val="both"/>
        <w:rPr>
          <w:rFonts w:ascii="Tahoma" w:hAnsi="Tahoma" w:cs="Tahoma"/>
        </w:rPr>
      </w:pPr>
    </w:p>
    <w:p w14:paraId="761400E5" w14:textId="77777777" w:rsidR="00850C3A" w:rsidRPr="0092657D" w:rsidRDefault="00850C3A" w:rsidP="00850C3A">
      <w:pPr>
        <w:ind w:left="360"/>
        <w:jc w:val="center"/>
        <w:rPr>
          <w:rFonts w:ascii="Tahoma" w:eastAsia="Calibri" w:hAnsi="Tahoma" w:cs="Tahoma"/>
          <w:b/>
          <w:iCs/>
          <w:lang w:eastAsia="en-US"/>
        </w:rPr>
      </w:pPr>
      <w:r w:rsidRPr="0092657D">
        <w:rPr>
          <w:rFonts w:ascii="Tahoma" w:hAnsi="Tahoma" w:cs="Tahoma"/>
          <w:b/>
          <w:iCs/>
          <w:lang w:eastAsia="ar-SA"/>
        </w:rPr>
        <w:t>§ 9</w:t>
      </w:r>
      <w:r w:rsidRPr="0092657D">
        <w:rPr>
          <w:rFonts w:ascii="Tahoma" w:eastAsia="Calibri" w:hAnsi="Tahoma" w:cs="Tahoma"/>
          <w:b/>
          <w:iCs/>
          <w:vertAlign w:val="superscript"/>
          <w:lang w:eastAsia="en-US"/>
        </w:rPr>
        <w:footnoteReference w:id="1"/>
      </w:r>
    </w:p>
    <w:p w14:paraId="78735A4F" w14:textId="77777777" w:rsidR="00850C3A" w:rsidRPr="0092657D" w:rsidRDefault="00850C3A" w:rsidP="00850C3A">
      <w:pPr>
        <w:ind w:left="426" w:hanging="426"/>
        <w:jc w:val="both"/>
        <w:rPr>
          <w:rFonts w:ascii="Tahoma" w:eastAsia="Calibri" w:hAnsi="Tahoma" w:cs="Tahoma"/>
          <w:lang w:eastAsia="en-US"/>
        </w:rPr>
      </w:pPr>
      <w:r w:rsidRPr="0092657D">
        <w:rPr>
          <w:rFonts w:ascii="Tahoma" w:eastAsia="Calibri" w:hAnsi="Tahoma" w:cs="Tahoma"/>
          <w:lang w:eastAsia="en-US"/>
        </w:rPr>
        <w:t>1.</w:t>
      </w:r>
      <w:r w:rsidRPr="0092657D">
        <w:rPr>
          <w:rFonts w:ascii="Tahoma" w:eastAsia="Calibri" w:hAnsi="Tahoma" w:cs="Tahoma"/>
          <w:lang w:eastAsia="en-US"/>
        </w:rPr>
        <w:tab/>
        <w:t xml:space="preserve">Zamawiający oświadcza, że będzie realizować płatności za faktury z zastosowaniem mechanizmu podzielonej płatności, tzw. </w:t>
      </w:r>
      <w:proofErr w:type="spellStart"/>
      <w:r w:rsidRPr="0092657D">
        <w:rPr>
          <w:rFonts w:ascii="Tahoma" w:eastAsia="Calibri" w:hAnsi="Tahoma" w:cs="Tahoma"/>
          <w:lang w:eastAsia="en-US"/>
        </w:rPr>
        <w:t>split</w:t>
      </w:r>
      <w:proofErr w:type="spellEnd"/>
      <w:r w:rsidRPr="0092657D">
        <w:rPr>
          <w:rFonts w:ascii="Tahoma" w:eastAsia="Calibri" w:hAnsi="Tahoma" w:cs="Tahoma"/>
          <w:lang w:eastAsia="en-US"/>
        </w:rPr>
        <w:t xml:space="preserve"> </w:t>
      </w:r>
      <w:proofErr w:type="spellStart"/>
      <w:r w:rsidRPr="0092657D">
        <w:rPr>
          <w:rFonts w:ascii="Tahoma" w:eastAsia="Calibri" w:hAnsi="Tahoma" w:cs="Tahoma"/>
          <w:lang w:eastAsia="en-US"/>
        </w:rPr>
        <w:t>payment</w:t>
      </w:r>
      <w:proofErr w:type="spellEnd"/>
      <w:r w:rsidRPr="0092657D">
        <w:rPr>
          <w:rFonts w:ascii="Tahoma" w:eastAsia="Calibri" w:hAnsi="Tahoma" w:cs="Tahoma"/>
          <w:lang w:eastAsia="en-US"/>
        </w:rPr>
        <w:t xml:space="preserve">. </w:t>
      </w:r>
    </w:p>
    <w:p w14:paraId="7C5C721F" w14:textId="77777777" w:rsidR="00850C3A" w:rsidRPr="0092657D" w:rsidRDefault="00850C3A" w:rsidP="00850C3A">
      <w:pPr>
        <w:ind w:left="426" w:hanging="426"/>
        <w:jc w:val="both"/>
        <w:rPr>
          <w:rFonts w:ascii="Tahoma" w:eastAsia="Calibri" w:hAnsi="Tahoma" w:cs="Tahoma"/>
          <w:lang w:eastAsia="en-US"/>
        </w:rPr>
      </w:pPr>
      <w:r w:rsidRPr="0092657D">
        <w:rPr>
          <w:rFonts w:ascii="Tahoma" w:eastAsia="Calibri" w:hAnsi="Tahoma" w:cs="Tahoma"/>
          <w:lang w:eastAsia="en-US"/>
        </w:rPr>
        <w:t>2.</w:t>
      </w:r>
      <w:r w:rsidRPr="0092657D">
        <w:rPr>
          <w:rFonts w:ascii="Tahoma" w:eastAsia="Calibri" w:hAnsi="Tahoma" w:cs="Tahoma"/>
          <w:lang w:eastAsia="en-US"/>
        </w:rPr>
        <w:tab/>
        <w:t xml:space="preserve">Podzieloną płatność, tzw. </w:t>
      </w:r>
      <w:proofErr w:type="spellStart"/>
      <w:r w:rsidRPr="0092657D">
        <w:rPr>
          <w:rFonts w:ascii="Tahoma" w:eastAsia="Calibri" w:hAnsi="Tahoma" w:cs="Tahoma"/>
          <w:lang w:eastAsia="en-US"/>
        </w:rPr>
        <w:t>split</w:t>
      </w:r>
      <w:proofErr w:type="spellEnd"/>
      <w:r w:rsidRPr="0092657D">
        <w:rPr>
          <w:rFonts w:ascii="Tahoma" w:eastAsia="Calibri" w:hAnsi="Tahoma" w:cs="Tahoma"/>
          <w:lang w:eastAsia="en-US"/>
        </w:rPr>
        <w:t xml:space="preserve"> </w:t>
      </w:r>
      <w:proofErr w:type="spellStart"/>
      <w:r w:rsidRPr="0092657D">
        <w:rPr>
          <w:rFonts w:ascii="Tahoma" w:eastAsia="Calibri" w:hAnsi="Tahoma" w:cs="Tahoma"/>
          <w:lang w:eastAsia="en-US"/>
        </w:rPr>
        <w:t>payment</w:t>
      </w:r>
      <w:proofErr w:type="spellEnd"/>
      <w:r w:rsidRPr="0092657D">
        <w:rPr>
          <w:rFonts w:ascii="Tahoma" w:eastAsia="Calibri" w:hAnsi="Tahoma" w:cs="Tahoma"/>
          <w:lang w:eastAsia="en-US"/>
        </w:rPr>
        <w:t xml:space="preserve"> stosuje się wyłącznie przy płatnościach bezgotówkowych, realizowanych za pośrednictwem polecenia przelewu lub polecenia zapłaty dla czynnych podatników VAT. </w:t>
      </w:r>
      <w:r w:rsidRPr="0092657D">
        <w:rPr>
          <w:rFonts w:ascii="Tahoma" w:eastAsia="Calibri" w:hAnsi="Tahoma" w:cs="Tahoma"/>
          <w:lang w:eastAsia="en-US"/>
        </w:rPr>
        <w:lastRenderedPageBreak/>
        <w:t>Mechanizm podzielonej płatności nie będzie wykorzystywany do zapłaty za czynności lub zdarzenia pozostające poza zakresem VAT (np. zapłata za odszkodowanie), a także za świadczenia zwolnione z VAT</w:t>
      </w:r>
      <w:r>
        <w:rPr>
          <w:rFonts w:ascii="Tahoma" w:eastAsia="Calibri" w:hAnsi="Tahoma" w:cs="Tahoma"/>
          <w:lang w:eastAsia="en-US"/>
        </w:rPr>
        <w:t xml:space="preserve"> i </w:t>
      </w:r>
      <w:r w:rsidRPr="0092657D">
        <w:rPr>
          <w:rFonts w:ascii="Tahoma" w:eastAsia="Calibri" w:hAnsi="Tahoma" w:cs="Tahoma"/>
          <w:lang w:eastAsia="en-US"/>
        </w:rPr>
        <w:t xml:space="preserve">opodatkowane stawką 0 %. </w:t>
      </w:r>
    </w:p>
    <w:p w14:paraId="0192FEFC" w14:textId="77777777" w:rsidR="00850C3A" w:rsidRPr="0092657D" w:rsidRDefault="00850C3A" w:rsidP="00850C3A">
      <w:pPr>
        <w:ind w:left="426" w:hanging="426"/>
        <w:jc w:val="both"/>
        <w:rPr>
          <w:rFonts w:ascii="Tahoma" w:eastAsia="Calibri" w:hAnsi="Tahoma" w:cs="Tahoma"/>
          <w:lang w:eastAsia="en-US"/>
        </w:rPr>
      </w:pPr>
      <w:r w:rsidRPr="0092657D">
        <w:rPr>
          <w:rFonts w:ascii="Tahoma" w:eastAsia="Calibri" w:hAnsi="Tahoma" w:cs="Tahoma"/>
          <w:lang w:eastAsia="en-US"/>
        </w:rPr>
        <w:t xml:space="preserve">3.   </w:t>
      </w:r>
      <w:r w:rsidRPr="0092657D">
        <w:rPr>
          <w:rFonts w:ascii="Tahoma" w:eastAsia="Calibri" w:hAnsi="Tahoma" w:cs="Tahoma"/>
          <w:lang w:eastAsia="en-US"/>
        </w:rPr>
        <w:tab/>
        <w:t>Wykonawca oświadcza, że numer rachunku rozliczeniowego wskazany we wszystkich fakturach, które będą wystawione w jego imieniu, jest rachunkiem</w:t>
      </w:r>
      <w:r>
        <w:rPr>
          <w:rFonts w:ascii="Tahoma" w:eastAsia="Calibri" w:hAnsi="Tahoma" w:cs="Tahoma"/>
          <w:lang w:eastAsia="en-US"/>
        </w:rPr>
        <w:t>,</w:t>
      </w:r>
      <w:r w:rsidRPr="0092657D">
        <w:rPr>
          <w:rFonts w:ascii="Tahoma" w:eastAsia="Calibri" w:hAnsi="Tahoma" w:cs="Tahoma"/>
          <w:lang w:eastAsia="en-US"/>
        </w:rPr>
        <w:t xml:space="preserve"> dla którego zgodnie z rozdziałem 3a ustawy z dnia 29 sierpnia 1997r. Prawo bankowe (Dz. U. z 2023 r. poz. 2488 z </w:t>
      </w:r>
      <w:proofErr w:type="spellStart"/>
      <w:r w:rsidRPr="0092657D">
        <w:rPr>
          <w:rFonts w:ascii="Tahoma" w:eastAsia="Calibri" w:hAnsi="Tahoma" w:cs="Tahoma"/>
          <w:lang w:eastAsia="en-US"/>
        </w:rPr>
        <w:t>późn</w:t>
      </w:r>
      <w:proofErr w:type="spellEnd"/>
      <w:r w:rsidRPr="0092657D">
        <w:rPr>
          <w:rFonts w:ascii="Tahoma" w:eastAsia="Calibri" w:hAnsi="Tahoma" w:cs="Tahoma"/>
          <w:lang w:eastAsia="en-US"/>
        </w:rPr>
        <w:t xml:space="preserve">. zm.) prowadzony jest rachunek VAT. </w:t>
      </w:r>
    </w:p>
    <w:p w14:paraId="7F4CB66D" w14:textId="77777777" w:rsidR="00850C3A" w:rsidRPr="0092657D" w:rsidRDefault="00850C3A" w:rsidP="00850C3A">
      <w:pPr>
        <w:ind w:left="426" w:hanging="426"/>
        <w:jc w:val="both"/>
        <w:rPr>
          <w:rFonts w:ascii="Tahoma" w:eastAsia="Calibri" w:hAnsi="Tahoma" w:cs="Tahoma"/>
          <w:lang w:eastAsia="en-US"/>
        </w:rPr>
      </w:pPr>
      <w:r w:rsidRPr="0092657D">
        <w:rPr>
          <w:rFonts w:ascii="Tahoma" w:eastAsia="Calibri" w:hAnsi="Tahoma" w:cs="Tahoma"/>
          <w:lang w:eastAsia="en-US"/>
        </w:rPr>
        <w:t xml:space="preserve">4. </w:t>
      </w:r>
      <w:r w:rsidRPr="0092657D">
        <w:rPr>
          <w:rFonts w:ascii="Tahoma" w:eastAsia="Calibri" w:hAnsi="Tahoma" w:cs="Tahoma"/>
          <w:lang w:eastAsia="en-US"/>
        </w:rPr>
        <w:tab/>
        <w:t xml:space="preserve">Jednocześnie Wykonawca oświadcza, że rachunek bankowy, o którym mowa w ust. 3, jest rachunkiem bankowym wpisanym w wykazie podmiotów zarejestrowanych jako podatnicy VAT, niezarejestrowanych oraz wykreślonych i przywróconych do rejestru VAT (biała lista podatników VAT). </w:t>
      </w:r>
    </w:p>
    <w:p w14:paraId="3CFF6C3C" w14:textId="77777777" w:rsidR="00850C3A" w:rsidRPr="0092657D" w:rsidRDefault="00850C3A" w:rsidP="00850C3A">
      <w:pPr>
        <w:ind w:left="426" w:hanging="426"/>
        <w:jc w:val="both"/>
        <w:rPr>
          <w:rFonts w:ascii="Tahoma" w:eastAsia="Calibri" w:hAnsi="Tahoma" w:cs="Tahoma"/>
          <w:bCs/>
          <w:lang w:eastAsia="en-US"/>
        </w:rPr>
      </w:pPr>
      <w:r w:rsidRPr="0092657D">
        <w:rPr>
          <w:rFonts w:ascii="Tahoma" w:eastAsia="Calibri" w:hAnsi="Tahoma" w:cs="Tahoma"/>
          <w:lang w:eastAsia="en-US"/>
        </w:rPr>
        <w:t xml:space="preserve">5.    </w:t>
      </w:r>
      <w:r w:rsidRPr="0092657D">
        <w:rPr>
          <w:rFonts w:ascii="Tahoma" w:eastAsia="Calibri" w:hAnsi="Tahoma" w:cs="Tahoma"/>
          <w:bCs/>
          <w:lang w:eastAsia="en-US"/>
        </w:rPr>
        <w:t>W przypadku braku możliwości dokonania zapłaty przez Zamawiającego z wykorzystaniem mechanizmu podzielonej płatności, w szczególności w przypadku złożenia przez Wykonawcę nieprawdziwego oświadczenia, o którym mowa w ust. 3, Zamawiający uprawniony jest do wstrzymania płatności do czasu wskazania przez Wykonawcę rachunku, o którym mowa w ust. 3</w:t>
      </w:r>
    </w:p>
    <w:p w14:paraId="2DE809BF" w14:textId="77777777" w:rsidR="00850C3A" w:rsidRPr="0092657D" w:rsidRDefault="00850C3A" w:rsidP="00850C3A">
      <w:pPr>
        <w:jc w:val="center"/>
        <w:rPr>
          <w:rFonts w:ascii="Tahoma" w:hAnsi="Tahoma" w:cs="Tahoma"/>
          <w:b/>
        </w:rPr>
      </w:pPr>
    </w:p>
    <w:p w14:paraId="39CAB6F5" w14:textId="77777777" w:rsidR="00850C3A" w:rsidRPr="0092657D" w:rsidRDefault="00850C3A" w:rsidP="00850C3A">
      <w:pPr>
        <w:tabs>
          <w:tab w:val="left" w:pos="720"/>
        </w:tabs>
        <w:jc w:val="center"/>
        <w:rPr>
          <w:rFonts w:ascii="Tahoma" w:hAnsi="Tahoma" w:cs="Tahoma"/>
          <w:b/>
          <w:iCs/>
          <w:lang w:eastAsia="ar-SA"/>
        </w:rPr>
      </w:pPr>
      <w:r w:rsidRPr="0092657D">
        <w:rPr>
          <w:rFonts w:ascii="Tahoma" w:hAnsi="Tahoma" w:cs="Tahoma"/>
          <w:b/>
          <w:iCs/>
          <w:lang w:eastAsia="ar-SA"/>
        </w:rPr>
        <w:t>§ 10</w:t>
      </w:r>
    </w:p>
    <w:p w14:paraId="30D9B54A" w14:textId="77777777" w:rsidR="00850C3A" w:rsidRPr="0092657D" w:rsidRDefault="00850C3A" w:rsidP="00850C3A">
      <w:pPr>
        <w:numPr>
          <w:ilvl w:val="0"/>
          <w:numId w:val="98"/>
        </w:numPr>
        <w:ind w:left="284" w:hanging="284"/>
        <w:jc w:val="both"/>
        <w:rPr>
          <w:rStyle w:val="Hipercze"/>
          <w:rFonts w:ascii="Tahoma" w:hAnsi="Tahoma" w:cs="Tahoma"/>
          <w:color w:val="auto"/>
        </w:rPr>
      </w:pPr>
      <w:r w:rsidRPr="0092657D">
        <w:rPr>
          <w:rFonts w:ascii="Tahoma" w:hAnsi="Tahoma" w:cs="Tahoma"/>
          <w:bCs/>
        </w:rPr>
        <w:t xml:space="preserve">Zamawiającemu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 </w:t>
      </w:r>
      <w:proofErr w:type="spellStart"/>
      <w:r w:rsidRPr="0092657D">
        <w:rPr>
          <w:rFonts w:ascii="Tahoma" w:hAnsi="Tahoma" w:cs="Tahoma"/>
          <w:bCs/>
        </w:rPr>
        <w:t>Pzp</w:t>
      </w:r>
      <w:proofErr w:type="spellEnd"/>
      <w:r w:rsidRPr="0092657D">
        <w:rPr>
          <w:rFonts w:ascii="Tahoma" w:hAnsi="Tahoma" w:cs="Tahoma"/>
          <w:bCs/>
        </w:rPr>
        <w:t>.</w:t>
      </w:r>
      <w:r w:rsidRPr="0092657D">
        <w:rPr>
          <w:rStyle w:val="Hipercze"/>
          <w:rFonts w:ascii="Tahoma" w:hAnsi="Tahoma" w:cs="Tahoma"/>
          <w:color w:val="auto"/>
        </w:rPr>
        <w:t xml:space="preserve"> Do oświadczenia o rozwiązaniu umowy odpowiednie zastosowanie ma ust. 5.</w:t>
      </w:r>
    </w:p>
    <w:p w14:paraId="2B0C9B05" w14:textId="77777777" w:rsidR="00850C3A" w:rsidRPr="0092657D" w:rsidRDefault="00850C3A" w:rsidP="00850C3A">
      <w:pPr>
        <w:numPr>
          <w:ilvl w:val="0"/>
          <w:numId w:val="98"/>
        </w:numPr>
        <w:ind w:left="426" w:hanging="360"/>
        <w:jc w:val="both"/>
        <w:rPr>
          <w:rFonts w:ascii="Tahoma" w:hAnsi="Tahoma" w:cs="Tahoma"/>
          <w:bCs/>
        </w:rPr>
      </w:pPr>
      <w:r w:rsidRPr="0092657D">
        <w:rPr>
          <w:rFonts w:ascii="Tahoma" w:hAnsi="Tahoma" w:cs="Tahoma"/>
          <w:bCs/>
        </w:rPr>
        <w:t>Zamawiającemu przysługuje prawo odstąpienia od umowy w całości lub w części, ze skutkiem na dzień odstąpienia (ex nunc), jeżeli zachodzi co najmniej jedna z następujących okoliczności:</w:t>
      </w:r>
    </w:p>
    <w:p w14:paraId="1DA3DF11" w14:textId="77777777" w:rsidR="00850C3A" w:rsidRPr="0092657D" w:rsidRDefault="00850C3A" w:rsidP="00850C3A">
      <w:pPr>
        <w:numPr>
          <w:ilvl w:val="0"/>
          <w:numId w:val="99"/>
        </w:numPr>
        <w:tabs>
          <w:tab w:val="left" w:pos="426"/>
        </w:tabs>
        <w:jc w:val="both"/>
        <w:rPr>
          <w:rFonts w:ascii="Tahoma" w:hAnsi="Tahoma" w:cs="Tahoma"/>
          <w:bCs/>
        </w:rPr>
      </w:pPr>
      <w:r w:rsidRPr="0092657D">
        <w:rPr>
          <w:rFonts w:ascii="Tahoma" w:hAnsi="Tahoma" w:cs="Tahoma"/>
          <w:bCs/>
        </w:rPr>
        <w:t xml:space="preserve">dokonano zmiany umowy z naruszeniem art. 454 i art. 455 ustawy </w:t>
      </w:r>
      <w:proofErr w:type="spellStart"/>
      <w:r w:rsidRPr="0092657D">
        <w:rPr>
          <w:rFonts w:ascii="Tahoma" w:hAnsi="Tahoma" w:cs="Tahoma"/>
          <w:bCs/>
        </w:rPr>
        <w:t>Pzp</w:t>
      </w:r>
      <w:proofErr w:type="spellEnd"/>
      <w:r w:rsidRPr="0092657D">
        <w:rPr>
          <w:rFonts w:ascii="Tahoma" w:hAnsi="Tahoma" w:cs="Tahoma"/>
          <w:bCs/>
        </w:rPr>
        <w:t>;</w:t>
      </w:r>
    </w:p>
    <w:p w14:paraId="32B15742" w14:textId="77777777" w:rsidR="00850C3A" w:rsidRPr="0092657D" w:rsidRDefault="00850C3A" w:rsidP="00850C3A">
      <w:pPr>
        <w:numPr>
          <w:ilvl w:val="0"/>
          <w:numId w:val="99"/>
        </w:numPr>
        <w:tabs>
          <w:tab w:val="left" w:pos="426"/>
        </w:tabs>
        <w:ind w:left="709" w:hanging="283"/>
        <w:jc w:val="both"/>
        <w:rPr>
          <w:rFonts w:ascii="Tahoma" w:hAnsi="Tahoma" w:cs="Tahoma"/>
          <w:bCs/>
        </w:rPr>
      </w:pPr>
      <w:r w:rsidRPr="0092657D">
        <w:rPr>
          <w:rFonts w:ascii="Tahoma" w:hAnsi="Tahoma" w:cs="Tahoma"/>
          <w:bCs/>
        </w:rPr>
        <w:t xml:space="preserve">wykonawca w chwili zawarcia umowy podlegał wykluczeniu na podstawie art. 108 ustawy </w:t>
      </w:r>
      <w:proofErr w:type="spellStart"/>
      <w:r w:rsidRPr="0092657D">
        <w:rPr>
          <w:rFonts w:ascii="Tahoma" w:hAnsi="Tahoma" w:cs="Tahoma"/>
          <w:bCs/>
        </w:rPr>
        <w:t>Pzp</w:t>
      </w:r>
      <w:proofErr w:type="spellEnd"/>
      <w:r w:rsidRPr="0092657D">
        <w:rPr>
          <w:rFonts w:ascii="Tahoma" w:hAnsi="Tahoma" w:cs="Tahoma"/>
          <w:bCs/>
        </w:rPr>
        <w:t>;</w:t>
      </w:r>
    </w:p>
    <w:p w14:paraId="586D4EC6" w14:textId="77777777" w:rsidR="00850C3A" w:rsidRPr="0092657D" w:rsidRDefault="00850C3A" w:rsidP="00850C3A">
      <w:pPr>
        <w:numPr>
          <w:ilvl w:val="0"/>
          <w:numId w:val="99"/>
        </w:numPr>
        <w:tabs>
          <w:tab w:val="left" w:pos="426"/>
        </w:tabs>
        <w:ind w:left="709" w:hanging="283"/>
        <w:jc w:val="both"/>
        <w:rPr>
          <w:rFonts w:ascii="Tahoma" w:hAnsi="Tahoma" w:cs="Tahoma"/>
          <w:bCs/>
        </w:rPr>
      </w:pPr>
      <w:r w:rsidRPr="0092657D">
        <w:rPr>
          <w:rFonts w:ascii="Tahoma" w:hAnsi="Tahoma" w:cs="Tahoma"/>
          <w:bC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473ECED" w14:textId="77777777" w:rsidR="00850C3A" w:rsidRPr="0092657D" w:rsidRDefault="00850C3A" w:rsidP="00850C3A">
      <w:pPr>
        <w:numPr>
          <w:ilvl w:val="0"/>
          <w:numId w:val="99"/>
        </w:numPr>
        <w:tabs>
          <w:tab w:val="left" w:pos="426"/>
        </w:tabs>
        <w:ind w:left="709" w:hanging="283"/>
        <w:jc w:val="both"/>
        <w:rPr>
          <w:rFonts w:ascii="Tahoma" w:hAnsi="Tahoma" w:cs="Tahoma"/>
          <w:bCs/>
        </w:rPr>
      </w:pPr>
      <w:r w:rsidRPr="0092657D">
        <w:rPr>
          <w:rFonts w:ascii="Tahoma" w:hAnsi="Tahoma" w:cs="Tahoma"/>
          <w:bCs/>
        </w:rPr>
        <w:t>jeżeli Wykonawca w chwili złożenia oferty podlegał wykluczeniu na podstawie okoliczności, o których mowa w art. 7 ustawy z dnia 13 kwietnia 2022 r. o szczególnych rozwiązaniach w zakresie przeciwdziałania wspieraniu agresji na Ukrainę oraz służących ochronie bezpieczeństwa narodowego (</w:t>
      </w:r>
      <w:r w:rsidRPr="005C1764">
        <w:rPr>
          <w:rFonts w:ascii="Tahoma" w:hAnsi="Tahoma" w:cs="Tahoma"/>
          <w:bCs/>
        </w:rPr>
        <w:t>Dz. U. 2025 poz. 514) i złożył w tym zakresie nieprawdziwe oświadczenie lub po dniu składania ofert, w tym także w toku realizacji niniejszej umowy wystąpiły wobec Wykonawcy okoliczności (podstawy wykluczenia</w:t>
      </w:r>
      <w:r w:rsidRPr="0092657D">
        <w:rPr>
          <w:rFonts w:ascii="Tahoma" w:hAnsi="Tahoma" w:cs="Tahoma"/>
          <w:bCs/>
        </w:rPr>
        <w:t>), o których mowa w tym przepisie;</w:t>
      </w:r>
    </w:p>
    <w:p w14:paraId="1E5528A0" w14:textId="77777777" w:rsidR="00850C3A" w:rsidRPr="0092657D" w:rsidRDefault="00850C3A" w:rsidP="00850C3A">
      <w:pPr>
        <w:numPr>
          <w:ilvl w:val="0"/>
          <w:numId w:val="99"/>
        </w:numPr>
        <w:tabs>
          <w:tab w:val="left" w:pos="426"/>
        </w:tabs>
        <w:ind w:left="709" w:hanging="283"/>
        <w:jc w:val="both"/>
        <w:rPr>
          <w:rFonts w:ascii="Tahoma" w:hAnsi="Tahoma" w:cs="Tahoma"/>
          <w:bCs/>
        </w:rPr>
      </w:pPr>
      <w:r w:rsidRPr="0092657D">
        <w:rPr>
          <w:rFonts w:ascii="Tahoma" w:hAnsi="Tahoma" w:cs="Tahoma"/>
          <w:bCs/>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4044496" w14:textId="77777777" w:rsidR="00850C3A" w:rsidRPr="0092657D" w:rsidRDefault="00850C3A" w:rsidP="00850C3A">
      <w:pPr>
        <w:numPr>
          <w:ilvl w:val="0"/>
          <w:numId w:val="99"/>
        </w:numPr>
        <w:tabs>
          <w:tab w:val="left" w:pos="426"/>
        </w:tabs>
        <w:ind w:left="709" w:hanging="283"/>
        <w:jc w:val="both"/>
        <w:rPr>
          <w:rFonts w:ascii="Tahoma" w:hAnsi="Tahoma" w:cs="Tahoma"/>
          <w:bCs/>
        </w:rPr>
      </w:pPr>
      <w:r w:rsidRPr="0092657D">
        <w:rPr>
          <w:rFonts w:ascii="Tahoma" w:hAnsi="Tahoma" w:cs="Tahoma"/>
          <w:bCs/>
        </w:rPr>
        <w:t>Wykonawca nie rozpoczął realizacji przedmiotu umowy bez uzasadnionych przyczyn lub – mimo otrzymania pisemnego wezwania – nie wykonuje lub nienależycie wykonuje zobowiązania wynikające z umowy;</w:t>
      </w:r>
    </w:p>
    <w:p w14:paraId="72C80CC0" w14:textId="77777777" w:rsidR="00850C3A" w:rsidRPr="0092657D" w:rsidRDefault="00850C3A" w:rsidP="00850C3A">
      <w:pPr>
        <w:numPr>
          <w:ilvl w:val="0"/>
          <w:numId w:val="99"/>
        </w:numPr>
        <w:tabs>
          <w:tab w:val="left" w:pos="426"/>
        </w:tabs>
        <w:ind w:left="709" w:hanging="283"/>
        <w:jc w:val="both"/>
        <w:rPr>
          <w:rFonts w:ascii="Tahoma" w:hAnsi="Tahoma" w:cs="Tahoma"/>
          <w:bCs/>
        </w:rPr>
      </w:pPr>
      <w:r w:rsidRPr="0092657D">
        <w:rPr>
          <w:rFonts w:ascii="Tahoma" w:hAnsi="Tahoma" w:cs="Tahoma"/>
          <w:bCs/>
        </w:rPr>
        <w:t>Zamawiający może odstąpić od umowy, jeśli Wykonawca nie przystąpił do realizacji umowy bez uzasadnionych przyczyn lub Wykonawca realizuje umowę niezgodnie z jej postanowieniami lub realizuje umowę nieprawidłowo lub niestarannie lub nie wywiązuje się z pozostałych obowiązków określonych w umowie.</w:t>
      </w:r>
    </w:p>
    <w:p w14:paraId="7F9E0EEB" w14:textId="77777777" w:rsidR="00850C3A" w:rsidRPr="0092657D" w:rsidRDefault="00850C3A" w:rsidP="00850C3A">
      <w:pPr>
        <w:numPr>
          <w:ilvl w:val="0"/>
          <w:numId w:val="98"/>
        </w:numPr>
        <w:ind w:left="426" w:hanging="360"/>
        <w:jc w:val="both"/>
        <w:rPr>
          <w:rFonts w:ascii="Tahoma" w:hAnsi="Tahoma" w:cs="Tahoma"/>
          <w:bCs/>
        </w:rPr>
      </w:pPr>
      <w:r w:rsidRPr="0092657D">
        <w:rPr>
          <w:rFonts w:ascii="Tahoma" w:hAnsi="Tahoma" w:cs="Tahoma"/>
          <w:bCs/>
        </w:rPr>
        <w:t>Każda ze Stron może wypowiedzieć lub odstąpić od umowy w razie zaistnienia przypadku „siły wyższej”, którego skutkiem jest niemożność wykonania obowiązków wynikających z umowy przez którąkolwiek ze Stron przez okres ponad 30 dni. Po upływie wskazanego terminu każda ze Stron może wypowiedzieć lub odstąpić od umowy ze skutkiem natychmiastowym i w drodze pisemnego oświadczenia przesłanego drugiej Stronie wraz z udowodnieniem tych okoliczności poprzez przedstawienie dokumentacji potwierdzającej wystąpienie zdarzeń mających cechy „siły wyższej” oraz wskazania wpływu, jaki zdarzenie miało na przebieg realizacji umowy.</w:t>
      </w:r>
    </w:p>
    <w:p w14:paraId="6DAF403C" w14:textId="77777777" w:rsidR="00850C3A" w:rsidRPr="0092657D" w:rsidRDefault="00850C3A" w:rsidP="00850C3A">
      <w:pPr>
        <w:numPr>
          <w:ilvl w:val="0"/>
          <w:numId w:val="98"/>
        </w:numPr>
        <w:ind w:left="426" w:hanging="360"/>
        <w:jc w:val="both"/>
        <w:rPr>
          <w:rFonts w:ascii="Tahoma" w:hAnsi="Tahoma" w:cs="Tahoma"/>
          <w:bCs/>
        </w:rPr>
      </w:pPr>
      <w:r w:rsidRPr="0092657D">
        <w:rPr>
          <w:rFonts w:ascii="Tahoma" w:hAnsi="Tahoma" w:cs="Tahoma"/>
          <w:bCs/>
        </w:rPr>
        <w:t xml:space="preserve">Przez pojęcie „siły wyższej” należy rozumieć zdarzenie zewnętrzne, którego nie można było przewidzieć, analizując i uwzględniając wszystkie okoliczności sprawy, jak również, któremu nie można było zapobiec znanymi, normalnie stosowanymi sposobami w szczególności zdarzenia o charakterze katastrofalnych </w:t>
      </w:r>
      <w:r w:rsidRPr="0092657D">
        <w:rPr>
          <w:rFonts w:ascii="Tahoma" w:hAnsi="Tahoma" w:cs="Tahoma"/>
          <w:bCs/>
        </w:rPr>
        <w:lastRenderedPageBreak/>
        <w:t>działań przyrody albo nadzwyczajnych i zewnętrznych wydarzeń, którym zapobiec nie można, jak wojna przeciwko Rzeczypospolitej Polskiej lub działania zbrojne na terytorium Rzeczypospolitej Polskiej, terytorium państwa członkowskiego Unii Europejskiej, terytorium Państwa-Strony Traktatu Północnoatlantyckiego albo na terytorium innego państwa graniczącego z Rzecząpospolitą Polską lub okupacja na tych terytoriach, restrykcje stanu wojennego, stanu wyjątkowego, powstania, rewolucji, zamieszek.</w:t>
      </w:r>
    </w:p>
    <w:p w14:paraId="7740292B" w14:textId="77777777" w:rsidR="00850C3A" w:rsidRPr="0092657D" w:rsidRDefault="00850C3A" w:rsidP="00850C3A">
      <w:pPr>
        <w:numPr>
          <w:ilvl w:val="0"/>
          <w:numId w:val="98"/>
        </w:numPr>
        <w:tabs>
          <w:tab w:val="left" w:pos="426"/>
        </w:tabs>
        <w:ind w:left="426" w:hanging="360"/>
        <w:jc w:val="both"/>
        <w:rPr>
          <w:rFonts w:ascii="Tahoma" w:hAnsi="Tahoma" w:cs="Tahoma"/>
          <w:bCs/>
        </w:rPr>
      </w:pPr>
      <w:r w:rsidRPr="0092657D">
        <w:rPr>
          <w:rFonts w:ascii="Tahoma" w:hAnsi="Tahoma" w:cs="Tahoma"/>
          <w:bCs/>
        </w:rPr>
        <w:t>Oświadczenie o odstąpieniu od umowy należy złożyć drugiej Stronie w formie pisemnej lub w postaci elektronicznej, pod rygorem nieważności, na zasadach wskazanych w art. 77</w:t>
      </w:r>
      <w:r w:rsidRPr="00DB245E">
        <w:rPr>
          <w:rFonts w:ascii="Tahoma" w:hAnsi="Tahoma" w:cs="Tahoma"/>
          <w:bCs/>
          <w:vertAlign w:val="superscript"/>
        </w:rPr>
        <w:t>2</w:t>
      </w:r>
      <w:r w:rsidRPr="0092657D">
        <w:rPr>
          <w:rFonts w:ascii="Tahoma" w:hAnsi="Tahoma" w:cs="Tahoma"/>
          <w:bCs/>
        </w:rPr>
        <w:t xml:space="preserve"> Kodeksu cywilnego. Oświadczenie to musi zawierać uzasadnienie.</w:t>
      </w:r>
    </w:p>
    <w:p w14:paraId="73783BB2" w14:textId="77777777" w:rsidR="00850C3A" w:rsidRPr="0092657D" w:rsidRDefault="00850C3A" w:rsidP="00850C3A">
      <w:pPr>
        <w:numPr>
          <w:ilvl w:val="0"/>
          <w:numId w:val="98"/>
        </w:numPr>
        <w:tabs>
          <w:tab w:val="left" w:pos="426"/>
        </w:tabs>
        <w:ind w:left="426" w:hanging="360"/>
        <w:jc w:val="both"/>
        <w:rPr>
          <w:rFonts w:ascii="Tahoma" w:hAnsi="Tahoma" w:cs="Tahoma"/>
          <w:bCs/>
        </w:rPr>
      </w:pPr>
      <w:r w:rsidRPr="0092657D">
        <w:rPr>
          <w:rFonts w:ascii="Tahoma" w:hAnsi="Tahoma" w:cs="Tahoma"/>
          <w:bCs/>
        </w:rPr>
        <w:t>Powyższe uprawnienie Zamawiającego nie uchybia możliwości odstąpienia od umowy przez którąkolwiek ze Stron, na podstawie przepisów Kodeksu cywilnego lub innych postanowień niniejszej umowy.</w:t>
      </w:r>
    </w:p>
    <w:p w14:paraId="66971D37" w14:textId="77777777" w:rsidR="00850C3A" w:rsidRPr="0092657D" w:rsidRDefault="00850C3A" w:rsidP="00850C3A">
      <w:pPr>
        <w:numPr>
          <w:ilvl w:val="0"/>
          <w:numId w:val="98"/>
        </w:numPr>
        <w:tabs>
          <w:tab w:val="left" w:pos="426"/>
        </w:tabs>
        <w:ind w:left="426" w:hanging="360"/>
        <w:jc w:val="both"/>
        <w:rPr>
          <w:rFonts w:ascii="Tahoma" w:hAnsi="Tahoma" w:cs="Tahoma"/>
          <w:bCs/>
        </w:rPr>
      </w:pPr>
      <w:r w:rsidRPr="0092657D">
        <w:rPr>
          <w:rFonts w:ascii="Tahoma" w:hAnsi="Tahoma" w:cs="Tahoma"/>
          <w:bCs/>
        </w:rPr>
        <w:t>W przypadku odstąpienia od umowy przez którąkolwiek ze Stron, Wykonawca zachowuje prawo do wynagrodzenia wyłącznie za przedmiot umowy zrealizowany do dnia odstąpienia od umowy. Wykonawcy nie przysługują żadne inne roszczenia.</w:t>
      </w:r>
    </w:p>
    <w:p w14:paraId="4E48A311" w14:textId="77777777" w:rsidR="00850C3A" w:rsidRPr="0092657D" w:rsidRDefault="00850C3A" w:rsidP="00850C3A">
      <w:pPr>
        <w:numPr>
          <w:ilvl w:val="0"/>
          <w:numId w:val="98"/>
        </w:numPr>
        <w:tabs>
          <w:tab w:val="left" w:pos="426"/>
        </w:tabs>
        <w:ind w:left="426" w:hanging="360"/>
        <w:jc w:val="both"/>
        <w:rPr>
          <w:rFonts w:ascii="Tahoma" w:hAnsi="Tahoma" w:cs="Tahoma"/>
          <w:bCs/>
        </w:rPr>
      </w:pPr>
      <w:r w:rsidRPr="0092657D">
        <w:rPr>
          <w:rFonts w:ascii="Tahoma" w:hAnsi="Tahoma" w:cs="Tahoma"/>
          <w:bCs/>
        </w:rPr>
        <w:t>Odstąpienie Zamawiającego od umowy nie zwalnia Wykonawcy od zapłaty kary umownej lub odszkodowania.</w:t>
      </w:r>
    </w:p>
    <w:p w14:paraId="53A4A615" w14:textId="77777777" w:rsidR="00850C3A" w:rsidRPr="0092657D" w:rsidRDefault="00850C3A" w:rsidP="00850C3A">
      <w:pPr>
        <w:numPr>
          <w:ilvl w:val="0"/>
          <w:numId w:val="98"/>
        </w:numPr>
        <w:tabs>
          <w:tab w:val="left" w:pos="426"/>
        </w:tabs>
        <w:ind w:left="426" w:hanging="360"/>
        <w:jc w:val="both"/>
        <w:rPr>
          <w:rFonts w:ascii="Tahoma" w:hAnsi="Tahoma" w:cs="Tahoma"/>
          <w:bCs/>
        </w:rPr>
      </w:pPr>
      <w:r w:rsidRPr="0092657D">
        <w:rPr>
          <w:rFonts w:ascii="Tahoma" w:hAnsi="Tahoma" w:cs="Tahoma"/>
          <w:bCs/>
        </w:rPr>
        <w:t xml:space="preserve">W razie odstąpienia od umowy z przyczyn, za które Wykonawca nie odpowiada, Zamawiający obowiązany jest do </w:t>
      </w:r>
      <w:r w:rsidRPr="0092657D">
        <w:rPr>
          <w:rStyle w:val="Hipercze"/>
          <w:rFonts w:ascii="Tahoma" w:hAnsi="Tahoma" w:cs="Tahoma"/>
          <w:color w:val="auto"/>
        </w:rPr>
        <w:t>odbioru wykonanej usługi</w:t>
      </w:r>
      <w:r w:rsidRPr="0092657D">
        <w:rPr>
          <w:rFonts w:ascii="Tahoma" w:hAnsi="Tahoma" w:cs="Tahoma"/>
          <w:bCs/>
        </w:rPr>
        <w:t xml:space="preserve"> do dnia odstąpienia od umowy, zapłaty wynagrodzenia za wykonane </w:t>
      </w:r>
      <w:r w:rsidRPr="0092657D">
        <w:rPr>
          <w:rStyle w:val="Hipercze"/>
          <w:rFonts w:ascii="Tahoma" w:hAnsi="Tahoma" w:cs="Tahoma"/>
          <w:color w:val="auto"/>
        </w:rPr>
        <w:t>usługi</w:t>
      </w:r>
      <w:r w:rsidRPr="0092657D">
        <w:rPr>
          <w:rFonts w:ascii="Tahoma" w:hAnsi="Tahoma" w:cs="Tahoma"/>
          <w:bCs/>
        </w:rPr>
        <w:t xml:space="preserve">, pokrycia uzasadnionych udokumentowanych kosztów poniesionych przez Wykonawcę odpowiednio do stopnia zrealizowanych </w:t>
      </w:r>
      <w:r w:rsidRPr="0092657D">
        <w:rPr>
          <w:rStyle w:val="Hipercze"/>
          <w:rFonts w:ascii="Tahoma" w:hAnsi="Tahoma" w:cs="Tahoma"/>
          <w:color w:val="auto"/>
        </w:rPr>
        <w:t>usług.</w:t>
      </w:r>
    </w:p>
    <w:p w14:paraId="6E844479" w14:textId="77777777" w:rsidR="00850C3A" w:rsidRPr="0092657D" w:rsidRDefault="00850C3A" w:rsidP="00850C3A">
      <w:pPr>
        <w:numPr>
          <w:ilvl w:val="0"/>
          <w:numId w:val="98"/>
        </w:numPr>
        <w:tabs>
          <w:tab w:val="left" w:pos="426"/>
        </w:tabs>
        <w:ind w:left="426" w:hanging="360"/>
        <w:jc w:val="both"/>
        <w:rPr>
          <w:rStyle w:val="Hipercze"/>
          <w:rFonts w:ascii="Tahoma" w:hAnsi="Tahoma" w:cs="Tahoma"/>
          <w:color w:val="auto"/>
        </w:rPr>
      </w:pPr>
      <w:r w:rsidRPr="0092657D">
        <w:rPr>
          <w:rFonts w:ascii="Tahoma" w:hAnsi="Tahoma" w:cs="Tahoma"/>
          <w:bCs/>
        </w:rPr>
        <w:t>Z</w:t>
      </w:r>
      <w:r>
        <w:rPr>
          <w:rFonts w:ascii="Tahoma" w:hAnsi="Tahoma" w:cs="Tahoma"/>
          <w:bCs/>
        </w:rPr>
        <w:t>a</w:t>
      </w:r>
      <w:r w:rsidRPr="0092657D">
        <w:rPr>
          <w:rFonts w:ascii="Tahoma" w:hAnsi="Tahoma" w:cs="Tahoma"/>
          <w:bCs/>
        </w:rPr>
        <w:t xml:space="preserve">mawiający może odstąpić od umowy, jeśli Wykonawca nie przystąpił do realizacji umowy bez uzasadnionych przyczyn lub Wykonawca realizuje umowę niezgodnie z jej postanowieniami, lub realizuje umowę nieprawidłowo lub niestarannie, lub nie wywiązuje się z pozostałych obowiązków określonych w umowie </w:t>
      </w:r>
      <w:r w:rsidRPr="0092657D">
        <w:rPr>
          <w:rStyle w:val="Hipercze"/>
          <w:rFonts w:ascii="Tahoma" w:hAnsi="Tahoma" w:cs="Tahoma"/>
          <w:color w:val="auto"/>
        </w:rPr>
        <w:t>lub</w:t>
      </w:r>
      <w:r w:rsidRPr="0092657D">
        <w:rPr>
          <w:rFonts w:ascii="Tahoma" w:hAnsi="Tahoma" w:cs="Tahoma"/>
          <w:bCs/>
        </w:rPr>
        <w:t xml:space="preserve"> </w:t>
      </w:r>
      <w:r w:rsidRPr="0092657D">
        <w:rPr>
          <w:rStyle w:val="Hipercze"/>
          <w:rFonts w:ascii="Tahoma" w:hAnsi="Tahoma" w:cs="Tahoma"/>
          <w:color w:val="auto"/>
        </w:rPr>
        <w:t xml:space="preserve">jeżeli Wykonawca nie wywiązuje się z należytego realizowania umowy i mimo uprzedniego wezwania nie przystępuje do jej realizacji w sposób należyty. </w:t>
      </w:r>
      <w:r w:rsidRPr="0092657D">
        <w:rPr>
          <w:rFonts w:ascii="Tahoma" w:hAnsi="Tahoma" w:cs="Tahoma"/>
          <w:bCs/>
        </w:rPr>
        <w:t xml:space="preserve">W takim przypadku Wykonawca może żądać wyłącznie wynagrodzenia należnego z tytułu wykonania części umowy. Do oświadczenia o odstąpieniu od umowy odpowiednie zastosowanie ma </w:t>
      </w:r>
      <w:r w:rsidRPr="0092657D">
        <w:rPr>
          <w:rStyle w:val="Hipercze"/>
          <w:rFonts w:ascii="Tahoma" w:hAnsi="Tahoma" w:cs="Tahoma"/>
          <w:color w:val="auto"/>
        </w:rPr>
        <w:t>ust. 5.</w:t>
      </w:r>
    </w:p>
    <w:p w14:paraId="6343D5C8" w14:textId="77777777" w:rsidR="00850C3A" w:rsidRPr="0092657D" w:rsidRDefault="00850C3A" w:rsidP="00850C3A">
      <w:pPr>
        <w:numPr>
          <w:ilvl w:val="0"/>
          <w:numId w:val="98"/>
        </w:numPr>
        <w:tabs>
          <w:tab w:val="left" w:pos="426"/>
        </w:tabs>
        <w:ind w:left="426" w:hanging="360"/>
        <w:jc w:val="both"/>
        <w:rPr>
          <w:rFonts w:ascii="Tahoma" w:hAnsi="Tahoma" w:cs="Tahoma"/>
        </w:rPr>
      </w:pPr>
      <w:r w:rsidRPr="0092657D">
        <w:rPr>
          <w:rFonts w:ascii="Tahoma" w:hAnsi="Tahoma" w:cs="Tahoma"/>
          <w:bCs/>
        </w:rPr>
        <w:t xml:space="preserve">Zamawiający może skorzystać z umownego prawa odstąpienia od umowy w terminie obowiązywania umowy określonym w </w:t>
      </w:r>
      <w:r w:rsidRPr="0092657D">
        <w:rPr>
          <w:rFonts w:ascii="Tahoma" w:hAnsi="Tahoma" w:cs="Tahoma"/>
          <w:bCs/>
          <w:lang w:eastAsia="ar-SA"/>
        </w:rPr>
        <w:t>§ 7, chyba że inne postanowienia niniejszej umowy stanowią inaczej.</w:t>
      </w:r>
      <w:r w:rsidRPr="0092657D">
        <w:rPr>
          <w:rFonts w:ascii="Tahoma" w:hAnsi="Tahoma" w:cs="Tahoma"/>
        </w:rPr>
        <w:t xml:space="preserve"> </w:t>
      </w:r>
    </w:p>
    <w:p w14:paraId="3C6D555D" w14:textId="77777777" w:rsidR="00850C3A" w:rsidRDefault="00850C3A" w:rsidP="00850C3A">
      <w:pPr>
        <w:tabs>
          <w:tab w:val="left" w:pos="426"/>
        </w:tabs>
        <w:ind w:left="426"/>
        <w:jc w:val="both"/>
        <w:rPr>
          <w:rFonts w:ascii="Tahoma" w:hAnsi="Tahoma" w:cs="Tahoma"/>
        </w:rPr>
      </w:pPr>
    </w:p>
    <w:p w14:paraId="4970A65A" w14:textId="77777777" w:rsidR="00850C3A" w:rsidRPr="0092657D" w:rsidRDefault="00850C3A" w:rsidP="00850C3A">
      <w:pPr>
        <w:tabs>
          <w:tab w:val="left" w:pos="426"/>
        </w:tabs>
        <w:ind w:left="426"/>
        <w:jc w:val="both"/>
        <w:rPr>
          <w:rFonts w:ascii="Tahoma" w:hAnsi="Tahoma" w:cs="Tahoma"/>
        </w:rPr>
      </w:pPr>
    </w:p>
    <w:p w14:paraId="01AAB52C" w14:textId="77777777" w:rsidR="00850C3A" w:rsidRPr="0092657D" w:rsidRDefault="00850C3A" w:rsidP="00850C3A">
      <w:pPr>
        <w:jc w:val="center"/>
        <w:rPr>
          <w:rFonts w:ascii="Tahoma" w:hAnsi="Tahoma" w:cs="Tahoma"/>
          <w:b/>
        </w:rPr>
      </w:pPr>
      <w:r w:rsidRPr="0092657D">
        <w:rPr>
          <w:rFonts w:ascii="Tahoma" w:hAnsi="Tahoma" w:cs="Tahoma"/>
          <w:b/>
        </w:rPr>
        <w:t>§ 11</w:t>
      </w:r>
    </w:p>
    <w:p w14:paraId="0CF510BC" w14:textId="77777777" w:rsidR="00850C3A" w:rsidRPr="0092657D" w:rsidRDefault="00850C3A" w:rsidP="00850C3A">
      <w:pPr>
        <w:jc w:val="both"/>
        <w:rPr>
          <w:rFonts w:ascii="Tahoma" w:hAnsi="Tahoma" w:cs="Tahoma"/>
        </w:rPr>
      </w:pPr>
      <w:r w:rsidRPr="0092657D">
        <w:rPr>
          <w:rFonts w:ascii="Tahoma" w:hAnsi="Tahoma" w:cs="Tahoma"/>
        </w:rPr>
        <w:t>W sprawach nie uregulowanych treścią umowy zastosowanie mają przepisy kodeksu cywilnego oraz ustawy Prawo zamówień publicznych.</w:t>
      </w:r>
    </w:p>
    <w:p w14:paraId="308FB52C" w14:textId="77777777" w:rsidR="00850C3A" w:rsidRPr="0092657D" w:rsidRDefault="00850C3A" w:rsidP="00850C3A">
      <w:pPr>
        <w:jc w:val="center"/>
        <w:rPr>
          <w:rFonts w:ascii="Tahoma" w:hAnsi="Tahoma" w:cs="Tahoma"/>
          <w:b/>
        </w:rPr>
      </w:pPr>
    </w:p>
    <w:p w14:paraId="14261E49" w14:textId="77777777" w:rsidR="00850C3A" w:rsidRPr="0092657D" w:rsidRDefault="00850C3A" w:rsidP="00850C3A">
      <w:pPr>
        <w:jc w:val="center"/>
        <w:rPr>
          <w:rFonts w:ascii="Tahoma" w:hAnsi="Tahoma" w:cs="Tahoma"/>
          <w:b/>
        </w:rPr>
      </w:pPr>
      <w:r w:rsidRPr="0092657D">
        <w:rPr>
          <w:rFonts w:ascii="Tahoma" w:hAnsi="Tahoma" w:cs="Tahoma"/>
          <w:b/>
        </w:rPr>
        <w:t>§ 12</w:t>
      </w:r>
    </w:p>
    <w:p w14:paraId="1564A1CA" w14:textId="77777777" w:rsidR="00850C3A" w:rsidRPr="0092657D" w:rsidRDefault="00850C3A" w:rsidP="00850C3A">
      <w:pPr>
        <w:jc w:val="both"/>
        <w:rPr>
          <w:rFonts w:ascii="Tahoma" w:hAnsi="Tahoma" w:cs="Tahoma"/>
        </w:rPr>
      </w:pPr>
      <w:r w:rsidRPr="0092657D">
        <w:rPr>
          <w:rFonts w:ascii="Tahoma" w:hAnsi="Tahoma" w:cs="Tahoma"/>
        </w:rPr>
        <w:t xml:space="preserve">Wszelkie spory wynikające z realizacji niniejszej umowy będą rozpatrywane przez właściwy rzeczowo sąd </w:t>
      </w:r>
    </w:p>
    <w:p w14:paraId="509F743F" w14:textId="77777777" w:rsidR="00850C3A" w:rsidRPr="0092657D" w:rsidRDefault="00850C3A" w:rsidP="00850C3A">
      <w:pPr>
        <w:jc w:val="both"/>
        <w:rPr>
          <w:rFonts w:ascii="Tahoma" w:hAnsi="Tahoma" w:cs="Tahoma"/>
        </w:rPr>
      </w:pPr>
      <w:r w:rsidRPr="0092657D">
        <w:rPr>
          <w:rFonts w:ascii="Tahoma" w:hAnsi="Tahoma" w:cs="Tahoma"/>
        </w:rPr>
        <w:t>w Szczecinie.</w:t>
      </w:r>
    </w:p>
    <w:p w14:paraId="103B7D61" w14:textId="77777777" w:rsidR="00850C3A" w:rsidRPr="0092657D" w:rsidRDefault="00850C3A" w:rsidP="00850C3A">
      <w:pPr>
        <w:jc w:val="center"/>
        <w:rPr>
          <w:rFonts w:ascii="Tahoma" w:hAnsi="Tahoma" w:cs="Tahoma"/>
          <w:b/>
        </w:rPr>
      </w:pPr>
    </w:p>
    <w:p w14:paraId="55459DFF" w14:textId="77777777" w:rsidR="00850C3A" w:rsidRPr="0092657D" w:rsidRDefault="00850C3A" w:rsidP="00850C3A">
      <w:pPr>
        <w:jc w:val="center"/>
        <w:rPr>
          <w:rFonts w:ascii="Tahoma" w:hAnsi="Tahoma" w:cs="Tahoma"/>
          <w:b/>
        </w:rPr>
      </w:pPr>
      <w:r w:rsidRPr="0092657D">
        <w:rPr>
          <w:rFonts w:ascii="Tahoma" w:hAnsi="Tahoma" w:cs="Tahoma"/>
          <w:b/>
        </w:rPr>
        <w:t>§ 13</w:t>
      </w:r>
    </w:p>
    <w:p w14:paraId="6ACB1C78" w14:textId="77777777" w:rsidR="00850C3A" w:rsidRPr="0092657D" w:rsidRDefault="00850C3A" w:rsidP="00850C3A">
      <w:pPr>
        <w:jc w:val="both"/>
        <w:rPr>
          <w:rFonts w:ascii="Tahoma" w:hAnsi="Tahoma" w:cs="Tahoma"/>
        </w:rPr>
      </w:pPr>
      <w:r w:rsidRPr="0092657D">
        <w:rPr>
          <w:rFonts w:ascii="Tahoma" w:hAnsi="Tahoma" w:cs="Tahoma"/>
        </w:rPr>
        <w:t>Umowę sporządzono w dwóch jednakowo brzmiących egzemplarzach – po jednym dla każdej ze stron.</w:t>
      </w:r>
    </w:p>
    <w:p w14:paraId="0D1029D3" w14:textId="77777777" w:rsidR="00850C3A" w:rsidRPr="0092657D" w:rsidRDefault="00850C3A" w:rsidP="00850C3A">
      <w:pPr>
        <w:jc w:val="center"/>
        <w:rPr>
          <w:rFonts w:ascii="Tahoma" w:hAnsi="Tahoma" w:cs="Tahoma"/>
          <w:b/>
        </w:rPr>
      </w:pPr>
    </w:p>
    <w:p w14:paraId="40212B71" w14:textId="77777777" w:rsidR="00850C3A" w:rsidRPr="0092657D" w:rsidRDefault="00850C3A" w:rsidP="00850C3A">
      <w:pPr>
        <w:jc w:val="center"/>
        <w:rPr>
          <w:rFonts w:ascii="Tahoma" w:hAnsi="Tahoma" w:cs="Tahoma"/>
          <w:b/>
        </w:rPr>
      </w:pPr>
      <w:r w:rsidRPr="0092657D">
        <w:rPr>
          <w:rFonts w:ascii="Tahoma" w:hAnsi="Tahoma" w:cs="Tahoma"/>
          <w:b/>
        </w:rPr>
        <w:t>Podpisy stron:</w:t>
      </w:r>
    </w:p>
    <w:p w14:paraId="538C52D6" w14:textId="77777777" w:rsidR="00850C3A" w:rsidRPr="0092657D" w:rsidRDefault="00850C3A" w:rsidP="00850C3A">
      <w:pPr>
        <w:jc w:val="center"/>
        <w:rPr>
          <w:rFonts w:ascii="Tahoma" w:hAnsi="Tahoma" w:cs="Tahoma"/>
          <w:b/>
        </w:rPr>
      </w:pPr>
    </w:p>
    <w:p w14:paraId="4952ABD7" w14:textId="77777777" w:rsidR="00850C3A" w:rsidRPr="0092657D" w:rsidRDefault="00850C3A" w:rsidP="00850C3A">
      <w:pPr>
        <w:jc w:val="center"/>
        <w:rPr>
          <w:rFonts w:ascii="Tahoma" w:hAnsi="Tahoma" w:cs="Tahoma"/>
          <w:b/>
        </w:rPr>
      </w:pPr>
      <w:r w:rsidRPr="0092657D">
        <w:rPr>
          <w:rFonts w:ascii="Tahoma" w:hAnsi="Tahoma" w:cs="Tahoma"/>
          <w:b/>
        </w:rPr>
        <w:t xml:space="preserve">Wykonawca </w:t>
      </w:r>
      <w:r w:rsidRPr="0092657D">
        <w:rPr>
          <w:rFonts w:ascii="Tahoma" w:hAnsi="Tahoma" w:cs="Tahoma"/>
          <w:b/>
        </w:rPr>
        <w:tab/>
      </w:r>
      <w:r w:rsidRPr="0092657D">
        <w:rPr>
          <w:rFonts w:ascii="Tahoma" w:hAnsi="Tahoma" w:cs="Tahoma"/>
          <w:b/>
        </w:rPr>
        <w:tab/>
      </w:r>
      <w:r w:rsidRPr="0092657D">
        <w:rPr>
          <w:rFonts w:ascii="Tahoma" w:hAnsi="Tahoma" w:cs="Tahoma"/>
          <w:b/>
        </w:rPr>
        <w:tab/>
      </w:r>
      <w:r w:rsidRPr="0092657D">
        <w:rPr>
          <w:rFonts w:ascii="Tahoma" w:hAnsi="Tahoma" w:cs="Tahoma"/>
          <w:b/>
        </w:rPr>
        <w:tab/>
      </w:r>
      <w:r w:rsidRPr="0092657D">
        <w:rPr>
          <w:rFonts w:ascii="Tahoma" w:hAnsi="Tahoma" w:cs="Tahoma"/>
          <w:b/>
        </w:rPr>
        <w:tab/>
      </w:r>
      <w:r w:rsidRPr="0092657D">
        <w:rPr>
          <w:rFonts w:ascii="Tahoma" w:hAnsi="Tahoma" w:cs="Tahoma"/>
          <w:b/>
        </w:rPr>
        <w:tab/>
      </w:r>
      <w:r w:rsidRPr="0092657D">
        <w:rPr>
          <w:rFonts w:ascii="Tahoma" w:hAnsi="Tahoma" w:cs="Tahoma"/>
          <w:b/>
        </w:rPr>
        <w:tab/>
      </w:r>
      <w:r w:rsidRPr="0092657D">
        <w:rPr>
          <w:rFonts w:ascii="Tahoma" w:hAnsi="Tahoma" w:cs="Tahoma"/>
          <w:b/>
        </w:rPr>
        <w:tab/>
        <w:t>Zamawiający</w:t>
      </w:r>
    </w:p>
    <w:p w14:paraId="0397379E" w14:textId="77777777" w:rsidR="00850C3A" w:rsidRPr="0092657D" w:rsidRDefault="00850C3A" w:rsidP="00850C3A">
      <w:pPr>
        <w:tabs>
          <w:tab w:val="center" w:pos="4815"/>
          <w:tab w:val="left" w:pos="6705"/>
        </w:tabs>
        <w:jc w:val="center"/>
        <w:rPr>
          <w:rFonts w:ascii="Tahoma" w:hAnsi="Tahoma" w:cs="Tahoma"/>
          <w:b/>
        </w:rPr>
      </w:pPr>
    </w:p>
    <w:p w14:paraId="5B3D5A13" w14:textId="77777777" w:rsidR="00850C3A" w:rsidRPr="0092657D" w:rsidRDefault="00850C3A" w:rsidP="00850C3A">
      <w:pPr>
        <w:tabs>
          <w:tab w:val="center" w:pos="4815"/>
          <w:tab w:val="left" w:pos="6705"/>
        </w:tabs>
        <w:jc w:val="center"/>
        <w:rPr>
          <w:rFonts w:ascii="Tahoma" w:hAnsi="Tahoma" w:cs="Tahoma"/>
          <w:b/>
        </w:rPr>
      </w:pPr>
    </w:p>
    <w:p w14:paraId="5BB57526" w14:textId="77777777" w:rsidR="00850C3A" w:rsidRPr="0092657D" w:rsidRDefault="00850C3A" w:rsidP="00850C3A">
      <w:pPr>
        <w:tabs>
          <w:tab w:val="center" w:pos="4815"/>
          <w:tab w:val="left" w:pos="6705"/>
        </w:tabs>
        <w:jc w:val="center"/>
        <w:rPr>
          <w:rFonts w:ascii="Tahoma" w:hAnsi="Tahoma" w:cs="Tahoma"/>
          <w:b/>
        </w:rPr>
      </w:pPr>
    </w:p>
    <w:p w14:paraId="5B5C225F" w14:textId="77777777" w:rsidR="00850C3A" w:rsidRPr="0092657D" w:rsidRDefault="00850C3A" w:rsidP="00850C3A">
      <w:pPr>
        <w:jc w:val="both"/>
        <w:rPr>
          <w:rFonts w:ascii="Tahoma" w:hAnsi="Tahoma" w:cs="Tahoma"/>
        </w:rPr>
      </w:pPr>
      <w:r w:rsidRPr="0092657D">
        <w:rPr>
          <w:rFonts w:ascii="Tahoma" w:hAnsi="Tahoma" w:cs="Tahoma"/>
          <w:b/>
        </w:rPr>
        <w:t>Załączniki do umowy:</w:t>
      </w:r>
    </w:p>
    <w:p w14:paraId="789F821B" w14:textId="77777777" w:rsidR="00850C3A" w:rsidRPr="0092657D" w:rsidRDefault="00850C3A" w:rsidP="00850C3A">
      <w:pPr>
        <w:numPr>
          <w:ilvl w:val="0"/>
          <w:numId w:val="104"/>
        </w:numPr>
        <w:tabs>
          <w:tab w:val="clear" w:pos="0"/>
          <w:tab w:val="num" w:pos="284"/>
        </w:tabs>
        <w:suppressAutoHyphens w:val="0"/>
        <w:ind w:left="720" w:hanging="720"/>
        <w:jc w:val="both"/>
        <w:rPr>
          <w:rFonts w:ascii="Tahoma" w:hAnsi="Tahoma" w:cs="Tahoma"/>
        </w:rPr>
      </w:pPr>
      <w:r w:rsidRPr="0092657D">
        <w:rPr>
          <w:rFonts w:ascii="Tahoma" w:hAnsi="Tahoma" w:cs="Tahoma"/>
        </w:rPr>
        <w:t>Załącznik nr 1 – Opis przedmiotu zamówienia (Rozdział XIII SWZ),</w:t>
      </w:r>
    </w:p>
    <w:p w14:paraId="1A4F3FB8" w14:textId="77777777" w:rsidR="00850C3A" w:rsidRPr="0092657D" w:rsidRDefault="00850C3A" w:rsidP="00850C3A">
      <w:pPr>
        <w:numPr>
          <w:ilvl w:val="0"/>
          <w:numId w:val="104"/>
        </w:numPr>
        <w:tabs>
          <w:tab w:val="clear" w:pos="0"/>
          <w:tab w:val="num" w:pos="284"/>
        </w:tabs>
        <w:suppressAutoHyphens w:val="0"/>
        <w:ind w:left="720" w:hanging="720"/>
        <w:jc w:val="both"/>
        <w:rPr>
          <w:rFonts w:ascii="Tahoma" w:hAnsi="Tahoma" w:cs="Tahoma"/>
        </w:rPr>
      </w:pPr>
      <w:r w:rsidRPr="0092657D">
        <w:rPr>
          <w:rFonts w:ascii="Tahoma" w:hAnsi="Tahoma" w:cs="Tahoma"/>
        </w:rPr>
        <w:t>Załącznik nr 2 – Formularz ofertowy,</w:t>
      </w:r>
    </w:p>
    <w:p w14:paraId="6D4C3DB3" w14:textId="77777777" w:rsidR="00850C3A" w:rsidRPr="0092657D" w:rsidRDefault="00850C3A" w:rsidP="00850C3A">
      <w:pPr>
        <w:numPr>
          <w:ilvl w:val="0"/>
          <w:numId w:val="104"/>
        </w:numPr>
        <w:tabs>
          <w:tab w:val="clear" w:pos="0"/>
          <w:tab w:val="num" w:pos="284"/>
        </w:tabs>
        <w:suppressAutoHyphens w:val="0"/>
        <w:ind w:left="720" w:hanging="720"/>
        <w:jc w:val="both"/>
        <w:rPr>
          <w:rFonts w:ascii="Tahoma" w:hAnsi="Tahoma" w:cs="Tahoma"/>
        </w:rPr>
      </w:pPr>
      <w:r w:rsidRPr="0092657D">
        <w:rPr>
          <w:rFonts w:ascii="Tahoma" w:hAnsi="Tahoma" w:cs="Tahoma"/>
        </w:rPr>
        <w:t>Załącznik nr 3 – Szczegółowa oferta cenowa.</w:t>
      </w:r>
    </w:p>
    <w:p w14:paraId="404E6CAA" w14:textId="77777777" w:rsidR="00855844" w:rsidRDefault="00855844" w:rsidP="00855844">
      <w:pPr>
        <w:tabs>
          <w:tab w:val="num" w:pos="720"/>
        </w:tabs>
        <w:suppressAutoHyphens w:val="0"/>
        <w:jc w:val="both"/>
        <w:rPr>
          <w:rFonts w:ascii="Tahoma" w:hAnsi="Tahoma" w:cs="Tahoma"/>
          <w:sz w:val="16"/>
          <w:szCs w:val="16"/>
        </w:rPr>
      </w:pPr>
    </w:p>
    <w:p w14:paraId="06543F3D" w14:textId="144FCD33" w:rsidR="00CB4256" w:rsidRPr="00CB4256" w:rsidRDefault="00CB4256" w:rsidP="00CB4256">
      <w:pPr>
        <w:rPr>
          <w:rFonts w:ascii="Tahoma" w:hAnsi="Tahoma" w:cs="Tahoma"/>
          <w:b/>
          <w:bCs/>
          <w:sz w:val="22"/>
          <w:szCs w:val="22"/>
        </w:rPr>
      </w:pPr>
      <w:r w:rsidRPr="00CB4256">
        <w:rPr>
          <w:rFonts w:ascii="Tahoma" w:hAnsi="Tahoma" w:cs="Tahoma"/>
          <w:b/>
          <w:bCs/>
          <w:sz w:val="22"/>
          <w:szCs w:val="22"/>
        </w:rPr>
        <w:t>ROZDZIAŁ XV</w:t>
      </w:r>
      <w:r>
        <w:rPr>
          <w:rFonts w:ascii="Tahoma" w:hAnsi="Tahoma" w:cs="Tahoma"/>
          <w:b/>
          <w:bCs/>
          <w:sz w:val="22"/>
          <w:szCs w:val="22"/>
        </w:rPr>
        <w:t xml:space="preserve"> - </w:t>
      </w:r>
      <w:r w:rsidRPr="00CB4256">
        <w:rPr>
          <w:rFonts w:ascii="Tahoma" w:hAnsi="Tahoma" w:cs="Tahoma"/>
          <w:b/>
          <w:bCs/>
          <w:sz w:val="22"/>
          <w:szCs w:val="22"/>
        </w:rPr>
        <w:t>KLAUZULA INFORMACYJNA Z ART. 13 RODO</w:t>
      </w:r>
    </w:p>
    <w:p w14:paraId="1686B3CF" w14:textId="77777777" w:rsidR="00CB4256" w:rsidRDefault="00CB4256" w:rsidP="00CB4256">
      <w:pPr>
        <w:rPr>
          <w:rFonts w:ascii="Tahoma" w:hAnsi="Tahoma" w:cs="Tahoma"/>
          <w:sz w:val="18"/>
          <w:szCs w:val="18"/>
        </w:rPr>
      </w:pPr>
    </w:p>
    <w:p w14:paraId="690AAFB2" w14:textId="77777777" w:rsidR="00CB4256" w:rsidRDefault="00CB4256" w:rsidP="00CB4256">
      <w:pPr>
        <w:jc w:val="both"/>
        <w:rPr>
          <w:rFonts w:ascii="Tahoma" w:hAnsi="Tahoma" w:cs="Tahoma"/>
          <w:b/>
        </w:rPr>
      </w:pPr>
      <w:r>
        <w:rPr>
          <w:rFonts w:ascii="Tahoma" w:hAnsi="Tahoma" w:cs="Tahoma"/>
          <w:b/>
        </w:rPr>
        <w:lastRenderedPageBreak/>
        <w:t>Wypełniając obowiązek prawny wynikający z art. 13 ust. 1 i 2 ogólnego rozporządzenia o ochronie danych osobowych z dnia 27 kwietnia 2016 r. (Dz. Urz. UE L 119 z 04.05.2016)</w:t>
      </w:r>
      <w:r>
        <w:rPr>
          <w:rFonts w:ascii="Tahoma" w:hAnsi="Tahoma" w:cs="Tahoma"/>
          <w:b/>
          <w:vertAlign w:val="superscript"/>
        </w:rPr>
        <w:t>1)</w:t>
      </w:r>
      <w:r>
        <w:rPr>
          <w:rFonts w:ascii="Tahoma" w:hAnsi="Tahoma" w:cs="Tahoma"/>
          <w:b/>
        </w:rPr>
        <w:t xml:space="preserve"> informujemy, że:</w:t>
      </w:r>
    </w:p>
    <w:p w14:paraId="5A0323C4" w14:textId="77777777" w:rsidR="00CB4256" w:rsidRDefault="00CB4256" w:rsidP="00CB4256">
      <w:pPr>
        <w:jc w:val="both"/>
        <w:rPr>
          <w:rFonts w:ascii="Tahoma" w:hAnsi="Tahoma" w:cs="Tahoma"/>
          <w:b/>
        </w:rPr>
      </w:pPr>
    </w:p>
    <w:p w14:paraId="458009D1" w14:textId="77777777" w:rsidR="00CB4256" w:rsidRDefault="00CB4256" w:rsidP="00CB4256">
      <w:pPr>
        <w:pStyle w:val="pkt"/>
        <w:widowControl w:val="0"/>
        <w:suppressAutoHyphens w:val="0"/>
        <w:autoSpaceDN w:val="0"/>
        <w:spacing w:before="0" w:after="0"/>
        <w:ind w:left="0" w:firstLine="0"/>
        <w:textAlignment w:val="baseline"/>
        <w:rPr>
          <w:rFonts w:ascii="Tahoma" w:hAnsi="Tahoma" w:cs="Tahoma"/>
          <w:sz w:val="20"/>
        </w:rPr>
      </w:pPr>
      <w:r>
        <w:rPr>
          <w:rFonts w:ascii="Tahoma" w:hAnsi="Tahoma" w:cs="Tahoma"/>
          <w:sz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5C057B2E" w14:textId="77777777" w:rsidR="00CB4256" w:rsidRDefault="00CB4256" w:rsidP="00CB4256">
      <w:pPr>
        <w:pStyle w:val="pkt"/>
        <w:widowControl w:val="0"/>
        <w:suppressAutoHyphens w:val="0"/>
        <w:autoSpaceDN w:val="0"/>
        <w:spacing w:before="0" w:after="0"/>
        <w:ind w:left="0" w:firstLine="0"/>
        <w:textAlignment w:val="baseline"/>
        <w:rPr>
          <w:rFonts w:ascii="Tahoma" w:hAnsi="Tahoma" w:cs="Tahoma"/>
          <w:sz w:val="20"/>
        </w:rPr>
      </w:pPr>
    </w:p>
    <w:p w14:paraId="59536EE6" w14:textId="77777777" w:rsidR="00CB4256" w:rsidRDefault="00CB4256" w:rsidP="00850C3A">
      <w:pPr>
        <w:numPr>
          <w:ilvl w:val="0"/>
          <w:numId w:val="75"/>
        </w:numPr>
        <w:tabs>
          <w:tab w:val="left" w:pos="0"/>
          <w:tab w:val="left" w:pos="142"/>
          <w:tab w:val="left" w:pos="1276"/>
        </w:tabs>
        <w:suppressAutoHyphens w:val="0"/>
        <w:ind w:left="709" w:hanging="283"/>
        <w:jc w:val="both"/>
        <w:rPr>
          <w:rFonts w:ascii="Tahoma" w:hAnsi="Tahoma" w:cs="Tahoma"/>
        </w:rPr>
      </w:pPr>
      <w:r>
        <w:rPr>
          <w:rFonts w:ascii="Tahoma" w:hAnsi="Tahoma" w:cs="Tahoma"/>
        </w:rPr>
        <w:t>administratorem Pani / Pana danych osobowych jest SP ZOZ MSWiA w Szczecinie z siedzibą przy ul. Jagiellońskiej 44, 70-382 Szczecin;</w:t>
      </w:r>
    </w:p>
    <w:p w14:paraId="70D24990" w14:textId="77777777" w:rsidR="00CB4256" w:rsidRDefault="00CB4256" w:rsidP="00850C3A">
      <w:pPr>
        <w:numPr>
          <w:ilvl w:val="0"/>
          <w:numId w:val="75"/>
        </w:numPr>
        <w:tabs>
          <w:tab w:val="left" w:pos="0"/>
          <w:tab w:val="left" w:pos="142"/>
          <w:tab w:val="left" w:pos="1276"/>
        </w:tabs>
        <w:suppressAutoHyphens w:val="0"/>
        <w:ind w:left="709" w:hanging="283"/>
        <w:jc w:val="both"/>
        <w:rPr>
          <w:rFonts w:ascii="Tahoma" w:hAnsi="Tahoma" w:cs="Tahoma"/>
        </w:rPr>
      </w:pPr>
      <w:r>
        <w:rPr>
          <w:rFonts w:ascii="Tahoma" w:hAnsi="Tahoma" w:cs="Tahoma"/>
        </w:rPr>
        <w:t xml:space="preserve">inspektorem ochrony danych osobowych w SP ZOZ MSWiA w Szczecinie jest p. Tomasz </w:t>
      </w:r>
      <w:proofErr w:type="spellStart"/>
      <w:r>
        <w:rPr>
          <w:rFonts w:ascii="Tahoma" w:hAnsi="Tahoma" w:cs="Tahoma"/>
        </w:rPr>
        <w:t>Łubiński</w:t>
      </w:r>
      <w:proofErr w:type="spellEnd"/>
      <w:r>
        <w:rPr>
          <w:rFonts w:ascii="Tahoma" w:hAnsi="Tahoma" w:cs="Tahoma"/>
        </w:rPr>
        <w:t xml:space="preserve">, kontakt: </w:t>
      </w:r>
      <w:hyperlink r:id="rId17" w:history="1">
        <w:r>
          <w:rPr>
            <w:rStyle w:val="Hipercze"/>
            <w:rFonts w:ascii="Tahoma" w:hAnsi="Tahoma" w:cs="Tahoma"/>
          </w:rPr>
          <w:t>lubinski@spzozmswia.szczecin.pl</w:t>
        </w:r>
      </w:hyperlink>
      <w:r>
        <w:rPr>
          <w:rFonts w:ascii="Tahoma" w:hAnsi="Tahoma" w:cs="Tahoma"/>
        </w:rPr>
        <w:t>;</w:t>
      </w:r>
    </w:p>
    <w:p w14:paraId="4E5D1B9D" w14:textId="77777777" w:rsidR="00CB4256" w:rsidRDefault="00CB4256" w:rsidP="00850C3A">
      <w:pPr>
        <w:numPr>
          <w:ilvl w:val="0"/>
          <w:numId w:val="75"/>
        </w:numPr>
        <w:tabs>
          <w:tab w:val="left" w:pos="0"/>
          <w:tab w:val="left" w:pos="142"/>
          <w:tab w:val="left" w:pos="1276"/>
        </w:tabs>
        <w:suppressAutoHyphens w:val="0"/>
        <w:ind w:left="709" w:hanging="283"/>
        <w:jc w:val="both"/>
        <w:rPr>
          <w:rFonts w:ascii="Tahoma" w:hAnsi="Tahoma" w:cs="Tahoma"/>
        </w:rPr>
      </w:pPr>
      <w:r>
        <w:rPr>
          <w:rFonts w:ascii="Tahoma" w:hAnsi="Tahoma" w:cs="Tahoma"/>
        </w:rPr>
        <w:t>Pani / Pana dane osobowe przetwarzane będą na podstawie art. 6 ust. 1 lit. c) RODO – w celu związanym z niniejszym postępowaniem o udzielenie zamówienia publicznego;</w:t>
      </w:r>
    </w:p>
    <w:p w14:paraId="64F92B14" w14:textId="77777777" w:rsidR="00CB4256" w:rsidRDefault="00CB4256" w:rsidP="00850C3A">
      <w:pPr>
        <w:numPr>
          <w:ilvl w:val="0"/>
          <w:numId w:val="75"/>
        </w:numPr>
        <w:tabs>
          <w:tab w:val="left" w:pos="0"/>
          <w:tab w:val="left" w:pos="142"/>
          <w:tab w:val="left" w:pos="1276"/>
        </w:tabs>
        <w:suppressAutoHyphens w:val="0"/>
        <w:ind w:left="709" w:hanging="283"/>
        <w:jc w:val="both"/>
        <w:rPr>
          <w:rFonts w:ascii="Tahoma" w:hAnsi="Tahoma" w:cs="Tahoma"/>
        </w:rPr>
      </w:pPr>
      <w:r>
        <w:rPr>
          <w:rFonts w:ascii="Tahoma" w:hAnsi="Tahoma" w:cs="Tahoma"/>
        </w:rPr>
        <w:t xml:space="preserve">odbiorcami pozyskanych i przetwarzanych danych osobowych będą osoby lub podmioty, którym udostępniona zostanie dokumentacja postępowania w oparciu o art. 74 ustawy </w:t>
      </w:r>
      <w:proofErr w:type="spellStart"/>
      <w:r>
        <w:rPr>
          <w:rFonts w:ascii="Tahoma" w:hAnsi="Tahoma" w:cs="Tahoma"/>
        </w:rPr>
        <w:t>Pzp</w:t>
      </w:r>
      <w:proofErr w:type="spellEnd"/>
      <w:r>
        <w:rPr>
          <w:rFonts w:ascii="Tahoma" w:hAnsi="Tahoma" w:cs="Tahoma"/>
        </w:rPr>
        <w:t>;</w:t>
      </w:r>
    </w:p>
    <w:p w14:paraId="45F67E53" w14:textId="77777777" w:rsidR="00CB4256" w:rsidRDefault="00CB4256" w:rsidP="00850C3A">
      <w:pPr>
        <w:numPr>
          <w:ilvl w:val="0"/>
          <w:numId w:val="75"/>
        </w:numPr>
        <w:tabs>
          <w:tab w:val="left" w:pos="0"/>
          <w:tab w:val="left" w:pos="142"/>
          <w:tab w:val="left" w:pos="1276"/>
        </w:tabs>
        <w:suppressAutoHyphens w:val="0"/>
        <w:ind w:left="709" w:hanging="283"/>
        <w:jc w:val="both"/>
        <w:rPr>
          <w:rFonts w:ascii="Tahoma" w:hAnsi="Tahoma" w:cs="Tahoma"/>
        </w:rPr>
      </w:pPr>
      <w:r>
        <w:rPr>
          <w:rFonts w:ascii="Tahoma" w:hAnsi="Tahoma" w:cs="Tahoma"/>
        </w:rPr>
        <w:t xml:space="preserve">dane osobowe będą przechowywane, zgodnie z art. 78 ust. 1 ustawy </w:t>
      </w:r>
      <w:proofErr w:type="spellStart"/>
      <w:r>
        <w:rPr>
          <w:rFonts w:ascii="Tahoma" w:hAnsi="Tahoma" w:cs="Tahoma"/>
        </w:rPr>
        <w:t>Pzp</w:t>
      </w:r>
      <w:proofErr w:type="spellEnd"/>
      <w:r>
        <w:rPr>
          <w:rFonts w:ascii="Tahoma" w:hAnsi="Tahoma" w:cs="Tahoma"/>
        </w:rPr>
        <w:t xml:space="preserve"> przez okres 4 lat od dnia zakończenia postępowania o udzielenie zamówienia, a jeżeli czas trwania umowy przekracza 4 lata, okres przechowywania obejmuje cały czas trwania umowy;</w:t>
      </w:r>
    </w:p>
    <w:p w14:paraId="1C590AC0" w14:textId="77777777" w:rsidR="00CB4256" w:rsidRDefault="00CB4256" w:rsidP="00850C3A">
      <w:pPr>
        <w:numPr>
          <w:ilvl w:val="0"/>
          <w:numId w:val="75"/>
        </w:numPr>
        <w:tabs>
          <w:tab w:val="left" w:pos="0"/>
          <w:tab w:val="left" w:pos="142"/>
          <w:tab w:val="left" w:pos="1276"/>
        </w:tabs>
        <w:suppressAutoHyphens w:val="0"/>
        <w:ind w:left="709" w:hanging="283"/>
        <w:jc w:val="both"/>
        <w:rPr>
          <w:rFonts w:ascii="Tahoma" w:hAnsi="Tahoma" w:cs="Tahoma"/>
        </w:rPr>
      </w:pPr>
      <w:r>
        <w:rPr>
          <w:rFonts w:ascii="Tahoma" w:hAnsi="Tahoma" w:cs="Tahoma"/>
        </w:rPr>
        <w:t xml:space="preserve">w odniesieniu do pozyskanych i przetwarzanych danych osobowych decyzje nie będą podejmowane </w:t>
      </w:r>
      <w:r>
        <w:rPr>
          <w:rFonts w:ascii="Tahoma" w:hAnsi="Tahoma" w:cs="Tahoma"/>
        </w:rPr>
        <w:br/>
        <w:t>w sposób zautomatyzowany, stosowanie do art. 22 RODO;</w:t>
      </w:r>
    </w:p>
    <w:p w14:paraId="1EFE1E00" w14:textId="77777777" w:rsidR="00CB4256" w:rsidRDefault="00CB4256" w:rsidP="00850C3A">
      <w:pPr>
        <w:numPr>
          <w:ilvl w:val="0"/>
          <w:numId w:val="75"/>
        </w:numPr>
        <w:tabs>
          <w:tab w:val="left" w:pos="0"/>
          <w:tab w:val="left" w:pos="142"/>
          <w:tab w:val="left" w:pos="1276"/>
        </w:tabs>
        <w:suppressAutoHyphens w:val="0"/>
        <w:ind w:left="709" w:hanging="283"/>
        <w:jc w:val="both"/>
        <w:rPr>
          <w:rFonts w:ascii="Tahoma" w:hAnsi="Tahoma" w:cs="Tahoma"/>
        </w:rPr>
      </w:pPr>
      <w:r>
        <w:rPr>
          <w:rFonts w:ascii="Tahoma" w:hAnsi="Tahoma" w:cs="Tahoma"/>
        </w:rPr>
        <w:t>osobie, której dane osobowe przetwarzane są przez administratora w związku z niniejszym postępowaniem, przysługuje:</w:t>
      </w:r>
    </w:p>
    <w:p w14:paraId="15D1ACF6" w14:textId="77777777" w:rsidR="00CB4256" w:rsidRDefault="00CB4256" w:rsidP="00850C3A">
      <w:pPr>
        <w:numPr>
          <w:ilvl w:val="0"/>
          <w:numId w:val="76"/>
        </w:numPr>
        <w:tabs>
          <w:tab w:val="left" w:pos="0"/>
          <w:tab w:val="left" w:pos="142"/>
          <w:tab w:val="left" w:pos="993"/>
        </w:tabs>
        <w:ind w:left="993" w:hanging="284"/>
        <w:jc w:val="both"/>
        <w:rPr>
          <w:rFonts w:ascii="Tahoma" w:hAnsi="Tahoma" w:cs="Tahoma"/>
        </w:rPr>
      </w:pPr>
      <w:r>
        <w:rPr>
          <w:rFonts w:ascii="Tahoma" w:hAnsi="Tahoma" w:cs="Tahoma"/>
        </w:rPr>
        <w:t>na podstawie art. 15 RODO prawo dostępu do danych osobowych jej dotyczących,</w:t>
      </w:r>
    </w:p>
    <w:p w14:paraId="27E50D5F" w14:textId="77777777" w:rsidR="00CB4256" w:rsidRDefault="00CB4256" w:rsidP="00850C3A">
      <w:pPr>
        <w:numPr>
          <w:ilvl w:val="0"/>
          <w:numId w:val="76"/>
        </w:numPr>
        <w:tabs>
          <w:tab w:val="left" w:pos="0"/>
          <w:tab w:val="left" w:pos="142"/>
          <w:tab w:val="left" w:pos="993"/>
        </w:tabs>
        <w:ind w:left="993" w:hanging="284"/>
        <w:jc w:val="both"/>
        <w:rPr>
          <w:rFonts w:ascii="Tahoma" w:hAnsi="Tahoma" w:cs="Tahoma"/>
        </w:rPr>
      </w:pPr>
      <w:r>
        <w:rPr>
          <w:rFonts w:ascii="Tahoma" w:hAnsi="Tahoma" w:cs="Tahoma"/>
        </w:rPr>
        <w:t>na podstawie art. 16 RODO prawo do sprostowania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93EAB3D" w14:textId="77777777" w:rsidR="00CB4256" w:rsidRDefault="00CB4256" w:rsidP="00850C3A">
      <w:pPr>
        <w:numPr>
          <w:ilvl w:val="0"/>
          <w:numId w:val="76"/>
        </w:numPr>
        <w:tabs>
          <w:tab w:val="left" w:pos="0"/>
          <w:tab w:val="left" w:pos="142"/>
          <w:tab w:val="left" w:pos="993"/>
        </w:tabs>
        <w:ind w:left="993" w:hanging="284"/>
        <w:jc w:val="both"/>
        <w:rPr>
          <w:rFonts w:ascii="Tahoma" w:hAnsi="Tahoma" w:cs="Tahoma"/>
        </w:rPr>
      </w:pPr>
      <w:r>
        <w:rPr>
          <w:rFonts w:ascii="Tahoma" w:hAnsi="Tahoma" w:cs="Tahoma"/>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43BFFB5" w14:textId="77777777" w:rsidR="00CB4256" w:rsidRDefault="00CB4256" w:rsidP="00850C3A">
      <w:pPr>
        <w:numPr>
          <w:ilvl w:val="0"/>
          <w:numId w:val="76"/>
        </w:numPr>
        <w:tabs>
          <w:tab w:val="left" w:pos="0"/>
          <w:tab w:val="left" w:pos="142"/>
          <w:tab w:val="left" w:pos="993"/>
        </w:tabs>
        <w:ind w:left="993" w:hanging="284"/>
        <w:jc w:val="both"/>
        <w:rPr>
          <w:rFonts w:ascii="Tahoma" w:hAnsi="Tahoma" w:cs="Tahoma"/>
        </w:rPr>
      </w:pPr>
      <w:r>
        <w:rPr>
          <w:rFonts w:ascii="Tahoma" w:hAnsi="Tahoma" w:cs="Tahoma"/>
        </w:rPr>
        <w:t>prawo do wniesienia skargi do Prezesa Urzędu Ochrony Danych Osobowych, gdy uzna Pani / Pan, że przetwarzanie danych osobowych Pani / Pana dotyczących narusza przepisy RODO.</w:t>
      </w:r>
    </w:p>
    <w:p w14:paraId="5CCD6D3D" w14:textId="77777777" w:rsidR="00CB4256" w:rsidRDefault="00CB4256" w:rsidP="00850C3A">
      <w:pPr>
        <w:numPr>
          <w:ilvl w:val="0"/>
          <w:numId w:val="75"/>
        </w:numPr>
        <w:tabs>
          <w:tab w:val="clear" w:pos="708"/>
          <w:tab w:val="left" w:pos="0"/>
          <w:tab w:val="left" w:pos="142"/>
          <w:tab w:val="left" w:pos="709"/>
        </w:tabs>
        <w:ind w:left="709" w:hanging="283"/>
        <w:jc w:val="both"/>
        <w:rPr>
          <w:rFonts w:ascii="Tahoma" w:hAnsi="Tahoma" w:cs="Tahoma"/>
        </w:rPr>
      </w:pPr>
      <w:r>
        <w:rPr>
          <w:rFonts w:ascii="Tahoma" w:hAnsi="Tahoma" w:cs="Tahoma"/>
        </w:rPr>
        <w:t>osobie, której dane osobowe są przetwarzane przez administratora w związku z niniejszym postępowaniem, nie przysługuje:</w:t>
      </w:r>
    </w:p>
    <w:p w14:paraId="4FE496A0" w14:textId="77777777" w:rsidR="00CB4256" w:rsidRDefault="00CB4256" w:rsidP="00850C3A">
      <w:pPr>
        <w:numPr>
          <w:ilvl w:val="0"/>
          <w:numId w:val="77"/>
        </w:numPr>
        <w:tabs>
          <w:tab w:val="left" w:pos="993"/>
        </w:tabs>
        <w:suppressAutoHyphens w:val="0"/>
        <w:ind w:left="993" w:hanging="284"/>
        <w:jc w:val="both"/>
        <w:rPr>
          <w:rFonts w:ascii="Tahoma" w:hAnsi="Tahoma" w:cs="Tahoma"/>
        </w:rPr>
      </w:pPr>
      <w:r>
        <w:rPr>
          <w:rFonts w:ascii="Tahoma" w:hAnsi="Tahoma" w:cs="Tahoma"/>
        </w:rPr>
        <w:t>w związku z art. 17 ust. 3 lit. b), d) lub e) RODO prawo do usunięcia Pani / Pana danych osobowych,</w:t>
      </w:r>
    </w:p>
    <w:p w14:paraId="0F734D52" w14:textId="77777777" w:rsidR="00CB4256" w:rsidRDefault="00CB4256" w:rsidP="00850C3A">
      <w:pPr>
        <w:numPr>
          <w:ilvl w:val="0"/>
          <w:numId w:val="77"/>
        </w:numPr>
        <w:tabs>
          <w:tab w:val="left" w:pos="993"/>
        </w:tabs>
        <w:suppressAutoHyphens w:val="0"/>
        <w:ind w:hanging="1495"/>
        <w:jc w:val="both"/>
        <w:rPr>
          <w:rFonts w:ascii="Tahoma" w:hAnsi="Tahoma" w:cs="Tahoma"/>
        </w:rPr>
      </w:pPr>
      <w:r>
        <w:rPr>
          <w:rFonts w:ascii="Tahoma" w:hAnsi="Tahoma" w:cs="Tahoma"/>
        </w:rPr>
        <w:t>prawo do przenoszenia danych osobowych, o którym mowa w art. 20 RODO,</w:t>
      </w:r>
    </w:p>
    <w:p w14:paraId="556A0A6B" w14:textId="77777777" w:rsidR="00CB4256" w:rsidRDefault="00CB4256" w:rsidP="00850C3A">
      <w:pPr>
        <w:numPr>
          <w:ilvl w:val="0"/>
          <w:numId w:val="77"/>
        </w:numPr>
        <w:tabs>
          <w:tab w:val="left" w:pos="993"/>
        </w:tabs>
        <w:suppressAutoHyphens w:val="0"/>
        <w:ind w:left="993" w:hanging="284"/>
        <w:jc w:val="both"/>
        <w:rPr>
          <w:rFonts w:ascii="Tahoma" w:hAnsi="Tahoma" w:cs="Tahoma"/>
        </w:rPr>
      </w:pPr>
      <w:r>
        <w:rPr>
          <w:rFonts w:ascii="Tahoma" w:hAnsi="Tahoma" w:cs="Tahoma"/>
        </w:rPr>
        <w:t>na podstawie art. 21 RODO prawo sprzeciwu wobec przetwarzania danych osobowych, z uwagi na podstawę prawną przetwarzania danych osobowych, tj. art. 6 ust. 1 lit c) RODO.</w:t>
      </w:r>
    </w:p>
    <w:p w14:paraId="601E9D96" w14:textId="77777777" w:rsidR="00CB4256" w:rsidRDefault="00CB4256" w:rsidP="00850C3A">
      <w:pPr>
        <w:pStyle w:val="Akapitzlist"/>
        <w:numPr>
          <w:ilvl w:val="0"/>
          <w:numId w:val="75"/>
        </w:numPr>
        <w:ind w:left="720" w:hanging="294"/>
        <w:jc w:val="both"/>
        <w:rPr>
          <w:rFonts w:ascii="Tahoma" w:hAnsi="Tahoma" w:cs="Tahoma"/>
        </w:rPr>
      </w:pPr>
      <w:r>
        <w:rPr>
          <w:rFonts w:ascii="Tahoma" w:hAnsi="Tahoma" w:cs="Tahoma"/>
          <w:color w:val="000000"/>
        </w:rPr>
        <w:t>osobie, której dane osobowe są przetwarzane przez administratora w związku z niniejszym postępowaniem, przysługuje prawo wniesienia skargi do organu nadzorczego na niezgodne z RODO</w:t>
      </w:r>
      <w:r>
        <w:rPr>
          <w:rFonts w:ascii="Tahoma" w:hAnsi="Tahoma" w:cs="Tahoma"/>
        </w:rPr>
        <w:t xml:space="preserve"> przetwarzanie Pani/Pana danych osobowych przez administratora. Organem właściwym dla przedmiotowej skargi jest Urząd Ochrony Danych Osobowych, ul. Stawki 2, 00-193 Warszawa.</w:t>
      </w:r>
    </w:p>
    <w:p w14:paraId="119060DB" w14:textId="77777777" w:rsidR="00CB4256" w:rsidRDefault="00CB4256" w:rsidP="00CB4256">
      <w:pPr>
        <w:jc w:val="both"/>
        <w:rPr>
          <w:rFonts w:ascii="Tahoma" w:hAnsi="Tahoma" w:cs="Tahoma"/>
          <w:b/>
        </w:rPr>
      </w:pPr>
    </w:p>
    <w:p w14:paraId="6AE07178" w14:textId="77777777" w:rsidR="00CB4256" w:rsidRDefault="00CB4256" w:rsidP="00CB4256">
      <w:pPr>
        <w:ind w:left="-142" w:hanging="284"/>
        <w:jc w:val="both"/>
        <w:rPr>
          <w:rFonts w:ascii="Tahoma" w:hAnsi="Tahoma" w:cs="Tahoma"/>
          <w:sz w:val="16"/>
          <w:szCs w:val="16"/>
          <w:lang w:eastAsia="pl-PL"/>
        </w:rPr>
      </w:pPr>
      <w:r>
        <w:rPr>
          <w:rFonts w:ascii="Tahoma" w:hAnsi="Tahoma" w:cs="Tahoma"/>
          <w:sz w:val="16"/>
          <w:szCs w:val="16"/>
          <w:vertAlign w:val="superscript"/>
          <w:lang w:eastAsia="pl-PL"/>
        </w:rPr>
        <w:t>1)</w:t>
      </w:r>
      <w:r>
        <w:rPr>
          <w:rFonts w:ascii="Tahoma" w:hAnsi="Tahoma" w:cs="Tahoma"/>
          <w:sz w:val="16"/>
          <w:szCs w:val="16"/>
          <w:lang w:eastAsia="pl-PL"/>
        </w:rPr>
        <w:tab/>
      </w:r>
      <w:r>
        <w:rPr>
          <w:rFonts w:ascii="Tahoma" w:hAnsi="Tahoma" w:cs="Tahoma"/>
          <w:i/>
          <w:sz w:val="16"/>
          <w:szCs w:val="16"/>
          <w:lang w:eastAsia="pl-PL"/>
        </w:rPr>
        <w:t>RODO - Rozporządzenia Parlamentu Europejskiego i Rady UE 2016/679 z 27 kwietnia 2016 r. w sprawie ochrony osób fizycznych w związku z przetwarzaniem danych osobowych w sprawie swobodnego przepływu takich danych oraz uchylenia dyrektywy 95/46/WE.</w:t>
      </w:r>
    </w:p>
    <w:p w14:paraId="3F6E0679" w14:textId="77777777" w:rsidR="00CB4256" w:rsidRDefault="00CB4256" w:rsidP="00CB4256">
      <w:pPr>
        <w:ind w:left="2836" w:firstLine="709"/>
        <w:rPr>
          <w:rFonts w:ascii="Tahoma" w:hAnsi="Tahoma" w:cs="Tahoma"/>
          <w:b/>
        </w:rPr>
      </w:pPr>
    </w:p>
    <w:p w14:paraId="7AFB2FC9" w14:textId="77777777" w:rsidR="00CB4256" w:rsidRDefault="00CB4256" w:rsidP="00CB4256">
      <w:pPr>
        <w:ind w:left="2836" w:firstLine="709"/>
        <w:rPr>
          <w:rFonts w:ascii="Tahoma" w:hAnsi="Tahoma" w:cs="Tahoma"/>
          <w:b/>
        </w:rPr>
      </w:pPr>
      <w:r>
        <w:rPr>
          <w:rFonts w:ascii="Tahoma" w:hAnsi="Tahoma" w:cs="Tahoma"/>
          <w:b/>
        </w:rPr>
        <w:t xml:space="preserve">KONIEC SWZ </w:t>
      </w:r>
    </w:p>
    <w:p w14:paraId="5A4D6F7A" w14:textId="70164618" w:rsidR="004C5226" w:rsidRPr="00EB1141" w:rsidRDefault="00B96BD4" w:rsidP="00FE2DC3">
      <w:pPr>
        <w:ind w:left="6381"/>
        <w:jc w:val="center"/>
        <w:rPr>
          <w:rFonts w:ascii="Tahoma" w:hAnsi="Tahoma" w:cs="Tahoma"/>
        </w:rPr>
      </w:pPr>
      <w:r w:rsidRPr="00EB1141">
        <w:rPr>
          <w:rFonts w:ascii="Tahoma" w:hAnsi="Tahoma" w:cs="Tahoma"/>
          <w:b/>
        </w:rPr>
        <w:tab/>
      </w:r>
      <w:r w:rsidRPr="00EB1141">
        <w:rPr>
          <w:rFonts w:ascii="Tahoma" w:hAnsi="Tahoma" w:cs="Tahoma"/>
          <w:b/>
        </w:rPr>
        <w:tab/>
      </w:r>
      <w:r w:rsidRPr="00EB1141">
        <w:rPr>
          <w:rFonts w:ascii="Tahoma" w:hAnsi="Tahoma" w:cs="Tahoma"/>
          <w:b/>
        </w:rPr>
        <w:tab/>
      </w:r>
      <w:r w:rsidRPr="00EB1141">
        <w:rPr>
          <w:rFonts w:ascii="Tahoma" w:hAnsi="Tahoma" w:cs="Tahoma"/>
          <w:b/>
        </w:rPr>
        <w:tab/>
      </w:r>
    </w:p>
    <w:sectPr w:rsidR="004C5226" w:rsidRPr="00EB1141" w:rsidSect="005C7245">
      <w:footerReference w:type="default" r:id="rId18"/>
      <w:headerReference w:type="first" r:id="rId19"/>
      <w:footerReference w:type="first" r:id="rId20"/>
      <w:pgSz w:w="12240" w:h="15840"/>
      <w:pgMar w:top="567" w:right="1304" w:bottom="851" w:left="1276" w:header="567" w:footer="3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D7C02" w14:textId="77777777" w:rsidR="00211823" w:rsidRDefault="00211823">
      <w:r>
        <w:separator/>
      </w:r>
    </w:p>
  </w:endnote>
  <w:endnote w:type="continuationSeparator" w:id="0">
    <w:p w14:paraId="1882D249" w14:textId="77777777" w:rsidR="00211823" w:rsidRDefault="0021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lbany">
    <w:altName w:val="Times New Roman"/>
    <w:panose1 w:val="00000000000000000000"/>
    <w:charset w:val="00"/>
    <w:family w:val="roman"/>
    <w:notTrueType/>
    <w:pitch w:val="default"/>
  </w:font>
  <w:font w:name="HG Mincho Light J">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StarSymbol">
    <w:altName w:val="Times New Roman"/>
    <w:charset w:val="02"/>
    <w:family w:val="auto"/>
    <w:pitch w:val="default"/>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imesNewRoman">
    <w:altName w:val="Klee One"/>
    <w:panose1 w:val="00000000000000000000"/>
    <w:charset w:val="00"/>
    <w:family w:val="roman"/>
    <w:notTrueType/>
    <w:pitch w:val="default"/>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530F1" w14:textId="77777777" w:rsidR="00211823" w:rsidRPr="00AC7E9E" w:rsidRDefault="00211823">
    <w:pPr>
      <w:pStyle w:val="Stopka"/>
      <w:jc w:val="center"/>
      <w:rPr>
        <w:sz w:val="18"/>
        <w:szCs w:val="18"/>
      </w:rPr>
    </w:pPr>
  </w:p>
  <w:p w14:paraId="1D3997C6" w14:textId="77777777" w:rsidR="005C7245" w:rsidRPr="00A62DE1" w:rsidRDefault="005C7245" w:rsidP="005C7245">
    <w:pPr>
      <w:pStyle w:val="Stopka"/>
      <w:pBdr>
        <w:top w:val="single" w:sz="4" w:space="1" w:color="000000"/>
        <w:left w:val="none" w:sz="0" w:space="0" w:color="000000"/>
        <w:bottom w:val="none" w:sz="0" w:space="0" w:color="000000"/>
        <w:right w:val="none" w:sz="0" w:space="0" w:color="000000"/>
      </w:pBdr>
      <w:jc w:val="center"/>
      <w:rPr>
        <w:i/>
        <w:iCs/>
        <w:color w:val="0000FF"/>
        <w:sz w:val="16"/>
        <w:szCs w:val="16"/>
        <w:lang w:eastAsia="pl-PL"/>
      </w:rPr>
    </w:pPr>
    <w:r w:rsidRPr="00A62DE1">
      <w:rPr>
        <w:i/>
        <w:sz w:val="16"/>
        <w:szCs w:val="16"/>
      </w:rPr>
      <w:t>Specyfikacja Warunków Zamówienia na:</w:t>
    </w:r>
  </w:p>
  <w:p w14:paraId="458041E7" w14:textId="77777777" w:rsidR="005C7245" w:rsidRPr="00AD0AD2" w:rsidRDefault="005C7245" w:rsidP="005C7245">
    <w:pPr>
      <w:pStyle w:val="Standard"/>
      <w:snapToGrid w:val="0"/>
      <w:jc w:val="center"/>
      <w:rPr>
        <w:i/>
        <w:sz w:val="16"/>
        <w:szCs w:val="16"/>
      </w:rPr>
    </w:pPr>
    <w:r w:rsidRPr="00AD0AD2">
      <w:rPr>
        <w:i/>
        <w:sz w:val="16"/>
        <w:szCs w:val="16"/>
      </w:rPr>
      <w:t>„</w:t>
    </w:r>
    <w:r w:rsidRPr="001C0593">
      <w:rPr>
        <w:i/>
        <w:sz w:val="16"/>
        <w:szCs w:val="16"/>
      </w:rPr>
      <w:t>Dostawę systemu do digitalizacji i integracji z systemem zarządzania dokumentacją pacjentów w ramach Inwestycji D1.1.2 Przyspieszenie procesów transformacji cyfrowej ochrony zdrowia poprzez dalszy rozwój usług cyfrowych w ochronie zdrowia</w:t>
    </w:r>
    <w:r w:rsidRPr="00AD0AD2">
      <w:rPr>
        <w:i/>
        <w:sz w:val="16"/>
        <w:szCs w:val="16"/>
      </w:rPr>
      <w:t>”</w:t>
    </w:r>
  </w:p>
  <w:p w14:paraId="0CA4AA70" w14:textId="452D05E5" w:rsidR="00211823" w:rsidRPr="00AC7E9E" w:rsidRDefault="005C7245" w:rsidP="005C7245">
    <w:pPr>
      <w:pStyle w:val="Stopka"/>
      <w:jc w:val="center"/>
    </w:pPr>
    <w:r w:rsidRPr="00AC7E9E">
      <w:rPr>
        <w:i/>
        <w:sz w:val="16"/>
        <w:szCs w:val="16"/>
      </w:rPr>
      <w:t xml:space="preserve">Strona </w:t>
    </w:r>
    <w:r w:rsidRPr="00AC7E9E">
      <w:rPr>
        <w:i/>
        <w:sz w:val="16"/>
        <w:szCs w:val="16"/>
      </w:rPr>
      <w:fldChar w:fldCharType="begin"/>
    </w:r>
    <w:r w:rsidRPr="00AC7E9E">
      <w:rPr>
        <w:i/>
        <w:sz w:val="16"/>
        <w:szCs w:val="16"/>
      </w:rPr>
      <w:instrText xml:space="preserve"> PAGE </w:instrText>
    </w:r>
    <w:r w:rsidRPr="00AC7E9E">
      <w:rPr>
        <w:i/>
        <w:sz w:val="16"/>
        <w:szCs w:val="16"/>
      </w:rPr>
      <w:fldChar w:fldCharType="separate"/>
    </w:r>
    <w:r w:rsidR="00850C3A">
      <w:rPr>
        <w:i/>
        <w:noProof/>
        <w:sz w:val="16"/>
        <w:szCs w:val="16"/>
      </w:rPr>
      <w:t>28</w:t>
    </w:r>
    <w:r w:rsidRPr="00AC7E9E">
      <w:rPr>
        <w:i/>
        <w:sz w:val="16"/>
        <w:szCs w:val="16"/>
      </w:rPr>
      <w:fldChar w:fldCharType="end"/>
    </w:r>
    <w:r w:rsidRPr="00AC7E9E">
      <w:rPr>
        <w:i/>
        <w:sz w:val="16"/>
        <w:szCs w:val="16"/>
      </w:rPr>
      <w:t xml:space="preserve"> z </w:t>
    </w:r>
    <w:r w:rsidRPr="00AC7E9E">
      <w:rPr>
        <w:i/>
        <w:sz w:val="16"/>
        <w:szCs w:val="16"/>
      </w:rPr>
      <w:fldChar w:fldCharType="begin"/>
    </w:r>
    <w:r w:rsidRPr="00AC7E9E">
      <w:rPr>
        <w:i/>
        <w:sz w:val="16"/>
        <w:szCs w:val="16"/>
      </w:rPr>
      <w:instrText xml:space="preserve"> NUMPAGES \* ARABIC </w:instrText>
    </w:r>
    <w:r w:rsidRPr="00AC7E9E">
      <w:rPr>
        <w:i/>
        <w:sz w:val="16"/>
        <w:szCs w:val="16"/>
      </w:rPr>
      <w:fldChar w:fldCharType="separate"/>
    </w:r>
    <w:r w:rsidR="00850C3A">
      <w:rPr>
        <w:i/>
        <w:noProof/>
        <w:sz w:val="16"/>
        <w:szCs w:val="16"/>
      </w:rPr>
      <w:t>30</w:t>
    </w:r>
    <w:r w:rsidRPr="00AC7E9E">
      <w:rPr>
        <w:i/>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433AF" w14:textId="77777777" w:rsidR="00211823" w:rsidRPr="00A62DE1" w:rsidRDefault="00211823" w:rsidP="00211823">
    <w:pPr>
      <w:pStyle w:val="Stopka"/>
      <w:pBdr>
        <w:top w:val="single" w:sz="4" w:space="1" w:color="000000"/>
        <w:left w:val="none" w:sz="0" w:space="0" w:color="000000"/>
        <w:bottom w:val="none" w:sz="0" w:space="0" w:color="000000"/>
        <w:right w:val="none" w:sz="0" w:space="0" w:color="000000"/>
      </w:pBdr>
      <w:jc w:val="center"/>
      <w:rPr>
        <w:i/>
        <w:iCs/>
        <w:color w:val="0000FF"/>
        <w:sz w:val="16"/>
        <w:szCs w:val="16"/>
        <w:lang w:eastAsia="pl-PL"/>
      </w:rPr>
    </w:pPr>
    <w:r w:rsidRPr="00A62DE1">
      <w:rPr>
        <w:i/>
        <w:sz w:val="16"/>
        <w:szCs w:val="16"/>
      </w:rPr>
      <w:t>Specyfikacja Warunków Zamówienia na:</w:t>
    </w:r>
  </w:p>
  <w:p w14:paraId="7E1FB29D" w14:textId="2C59EC40" w:rsidR="00211823" w:rsidRPr="00AD0AD2" w:rsidRDefault="00211823" w:rsidP="00211823">
    <w:pPr>
      <w:pStyle w:val="Standard"/>
      <w:snapToGrid w:val="0"/>
      <w:jc w:val="center"/>
      <w:rPr>
        <w:i/>
        <w:sz w:val="16"/>
        <w:szCs w:val="16"/>
      </w:rPr>
    </w:pPr>
    <w:r w:rsidRPr="00AD0AD2">
      <w:rPr>
        <w:i/>
        <w:sz w:val="16"/>
        <w:szCs w:val="16"/>
      </w:rPr>
      <w:t>„</w:t>
    </w:r>
    <w:r w:rsidR="001C0593" w:rsidRPr="001C0593">
      <w:rPr>
        <w:i/>
        <w:sz w:val="16"/>
        <w:szCs w:val="16"/>
      </w:rPr>
      <w:t>Dostawę systemu do digitalizacji i integracji z systemem zarządzania dokumentacją pacjentów w ramach Inwestycji D1.1.2 Przyspieszenie procesów transformacji cyfrowej ochrony zdrowia poprzez dalszy rozwój usług cyfrowych w ochronie zdrowia</w:t>
    </w:r>
    <w:r w:rsidRPr="00AD0AD2">
      <w:rPr>
        <w:i/>
        <w:sz w:val="16"/>
        <w:szCs w:val="16"/>
      </w:rPr>
      <w:t>”</w:t>
    </w:r>
  </w:p>
  <w:p w14:paraId="21141C8F" w14:textId="77777777" w:rsidR="00211823" w:rsidRPr="00AC7E9E" w:rsidRDefault="00211823" w:rsidP="00211823">
    <w:pPr>
      <w:pStyle w:val="Stopka"/>
      <w:jc w:val="center"/>
    </w:pPr>
    <w:r w:rsidRPr="00AC7E9E">
      <w:rPr>
        <w:i/>
        <w:sz w:val="16"/>
        <w:szCs w:val="16"/>
      </w:rPr>
      <w:t xml:space="preserve">Strona </w:t>
    </w:r>
    <w:r w:rsidRPr="00AC7E9E">
      <w:rPr>
        <w:i/>
        <w:sz w:val="16"/>
        <w:szCs w:val="16"/>
      </w:rPr>
      <w:fldChar w:fldCharType="begin"/>
    </w:r>
    <w:r w:rsidRPr="00AC7E9E">
      <w:rPr>
        <w:i/>
        <w:sz w:val="16"/>
        <w:szCs w:val="16"/>
      </w:rPr>
      <w:instrText xml:space="preserve"> PAGE </w:instrText>
    </w:r>
    <w:r w:rsidRPr="00AC7E9E">
      <w:rPr>
        <w:i/>
        <w:sz w:val="16"/>
        <w:szCs w:val="16"/>
      </w:rPr>
      <w:fldChar w:fldCharType="separate"/>
    </w:r>
    <w:r w:rsidR="00850C3A">
      <w:rPr>
        <w:i/>
        <w:noProof/>
        <w:sz w:val="16"/>
        <w:szCs w:val="16"/>
      </w:rPr>
      <w:t>1</w:t>
    </w:r>
    <w:r w:rsidRPr="00AC7E9E">
      <w:rPr>
        <w:i/>
        <w:sz w:val="16"/>
        <w:szCs w:val="16"/>
      </w:rPr>
      <w:fldChar w:fldCharType="end"/>
    </w:r>
    <w:r w:rsidRPr="00AC7E9E">
      <w:rPr>
        <w:i/>
        <w:sz w:val="16"/>
        <w:szCs w:val="16"/>
      </w:rPr>
      <w:t xml:space="preserve"> z </w:t>
    </w:r>
    <w:r w:rsidRPr="00AC7E9E">
      <w:rPr>
        <w:i/>
        <w:sz w:val="16"/>
        <w:szCs w:val="16"/>
      </w:rPr>
      <w:fldChar w:fldCharType="begin"/>
    </w:r>
    <w:r w:rsidRPr="00AC7E9E">
      <w:rPr>
        <w:i/>
        <w:sz w:val="16"/>
        <w:szCs w:val="16"/>
      </w:rPr>
      <w:instrText xml:space="preserve"> NUMPAGES \* ARABIC </w:instrText>
    </w:r>
    <w:r w:rsidRPr="00AC7E9E">
      <w:rPr>
        <w:i/>
        <w:sz w:val="16"/>
        <w:szCs w:val="16"/>
      </w:rPr>
      <w:fldChar w:fldCharType="separate"/>
    </w:r>
    <w:r w:rsidR="00850C3A">
      <w:rPr>
        <w:i/>
        <w:noProof/>
        <w:sz w:val="16"/>
        <w:szCs w:val="16"/>
      </w:rPr>
      <w:t>31</w:t>
    </w:r>
    <w:r w:rsidRPr="00AC7E9E">
      <w:rPr>
        <w:i/>
        <w:sz w:val="16"/>
        <w:szCs w:val="16"/>
      </w:rPr>
      <w:fldChar w:fldCharType="end"/>
    </w:r>
  </w:p>
  <w:p w14:paraId="31EBBAA3" w14:textId="77777777" w:rsidR="00211823" w:rsidRDefault="0021182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4F7B5" w14:textId="77777777" w:rsidR="00211823" w:rsidRDefault="00211823">
      <w:r>
        <w:separator/>
      </w:r>
    </w:p>
  </w:footnote>
  <w:footnote w:type="continuationSeparator" w:id="0">
    <w:p w14:paraId="4A57A9E5" w14:textId="77777777" w:rsidR="00211823" w:rsidRDefault="00211823">
      <w:r>
        <w:continuationSeparator/>
      </w:r>
    </w:p>
  </w:footnote>
  <w:footnote w:id="1">
    <w:p w14:paraId="20E7DD49" w14:textId="77777777" w:rsidR="00850C3A" w:rsidRPr="00827949" w:rsidRDefault="00850C3A" w:rsidP="00850C3A">
      <w:pPr>
        <w:pStyle w:val="Tekstprzypisudolnego"/>
        <w:rPr>
          <w:sz w:val="16"/>
          <w:szCs w:val="16"/>
        </w:rPr>
      </w:pPr>
      <w:r>
        <w:rPr>
          <w:rStyle w:val="Odwoanieprzypisudolnego"/>
        </w:rPr>
        <w:footnoteRef/>
      </w:r>
      <w:r>
        <w:t xml:space="preserve"> </w:t>
      </w:r>
      <w:r w:rsidRPr="00827949">
        <w:rPr>
          <w:sz w:val="16"/>
          <w:szCs w:val="16"/>
        </w:rPr>
        <w:t>Dotyczy wyłącznie czynnych podatników VAT.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DD34" w14:textId="7FFB0638" w:rsidR="00211823" w:rsidRDefault="00211823">
    <w:pPr>
      <w:pStyle w:val="Nagwek"/>
    </w:pPr>
    <w:r>
      <w:rPr>
        <w:noProof/>
        <w:lang w:eastAsia="pl-PL"/>
      </w:rPr>
      <w:drawing>
        <wp:inline distT="0" distB="0" distL="0" distR="0" wp14:anchorId="5C2AA055" wp14:editId="6A55BECF">
          <wp:extent cx="5761355" cy="57277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619"/>
        </w:tabs>
        <w:ind w:left="1051" w:hanging="432"/>
      </w:pPr>
    </w:lvl>
    <w:lvl w:ilvl="1">
      <w:start w:val="1"/>
      <w:numFmt w:val="none"/>
      <w:pStyle w:val="Nagwek2"/>
      <w:suff w:val="nothing"/>
      <w:lvlText w:val=""/>
      <w:lvlJc w:val="left"/>
      <w:pPr>
        <w:tabs>
          <w:tab w:val="num" w:pos="619"/>
        </w:tabs>
        <w:ind w:left="1195" w:hanging="576"/>
      </w:pPr>
    </w:lvl>
    <w:lvl w:ilvl="2">
      <w:start w:val="1"/>
      <w:numFmt w:val="none"/>
      <w:pStyle w:val="Nagwek3"/>
      <w:suff w:val="nothing"/>
      <w:lvlText w:val=""/>
      <w:lvlJc w:val="left"/>
      <w:pPr>
        <w:tabs>
          <w:tab w:val="num" w:pos="619"/>
        </w:tabs>
        <w:ind w:left="1339" w:hanging="720"/>
      </w:pPr>
    </w:lvl>
    <w:lvl w:ilvl="3">
      <w:start w:val="1"/>
      <w:numFmt w:val="none"/>
      <w:pStyle w:val="Nagwek4"/>
      <w:suff w:val="nothing"/>
      <w:lvlText w:val=""/>
      <w:lvlJc w:val="left"/>
      <w:pPr>
        <w:tabs>
          <w:tab w:val="num" w:pos="619"/>
        </w:tabs>
        <w:ind w:left="1483" w:hanging="864"/>
      </w:pPr>
    </w:lvl>
    <w:lvl w:ilvl="4">
      <w:start w:val="1"/>
      <w:numFmt w:val="none"/>
      <w:pStyle w:val="Nagwek5"/>
      <w:suff w:val="nothing"/>
      <w:lvlText w:val=""/>
      <w:lvlJc w:val="left"/>
      <w:pPr>
        <w:tabs>
          <w:tab w:val="num" w:pos="619"/>
        </w:tabs>
        <w:ind w:left="1627" w:hanging="1008"/>
      </w:pPr>
    </w:lvl>
    <w:lvl w:ilvl="5">
      <w:start w:val="1"/>
      <w:numFmt w:val="none"/>
      <w:suff w:val="nothing"/>
      <w:lvlText w:val=""/>
      <w:lvlJc w:val="left"/>
      <w:pPr>
        <w:tabs>
          <w:tab w:val="num" w:pos="619"/>
        </w:tabs>
        <w:ind w:left="619" w:firstLine="0"/>
      </w:pPr>
    </w:lvl>
    <w:lvl w:ilvl="6">
      <w:start w:val="1"/>
      <w:numFmt w:val="none"/>
      <w:pStyle w:val="Nagwek7"/>
      <w:suff w:val="nothing"/>
      <w:lvlText w:val=""/>
      <w:lvlJc w:val="left"/>
      <w:pPr>
        <w:tabs>
          <w:tab w:val="num" w:pos="619"/>
        </w:tabs>
        <w:ind w:left="1915" w:hanging="1296"/>
      </w:pPr>
    </w:lvl>
    <w:lvl w:ilvl="7">
      <w:start w:val="1"/>
      <w:numFmt w:val="none"/>
      <w:pStyle w:val="Nagwek8"/>
      <w:suff w:val="nothing"/>
      <w:lvlText w:val=""/>
      <w:lvlJc w:val="left"/>
      <w:pPr>
        <w:tabs>
          <w:tab w:val="num" w:pos="619"/>
        </w:tabs>
        <w:ind w:left="2059" w:hanging="1440"/>
      </w:pPr>
    </w:lvl>
    <w:lvl w:ilvl="8">
      <w:start w:val="1"/>
      <w:numFmt w:val="none"/>
      <w:suff w:val="nothing"/>
      <w:lvlText w:val=""/>
      <w:lvlJc w:val="left"/>
      <w:pPr>
        <w:tabs>
          <w:tab w:val="num" w:pos="619"/>
        </w:tabs>
        <w:ind w:left="619"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287" w:hanging="360"/>
      </w:pPr>
      <w:rPr>
        <w:b w:val="0"/>
        <w:color w:val="auto"/>
        <w:sz w:val="20"/>
      </w:rPr>
    </w:lvl>
  </w:abstractNum>
  <w:abstractNum w:abstractNumId="2" w15:restartNumberingAfterBreak="0">
    <w:nsid w:val="00000003"/>
    <w:multiLevelType w:val="multilevel"/>
    <w:tmpl w:val="2ACC2EB0"/>
    <w:name w:val="WW8Num3"/>
    <w:lvl w:ilvl="0">
      <w:start w:val="1"/>
      <w:numFmt w:val="decimal"/>
      <w:lvlText w:val="%1."/>
      <w:lvlJc w:val="left"/>
      <w:pPr>
        <w:tabs>
          <w:tab w:val="num" w:pos="0"/>
        </w:tabs>
        <w:ind w:left="360" w:hanging="360"/>
      </w:pPr>
      <w:rPr>
        <w:rFonts w:ascii="Tahoma" w:hAnsi="Tahoma" w:cs="Tahoma" w:hint="default"/>
        <w:b w:val="0"/>
        <w:color w:val="auto"/>
        <w:sz w:val="20"/>
        <w:szCs w:val="20"/>
      </w:rPr>
    </w:lvl>
    <w:lvl w:ilvl="1">
      <w:start w:val="1"/>
      <w:numFmt w:val="lowerLetter"/>
      <w:lvlText w:val="%2)"/>
      <w:lvlJc w:val="left"/>
      <w:pPr>
        <w:ind w:left="360" w:hanging="360"/>
      </w:pPr>
    </w:lvl>
    <w:lvl w:ilvl="2">
      <w:start w:val="1"/>
      <w:numFmt w:val="decimal"/>
      <w:lvlText w:val="%3)"/>
      <w:lvlJc w:val="left"/>
      <w:pPr>
        <w:ind w:left="720" w:hanging="36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singleLevel"/>
    <w:tmpl w:val="D8BE893C"/>
    <w:lvl w:ilvl="0">
      <w:start w:val="1"/>
      <w:numFmt w:val="decimal"/>
      <w:lvlText w:val="%1."/>
      <w:lvlJc w:val="left"/>
      <w:pPr>
        <w:ind w:left="360" w:hanging="360"/>
      </w:pPr>
      <w:rPr>
        <w:rFonts w:ascii="Tahoma" w:hAnsi="Tahoma" w:cs="Tahoma" w:hint="default"/>
        <w:sz w:val="20"/>
        <w:szCs w:val="20"/>
      </w:rPr>
    </w:lvl>
  </w:abstractNum>
  <w:abstractNum w:abstractNumId="4" w15:restartNumberingAfterBreak="0">
    <w:nsid w:val="00000005"/>
    <w:multiLevelType w:val="singleLevel"/>
    <w:tmpl w:val="624673E0"/>
    <w:name w:val="WW8Num3727"/>
    <w:lvl w:ilvl="0">
      <w:start w:val="1"/>
      <w:numFmt w:val="decimal"/>
      <w:lvlText w:val="%1."/>
      <w:lvlJc w:val="left"/>
      <w:pPr>
        <w:ind w:left="360" w:hanging="360"/>
      </w:pPr>
      <w:rPr>
        <w:rFonts w:ascii="Times New Roman" w:hAnsi="Times New Roman" w:cs="Times New Roman" w:hint="default"/>
        <w:b w:val="0"/>
        <w:color w:val="auto"/>
        <w:sz w:val="2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1211" w:hanging="360"/>
      </w:pPr>
      <w:rPr>
        <w:rFonts w:ascii="Times New Roman" w:hAnsi="Times New Roman" w:cs="Times New Roman" w:hint="default"/>
        <w:color w:val="0000FF"/>
        <w:sz w:val="20"/>
        <w:szCs w:val="20"/>
      </w:rPr>
    </w:lvl>
  </w:abstractNum>
  <w:abstractNum w:abstractNumId="6" w15:restartNumberingAfterBreak="0">
    <w:nsid w:val="00000007"/>
    <w:multiLevelType w:val="singleLevel"/>
    <w:tmpl w:val="D3AE637C"/>
    <w:lvl w:ilvl="0">
      <w:start w:val="1"/>
      <w:numFmt w:val="decimal"/>
      <w:lvlText w:val="%1."/>
      <w:lvlJc w:val="left"/>
      <w:pPr>
        <w:ind w:left="360" w:hanging="360"/>
      </w:pPr>
      <w:rPr>
        <w:rFonts w:cs="Times New Roman"/>
        <w:b w:val="0"/>
        <w:color w:val="auto"/>
        <w:sz w:val="20"/>
      </w:rPr>
    </w:lvl>
  </w:abstractNum>
  <w:abstractNum w:abstractNumId="7" w15:restartNumberingAfterBreak="0">
    <w:nsid w:val="00000008"/>
    <w:multiLevelType w:val="multilevel"/>
    <w:tmpl w:val="A83C861E"/>
    <w:name w:val="WW8Num8"/>
    <w:lvl w:ilvl="0">
      <w:start w:val="3"/>
      <w:numFmt w:val="upperRoman"/>
      <w:lvlText w:val="%1."/>
      <w:lvlJc w:val="right"/>
      <w:pPr>
        <w:tabs>
          <w:tab w:val="num" w:pos="709"/>
        </w:tabs>
        <w:ind w:left="644" w:hanging="360"/>
      </w:pPr>
      <w:rPr>
        <w:rFonts w:hint="default"/>
        <w:b/>
      </w:rPr>
    </w:lvl>
    <w:lvl w:ilvl="1">
      <w:start w:val="1"/>
      <w:numFmt w:val="decimal"/>
      <w:lvlText w:val="%1.%2"/>
      <w:lvlJc w:val="left"/>
      <w:pPr>
        <w:tabs>
          <w:tab w:val="num" w:pos="158"/>
        </w:tabs>
        <w:ind w:left="1082" w:hanging="372"/>
      </w:pPr>
      <w:rPr>
        <w:rFonts w:hint="default"/>
        <w:b w:val="0"/>
        <w:i w:val="0"/>
      </w:rPr>
    </w:lvl>
    <w:lvl w:ilvl="2">
      <w:start w:val="1"/>
      <w:numFmt w:val="decimal"/>
      <w:lvlText w:val="%1.%2.%3"/>
      <w:lvlJc w:val="left"/>
      <w:pPr>
        <w:tabs>
          <w:tab w:val="num" w:pos="0"/>
        </w:tabs>
        <w:ind w:left="1824" w:hanging="720"/>
      </w:pPr>
      <w:rPr>
        <w:rFonts w:hint="default"/>
      </w:rPr>
    </w:lvl>
    <w:lvl w:ilvl="3">
      <w:start w:val="1"/>
      <w:numFmt w:val="decimal"/>
      <w:lvlText w:val="%1.%2.%3.%4"/>
      <w:lvlJc w:val="left"/>
      <w:pPr>
        <w:tabs>
          <w:tab w:val="num" w:pos="0"/>
        </w:tabs>
        <w:ind w:left="2376" w:hanging="720"/>
      </w:pPr>
      <w:rPr>
        <w:rFonts w:hint="default"/>
      </w:rPr>
    </w:lvl>
    <w:lvl w:ilvl="4">
      <w:start w:val="1"/>
      <w:numFmt w:val="decimal"/>
      <w:lvlText w:val="%1.%2.%3.%4.%5"/>
      <w:lvlJc w:val="left"/>
      <w:pPr>
        <w:tabs>
          <w:tab w:val="num" w:pos="0"/>
        </w:tabs>
        <w:ind w:left="2928" w:hanging="720"/>
      </w:pPr>
      <w:rPr>
        <w:rFonts w:hint="default"/>
      </w:rPr>
    </w:lvl>
    <w:lvl w:ilvl="5">
      <w:start w:val="1"/>
      <w:numFmt w:val="decimal"/>
      <w:lvlText w:val="%1.%2.%3.%4.%5.%6"/>
      <w:lvlJc w:val="left"/>
      <w:pPr>
        <w:tabs>
          <w:tab w:val="num" w:pos="0"/>
        </w:tabs>
        <w:ind w:left="3840" w:hanging="1080"/>
      </w:pPr>
      <w:rPr>
        <w:rFonts w:hint="default"/>
      </w:rPr>
    </w:lvl>
    <w:lvl w:ilvl="6">
      <w:start w:val="1"/>
      <w:numFmt w:val="decimal"/>
      <w:lvlText w:val="%1.%2.%3.%4.%5.%6.%7"/>
      <w:lvlJc w:val="left"/>
      <w:pPr>
        <w:tabs>
          <w:tab w:val="num" w:pos="0"/>
        </w:tabs>
        <w:ind w:left="4392" w:hanging="1080"/>
      </w:pPr>
      <w:rPr>
        <w:rFonts w:hint="default"/>
      </w:rPr>
    </w:lvl>
    <w:lvl w:ilvl="7">
      <w:start w:val="1"/>
      <w:numFmt w:val="decimal"/>
      <w:lvlText w:val="%1.%2.%3.%4.%5.%6.%7.%8"/>
      <w:lvlJc w:val="left"/>
      <w:pPr>
        <w:tabs>
          <w:tab w:val="num" w:pos="0"/>
        </w:tabs>
        <w:ind w:left="5304" w:hanging="1440"/>
      </w:pPr>
      <w:rPr>
        <w:rFonts w:hint="default"/>
      </w:rPr>
    </w:lvl>
    <w:lvl w:ilvl="8">
      <w:start w:val="1"/>
      <w:numFmt w:val="decimal"/>
      <w:lvlText w:val="%1.%2.%3.%4.%5.%6.%7.%8.%9"/>
      <w:lvlJc w:val="left"/>
      <w:pPr>
        <w:tabs>
          <w:tab w:val="num" w:pos="0"/>
        </w:tabs>
        <w:ind w:left="5856" w:hanging="1440"/>
      </w:pPr>
      <w:rPr>
        <w:rFonts w:hint="default"/>
      </w:rPr>
    </w:lvl>
  </w:abstractNum>
  <w:abstractNum w:abstractNumId="8" w15:restartNumberingAfterBreak="0">
    <w:nsid w:val="0000000A"/>
    <w:multiLevelType w:val="multilevel"/>
    <w:tmpl w:val="126AEAAE"/>
    <w:name w:val="WW8Num10"/>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080"/>
        </w:tabs>
        <w:ind w:left="1080" w:hanging="360"/>
      </w:pPr>
      <w:rPr>
        <w:lang w:val="en-U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C"/>
    <w:multiLevelType w:val="singleLevel"/>
    <w:tmpl w:val="0000000C"/>
    <w:name w:val="WW8Num12"/>
    <w:lvl w:ilvl="0">
      <w:start w:val="1"/>
      <w:numFmt w:val="lowerLetter"/>
      <w:lvlText w:val="%1)"/>
      <w:lvlJc w:val="left"/>
      <w:pPr>
        <w:tabs>
          <w:tab w:val="num" w:pos="1080"/>
        </w:tabs>
        <w:ind w:left="1080" w:hanging="360"/>
      </w:pPr>
      <w:rPr>
        <w:b w:val="0"/>
        <w:color w:val="000000"/>
      </w:rPr>
    </w:lvl>
  </w:abstractNum>
  <w:abstractNum w:abstractNumId="10" w15:restartNumberingAfterBreak="0">
    <w:nsid w:val="0000000D"/>
    <w:multiLevelType w:val="multilevel"/>
    <w:tmpl w:val="0F3A6B4A"/>
    <w:name w:val="WW8Num13"/>
    <w:lvl w:ilvl="0">
      <w:start w:val="2"/>
      <w:numFmt w:val="decimal"/>
      <w:lvlText w:val="%1."/>
      <w:lvlJc w:val="left"/>
      <w:pPr>
        <w:tabs>
          <w:tab w:val="num" w:pos="360"/>
        </w:tabs>
        <w:ind w:left="360" w:hanging="360"/>
      </w:pPr>
      <w:rPr>
        <w:rFonts w:hint="default"/>
        <w:b w:val="0"/>
        <w:bCs/>
        <w:color w:val="auto"/>
        <w:sz w:val="20"/>
        <w:szCs w:val="2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1" w15:restartNumberingAfterBreak="0">
    <w:nsid w:val="0000000E"/>
    <w:multiLevelType w:val="multilevel"/>
    <w:tmpl w:val="611E305E"/>
    <w:name w:val="WW8Num14"/>
    <w:lvl w:ilvl="0">
      <w:start w:val="1"/>
      <w:numFmt w:val="decimal"/>
      <w:lvlText w:val="%1."/>
      <w:lvlJc w:val="left"/>
      <w:pPr>
        <w:tabs>
          <w:tab w:val="num" w:pos="360"/>
        </w:tabs>
        <w:ind w:left="360" w:hanging="360"/>
      </w:pPr>
      <w:rPr>
        <w:b w:val="0"/>
        <w:color w:val="000000"/>
      </w:rPr>
    </w:lvl>
    <w:lvl w:ilvl="1">
      <w:start w:val="1"/>
      <w:numFmt w:val="decimal"/>
      <w:lvlText w:val="%2)"/>
      <w:lvlJc w:val="left"/>
      <w:pPr>
        <w:tabs>
          <w:tab w:val="num" w:pos="502"/>
        </w:tabs>
        <w:ind w:left="502" w:hanging="360"/>
      </w:pPr>
      <w:rPr>
        <w:b w:val="0"/>
        <w:bCs w:val="0"/>
        <w:i w:val="0"/>
        <w:iCs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bCs/>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F"/>
    <w:multiLevelType w:val="singleLevel"/>
    <w:tmpl w:val="0000000F"/>
    <w:name w:val="WW8Num15"/>
    <w:lvl w:ilvl="0">
      <w:start w:val="2"/>
      <w:numFmt w:val="upperRoman"/>
      <w:lvlText w:val="%1."/>
      <w:lvlJc w:val="left"/>
      <w:pPr>
        <w:tabs>
          <w:tab w:val="num" w:pos="0"/>
        </w:tabs>
        <w:ind w:left="360" w:hanging="360"/>
      </w:pPr>
      <w:rPr>
        <w:b w:val="0"/>
        <w:color w:val="000000"/>
        <w:sz w:val="20"/>
        <w:szCs w:val="20"/>
      </w:rPr>
    </w:lvl>
  </w:abstractNum>
  <w:abstractNum w:abstractNumId="13" w15:restartNumberingAfterBreak="0">
    <w:nsid w:val="00000010"/>
    <w:multiLevelType w:val="singleLevel"/>
    <w:tmpl w:val="00000010"/>
    <w:name w:val="WW8Num16"/>
    <w:lvl w:ilvl="0">
      <w:start w:val="1"/>
      <w:numFmt w:val="decimal"/>
      <w:lvlText w:val="%1)"/>
      <w:lvlJc w:val="left"/>
      <w:pPr>
        <w:tabs>
          <w:tab w:val="num" w:pos="0"/>
        </w:tabs>
        <w:ind w:left="1429" w:hanging="360"/>
      </w:pPr>
      <w:rPr>
        <w:b w:val="0"/>
        <w:i w:val="0"/>
      </w:rPr>
    </w:lvl>
  </w:abstractNum>
  <w:abstractNum w:abstractNumId="14" w15:restartNumberingAfterBreak="0">
    <w:nsid w:val="00000011"/>
    <w:multiLevelType w:val="singleLevel"/>
    <w:tmpl w:val="00000011"/>
    <w:name w:val="WW8Num17"/>
    <w:lvl w:ilvl="0">
      <w:start w:val="1"/>
      <w:numFmt w:val="decimal"/>
      <w:lvlText w:val="%1)"/>
      <w:lvlJc w:val="left"/>
      <w:pPr>
        <w:tabs>
          <w:tab w:val="num" w:pos="720"/>
        </w:tabs>
        <w:ind w:left="720" w:hanging="360"/>
      </w:pPr>
      <w:rPr>
        <w:b w:val="0"/>
      </w:rPr>
    </w:lvl>
  </w:abstractNum>
  <w:abstractNum w:abstractNumId="15" w15:restartNumberingAfterBreak="0">
    <w:nsid w:val="00000012"/>
    <w:multiLevelType w:val="multilevel"/>
    <w:tmpl w:val="5104896A"/>
    <w:name w:val="WW8Num18"/>
    <w:lvl w:ilvl="0">
      <w:start w:val="1"/>
      <w:numFmt w:val="decimal"/>
      <w:lvlText w:val="%1)"/>
      <w:lvlJc w:val="left"/>
      <w:pPr>
        <w:tabs>
          <w:tab w:val="num" w:pos="360"/>
        </w:tabs>
        <w:ind w:left="360" w:hanging="360"/>
      </w:pPr>
      <w:rPr>
        <w:b w:val="0"/>
      </w:rPr>
    </w:lvl>
    <w:lvl w:ilvl="1">
      <w:start w:val="1"/>
      <w:numFmt w:val="lowerLetter"/>
      <w:lvlText w:val="%2)"/>
      <w:lvlJc w:val="left"/>
      <w:pPr>
        <w:tabs>
          <w:tab w:val="num" w:pos="928"/>
        </w:tabs>
        <w:ind w:left="928" w:hanging="360"/>
      </w:pPr>
      <w:rPr>
        <w:b w:val="0"/>
        <w:i w:val="0"/>
        <w:color w:val="auto"/>
      </w:rPr>
    </w:lvl>
    <w:lvl w:ilvl="2">
      <w:start w:val="1"/>
      <w:numFmt w:val="lowerRoman"/>
      <w:lvlText w:val="%3."/>
      <w:lvlJc w:val="left"/>
      <w:pPr>
        <w:tabs>
          <w:tab w:val="num" w:pos="1800"/>
        </w:tabs>
        <w:ind w:left="1800" w:hanging="180"/>
      </w:pPr>
    </w:lvl>
    <w:lvl w:ilvl="3">
      <w:start w:val="1"/>
      <w:numFmt w:val="lowerLetter"/>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6" w15:restartNumberingAfterBreak="0">
    <w:nsid w:val="00000013"/>
    <w:multiLevelType w:val="singleLevel"/>
    <w:tmpl w:val="00000013"/>
    <w:name w:val="WW8Num19"/>
    <w:lvl w:ilvl="0">
      <w:start w:val="1"/>
      <w:numFmt w:val="decimal"/>
      <w:lvlText w:val="%1)"/>
      <w:lvlJc w:val="left"/>
      <w:pPr>
        <w:tabs>
          <w:tab w:val="num" w:pos="0"/>
        </w:tabs>
        <w:ind w:left="720" w:hanging="360"/>
      </w:pPr>
      <w:rPr>
        <w:b w:val="0"/>
      </w:rPr>
    </w:lvl>
  </w:abstractNum>
  <w:abstractNum w:abstractNumId="17" w15:restartNumberingAfterBreak="0">
    <w:nsid w:val="00000014"/>
    <w:multiLevelType w:val="singleLevel"/>
    <w:tmpl w:val="00000014"/>
    <w:name w:val="WW8Num20"/>
    <w:lvl w:ilvl="0">
      <w:start w:val="1"/>
      <w:numFmt w:val="lowerLetter"/>
      <w:lvlText w:val="%1)"/>
      <w:lvlJc w:val="left"/>
      <w:pPr>
        <w:tabs>
          <w:tab w:val="num" w:pos="1068"/>
        </w:tabs>
        <w:ind w:left="1068" w:hanging="360"/>
      </w:pPr>
      <w:rPr>
        <w:b w:val="0"/>
        <w:color w:val="000000"/>
        <w:lang w:eastAsia="pl-PL"/>
      </w:rPr>
    </w:lvl>
  </w:abstractNum>
  <w:abstractNum w:abstractNumId="18" w15:restartNumberingAfterBreak="0">
    <w:nsid w:val="00000015"/>
    <w:multiLevelType w:val="singleLevel"/>
    <w:tmpl w:val="00000015"/>
    <w:name w:val="WW8Num21"/>
    <w:lvl w:ilvl="0">
      <w:start w:val="1"/>
      <w:numFmt w:val="decimal"/>
      <w:lvlText w:val="%1)"/>
      <w:lvlJc w:val="left"/>
      <w:pPr>
        <w:tabs>
          <w:tab w:val="num" w:pos="0"/>
        </w:tabs>
        <w:ind w:left="720" w:hanging="360"/>
      </w:pPr>
      <w:rPr>
        <w:b w:val="0"/>
        <w:color w:val="auto"/>
        <w:sz w:val="20"/>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1146" w:hanging="360"/>
      </w:pPr>
      <w:rPr>
        <w:rFonts w:ascii="Times New Roman" w:hAnsi="Times New Roman" w:cs="Times New Roman"/>
        <w:sz w:val="20"/>
        <w:szCs w:val="20"/>
        <w:lang w:eastAsia="pl-PL"/>
      </w:rPr>
    </w:lvl>
  </w:abstractNum>
  <w:abstractNum w:abstractNumId="20" w15:restartNumberingAfterBreak="0">
    <w:nsid w:val="00000017"/>
    <w:multiLevelType w:val="singleLevel"/>
    <w:tmpl w:val="00000017"/>
    <w:name w:val="WW8Num23"/>
    <w:lvl w:ilvl="0">
      <w:start w:val="1"/>
      <w:numFmt w:val="lowerLetter"/>
      <w:lvlText w:val="%1)"/>
      <w:lvlJc w:val="left"/>
      <w:pPr>
        <w:tabs>
          <w:tab w:val="num" w:pos="0"/>
        </w:tabs>
        <w:ind w:left="1080" w:hanging="360"/>
      </w:pPr>
    </w:lvl>
  </w:abstractNum>
  <w:abstractNum w:abstractNumId="21" w15:restartNumberingAfterBreak="0">
    <w:nsid w:val="00000018"/>
    <w:multiLevelType w:val="singleLevel"/>
    <w:tmpl w:val="00000018"/>
    <w:name w:val="WW8Num24"/>
    <w:lvl w:ilvl="0">
      <w:start w:val="1"/>
      <w:numFmt w:val="decimal"/>
      <w:lvlText w:val="%1)"/>
      <w:lvlJc w:val="left"/>
      <w:pPr>
        <w:tabs>
          <w:tab w:val="num" w:pos="0"/>
        </w:tabs>
        <w:ind w:left="1080" w:hanging="360"/>
      </w:pPr>
      <w:rPr>
        <w:rFonts w:ascii="Times New Roman" w:hAnsi="Times New Roman" w:cs="Times New Roman"/>
        <w:b w:val="0"/>
        <w:color w:val="000000"/>
        <w:sz w:val="20"/>
        <w:szCs w:val="20"/>
      </w:rPr>
    </w:lvl>
  </w:abstractNum>
  <w:abstractNum w:abstractNumId="22" w15:restartNumberingAfterBreak="0">
    <w:nsid w:val="00000019"/>
    <w:multiLevelType w:val="multilevel"/>
    <w:tmpl w:val="EC60DD14"/>
    <w:name w:val="WW8Num25"/>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440"/>
        </w:tabs>
        <w:ind w:left="1440" w:hanging="360"/>
      </w:pPr>
      <w:rPr>
        <w:b w:val="0"/>
        <w:i w:val="0"/>
        <w:color w:val="000000"/>
      </w:rPr>
    </w:lvl>
    <w:lvl w:ilvl="2">
      <w:start w:val="1"/>
      <w:numFmt w:val="decimal"/>
      <w:lvlText w:val="%3."/>
      <w:lvlJc w:val="left"/>
      <w:pPr>
        <w:tabs>
          <w:tab w:val="num" w:pos="180"/>
        </w:tabs>
        <w:ind w:left="180" w:hanging="180"/>
      </w:pPr>
      <w:rPr>
        <w:b w:val="0"/>
        <w:i w:val="0"/>
        <w:color w:val="auto"/>
        <w:lang w:eastAsia="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A"/>
    <w:multiLevelType w:val="singleLevel"/>
    <w:tmpl w:val="0000001A"/>
    <w:name w:val="WW8Num26"/>
    <w:lvl w:ilvl="0">
      <w:start w:val="1"/>
      <w:numFmt w:val="lowerLetter"/>
      <w:lvlText w:val="%1)"/>
      <w:lvlJc w:val="left"/>
      <w:pPr>
        <w:tabs>
          <w:tab w:val="num" w:pos="0"/>
        </w:tabs>
        <w:ind w:left="1428" w:hanging="360"/>
      </w:pPr>
      <w:rPr>
        <w:b w:val="0"/>
        <w:i w:val="0"/>
        <w:color w:val="auto"/>
        <w:sz w:val="20"/>
        <w:szCs w:val="20"/>
      </w:rPr>
    </w:lvl>
  </w:abstractNum>
  <w:abstractNum w:abstractNumId="24" w15:restartNumberingAfterBreak="0">
    <w:nsid w:val="0000001B"/>
    <w:multiLevelType w:val="singleLevel"/>
    <w:tmpl w:val="0000001B"/>
    <w:name w:val="WW8Num27"/>
    <w:lvl w:ilvl="0">
      <w:start w:val="1"/>
      <w:numFmt w:val="decimal"/>
      <w:lvlText w:val="%1)"/>
      <w:lvlJc w:val="left"/>
      <w:pPr>
        <w:tabs>
          <w:tab w:val="num" w:pos="0"/>
        </w:tabs>
        <w:ind w:left="786" w:hanging="360"/>
      </w:pPr>
      <w:rPr>
        <w:color w:val="auto"/>
      </w:rPr>
    </w:lvl>
  </w:abstractNum>
  <w:abstractNum w:abstractNumId="25" w15:restartNumberingAfterBreak="0">
    <w:nsid w:val="0000001C"/>
    <w:multiLevelType w:val="singleLevel"/>
    <w:tmpl w:val="04150019"/>
    <w:name w:val="WW8Num51"/>
    <w:lvl w:ilvl="0">
      <w:start w:val="1"/>
      <w:numFmt w:val="lowerLetter"/>
      <w:lvlText w:val="%1."/>
      <w:lvlJc w:val="left"/>
      <w:pPr>
        <w:ind w:left="2520" w:hanging="360"/>
      </w:pPr>
      <w:rPr>
        <w:rFonts w:hint="default"/>
        <w:color w:val="000000"/>
        <w:sz w:val="20"/>
        <w:szCs w:val="20"/>
      </w:rPr>
    </w:lvl>
  </w:abstractNum>
  <w:abstractNum w:abstractNumId="26" w15:restartNumberingAfterBreak="0">
    <w:nsid w:val="0000001D"/>
    <w:multiLevelType w:val="singleLevel"/>
    <w:tmpl w:val="00000004"/>
    <w:name w:val="WW8Num372"/>
    <w:lvl w:ilvl="0">
      <w:start w:val="1"/>
      <w:numFmt w:val="decimal"/>
      <w:lvlText w:val="%1."/>
      <w:lvlJc w:val="left"/>
      <w:pPr>
        <w:ind w:left="360" w:hanging="360"/>
      </w:pPr>
      <w:rPr>
        <w:rFonts w:ascii="Times New Roman" w:hAnsi="Times New Roman" w:cs="Times New Roman"/>
        <w:b w:val="0"/>
        <w:color w:val="auto"/>
        <w:sz w:val="20"/>
      </w:rPr>
    </w:lvl>
  </w:abstractNum>
  <w:abstractNum w:abstractNumId="27" w15:restartNumberingAfterBreak="0">
    <w:nsid w:val="0000001E"/>
    <w:multiLevelType w:val="singleLevel"/>
    <w:tmpl w:val="0000001E"/>
    <w:name w:val="WW8Num30"/>
    <w:lvl w:ilvl="0">
      <w:start w:val="1"/>
      <w:numFmt w:val="decimal"/>
      <w:lvlText w:val="%1."/>
      <w:lvlJc w:val="left"/>
      <w:pPr>
        <w:tabs>
          <w:tab w:val="num" w:pos="360"/>
        </w:tabs>
        <w:ind w:left="360" w:hanging="360"/>
      </w:pPr>
      <w:rPr>
        <w:b w:val="0"/>
        <w:sz w:val="20"/>
        <w:szCs w:val="20"/>
        <w:lang w:val="pl-PL"/>
      </w:rPr>
    </w:lvl>
  </w:abstractNum>
  <w:abstractNum w:abstractNumId="28" w15:restartNumberingAfterBreak="0">
    <w:nsid w:val="0000001F"/>
    <w:multiLevelType w:val="multilevel"/>
    <w:tmpl w:val="8C82DC6C"/>
    <w:name w:val="WW8Num31"/>
    <w:lvl w:ilvl="0">
      <w:start w:val="7"/>
      <w:numFmt w:val="decimal"/>
      <w:lvlText w:val="%1."/>
      <w:lvlJc w:val="left"/>
      <w:pPr>
        <w:tabs>
          <w:tab w:val="num" w:pos="709"/>
        </w:tabs>
        <w:ind w:left="644" w:hanging="360"/>
      </w:pPr>
      <w:rPr>
        <w:rFonts w:ascii="Times New Roman" w:eastAsia="Times New Roman" w:hAnsi="Times New Roman" w:cs="Times New Roman"/>
        <w:b/>
        <w:color w:val="auto"/>
        <w:sz w:val="20"/>
        <w:szCs w:val="20"/>
      </w:rPr>
    </w:lvl>
    <w:lvl w:ilvl="1">
      <w:start w:val="1"/>
      <w:numFmt w:val="decimal"/>
      <w:lvlText w:val="%1.%2"/>
      <w:lvlJc w:val="left"/>
      <w:pPr>
        <w:tabs>
          <w:tab w:val="num" w:pos="158"/>
        </w:tabs>
        <w:ind w:left="1082" w:hanging="372"/>
      </w:pPr>
      <w:rPr>
        <w:b/>
      </w:rPr>
    </w:lvl>
    <w:lvl w:ilvl="2">
      <w:start w:val="1"/>
      <w:numFmt w:val="decimal"/>
      <w:lvlText w:val="%1.%2.%3"/>
      <w:lvlJc w:val="left"/>
      <w:pPr>
        <w:tabs>
          <w:tab w:val="num" w:pos="0"/>
        </w:tabs>
        <w:ind w:left="1824" w:hanging="720"/>
      </w:pPr>
    </w:lvl>
    <w:lvl w:ilvl="3">
      <w:start w:val="1"/>
      <w:numFmt w:val="decimal"/>
      <w:lvlText w:val="%1.%2.%3.%4"/>
      <w:lvlJc w:val="left"/>
      <w:pPr>
        <w:tabs>
          <w:tab w:val="num" w:pos="0"/>
        </w:tabs>
        <w:ind w:left="2376" w:hanging="720"/>
      </w:pPr>
    </w:lvl>
    <w:lvl w:ilvl="4">
      <w:start w:val="1"/>
      <w:numFmt w:val="decimal"/>
      <w:lvlText w:val="%1.%2.%3.%4.%5"/>
      <w:lvlJc w:val="left"/>
      <w:pPr>
        <w:tabs>
          <w:tab w:val="num" w:pos="0"/>
        </w:tabs>
        <w:ind w:left="2928" w:hanging="720"/>
      </w:pPr>
    </w:lvl>
    <w:lvl w:ilvl="5">
      <w:start w:val="1"/>
      <w:numFmt w:val="decimal"/>
      <w:lvlText w:val="%1.%2.%3.%4.%5.%6"/>
      <w:lvlJc w:val="left"/>
      <w:pPr>
        <w:tabs>
          <w:tab w:val="num" w:pos="0"/>
        </w:tabs>
        <w:ind w:left="3840" w:hanging="1080"/>
      </w:pPr>
    </w:lvl>
    <w:lvl w:ilvl="6">
      <w:start w:val="1"/>
      <w:numFmt w:val="decimal"/>
      <w:lvlText w:val="%1.%2.%3.%4.%5.%6.%7"/>
      <w:lvlJc w:val="left"/>
      <w:pPr>
        <w:tabs>
          <w:tab w:val="num" w:pos="0"/>
        </w:tabs>
        <w:ind w:left="4392" w:hanging="1080"/>
      </w:pPr>
    </w:lvl>
    <w:lvl w:ilvl="7">
      <w:start w:val="1"/>
      <w:numFmt w:val="decimal"/>
      <w:lvlText w:val="%1.%2.%3.%4.%5.%6.%7.%8"/>
      <w:lvlJc w:val="left"/>
      <w:pPr>
        <w:tabs>
          <w:tab w:val="num" w:pos="0"/>
        </w:tabs>
        <w:ind w:left="5304" w:hanging="1440"/>
      </w:pPr>
    </w:lvl>
    <w:lvl w:ilvl="8">
      <w:start w:val="1"/>
      <w:numFmt w:val="decimal"/>
      <w:lvlText w:val="%1.%2.%3.%4.%5.%6.%7.%8.%9"/>
      <w:lvlJc w:val="left"/>
      <w:pPr>
        <w:tabs>
          <w:tab w:val="num" w:pos="0"/>
        </w:tabs>
        <w:ind w:left="5856" w:hanging="1440"/>
      </w:pPr>
    </w:lvl>
  </w:abstractNum>
  <w:abstractNum w:abstractNumId="29" w15:restartNumberingAfterBreak="0">
    <w:nsid w:val="00000020"/>
    <w:multiLevelType w:val="singleLevel"/>
    <w:tmpl w:val="00000020"/>
    <w:name w:val="WW8Num32"/>
    <w:lvl w:ilvl="0">
      <w:start w:val="1"/>
      <w:numFmt w:val="decimal"/>
      <w:lvlText w:val="%1."/>
      <w:lvlJc w:val="left"/>
      <w:pPr>
        <w:tabs>
          <w:tab w:val="num" w:pos="360"/>
        </w:tabs>
        <w:ind w:left="360" w:hanging="360"/>
      </w:pPr>
      <w:rPr>
        <w:b w:val="0"/>
        <w:bCs/>
        <w:color w:val="auto"/>
        <w:sz w:val="20"/>
        <w:szCs w:val="20"/>
        <w:lang w:eastAsia="pl-PL"/>
      </w:rPr>
    </w:lvl>
  </w:abstractNum>
  <w:abstractNum w:abstractNumId="30" w15:restartNumberingAfterBreak="0">
    <w:nsid w:val="00000021"/>
    <w:multiLevelType w:val="singleLevel"/>
    <w:tmpl w:val="00000021"/>
    <w:name w:val="WW8Num33"/>
    <w:lvl w:ilvl="0">
      <w:start w:val="1"/>
      <w:numFmt w:val="decimal"/>
      <w:lvlText w:val="%1)"/>
      <w:lvlJc w:val="left"/>
      <w:pPr>
        <w:tabs>
          <w:tab w:val="num" w:pos="0"/>
        </w:tabs>
        <w:ind w:left="916" w:hanging="360"/>
      </w:pPr>
      <w:rPr>
        <w:b w:val="0"/>
        <w:sz w:val="20"/>
        <w:szCs w:val="20"/>
      </w:rPr>
    </w:lvl>
  </w:abstractNum>
  <w:abstractNum w:abstractNumId="31" w15:restartNumberingAfterBreak="0">
    <w:nsid w:val="00000022"/>
    <w:multiLevelType w:val="singleLevel"/>
    <w:tmpl w:val="00000022"/>
    <w:name w:val="WW8Num34"/>
    <w:lvl w:ilvl="0">
      <w:start w:val="1"/>
      <w:numFmt w:val="bullet"/>
      <w:lvlText w:val="−"/>
      <w:lvlJc w:val="left"/>
      <w:pPr>
        <w:tabs>
          <w:tab w:val="num" w:pos="0"/>
        </w:tabs>
        <w:ind w:left="1146" w:hanging="360"/>
      </w:pPr>
      <w:rPr>
        <w:rFonts w:ascii="Times New Roman" w:hAnsi="Times New Roman" w:cs="Times New Roman"/>
        <w:color w:val="auto"/>
      </w:rPr>
    </w:lvl>
  </w:abstractNum>
  <w:abstractNum w:abstractNumId="32" w15:restartNumberingAfterBreak="0">
    <w:nsid w:val="00000023"/>
    <w:multiLevelType w:val="multilevel"/>
    <w:tmpl w:val="00000023"/>
    <w:name w:val="WW8Num35"/>
    <w:lvl w:ilvl="0">
      <w:start w:val="1"/>
      <w:numFmt w:val="lowerLetter"/>
      <w:lvlText w:val="%1)"/>
      <w:lvlJc w:val="left"/>
      <w:pPr>
        <w:tabs>
          <w:tab w:val="num" w:pos="1428"/>
        </w:tabs>
        <w:ind w:left="1428" w:hanging="360"/>
      </w:pPr>
      <w:rPr>
        <w:b w:val="0"/>
      </w:rPr>
    </w:lvl>
    <w:lvl w:ilvl="1">
      <w:start w:val="1"/>
      <w:numFmt w:val="bullet"/>
      <w:lvlText w:val="−"/>
      <w:lvlJc w:val="left"/>
      <w:pPr>
        <w:tabs>
          <w:tab w:val="num" w:pos="0"/>
        </w:tabs>
        <w:ind w:left="2148" w:hanging="360"/>
      </w:pPr>
      <w:rPr>
        <w:rFonts w:ascii="Times New Roman" w:hAnsi="Times New Roman" w:cs="Times New Roman"/>
        <w:b w:val="0"/>
        <w:color w:val="auto"/>
        <w:lang w:eastAsia="pl-PL"/>
      </w:rPr>
    </w:lvl>
    <w:lvl w:ilvl="2">
      <w:start w:val="1"/>
      <w:numFmt w:val="decimal"/>
      <w:lvlText w:val="%3)"/>
      <w:lvlJc w:val="left"/>
      <w:pPr>
        <w:tabs>
          <w:tab w:val="num" w:pos="0"/>
        </w:tabs>
        <w:ind w:left="3048" w:hanging="360"/>
      </w:pPr>
      <w:rPr>
        <w:b w:val="0"/>
      </w:r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3" w15:restartNumberingAfterBreak="0">
    <w:nsid w:val="00000026"/>
    <w:multiLevelType w:val="singleLevel"/>
    <w:tmpl w:val="0E08949A"/>
    <w:lvl w:ilvl="0">
      <w:start w:val="1"/>
      <w:numFmt w:val="decimal"/>
      <w:lvlText w:val="%1."/>
      <w:lvlJc w:val="left"/>
      <w:pPr>
        <w:ind w:left="720" w:hanging="360"/>
      </w:pPr>
      <w:rPr>
        <w:rFonts w:ascii="Tahoma" w:hAnsi="Tahoma" w:cs="Tahoma" w:hint="default"/>
        <w:b w:val="0"/>
        <w:color w:val="auto"/>
        <w:sz w:val="20"/>
        <w:szCs w:val="20"/>
      </w:rPr>
    </w:lvl>
  </w:abstractNum>
  <w:abstractNum w:abstractNumId="34" w15:restartNumberingAfterBreak="0">
    <w:nsid w:val="00000027"/>
    <w:multiLevelType w:val="singleLevel"/>
    <w:tmpl w:val="A0DA77B8"/>
    <w:name w:val="WW8Num39"/>
    <w:lvl w:ilvl="0">
      <w:start w:val="4"/>
      <w:numFmt w:val="decimal"/>
      <w:lvlText w:val="%1."/>
      <w:lvlJc w:val="left"/>
      <w:pPr>
        <w:tabs>
          <w:tab w:val="num" w:pos="360"/>
        </w:tabs>
        <w:ind w:left="360" w:hanging="360"/>
      </w:pPr>
      <w:rPr>
        <w:rFonts w:hint="default"/>
        <w:b w:val="0"/>
        <w:color w:val="auto"/>
        <w:sz w:val="20"/>
        <w:szCs w:val="20"/>
      </w:rPr>
    </w:lvl>
  </w:abstractNum>
  <w:abstractNum w:abstractNumId="35" w15:restartNumberingAfterBreak="0">
    <w:nsid w:val="0000002A"/>
    <w:multiLevelType w:val="multilevel"/>
    <w:tmpl w:val="16144BFA"/>
    <w:name w:val="WW8Num42"/>
    <w:lvl w:ilvl="0">
      <w:start w:val="1"/>
      <w:numFmt w:val="decimal"/>
      <w:lvlText w:val="%1."/>
      <w:lvlJc w:val="left"/>
      <w:pPr>
        <w:tabs>
          <w:tab w:val="num" w:pos="600"/>
        </w:tabs>
        <w:ind w:left="600" w:hanging="360"/>
      </w:pPr>
      <w:rPr>
        <w:b w:val="0"/>
        <w: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0000002B"/>
    <w:multiLevelType w:val="singleLevel"/>
    <w:tmpl w:val="0000002B"/>
    <w:name w:val="WW8Num43"/>
    <w:lvl w:ilvl="0">
      <w:start w:val="1"/>
      <w:numFmt w:val="decimal"/>
      <w:lvlText w:val="%1)"/>
      <w:lvlJc w:val="left"/>
      <w:pPr>
        <w:tabs>
          <w:tab w:val="num" w:pos="0"/>
        </w:tabs>
        <w:ind w:left="720" w:hanging="360"/>
      </w:pPr>
      <w:rPr>
        <w:b w:val="0"/>
      </w:rPr>
    </w:lvl>
  </w:abstractNum>
  <w:abstractNum w:abstractNumId="37" w15:restartNumberingAfterBreak="0">
    <w:nsid w:val="0000002C"/>
    <w:multiLevelType w:val="singleLevel"/>
    <w:tmpl w:val="0000002C"/>
    <w:name w:val="WW8Num44"/>
    <w:lvl w:ilvl="0">
      <w:start w:val="1"/>
      <w:numFmt w:val="decimal"/>
      <w:lvlText w:val="%1)"/>
      <w:lvlJc w:val="left"/>
      <w:pPr>
        <w:tabs>
          <w:tab w:val="num" w:pos="0"/>
        </w:tabs>
        <w:ind w:left="1428" w:hanging="360"/>
      </w:pPr>
      <w:rPr>
        <w:color w:val="auto"/>
        <w:sz w:val="20"/>
      </w:rPr>
    </w:lvl>
  </w:abstractNum>
  <w:abstractNum w:abstractNumId="38" w15:restartNumberingAfterBreak="0">
    <w:nsid w:val="0000002D"/>
    <w:multiLevelType w:val="singleLevel"/>
    <w:tmpl w:val="0000002D"/>
    <w:name w:val="WW8Num45"/>
    <w:lvl w:ilvl="0">
      <w:start w:val="1"/>
      <w:numFmt w:val="lowerLetter"/>
      <w:lvlText w:val="%1)"/>
      <w:lvlJc w:val="left"/>
      <w:pPr>
        <w:tabs>
          <w:tab w:val="num" w:pos="0"/>
        </w:tabs>
        <w:ind w:left="1080" w:hanging="360"/>
      </w:pPr>
      <w:rPr>
        <w:color w:val="auto"/>
      </w:rPr>
    </w:lvl>
  </w:abstractNum>
  <w:abstractNum w:abstractNumId="39" w15:restartNumberingAfterBreak="0">
    <w:nsid w:val="0000002E"/>
    <w:multiLevelType w:val="singleLevel"/>
    <w:tmpl w:val="43B02344"/>
    <w:name w:val="WW8Num46"/>
    <w:lvl w:ilvl="0">
      <w:start w:val="6"/>
      <w:numFmt w:val="decimal"/>
      <w:lvlText w:val="%1."/>
      <w:lvlJc w:val="left"/>
      <w:pPr>
        <w:tabs>
          <w:tab w:val="num" w:pos="0"/>
        </w:tabs>
        <w:ind w:left="2160" w:hanging="360"/>
      </w:pPr>
      <w:rPr>
        <w:rFonts w:ascii="Tahoma" w:eastAsia="Times New Roman" w:hAnsi="Tahoma" w:cs="Tahoma" w:hint="default"/>
        <w:b w:val="0"/>
        <w:bCs/>
      </w:rPr>
    </w:lvl>
  </w:abstractNum>
  <w:abstractNum w:abstractNumId="40" w15:restartNumberingAfterBreak="0">
    <w:nsid w:val="0000002F"/>
    <w:multiLevelType w:val="singleLevel"/>
    <w:tmpl w:val="0000002F"/>
    <w:name w:val="WW8Num47"/>
    <w:lvl w:ilvl="0">
      <w:start w:val="1"/>
      <w:numFmt w:val="decimal"/>
      <w:lvlText w:val="%1)"/>
      <w:lvlJc w:val="left"/>
      <w:pPr>
        <w:tabs>
          <w:tab w:val="num" w:pos="0"/>
        </w:tabs>
        <w:ind w:left="1146" w:hanging="360"/>
      </w:pPr>
    </w:lvl>
  </w:abstractNum>
  <w:abstractNum w:abstractNumId="41" w15:restartNumberingAfterBreak="0">
    <w:nsid w:val="00000030"/>
    <w:multiLevelType w:val="singleLevel"/>
    <w:tmpl w:val="00000030"/>
    <w:name w:val="WW8Num48"/>
    <w:lvl w:ilvl="0">
      <w:start w:val="1"/>
      <w:numFmt w:val="lowerLetter"/>
      <w:lvlText w:val="%1)"/>
      <w:lvlJc w:val="left"/>
      <w:pPr>
        <w:tabs>
          <w:tab w:val="num" w:pos="350"/>
        </w:tabs>
        <w:ind w:left="1070" w:hanging="360"/>
      </w:pPr>
      <w:rPr>
        <w:rFonts w:ascii="Times New Roman" w:hAnsi="Times New Roman" w:cs="Times New Roman"/>
        <w:sz w:val="20"/>
        <w:szCs w:val="20"/>
      </w:rPr>
    </w:lvl>
  </w:abstractNum>
  <w:abstractNum w:abstractNumId="42" w15:restartNumberingAfterBreak="0">
    <w:nsid w:val="00000032"/>
    <w:multiLevelType w:val="singleLevel"/>
    <w:tmpl w:val="00000010"/>
    <w:name w:val="WW8Num51"/>
    <w:lvl w:ilvl="0">
      <w:start w:val="1"/>
      <w:numFmt w:val="decimal"/>
      <w:lvlText w:val="%1)"/>
      <w:lvlJc w:val="left"/>
      <w:pPr>
        <w:ind w:left="720" w:hanging="360"/>
      </w:pPr>
      <w:rPr>
        <w:b/>
        <w:bCs/>
        <w:i w:val="0"/>
        <w:color w:val="auto"/>
        <w:sz w:val="20"/>
        <w:szCs w:val="20"/>
        <w:lang w:eastAsia="pl-PL"/>
      </w:rPr>
    </w:lvl>
  </w:abstractNum>
  <w:abstractNum w:abstractNumId="43" w15:restartNumberingAfterBreak="0">
    <w:nsid w:val="00000034"/>
    <w:multiLevelType w:val="singleLevel"/>
    <w:tmpl w:val="113A4BCA"/>
    <w:name w:val="WW8Num52"/>
    <w:lvl w:ilvl="0">
      <w:start w:val="1"/>
      <w:numFmt w:val="decimal"/>
      <w:lvlText w:val="%1."/>
      <w:lvlJc w:val="left"/>
      <w:pPr>
        <w:tabs>
          <w:tab w:val="num" w:pos="0"/>
        </w:tabs>
        <w:ind w:left="720" w:hanging="360"/>
      </w:pPr>
      <w:rPr>
        <w:rFonts w:hint="default"/>
        <w:color w:val="000000"/>
      </w:rPr>
    </w:lvl>
  </w:abstractNum>
  <w:abstractNum w:abstractNumId="44" w15:restartNumberingAfterBreak="0">
    <w:nsid w:val="00000035"/>
    <w:multiLevelType w:val="singleLevel"/>
    <w:tmpl w:val="00000035"/>
    <w:name w:val="WW8Num53"/>
    <w:lvl w:ilvl="0">
      <w:start w:val="1"/>
      <w:numFmt w:val="decimal"/>
      <w:lvlText w:val="%1"/>
      <w:lvlJc w:val="left"/>
      <w:pPr>
        <w:tabs>
          <w:tab w:val="num" w:pos="720"/>
        </w:tabs>
        <w:ind w:left="720" w:hanging="360"/>
      </w:pPr>
      <w:rPr>
        <w:b w:val="0"/>
        <w:color w:val="auto"/>
        <w:sz w:val="20"/>
      </w:rPr>
    </w:lvl>
  </w:abstractNum>
  <w:abstractNum w:abstractNumId="45" w15:restartNumberingAfterBreak="0">
    <w:nsid w:val="00000037"/>
    <w:multiLevelType w:val="multilevel"/>
    <w:tmpl w:val="431039C4"/>
    <w:name w:val="WW8Num55"/>
    <w:lvl w:ilvl="0">
      <w:start w:val="1"/>
      <w:numFmt w:val="decimal"/>
      <w:lvlText w:val="%1."/>
      <w:lvlJc w:val="left"/>
      <w:pPr>
        <w:tabs>
          <w:tab w:val="num" w:pos="0"/>
        </w:tabs>
        <w:ind w:left="720" w:hanging="360"/>
      </w:pPr>
      <w:rPr>
        <w:rFonts w:ascii="Tahoma" w:hAnsi="Tahoma" w:cs="Tahoma" w:hint="default"/>
        <w:b w:val="0"/>
        <w:bCs/>
        <w:strike w:val="0"/>
        <w:dstrike w:val="0"/>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00000038"/>
    <w:multiLevelType w:val="singleLevel"/>
    <w:tmpl w:val="00000038"/>
    <w:name w:val="WW8Num56"/>
    <w:lvl w:ilvl="0">
      <w:start w:val="1"/>
      <w:numFmt w:val="lowerLetter"/>
      <w:lvlText w:val="%1."/>
      <w:lvlJc w:val="left"/>
      <w:pPr>
        <w:tabs>
          <w:tab w:val="num" w:pos="0"/>
        </w:tabs>
        <w:ind w:left="720" w:hanging="360"/>
      </w:pPr>
      <w:rPr>
        <w:sz w:val="20"/>
      </w:rPr>
    </w:lvl>
  </w:abstractNum>
  <w:abstractNum w:abstractNumId="47" w15:restartNumberingAfterBreak="0">
    <w:nsid w:val="00000039"/>
    <w:multiLevelType w:val="singleLevel"/>
    <w:tmpl w:val="00000039"/>
    <w:name w:val="WW8Num57"/>
    <w:lvl w:ilvl="0">
      <w:start w:val="1"/>
      <w:numFmt w:val="decimal"/>
      <w:lvlText w:val="%1)"/>
      <w:lvlJc w:val="left"/>
      <w:pPr>
        <w:tabs>
          <w:tab w:val="num" w:pos="0"/>
        </w:tabs>
        <w:ind w:left="720" w:hanging="360"/>
      </w:pPr>
      <w:rPr>
        <w:lang w:eastAsia="pl-PL"/>
      </w:rPr>
    </w:lvl>
  </w:abstractNum>
  <w:abstractNum w:abstractNumId="48" w15:restartNumberingAfterBreak="0">
    <w:nsid w:val="0000003A"/>
    <w:multiLevelType w:val="singleLevel"/>
    <w:tmpl w:val="0000003A"/>
    <w:name w:val="WW8Num58"/>
    <w:lvl w:ilvl="0">
      <w:start w:val="1"/>
      <w:numFmt w:val="decimal"/>
      <w:lvlText w:val="%1)"/>
      <w:lvlJc w:val="left"/>
      <w:pPr>
        <w:tabs>
          <w:tab w:val="num" w:pos="0"/>
        </w:tabs>
        <w:ind w:left="720" w:hanging="360"/>
      </w:pPr>
    </w:lvl>
  </w:abstractNum>
  <w:abstractNum w:abstractNumId="49" w15:restartNumberingAfterBreak="0">
    <w:nsid w:val="0000003C"/>
    <w:multiLevelType w:val="singleLevel"/>
    <w:tmpl w:val="0000003C"/>
    <w:name w:val="WW8Num60"/>
    <w:lvl w:ilvl="0">
      <w:start w:val="1"/>
      <w:numFmt w:val="lowerLetter"/>
      <w:lvlText w:val="%1)"/>
      <w:lvlJc w:val="left"/>
      <w:pPr>
        <w:tabs>
          <w:tab w:val="num" w:pos="0"/>
        </w:tabs>
        <w:ind w:left="720" w:hanging="360"/>
      </w:pPr>
      <w:rPr>
        <w:b w:val="0"/>
        <w:color w:val="auto"/>
        <w:sz w:val="20"/>
      </w:rPr>
    </w:lvl>
  </w:abstractNum>
  <w:abstractNum w:abstractNumId="50" w15:restartNumberingAfterBreak="0">
    <w:nsid w:val="0000003D"/>
    <w:multiLevelType w:val="singleLevel"/>
    <w:tmpl w:val="BE66E206"/>
    <w:name w:val="WW8Num61"/>
    <w:lvl w:ilvl="0">
      <w:start w:val="1"/>
      <w:numFmt w:val="decimal"/>
      <w:lvlText w:val="%1."/>
      <w:lvlJc w:val="left"/>
      <w:pPr>
        <w:tabs>
          <w:tab w:val="num" w:pos="0"/>
        </w:tabs>
        <w:ind w:left="720" w:hanging="360"/>
      </w:pPr>
      <w:rPr>
        <w:b w:val="0"/>
        <w:bCs/>
        <w:color w:val="auto"/>
        <w:sz w:val="20"/>
        <w:lang w:val="pl-PL"/>
      </w:rPr>
    </w:lvl>
  </w:abstractNum>
  <w:abstractNum w:abstractNumId="51" w15:restartNumberingAfterBreak="0">
    <w:nsid w:val="0000003F"/>
    <w:multiLevelType w:val="singleLevel"/>
    <w:tmpl w:val="E6B2CF52"/>
    <w:name w:val="WW8Num63"/>
    <w:lvl w:ilvl="0">
      <w:start w:val="1"/>
      <w:numFmt w:val="decimal"/>
      <w:lvlText w:val="%1)"/>
      <w:lvlJc w:val="left"/>
      <w:pPr>
        <w:tabs>
          <w:tab w:val="num" w:pos="0"/>
        </w:tabs>
        <w:ind w:left="1080" w:hanging="360"/>
      </w:pPr>
      <w:rPr>
        <w:color w:val="auto"/>
        <w:sz w:val="16"/>
        <w:szCs w:val="16"/>
      </w:rPr>
    </w:lvl>
  </w:abstractNum>
  <w:abstractNum w:abstractNumId="52" w15:restartNumberingAfterBreak="0">
    <w:nsid w:val="00000040"/>
    <w:multiLevelType w:val="singleLevel"/>
    <w:tmpl w:val="00000040"/>
    <w:name w:val="WW8Num64"/>
    <w:lvl w:ilvl="0">
      <w:start w:val="1"/>
      <w:numFmt w:val="decimal"/>
      <w:lvlText w:val="%1)"/>
      <w:lvlJc w:val="left"/>
      <w:pPr>
        <w:tabs>
          <w:tab w:val="num" w:pos="709"/>
        </w:tabs>
        <w:ind w:left="1146" w:hanging="360"/>
      </w:pPr>
      <w:rPr>
        <w:rFonts w:cs="Times New Roman"/>
        <w:b w:val="0"/>
        <w:color w:val="auto"/>
      </w:rPr>
    </w:lvl>
  </w:abstractNum>
  <w:abstractNum w:abstractNumId="53" w15:restartNumberingAfterBreak="0">
    <w:nsid w:val="00000041"/>
    <w:multiLevelType w:val="singleLevel"/>
    <w:tmpl w:val="E954FFC6"/>
    <w:name w:val="WW8Num65"/>
    <w:lvl w:ilvl="0">
      <w:start w:val="1"/>
      <w:numFmt w:val="lowerLetter"/>
      <w:lvlText w:val="%1)"/>
      <w:lvlJc w:val="left"/>
      <w:pPr>
        <w:tabs>
          <w:tab w:val="num" w:pos="0"/>
        </w:tabs>
        <w:ind w:left="1440" w:hanging="360"/>
      </w:pPr>
      <w:rPr>
        <w:b w:val="0"/>
        <w:lang w:val="pl-PL"/>
      </w:rPr>
    </w:lvl>
  </w:abstractNum>
  <w:abstractNum w:abstractNumId="54" w15:restartNumberingAfterBreak="0">
    <w:nsid w:val="00000043"/>
    <w:multiLevelType w:val="singleLevel"/>
    <w:tmpl w:val="00000043"/>
    <w:name w:val="WW8Num67"/>
    <w:lvl w:ilvl="0">
      <w:start w:val="1"/>
      <w:numFmt w:val="lowerLetter"/>
      <w:lvlText w:val="%1)"/>
      <w:lvlJc w:val="left"/>
      <w:pPr>
        <w:tabs>
          <w:tab w:val="num" w:pos="0"/>
        </w:tabs>
        <w:ind w:left="1800" w:hanging="360"/>
      </w:pPr>
      <w:rPr>
        <w:b w:val="0"/>
        <w:sz w:val="20"/>
      </w:rPr>
    </w:lvl>
  </w:abstractNum>
  <w:abstractNum w:abstractNumId="55" w15:restartNumberingAfterBreak="0">
    <w:nsid w:val="00000044"/>
    <w:multiLevelType w:val="singleLevel"/>
    <w:tmpl w:val="00000044"/>
    <w:name w:val="WW8Num68"/>
    <w:lvl w:ilvl="0">
      <w:start w:val="1"/>
      <w:numFmt w:val="lowerLetter"/>
      <w:lvlText w:val="%1."/>
      <w:lvlJc w:val="left"/>
      <w:pPr>
        <w:tabs>
          <w:tab w:val="num" w:pos="709"/>
        </w:tabs>
        <w:ind w:left="2520" w:hanging="360"/>
      </w:pPr>
      <w:rPr>
        <w:sz w:val="20"/>
      </w:rPr>
    </w:lvl>
  </w:abstractNum>
  <w:abstractNum w:abstractNumId="56" w15:restartNumberingAfterBreak="0">
    <w:nsid w:val="00000045"/>
    <w:multiLevelType w:val="singleLevel"/>
    <w:tmpl w:val="03925C5A"/>
    <w:lvl w:ilvl="0">
      <w:start w:val="1"/>
      <w:numFmt w:val="decimal"/>
      <w:lvlText w:val="%1."/>
      <w:lvlJc w:val="left"/>
      <w:pPr>
        <w:ind w:left="720" w:hanging="360"/>
      </w:pPr>
      <w:rPr>
        <w:b w:val="0"/>
        <w:i w:val="0"/>
        <w:iCs w:val="0"/>
        <w:color w:val="auto"/>
        <w:sz w:val="20"/>
        <w:lang w:eastAsia="pl-PL"/>
      </w:rPr>
    </w:lvl>
  </w:abstractNum>
  <w:abstractNum w:abstractNumId="57" w15:restartNumberingAfterBreak="0">
    <w:nsid w:val="00000046"/>
    <w:multiLevelType w:val="singleLevel"/>
    <w:tmpl w:val="00000046"/>
    <w:name w:val="WW8Num228"/>
    <w:lvl w:ilvl="0">
      <w:start w:val="1"/>
      <w:numFmt w:val="decimal"/>
      <w:lvlText w:val="%1."/>
      <w:lvlJc w:val="left"/>
      <w:pPr>
        <w:tabs>
          <w:tab w:val="num" w:pos="360"/>
        </w:tabs>
        <w:ind w:left="360" w:hanging="360"/>
      </w:pPr>
      <w:rPr>
        <w:rFonts w:ascii="Times New Roman" w:hAnsi="Times New Roman" w:cs="Times New Roman"/>
        <w:b w:val="0"/>
        <w:i w:val="0"/>
        <w:sz w:val="20"/>
      </w:rPr>
    </w:lvl>
  </w:abstractNum>
  <w:abstractNum w:abstractNumId="58" w15:restartNumberingAfterBreak="0">
    <w:nsid w:val="00000047"/>
    <w:multiLevelType w:val="singleLevel"/>
    <w:tmpl w:val="00000047"/>
    <w:name w:val="WW8Num231"/>
    <w:lvl w:ilvl="0">
      <w:start w:val="1"/>
      <w:numFmt w:val="decimal"/>
      <w:lvlText w:val="%1)"/>
      <w:lvlJc w:val="left"/>
      <w:pPr>
        <w:tabs>
          <w:tab w:val="num" w:pos="0"/>
        </w:tabs>
        <w:ind w:left="720" w:hanging="360"/>
      </w:pPr>
      <w:rPr>
        <w:color w:val="auto"/>
      </w:rPr>
    </w:lvl>
  </w:abstractNum>
  <w:abstractNum w:abstractNumId="59" w15:restartNumberingAfterBreak="0">
    <w:nsid w:val="00000048"/>
    <w:multiLevelType w:val="singleLevel"/>
    <w:tmpl w:val="00000048"/>
    <w:name w:val="WW8Num232"/>
    <w:lvl w:ilvl="0">
      <w:start w:val="1"/>
      <w:numFmt w:val="decimal"/>
      <w:lvlText w:val="%1."/>
      <w:lvlJc w:val="left"/>
      <w:pPr>
        <w:tabs>
          <w:tab w:val="num" w:pos="360"/>
        </w:tabs>
        <w:ind w:left="360" w:hanging="360"/>
      </w:pPr>
      <w:rPr>
        <w:b w:val="0"/>
        <w:color w:val="auto"/>
        <w:sz w:val="20"/>
        <w:szCs w:val="20"/>
      </w:rPr>
    </w:lvl>
  </w:abstractNum>
  <w:abstractNum w:abstractNumId="60" w15:restartNumberingAfterBreak="0">
    <w:nsid w:val="00000049"/>
    <w:multiLevelType w:val="singleLevel"/>
    <w:tmpl w:val="00000049"/>
    <w:name w:val="WW8Num233"/>
    <w:lvl w:ilvl="0">
      <w:start w:val="1"/>
      <w:numFmt w:val="decimal"/>
      <w:lvlText w:val="%1."/>
      <w:lvlJc w:val="left"/>
      <w:pPr>
        <w:tabs>
          <w:tab w:val="num" w:pos="0"/>
        </w:tabs>
        <w:ind w:left="360" w:hanging="360"/>
      </w:pPr>
      <w:rPr>
        <w:b w:val="0"/>
        <w:color w:val="auto"/>
        <w:sz w:val="20"/>
        <w:szCs w:val="20"/>
      </w:rPr>
    </w:lvl>
  </w:abstractNum>
  <w:abstractNum w:abstractNumId="61" w15:restartNumberingAfterBreak="0">
    <w:nsid w:val="0000004A"/>
    <w:multiLevelType w:val="singleLevel"/>
    <w:tmpl w:val="23CEEA62"/>
    <w:name w:val="WW8Num234"/>
    <w:lvl w:ilvl="0">
      <w:start w:val="1"/>
      <w:numFmt w:val="lowerLetter"/>
      <w:lvlText w:val="%1)"/>
      <w:lvlJc w:val="left"/>
      <w:pPr>
        <w:tabs>
          <w:tab w:val="num" w:pos="0"/>
        </w:tabs>
        <w:ind w:left="1276" w:hanging="360"/>
      </w:pPr>
      <w:rPr>
        <w:b w:val="0"/>
      </w:rPr>
    </w:lvl>
  </w:abstractNum>
  <w:abstractNum w:abstractNumId="62" w15:restartNumberingAfterBreak="0">
    <w:nsid w:val="0000004C"/>
    <w:multiLevelType w:val="singleLevel"/>
    <w:tmpl w:val="0000004C"/>
    <w:name w:val="WW8Num236"/>
    <w:lvl w:ilvl="0">
      <w:start w:val="1"/>
      <w:numFmt w:val="decimal"/>
      <w:lvlText w:val="%1)"/>
      <w:lvlJc w:val="left"/>
      <w:pPr>
        <w:tabs>
          <w:tab w:val="num" w:pos="0"/>
        </w:tabs>
        <w:ind w:left="1146" w:hanging="360"/>
      </w:pPr>
    </w:lvl>
  </w:abstractNum>
  <w:abstractNum w:abstractNumId="63" w15:restartNumberingAfterBreak="0">
    <w:nsid w:val="0000004E"/>
    <w:multiLevelType w:val="singleLevel"/>
    <w:tmpl w:val="0000004E"/>
    <w:name w:val="WW8Num238"/>
    <w:lvl w:ilvl="0">
      <w:start w:val="1"/>
      <w:numFmt w:val="decimal"/>
      <w:lvlText w:val="%1)"/>
      <w:lvlJc w:val="left"/>
      <w:pPr>
        <w:tabs>
          <w:tab w:val="num" w:pos="0"/>
        </w:tabs>
        <w:ind w:left="720" w:hanging="360"/>
      </w:pPr>
    </w:lvl>
  </w:abstractNum>
  <w:abstractNum w:abstractNumId="64" w15:restartNumberingAfterBreak="0">
    <w:nsid w:val="0000004F"/>
    <w:multiLevelType w:val="singleLevel"/>
    <w:tmpl w:val="2B4A4270"/>
    <w:name w:val="WW8Num241"/>
    <w:lvl w:ilvl="0">
      <w:start w:val="3"/>
      <w:numFmt w:val="upperRoman"/>
      <w:lvlText w:val="%1."/>
      <w:lvlJc w:val="left"/>
      <w:pPr>
        <w:ind w:left="720" w:hanging="360"/>
      </w:pPr>
      <w:rPr>
        <w:rFonts w:hint="default"/>
        <w:b/>
        <w:color w:val="auto"/>
        <w:sz w:val="20"/>
      </w:rPr>
    </w:lvl>
  </w:abstractNum>
  <w:abstractNum w:abstractNumId="65" w15:restartNumberingAfterBreak="0">
    <w:nsid w:val="00000055"/>
    <w:multiLevelType w:val="singleLevel"/>
    <w:tmpl w:val="00000055"/>
    <w:name w:val="WW8Num254"/>
    <w:lvl w:ilvl="0">
      <w:start w:val="1"/>
      <w:numFmt w:val="decimal"/>
      <w:lvlText w:val="%1"/>
      <w:lvlJc w:val="left"/>
      <w:pPr>
        <w:tabs>
          <w:tab w:val="num" w:pos="0"/>
        </w:tabs>
        <w:ind w:left="720" w:hanging="360"/>
      </w:pPr>
    </w:lvl>
  </w:abstractNum>
  <w:abstractNum w:abstractNumId="66" w15:restartNumberingAfterBreak="0">
    <w:nsid w:val="00000056"/>
    <w:multiLevelType w:val="singleLevel"/>
    <w:tmpl w:val="0000000E"/>
    <w:name w:val="WW8Num96"/>
    <w:lvl w:ilvl="0">
      <w:start w:val="1"/>
      <w:numFmt w:val="decimal"/>
      <w:lvlText w:val="%1)"/>
      <w:lvlJc w:val="left"/>
      <w:pPr>
        <w:ind w:left="720" w:hanging="360"/>
      </w:pPr>
      <w:rPr>
        <w:b w:val="0"/>
      </w:rPr>
    </w:lvl>
  </w:abstractNum>
  <w:abstractNum w:abstractNumId="67" w15:restartNumberingAfterBreak="0">
    <w:nsid w:val="00000058"/>
    <w:multiLevelType w:val="singleLevel"/>
    <w:tmpl w:val="00000058"/>
    <w:name w:val="WW8Num261"/>
    <w:lvl w:ilvl="0">
      <w:start w:val="1"/>
      <w:numFmt w:val="decimal"/>
      <w:lvlText w:val="%1."/>
      <w:lvlJc w:val="left"/>
      <w:pPr>
        <w:tabs>
          <w:tab w:val="num" w:pos="0"/>
        </w:tabs>
        <w:ind w:left="720" w:hanging="360"/>
      </w:pPr>
      <w:rPr>
        <w:b w:val="0"/>
        <w:bCs/>
        <w:i w:val="0"/>
      </w:rPr>
    </w:lvl>
  </w:abstractNum>
  <w:abstractNum w:abstractNumId="68" w15:restartNumberingAfterBreak="0">
    <w:nsid w:val="00000059"/>
    <w:multiLevelType w:val="singleLevel"/>
    <w:tmpl w:val="00000059"/>
    <w:name w:val="WW8Num262"/>
    <w:lvl w:ilvl="0">
      <w:start w:val="1"/>
      <w:numFmt w:val="decimal"/>
      <w:lvlText w:val="%1."/>
      <w:lvlJc w:val="left"/>
      <w:pPr>
        <w:tabs>
          <w:tab w:val="num" w:pos="0"/>
        </w:tabs>
        <w:ind w:left="720" w:hanging="360"/>
      </w:pPr>
      <w:rPr>
        <w:b w:val="0"/>
        <w:i w:val="0"/>
        <w:color w:val="auto"/>
      </w:rPr>
    </w:lvl>
  </w:abstractNum>
  <w:abstractNum w:abstractNumId="69" w15:restartNumberingAfterBreak="0">
    <w:nsid w:val="0000005D"/>
    <w:multiLevelType w:val="singleLevel"/>
    <w:tmpl w:val="0000005D"/>
    <w:name w:val="WW8Num268"/>
    <w:lvl w:ilvl="0">
      <w:start w:val="1"/>
      <w:numFmt w:val="lowerLetter"/>
      <w:lvlText w:val="%1)"/>
      <w:lvlJc w:val="left"/>
      <w:pPr>
        <w:tabs>
          <w:tab w:val="num" w:pos="0"/>
        </w:tabs>
        <w:ind w:left="1146" w:hanging="360"/>
      </w:pPr>
      <w:rPr>
        <w:color w:val="auto"/>
      </w:rPr>
    </w:lvl>
  </w:abstractNum>
  <w:abstractNum w:abstractNumId="70" w15:restartNumberingAfterBreak="0">
    <w:nsid w:val="00000061"/>
    <w:multiLevelType w:val="singleLevel"/>
    <w:tmpl w:val="00000061"/>
    <w:name w:val="WW8Num275"/>
    <w:lvl w:ilvl="0">
      <w:start w:val="1"/>
      <w:numFmt w:val="lowerLetter"/>
      <w:lvlText w:val="%1)"/>
      <w:lvlJc w:val="left"/>
      <w:pPr>
        <w:tabs>
          <w:tab w:val="num" w:pos="0"/>
        </w:tabs>
        <w:ind w:left="1146" w:hanging="360"/>
      </w:pPr>
    </w:lvl>
  </w:abstractNum>
  <w:abstractNum w:abstractNumId="71" w15:restartNumberingAfterBreak="0">
    <w:nsid w:val="00000064"/>
    <w:multiLevelType w:val="singleLevel"/>
    <w:tmpl w:val="00000064"/>
    <w:name w:val="WW8Num100"/>
    <w:lvl w:ilvl="0">
      <w:start w:val="1"/>
      <w:numFmt w:val="decimal"/>
      <w:lvlText w:val="%1."/>
      <w:lvlJc w:val="left"/>
      <w:pPr>
        <w:tabs>
          <w:tab w:val="num" w:pos="360"/>
        </w:tabs>
        <w:ind w:left="360" w:hanging="360"/>
      </w:pPr>
    </w:lvl>
  </w:abstractNum>
  <w:abstractNum w:abstractNumId="72" w15:restartNumberingAfterBreak="0">
    <w:nsid w:val="00000065"/>
    <w:multiLevelType w:val="multilevel"/>
    <w:tmpl w:val="FEEA1034"/>
    <w:name w:val="WW8Num101"/>
    <w:lvl w:ilvl="0">
      <w:start w:val="2"/>
      <w:numFmt w:val="upperRoman"/>
      <w:lvlText w:val="%1."/>
      <w:lvlJc w:val="left"/>
      <w:pPr>
        <w:tabs>
          <w:tab w:val="num" w:pos="0"/>
        </w:tabs>
        <w:ind w:left="36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3" w15:restartNumberingAfterBreak="0">
    <w:nsid w:val="00000066"/>
    <w:multiLevelType w:val="singleLevel"/>
    <w:tmpl w:val="43768736"/>
    <w:name w:val="WW8Num282"/>
    <w:lvl w:ilvl="0">
      <w:start w:val="1"/>
      <w:numFmt w:val="decimal"/>
      <w:lvlText w:val="%1)"/>
      <w:lvlJc w:val="left"/>
      <w:pPr>
        <w:tabs>
          <w:tab w:val="num" w:pos="0"/>
        </w:tabs>
        <w:ind w:left="1276" w:hanging="360"/>
      </w:pPr>
      <w:rPr>
        <w:b w:val="0"/>
        <w:color w:val="auto"/>
        <w:sz w:val="20"/>
        <w:szCs w:val="20"/>
      </w:rPr>
    </w:lvl>
  </w:abstractNum>
  <w:abstractNum w:abstractNumId="74" w15:restartNumberingAfterBreak="0">
    <w:nsid w:val="00000067"/>
    <w:multiLevelType w:val="singleLevel"/>
    <w:tmpl w:val="00000067"/>
    <w:name w:val="WW8Num283"/>
    <w:lvl w:ilvl="0">
      <w:start w:val="1"/>
      <w:numFmt w:val="decimal"/>
      <w:lvlText w:val="%1)"/>
      <w:lvlJc w:val="left"/>
      <w:pPr>
        <w:tabs>
          <w:tab w:val="num" w:pos="0"/>
        </w:tabs>
        <w:ind w:left="1146" w:hanging="360"/>
      </w:pPr>
    </w:lvl>
  </w:abstractNum>
  <w:abstractNum w:abstractNumId="75" w15:restartNumberingAfterBreak="0">
    <w:nsid w:val="00000069"/>
    <w:multiLevelType w:val="singleLevel"/>
    <w:tmpl w:val="00000069"/>
    <w:name w:val="WW8Num288"/>
    <w:lvl w:ilvl="0">
      <w:start w:val="1"/>
      <w:numFmt w:val="decimal"/>
      <w:lvlText w:val="%1"/>
      <w:lvlJc w:val="left"/>
      <w:pPr>
        <w:tabs>
          <w:tab w:val="num" w:pos="720"/>
        </w:tabs>
        <w:ind w:left="720" w:hanging="360"/>
      </w:pPr>
      <w:rPr>
        <w:b w:val="0"/>
        <w:color w:val="auto"/>
        <w:sz w:val="20"/>
      </w:rPr>
    </w:lvl>
  </w:abstractNum>
  <w:abstractNum w:abstractNumId="76" w15:restartNumberingAfterBreak="0">
    <w:nsid w:val="0000006A"/>
    <w:multiLevelType w:val="multilevel"/>
    <w:tmpl w:val="0000006A"/>
    <w:name w:val="WW8Num289"/>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val="0"/>
        <w:color w:val="auto"/>
      </w:rPr>
    </w:lvl>
    <w:lvl w:ilvl="2">
      <w:start w:val="1"/>
      <w:numFmt w:val="lowerLetter"/>
      <w:lvlText w:val="%3)"/>
      <w:lvlJc w:val="left"/>
      <w:pPr>
        <w:tabs>
          <w:tab w:val="num" w:pos="0"/>
        </w:tabs>
        <w:ind w:left="1353"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7" w15:restartNumberingAfterBreak="0">
    <w:nsid w:val="0000007D"/>
    <w:multiLevelType w:val="multilevel"/>
    <w:tmpl w:val="0000007D"/>
    <w:name w:val="WW8Num125"/>
    <w:lvl w:ilvl="0">
      <w:start w:val="1"/>
      <w:numFmt w:val="decimal"/>
      <w:lvlText w:val="%1)"/>
      <w:lvlJc w:val="left"/>
      <w:pPr>
        <w:tabs>
          <w:tab w:val="num" w:pos="660"/>
        </w:tabs>
        <w:ind w:left="66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00A613AB"/>
    <w:multiLevelType w:val="hybridMultilevel"/>
    <w:tmpl w:val="98FA43FA"/>
    <w:name w:val="WW8Num45222"/>
    <w:lvl w:ilvl="0" w:tplc="E3C4714C">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011B0964"/>
    <w:multiLevelType w:val="hybridMultilevel"/>
    <w:tmpl w:val="E46A68FE"/>
    <w:name w:val="WW8Num82222"/>
    <w:lvl w:ilvl="0" w:tplc="8DEC1528">
      <w:start w:val="1"/>
      <w:numFmt w:val="lowerLetter"/>
      <w:lvlText w:val="%1)"/>
      <w:lvlJc w:val="left"/>
      <w:pPr>
        <w:tabs>
          <w:tab w:val="num" w:pos="1070"/>
        </w:tabs>
        <w:ind w:left="1070" w:hanging="360"/>
      </w:pPr>
      <w:rPr>
        <w:rFonts w:hint="default"/>
        <w:color w:val="auto"/>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80" w15:restartNumberingAfterBreak="0">
    <w:nsid w:val="01BD6406"/>
    <w:multiLevelType w:val="hybridMultilevel"/>
    <w:tmpl w:val="1BD4F922"/>
    <w:name w:val="WW8Num232222"/>
    <w:lvl w:ilvl="0" w:tplc="73A036C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01F01012"/>
    <w:multiLevelType w:val="hybridMultilevel"/>
    <w:tmpl w:val="778816C0"/>
    <w:name w:val="WW8Num612"/>
    <w:lvl w:ilvl="0" w:tplc="FC82926E">
      <w:start w:val="1"/>
      <w:numFmt w:val="decimal"/>
      <w:lvlText w:val="%1."/>
      <w:lvlJc w:val="left"/>
      <w:pPr>
        <w:tabs>
          <w:tab w:val="num" w:pos="-360"/>
        </w:tabs>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025B0EA9"/>
    <w:multiLevelType w:val="hybridMultilevel"/>
    <w:tmpl w:val="33C0CDDA"/>
    <w:name w:val="WW8Num7022"/>
    <w:lvl w:ilvl="0" w:tplc="68AAB53A">
      <w:start w:val="6"/>
      <w:numFmt w:val="decimal"/>
      <w:lvlText w:val="%1."/>
      <w:lvlJc w:val="left"/>
      <w:pPr>
        <w:ind w:left="360" w:hanging="360"/>
      </w:pPr>
      <w:rPr>
        <w:rFonts w:hint="default"/>
        <w:b w:val="0"/>
        <w:i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027277B9"/>
    <w:multiLevelType w:val="hybridMultilevel"/>
    <w:tmpl w:val="781C24D2"/>
    <w:lvl w:ilvl="0" w:tplc="FFFFFFFF">
      <w:start w:val="1"/>
      <w:numFmt w:val="decimal"/>
      <w:lvlText w:val="%1."/>
      <w:lvlJc w:val="left"/>
      <w:pPr>
        <w:tabs>
          <w:tab w:val="num" w:pos="480"/>
        </w:tabs>
        <w:ind w:left="480" w:hanging="360"/>
      </w:pPr>
      <w:rPr>
        <w:rFonts w:hint="default"/>
      </w:rPr>
    </w:lvl>
    <w:lvl w:ilvl="1" w:tplc="FFFFFFFF" w:tentative="1">
      <w:start w:val="1"/>
      <w:numFmt w:val="lowerLetter"/>
      <w:lvlText w:val="%2."/>
      <w:lvlJc w:val="left"/>
      <w:pPr>
        <w:tabs>
          <w:tab w:val="num" w:pos="1418"/>
        </w:tabs>
        <w:ind w:left="1418" w:hanging="360"/>
      </w:pPr>
    </w:lvl>
    <w:lvl w:ilvl="2" w:tplc="FFFFFFFF" w:tentative="1">
      <w:start w:val="1"/>
      <w:numFmt w:val="lowerRoman"/>
      <w:lvlText w:val="%3."/>
      <w:lvlJc w:val="right"/>
      <w:pPr>
        <w:tabs>
          <w:tab w:val="num" w:pos="2138"/>
        </w:tabs>
        <w:ind w:left="2138" w:hanging="180"/>
      </w:pPr>
    </w:lvl>
    <w:lvl w:ilvl="3" w:tplc="FFFFFFFF" w:tentative="1">
      <w:start w:val="1"/>
      <w:numFmt w:val="decimal"/>
      <w:lvlText w:val="%4."/>
      <w:lvlJc w:val="left"/>
      <w:pPr>
        <w:tabs>
          <w:tab w:val="num" w:pos="2858"/>
        </w:tabs>
        <w:ind w:left="2858" w:hanging="360"/>
      </w:pPr>
    </w:lvl>
    <w:lvl w:ilvl="4" w:tplc="FFFFFFFF" w:tentative="1">
      <w:start w:val="1"/>
      <w:numFmt w:val="lowerLetter"/>
      <w:lvlText w:val="%5."/>
      <w:lvlJc w:val="left"/>
      <w:pPr>
        <w:tabs>
          <w:tab w:val="num" w:pos="3578"/>
        </w:tabs>
        <w:ind w:left="3578" w:hanging="360"/>
      </w:pPr>
    </w:lvl>
    <w:lvl w:ilvl="5" w:tplc="FFFFFFFF" w:tentative="1">
      <w:start w:val="1"/>
      <w:numFmt w:val="lowerRoman"/>
      <w:lvlText w:val="%6."/>
      <w:lvlJc w:val="right"/>
      <w:pPr>
        <w:tabs>
          <w:tab w:val="num" w:pos="4298"/>
        </w:tabs>
        <w:ind w:left="4298" w:hanging="180"/>
      </w:pPr>
    </w:lvl>
    <w:lvl w:ilvl="6" w:tplc="FFFFFFFF" w:tentative="1">
      <w:start w:val="1"/>
      <w:numFmt w:val="decimal"/>
      <w:lvlText w:val="%7."/>
      <w:lvlJc w:val="left"/>
      <w:pPr>
        <w:tabs>
          <w:tab w:val="num" w:pos="5018"/>
        </w:tabs>
        <w:ind w:left="5018" w:hanging="360"/>
      </w:pPr>
    </w:lvl>
    <w:lvl w:ilvl="7" w:tplc="FFFFFFFF" w:tentative="1">
      <w:start w:val="1"/>
      <w:numFmt w:val="lowerLetter"/>
      <w:lvlText w:val="%8."/>
      <w:lvlJc w:val="left"/>
      <w:pPr>
        <w:tabs>
          <w:tab w:val="num" w:pos="5738"/>
        </w:tabs>
        <w:ind w:left="5738" w:hanging="360"/>
      </w:pPr>
    </w:lvl>
    <w:lvl w:ilvl="8" w:tplc="FFFFFFFF" w:tentative="1">
      <w:start w:val="1"/>
      <w:numFmt w:val="lowerRoman"/>
      <w:lvlText w:val="%9."/>
      <w:lvlJc w:val="right"/>
      <w:pPr>
        <w:tabs>
          <w:tab w:val="num" w:pos="6458"/>
        </w:tabs>
        <w:ind w:left="6458" w:hanging="180"/>
      </w:pPr>
    </w:lvl>
  </w:abstractNum>
  <w:abstractNum w:abstractNumId="84" w15:restartNumberingAfterBreak="0">
    <w:nsid w:val="029F4B6D"/>
    <w:multiLevelType w:val="multilevel"/>
    <w:tmpl w:val="F656F874"/>
    <w:name w:val="WW8Num7024"/>
    <w:lvl w:ilvl="0">
      <w:start w:val="1"/>
      <w:numFmt w:val="decimal"/>
      <w:lvlText w:val="%1)"/>
      <w:lvlJc w:val="left"/>
      <w:pPr>
        <w:tabs>
          <w:tab w:val="num" w:pos="1429"/>
        </w:tabs>
        <w:ind w:left="1429"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5" w15:restartNumberingAfterBreak="0">
    <w:nsid w:val="02B20BCD"/>
    <w:multiLevelType w:val="hybridMultilevel"/>
    <w:tmpl w:val="ED4616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02FF0F3B"/>
    <w:multiLevelType w:val="hybridMultilevel"/>
    <w:tmpl w:val="0CBE4700"/>
    <w:lvl w:ilvl="0" w:tplc="0990334A">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0362651A"/>
    <w:multiLevelType w:val="singleLevel"/>
    <w:tmpl w:val="25F208FC"/>
    <w:lvl w:ilvl="0">
      <w:start w:val="1"/>
      <w:numFmt w:val="decimal"/>
      <w:lvlText w:val="%1."/>
      <w:lvlJc w:val="left"/>
      <w:pPr>
        <w:ind w:left="360" w:hanging="360"/>
      </w:pPr>
      <w:rPr>
        <w:rFonts w:hint="default"/>
        <w:b w:val="0"/>
        <w:color w:val="000000"/>
      </w:rPr>
    </w:lvl>
  </w:abstractNum>
  <w:abstractNum w:abstractNumId="88" w15:restartNumberingAfterBreak="0">
    <w:nsid w:val="036A1D8B"/>
    <w:multiLevelType w:val="hybridMultilevel"/>
    <w:tmpl w:val="48CE57D4"/>
    <w:name w:val="WW8Num3729"/>
    <w:lvl w:ilvl="0" w:tplc="0F08E872">
      <w:start w:val="1"/>
      <w:numFmt w:val="decimal"/>
      <w:lvlText w:val="%1."/>
      <w:lvlJc w:val="left"/>
      <w:pPr>
        <w:ind w:left="1069" w:hanging="360"/>
      </w:pPr>
      <w:rPr>
        <w:rFonts w:ascii="Times New Roman" w:hAnsi="Times New Roman" w:cs="Times New Roman" w:hint="default"/>
        <w:b w:val="0"/>
        <w:bCs/>
        <w:i w:val="0"/>
        <w:i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045D0BBB"/>
    <w:multiLevelType w:val="hybridMultilevel"/>
    <w:tmpl w:val="7CA2E916"/>
    <w:name w:val="WW8Num37252"/>
    <w:lvl w:ilvl="0" w:tplc="3ABA4956">
      <w:start w:val="1"/>
      <w:numFmt w:val="decimal"/>
      <w:lvlText w:val="%1)"/>
      <w:lvlJc w:val="left"/>
      <w:pPr>
        <w:ind w:left="960" w:hanging="360"/>
      </w:pPr>
      <w:rPr>
        <w:rFonts w:hint="default"/>
        <w:b w:val="0"/>
        <w:color w:val="000000"/>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90" w15:restartNumberingAfterBreak="0">
    <w:nsid w:val="04FC64B1"/>
    <w:multiLevelType w:val="hybridMultilevel"/>
    <w:tmpl w:val="453EB930"/>
    <w:name w:val="WW8Num37210"/>
    <w:lvl w:ilvl="0" w:tplc="BF7CAC50">
      <w:start w:val="1"/>
      <w:numFmt w:val="decimal"/>
      <w:lvlText w:val="%1."/>
      <w:lvlJc w:val="left"/>
      <w:pPr>
        <w:ind w:left="360" w:hanging="360"/>
      </w:pPr>
      <w:rPr>
        <w:rFonts w:ascii="Times New Roman" w:hAnsi="Times New Roman" w:cs="Times New Roman"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05C03DC2"/>
    <w:multiLevelType w:val="hybridMultilevel"/>
    <w:tmpl w:val="598819F8"/>
    <w:lvl w:ilvl="0" w:tplc="286412E4">
      <w:start w:val="1"/>
      <w:numFmt w:val="upperRoman"/>
      <w:lvlText w:val="%1."/>
      <w:lvlJc w:val="righ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05D01D8A"/>
    <w:multiLevelType w:val="multilevel"/>
    <w:tmpl w:val="0530833C"/>
    <w:styleLink w:val="Biecalista1"/>
    <w:lvl w:ilvl="0">
      <w:start w:val="1"/>
      <w:numFmt w:val="lowerLetter"/>
      <w:lvlText w:val="%1)"/>
      <w:lvlJc w:val="left"/>
      <w:pPr>
        <w:ind w:left="1080" w:hanging="360"/>
      </w:pPr>
    </w:lvl>
    <w:lvl w:ilvl="1">
      <w:start w:val="1"/>
      <w:numFmt w:val="lowerLetter"/>
      <w:lvlText w:val="%2)"/>
      <w:lvlJc w:val="left"/>
      <w:pPr>
        <w:ind w:left="1800" w:hanging="360"/>
      </w:pPr>
    </w:lvl>
    <w:lvl w:ilvl="2">
      <w:start w:val="14"/>
      <w:numFmt w:val="upperRoman"/>
      <w:lvlText w:val="%3."/>
      <w:lvlJc w:val="left"/>
      <w:pPr>
        <w:ind w:left="3060" w:hanging="720"/>
      </w:pPr>
      <w:rPr>
        <w:rFonts w:hint="default"/>
      </w:rPr>
    </w:lvl>
    <w:lvl w:ilvl="3">
      <w:start w:val="1"/>
      <w:numFmt w:val="decimal"/>
      <w:lvlText w:val="%4."/>
      <w:lvlJc w:val="left"/>
      <w:pPr>
        <w:ind w:left="3240" w:hanging="360"/>
      </w:pPr>
    </w:lvl>
    <w:lvl w:ilvl="4">
      <w:start w:val="1"/>
      <w:numFmt w:val="decimal"/>
      <w:lvlText w:val="%5)"/>
      <w:lvlJc w:val="left"/>
      <w:pPr>
        <w:ind w:left="644" w:hanging="360"/>
      </w:pPr>
      <w:rPr>
        <w:rFonts w:eastAsia="Times New Roman" w:hint="default"/>
        <w:b/>
        <w:color w:val="auto"/>
      </w:r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3" w15:restartNumberingAfterBreak="0">
    <w:nsid w:val="06E23F26"/>
    <w:multiLevelType w:val="hybridMultilevel"/>
    <w:tmpl w:val="94C86630"/>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94" w15:restartNumberingAfterBreak="0">
    <w:nsid w:val="0A6F7232"/>
    <w:multiLevelType w:val="multilevel"/>
    <w:tmpl w:val="6E228C24"/>
    <w:styleLink w:val="WWNum20"/>
    <w:lvl w:ilvl="0">
      <w:start w:val="1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0B3C3C91"/>
    <w:multiLevelType w:val="hybridMultilevel"/>
    <w:tmpl w:val="59DA7124"/>
    <w:name w:val="WW8Num2842"/>
    <w:lvl w:ilvl="0" w:tplc="F634CB3A">
      <w:start w:val="1"/>
      <w:numFmt w:val="decimal"/>
      <w:lvlText w:val="%1."/>
      <w:lvlJc w:val="left"/>
      <w:pPr>
        <w:ind w:left="1080" w:hanging="360"/>
      </w:pPr>
      <w:rPr>
        <w:rFonts w:ascii="Times New Roman" w:hAnsi="Times New Roman" w:cs="Times New Roman" w:hint="default"/>
        <w:b w:val="0"/>
        <w:i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0B695C11"/>
    <w:multiLevelType w:val="hybridMultilevel"/>
    <w:tmpl w:val="5F2478A2"/>
    <w:name w:val="WW8Num36"/>
    <w:lvl w:ilvl="0" w:tplc="037CFFF0">
      <w:start w:val="3"/>
      <w:numFmt w:val="upperRoman"/>
      <w:lvlText w:val="ROZDZIAŁ %1 - "/>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0BE864B9"/>
    <w:multiLevelType w:val="multilevel"/>
    <w:tmpl w:val="C2CCC3C0"/>
    <w:styleLink w:val="WWNum6"/>
    <w:lvl w:ilvl="0">
      <w:start w:val="1"/>
      <w:numFmt w:val="upperRoman"/>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0C9A19EB"/>
    <w:multiLevelType w:val="hybridMultilevel"/>
    <w:tmpl w:val="36441D3C"/>
    <w:lvl w:ilvl="0" w:tplc="04150011">
      <w:start w:val="1"/>
      <w:numFmt w:val="decimal"/>
      <w:lvlText w:val="%1)"/>
      <w:lvlJc w:val="left"/>
      <w:pPr>
        <w:ind w:left="360" w:hanging="360"/>
      </w:pPr>
      <w:rPr>
        <w:b w:val="0"/>
        <w:bCs/>
        <w:color w:val="auto"/>
        <w:sz w:val="20"/>
        <w:lang w:val="pl-PL"/>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99" w15:restartNumberingAfterBreak="0">
    <w:nsid w:val="0D1B7ECE"/>
    <w:multiLevelType w:val="hybridMultilevel"/>
    <w:tmpl w:val="1714B6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0F8E77D9"/>
    <w:multiLevelType w:val="hybridMultilevel"/>
    <w:tmpl w:val="221CFF4C"/>
    <w:lvl w:ilvl="0" w:tplc="A9E0721C">
      <w:start w:val="1"/>
      <w:numFmt w:val="decimal"/>
      <w:lvlText w:val="%1."/>
      <w:lvlJc w:val="left"/>
      <w:pPr>
        <w:ind w:left="720" w:hanging="360"/>
      </w:pPr>
      <w:rPr>
        <w:rFonts w:ascii="Tahoma" w:hAnsi="Tahoma" w:cs="Tahoma"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0F9034A9"/>
    <w:multiLevelType w:val="multilevel"/>
    <w:tmpl w:val="74AA1A7C"/>
    <w:name w:val="WW8Num3872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val="0"/>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rPr>
        <w:b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10D570A0"/>
    <w:multiLevelType w:val="hybridMultilevel"/>
    <w:tmpl w:val="E80CBC08"/>
    <w:name w:val="WW8Num28122"/>
    <w:lvl w:ilvl="0" w:tplc="AED4B156">
      <w:start w:val="1"/>
      <w:numFmt w:val="decimal"/>
      <w:lvlText w:val="%1."/>
      <w:lvlJc w:val="left"/>
      <w:pPr>
        <w:tabs>
          <w:tab w:val="num" w:pos="360"/>
        </w:tabs>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11651342"/>
    <w:multiLevelType w:val="hybridMultilevel"/>
    <w:tmpl w:val="E902A952"/>
    <w:name w:val="WW8Num160222"/>
    <w:lvl w:ilvl="0" w:tplc="D562C4EC">
      <w:start w:val="5"/>
      <w:numFmt w:val="decimal"/>
      <w:lvlText w:val="%1."/>
      <w:lvlJc w:val="left"/>
      <w:pPr>
        <w:tabs>
          <w:tab w:val="num" w:pos="360"/>
        </w:tabs>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12B54D79"/>
    <w:multiLevelType w:val="hybridMultilevel"/>
    <w:tmpl w:val="C19069BC"/>
    <w:lvl w:ilvl="0" w:tplc="E50A5450">
      <w:start w:val="1"/>
      <w:numFmt w:val="decimal"/>
      <w:lvlText w:val="%1)"/>
      <w:lvlJc w:val="left"/>
      <w:pPr>
        <w:ind w:left="1428" w:hanging="360"/>
      </w:pPr>
      <w:rPr>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5" w15:restartNumberingAfterBreak="0">
    <w:nsid w:val="13152E94"/>
    <w:multiLevelType w:val="hybridMultilevel"/>
    <w:tmpl w:val="195AEAF6"/>
    <w:name w:val="WW8Num8222"/>
    <w:lvl w:ilvl="0" w:tplc="5E9052FC">
      <w:start w:val="2"/>
      <w:numFmt w:val="lowerLetter"/>
      <w:lvlText w:val="%1)"/>
      <w:lvlJc w:val="left"/>
      <w:pPr>
        <w:tabs>
          <w:tab w:val="num" w:pos="786"/>
        </w:tabs>
        <w:ind w:left="786" w:hanging="360"/>
      </w:pPr>
      <w:rPr>
        <w:rFonts w:hint="default"/>
        <w:b w:val="0"/>
      </w:rPr>
    </w:lvl>
    <w:lvl w:ilvl="1" w:tplc="8DEC1528">
      <w:start w:val="1"/>
      <w:numFmt w:val="lowerLetter"/>
      <w:lvlText w:val="%2)"/>
      <w:lvlJc w:val="left"/>
      <w:pPr>
        <w:tabs>
          <w:tab w:val="num" w:pos="1070"/>
        </w:tabs>
        <w:ind w:left="1070" w:hanging="360"/>
      </w:pPr>
      <w:rPr>
        <w:rFonts w:hint="default"/>
        <w:b w:val="0"/>
        <w:color w:val="auto"/>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06" w15:restartNumberingAfterBreak="0">
    <w:nsid w:val="134D2967"/>
    <w:multiLevelType w:val="hybridMultilevel"/>
    <w:tmpl w:val="27FEBEC0"/>
    <w:name w:val="WW8Num1082"/>
    <w:lvl w:ilvl="0" w:tplc="CA98A4DC">
      <w:start w:val="1"/>
      <w:numFmt w:val="decimal"/>
      <w:lvlText w:val="%1."/>
      <w:lvlJc w:val="left"/>
      <w:pPr>
        <w:tabs>
          <w:tab w:val="num" w:pos="7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1400029D"/>
    <w:multiLevelType w:val="hybridMultilevel"/>
    <w:tmpl w:val="D6A4D1C8"/>
    <w:name w:val="WW8Num322"/>
    <w:lvl w:ilvl="0" w:tplc="5DAE6A4A">
      <w:start w:val="1"/>
      <w:numFmt w:val="decimal"/>
      <w:lvlText w:val="%1."/>
      <w:lvlJc w:val="left"/>
      <w:pPr>
        <w:ind w:left="360" w:hanging="360"/>
      </w:pPr>
      <w:rPr>
        <w:rFonts w:hint="default"/>
        <w:b w:val="0"/>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141F1361"/>
    <w:multiLevelType w:val="multilevel"/>
    <w:tmpl w:val="E92A8C3A"/>
    <w:name w:val="WW8Num102"/>
    <w:lvl w:ilvl="0">
      <w:start w:val="1"/>
      <w:numFmt w:val="decimal"/>
      <w:lvlText w:val="%1."/>
      <w:lvlJc w:val="left"/>
      <w:pPr>
        <w:tabs>
          <w:tab w:val="num" w:pos="1440"/>
        </w:tabs>
        <w:ind w:left="144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146C2C53"/>
    <w:multiLevelType w:val="hybridMultilevel"/>
    <w:tmpl w:val="0D3CFF8C"/>
    <w:lvl w:ilvl="0" w:tplc="603C5786">
      <w:start w:val="8"/>
      <w:numFmt w:val="upperRoman"/>
      <w:lvlText w:val="ROZDZIAŁ %1 - "/>
      <w:lvlJc w:val="left"/>
      <w:pPr>
        <w:ind w:left="360" w:hanging="360"/>
      </w:pPr>
      <w:rPr>
        <w:rFonts w:hint="default"/>
        <w:b/>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156330F0"/>
    <w:multiLevelType w:val="hybridMultilevel"/>
    <w:tmpl w:val="6CC2B378"/>
    <w:lvl w:ilvl="0" w:tplc="28162EFA">
      <w:start w:val="1"/>
      <w:numFmt w:val="upperRoman"/>
      <w:lvlText w:val="%1."/>
      <w:lvlJc w:val="righ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166434F6"/>
    <w:multiLevelType w:val="hybridMultilevel"/>
    <w:tmpl w:val="FF7E35B6"/>
    <w:name w:val="WW8Num3724"/>
    <w:lvl w:ilvl="0" w:tplc="9B66388E">
      <w:start w:val="1"/>
      <w:numFmt w:val="decimal"/>
      <w:lvlText w:val="%1."/>
      <w:lvlJc w:val="left"/>
      <w:pPr>
        <w:tabs>
          <w:tab w:val="num" w:pos="360"/>
        </w:tabs>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17BB27FD"/>
    <w:multiLevelType w:val="hybridMultilevel"/>
    <w:tmpl w:val="73782378"/>
    <w:lvl w:ilvl="0" w:tplc="F3E41E80">
      <w:start w:val="1"/>
      <w:numFmt w:val="upperRoman"/>
      <w:lvlText w:val="ROZDZIAŁ %1 - "/>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1881503C"/>
    <w:multiLevelType w:val="multilevel"/>
    <w:tmpl w:val="A7560E32"/>
    <w:styleLink w:val="WWNum5"/>
    <w:lvl w:ilvl="0">
      <w:start w:val="2"/>
      <w:numFmt w:val="upperRoman"/>
      <w:lvlText w:val="%1."/>
      <w:lvlJc w:val="left"/>
      <w:pPr>
        <w:ind w:left="3905" w:hanging="360"/>
      </w:pPr>
      <w:rPr>
        <w:b/>
        <w:i w:val="0"/>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4" w15:restartNumberingAfterBreak="0">
    <w:nsid w:val="189C424A"/>
    <w:multiLevelType w:val="multilevel"/>
    <w:tmpl w:val="84EE2052"/>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19870412"/>
    <w:multiLevelType w:val="multilevel"/>
    <w:tmpl w:val="A69658E8"/>
    <w:styleLink w:val="WWNum9"/>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6" w15:restartNumberingAfterBreak="0">
    <w:nsid w:val="1D2417A3"/>
    <w:multiLevelType w:val="hybridMultilevel"/>
    <w:tmpl w:val="1BFA9650"/>
    <w:name w:val="WW8Num3872"/>
    <w:lvl w:ilvl="0" w:tplc="0000003E">
      <w:start w:val="1"/>
      <w:numFmt w:val="decimal"/>
      <w:lvlText w:val="%1."/>
      <w:lvlJc w:val="left"/>
      <w:pPr>
        <w:tabs>
          <w:tab w:val="num" w:pos="786"/>
        </w:tabs>
        <w:ind w:left="786" w:hanging="360"/>
      </w:pPr>
      <w:rPr>
        <w:b w:val="0"/>
        <w:strike w:val="0"/>
        <w:dstrike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1D8657DC"/>
    <w:multiLevelType w:val="hybridMultilevel"/>
    <w:tmpl w:val="0AB40A3E"/>
    <w:name w:val="WW8Num392"/>
    <w:lvl w:ilvl="0" w:tplc="3A72872E">
      <w:start w:val="1"/>
      <w:numFmt w:val="lowerLetter"/>
      <w:lvlText w:val="%1)"/>
      <w:lvlJc w:val="left"/>
      <w:pPr>
        <w:tabs>
          <w:tab w:val="num" w:pos="1429"/>
        </w:tabs>
        <w:ind w:left="1429" w:hanging="360"/>
      </w:pPr>
      <w:rPr>
        <w:b w:val="0"/>
      </w:rPr>
    </w:lvl>
    <w:lvl w:ilvl="1" w:tplc="45042A24">
      <w:start w:val="1"/>
      <w:numFmt w:val="decimal"/>
      <w:lvlText w:val="%2)"/>
      <w:lvlJc w:val="left"/>
      <w:pPr>
        <w:tabs>
          <w:tab w:val="num" w:pos="1070"/>
        </w:tabs>
        <w:ind w:left="107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1D950A26"/>
    <w:multiLevelType w:val="hybridMultilevel"/>
    <w:tmpl w:val="04A0D6C6"/>
    <w:name w:val="WW8Num5122222"/>
    <w:lvl w:ilvl="0" w:tplc="59E6278A">
      <w:start w:val="1"/>
      <w:numFmt w:val="decimal"/>
      <w:lvlText w:val="%1."/>
      <w:lvlJc w:val="left"/>
      <w:pPr>
        <w:ind w:left="1080" w:hanging="360"/>
      </w:pPr>
      <w:rPr>
        <w:rFonts w:ascii="Times New Roman" w:eastAsia="Times New Roman" w:hAnsi="Times New Roman" w:cs="Times New Roman"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 w15:restartNumberingAfterBreak="0">
    <w:nsid w:val="1DDA6706"/>
    <w:multiLevelType w:val="multilevel"/>
    <w:tmpl w:val="4704F044"/>
    <w:styleLink w:val="WWNum24"/>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0" w15:restartNumberingAfterBreak="0">
    <w:nsid w:val="1EAB336E"/>
    <w:multiLevelType w:val="hybridMultilevel"/>
    <w:tmpl w:val="C0C256E0"/>
    <w:name w:val="WW8Num38522"/>
    <w:lvl w:ilvl="0" w:tplc="27BEFD8A">
      <w:start w:val="1"/>
      <w:numFmt w:val="decimal"/>
      <w:lvlText w:val="%1."/>
      <w:lvlJc w:val="left"/>
      <w:pPr>
        <w:tabs>
          <w:tab w:val="num" w:pos="0"/>
        </w:tabs>
        <w:ind w:left="360" w:hanging="360"/>
      </w:pPr>
      <w:rPr>
        <w:rFonts w:hint="default"/>
        <w:b w:val="0"/>
        <w:color w:val="00000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1" w15:restartNumberingAfterBreak="0">
    <w:nsid w:val="1F276299"/>
    <w:multiLevelType w:val="hybridMultilevel"/>
    <w:tmpl w:val="A73888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1F635509"/>
    <w:multiLevelType w:val="multilevel"/>
    <w:tmpl w:val="6568C19E"/>
    <w:name w:val="WW8Num173"/>
    <w:lvl w:ilvl="0">
      <w:start w:val="1"/>
      <w:numFmt w:val="decimal"/>
      <w:lvlText w:val="%1."/>
      <w:lvlJc w:val="left"/>
      <w:pPr>
        <w:tabs>
          <w:tab w:val="num" w:pos="360"/>
        </w:tabs>
        <w:ind w:left="360" w:hanging="360"/>
      </w:pPr>
      <w:rPr>
        <w:rFonts w:hint="default"/>
        <w:color w:val="auto"/>
      </w:rPr>
    </w:lvl>
    <w:lvl w:ilvl="1">
      <w:start w:val="1"/>
      <w:numFmt w:val="lowerLetter"/>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3" w15:restartNumberingAfterBreak="0">
    <w:nsid w:val="1F93072C"/>
    <w:multiLevelType w:val="hybridMultilevel"/>
    <w:tmpl w:val="8DCA1808"/>
    <w:lvl w:ilvl="0" w:tplc="B2A25F2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1F9E3655"/>
    <w:multiLevelType w:val="hybridMultilevel"/>
    <w:tmpl w:val="1AB4BAFE"/>
    <w:name w:val="WW8Num84"/>
    <w:lvl w:ilvl="0" w:tplc="00000002">
      <w:start w:val="1"/>
      <w:numFmt w:val="decimal"/>
      <w:lvlText w:val="%1."/>
      <w:lvlJc w:val="left"/>
      <w:pPr>
        <w:ind w:left="1364" w:hanging="360"/>
      </w:pPr>
      <w:rPr>
        <w:b w:val="0"/>
        <w:color w:val="auto"/>
        <w:sz w:val="2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25" w15:restartNumberingAfterBreak="0">
    <w:nsid w:val="1FA941A1"/>
    <w:multiLevelType w:val="hybridMultilevel"/>
    <w:tmpl w:val="6164C94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6" w15:restartNumberingAfterBreak="0">
    <w:nsid w:val="1FC0334E"/>
    <w:multiLevelType w:val="hybridMultilevel"/>
    <w:tmpl w:val="C10C6BFE"/>
    <w:name w:val="WW8Num385222"/>
    <w:lvl w:ilvl="0" w:tplc="687CD680">
      <w:start w:val="1"/>
      <w:numFmt w:val="decimal"/>
      <w:lvlText w:val="%1."/>
      <w:lvlJc w:val="left"/>
      <w:pPr>
        <w:tabs>
          <w:tab w:val="num" w:pos="0"/>
        </w:tabs>
        <w:ind w:left="36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15:restartNumberingAfterBreak="0">
    <w:nsid w:val="20080D67"/>
    <w:multiLevelType w:val="multilevel"/>
    <w:tmpl w:val="AA90F9A8"/>
    <w:styleLink w:val="WWNum4"/>
    <w:lvl w:ilvl="0">
      <w:start w:val="1"/>
      <w:numFmt w:val="decimal"/>
      <w:lvlText w:val="%1."/>
      <w:lvlJc w:val="left"/>
      <w:pPr>
        <w:ind w:left="360" w:hanging="360"/>
      </w:pPr>
      <w:rPr>
        <w:b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204F219C"/>
    <w:multiLevelType w:val="multilevel"/>
    <w:tmpl w:val="EA6E0A74"/>
    <w:name w:val="WW8Num422"/>
    <w:lvl w:ilvl="0">
      <w:start w:val="1"/>
      <w:numFmt w:val="decimal"/>
      <w:lvlText w:val="%1."/>
      <w:lvlJc w:val="left"/>
      <w:pPr>
        <w:tabs>
          <w:tab w:val="num" w:pos="600"/>
        </w:tabs>
        <w:ind w:left="600" w:hanging="360"/>
      </w:pPr>
      <w:rPr>
        <w:rFonts w:hint="default"/>
        <w:b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9" w15:restartNumberingAfterBreak="0">
    <w:nsid w:val="206D3019"/>
    <w:multiLevelType w:val="hybridMultilevel"/>
    <w:tmpl w:val="DD50EDCC"/>
    <w:lvl w:ilvl="0" w:tplc="31C6D4FA">
      <w:start w:val="3"/>
      <w:numFmt w:val="decimal"/>
      <w:lvlText w:val="%1."/>
      <w:lvlJc w:val="left"/>
      <w:pPr>
        <w:ind w:left="720" w:hanging="360"/>
      </w:pPr>
      <w:rPr>
        <w:rFonts w:hint="default"/>
        <w:b w:val="0"/>
        <w:i w:val="0"/>
        <w:iCs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24297BC1"/>
    <w:multiLevelType w:val="hybridMultilevel"/>
    <w:tmpl w:val="E1261F20"/>
    <w:lvl w:ilvl="0" w:tplc="745212DA">
      <w:start w:val="1"/>
      <w:numFmt w:val="decimal"/>
      <w:lvlText w:val="%1."/>
      <w:lvlJc w:val="left"/>
      <w:pPr>
        <w:ind w:left="360"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258808F6"/>
    <w:multiLevelType w:val="hybridMultilevel"/>
    <w:tmpl w:val="15025910"/>
    <w:name w:val="WW8Num23222"/>
    <w:lvl w:ilvl="0" w:tplc="2546717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26607580"/>
    <w:multiLevelType w:val="hybridMultilevel"/>
    <w:tmpl w:val="65EEBB8A"/>
    <w:lvl w:ilvl="0" w:tplc="0415000F">
      <w:start w:val="1"/>
      <w:numFmt w:val="decimal"/>
      <w:lvlText w:val="%1."/>
      <w:lvlJc w:val="left"/>
      <w:pPr>
        <w:ind w:left="360" w:hanging="360"/>
      </w:pPr>
      <w:rPr>
        <w:color w:val="auto"/>
      </w:rPr>
    </w:lvl>
    <w:lvl w:ilvl="1" w:tplc="3AC27834">
      <w:start w:val="1"/>
      <w:numFmt w:val="lowerLetter"/>
      <w:lvlText w:val="%2)"/>
      <w:lvlJc w:val="left"/>
      <w:pPr>
        <w:ind w:left="1440" w:hanging="360"/>
      </w:pPr>
      <w:rPr>
        <w:b w:val="0"/>
        <w:bCs w:val="0"/>
      </w:rPr>
    </w:lvl>
    <w:lvl w:ilvl="2" w:tplc="4448DB92">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324291B6">
      <w:start w:val="1"/>
      <w:numFmt w:val="lowerLetter"/>
      <w:lvlText w:val="%5)"/>
      <w:lvlJc w:val="left"/>
      <w:pPr>
        <w:ind w:left="644" w:hanging="360"/>
      </w:pPr>
      <w:rPr>
        <w:rFonts w:eastAsia="Calibri" w:hint="default"/>
        <w:b w:val="0"/>
        <w:bCs/>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2771488D"/>
    <w:multiLevelType w:val="hybridMultilevel"/>
    <w:tmpl w:val="362A65A6"/>
    <w:name w:val="WW8Num2122"/>
    <w:lvl w:ilvl="0" w:tplc="59E6278A">
      <w:start w:val="1"/>
      <w:numFmt w:val="decimal"/>
      <w:lvlText w:val="%1."/>
      <w:lvlJc w:val="left"/>
      <w:pPr>
        <w:tabs>
          <w:tab w:val="num" w:pos="0"/>
        </w:tabs>
        <w:ind w:left="1287"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27AE7F0F"/>
    <w:multiLevelType w:val="hybridMultilevel"/>
    <w:tmpl w:val="4AFAE200"/>
    <w:name w:val="WW8Num522"/>
    <w:lvl w:ilvl="0" w:tplc="113A4BCA">
      <w:start w:val="1"/>
      <w:numFmt w:val="decimal"/>
      <w:lvlText w:val="%1."/>
      <w:lvlJc w:val="left"/>
      <w:pPr>
        <w:tabs>
          <w:tab w:val="num" w:pos="0"/>
        </w:tabs>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27DC6EFE"/>
    <w:multiLevelType w:val="hybridMultilevel"/>
    <w:tmpl w:val="A0B6E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288E0857"/>
    <w:multiLevelType w:val="hybridMultilevel"/>
    <w:tmpl w:val="31DE752A"/>
    <w:name w:val="WW8Num191222"/>
    <w:lvl w:ilvl="0" w:tplc="942CFC28">
      <w:start w:val="1"/>
      <w:numFmt w:val="decimal"/>
      <w:lvlText w:val="%1)"/>
      <w:lvlJc w:val="left"/>
      <w:pPr>
        <w:ind w:left="108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298B01B1"/>
    <w:multiLevelType w:val="multilevel"/>
    <w:tmpl w:val="28745DAC"/>
    <w:styleLink w:val="WWNum2"/>
    <w:lvl w:ilvl="0">
      <w:start w:val="1"/>
      <w:numFmt w:val="decimal"/>
      <w:lvlText w:val="%1."/>
      <w:lvlJc w:val="left"/>
      <w:pPr>
        <w:ind w:left="360" w:hanging="360"/>
      </w:pPr>
      <w:rPr>
        <w:b w:val="0"/>
        <w:color w:val="auto"/>
        <w:sz w:val="20"/>
        <w:szCs w:val="20"/>
      </w:rPr>
    </w:lvl>
    <w:lvl w:ilvl="1">
      <w:start w:val="1"/>
      <w:numFmt w:val="lowerLetter"/>
      <w:lvlText w:val="%2)"/>
      <w:lvlJc w:val="left"/>
      <w:pPr>
        <w:ind w:left="1080" w:hanging="360"/>
      </w:pPr>
      <w:rPr>
        <w:rFonts w:ascii="Times New Roman" w:eastAsia="Times New Roman" w:hAnsi="Times New Roman" w:cs="Times New Roman"/>
        <w:b w:val="0"/>
        <w:i w:val="0"/>
        <w:color w:val="auto"/>
        <w:sz w:val="20"/>
        <w:szCs w:val="20"/>
      </w:rPr>
    </w:lvl>
    <w:lvl w:ilvl="2">
      <w:start w:val="1"/>
      <w:numFmt w:val="lowerRoman"/>
      <w:lvlText w:val="%3."/>
      <w:lvlJc w:val="right"/>
      <w:pPr>
        <w:ind w:left="2020" w:hanging="180"/>
      </w:pPr>
    </w:lvl>
    <w:lvl w:ilvl="3">
      <w:start w:val="1"/>
      <w:numFmt w:val="decimal"/>
      <w:lvlText w:val="%4."/>
      <w:lvlJc w:val="left"/>
      <w:pPr>
        <w:ind w:left="2740" w:hanging="360"/>
      </w:pPr>
    </w:lvl>
    <w:lvl w:ilvl="4">
      <w:start w:val="1"/>
      <w:numFmt w:val="lowerLetter"/>
      <w:lvlText w:val="%5."/>
      <w:lvlJc w:val="left"/>
      <w:pPr>
        <w:ind w:left="3460" w:hanging="360"/>
      </w:pPr>
    </w:lvl>
    <w:lvl w:ilvl="5">
      <w:start w:val="1"/>
      <w:numFmt w:val="lowerRoman"/>
      <w:lvlText w:val="%6."/>
      <w:lvlJc w:val="right"/>
      <w:pPr>
        <w:ind w:left="4180" w:hanging="180"/>
      </w:pPr>
    </w:lvl>
    <w:lvl w:ilvl="6">
      <w:start w:val="1"/>
      <w:numFmt w:val="decimal"/>
      <w:lvlText w:val="%7."/>
      <w:lvlJc w:val="left"/>
      <w:pPr>
        <w:ind w:left="360" w:hanging="360"/>
      </w:pPr>
    </w:lvl>
    <w:lvl w:ilvl="7">
      <w:start w:val="1"/>
      <w:numFmt w:val="lowerLetter"/>
      <w:lvlText w:val="%8."/>
      <w:lvlJc w:val="left"/>
      <w:pPr>
        <w:ind w:left="5620" w:hanging="360"/>
      </w:pPr>
    </w:lvl>
    <w:lvl w:ilvl="8">
      <w:start w:val="1"/>
      <w:numFmt w:val="lowerRoman"/>
      <w:lvlText w:val="%9."/>
      <w:lvlJc w:val="right"/>
      <w:pPr>
        <w:ind w:left="6340" w:hanging="180"/>
      </w:pPr>
    </w:lvl>
  </w:abstractNum>
  <w:abstractNum w:abstractNumId="138" w15:restartNumberingAfterBreak="0">
    <w:nsid w:val="29D21F84"/>
    <w:multiLevelType w:val="hybridMultilevel"/>
    <w:tmpl w:val="6B34399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2A552AAA"/>
    <w:multiLevelType w:val="hybridMultilevel"/>
    <w:tmpl w:val="D674A546"/>
    <w:name w:val="WW8Num132"/>
    <w:lvl w:ilvl="0" w:tplc="DF60E0D2">
      <w:start w:val="1"/>
      <w:numFmt w:val="decimal"/>
      <w:lvlText w:val="%1."/>
      <w:lvlJc w:val="left"/>
      <w:pPr>
        <w:tabs>
          <w:tab w:val="num" w:pos="360"/>
        </w:tabs>
        <w:ind w:left="360"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2B0E6AB2"/>
    <w:multiLevelType w:val="multilevel"/>
    <w:tmpl w:val="28B87E78"/>
    <w:name w:val="WW8Num142"/>
    <w:lvl w:ilvl="0">
      <w:start w:val="1"/>
      <w:numFmt w:val="decimal"/>
      <w:lvlText w:val="%1."/>
      <w:lvlJc w:val="left"/>
      <w:pPr>
        <w:tabs>
          <w:tab w:val="num" w:pos="360"/>
        </w:tabs>
        <w:ind w:left="360" w:hanging="360"/>
      </w:pPr>
      <w:rPr>
        <w:rFonts w:hint="default"/>
        <w:b w:val="0"/>
        <w:color w:val="00000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41" w15:restartNumberingAfterBreak="0">
    <w:nsid w:val="2D850B18"/>
    <w:multiLevelType w:val="hybridMultilevel"/>
    <w:tmpl w:val="B8B80B8A"/>
    <w:name w:val="WW8Num152222"/>
    <w:lvl w:ilvl="0" w:tplc="D8549068">
      <w:start w:val="2"/>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EF5174A"/>
    <w:multiLevelType w:val="multilevel"/>
    <w:tmpl w:val="4A60B5A6"/>
    <w:styleLink w:val="WWNum41"/>
    <w:lvl w:ilvl="0">
      <w:start w:val="1"/>
      <w:numFmt w:val="decimal"/>
      <w:lvlText w:val="%1."/>
      <w:lvlJc w:val="left"/>
      <w:pPr>
        <w:ind w:left="360" w:hanging="360"/>
      </w:pPr>
      <w:rPr>
        <w:b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2FF804BE"/>
    <w:multiLevelType w:val="hybridMultilevel"/>
    <w:tmpl w:val="3FFC30E6"/>
    <w:name w:val="WW8Num2323"/>
    <w:lvl w:ilvl="0" w:tplc="3048BA58">
      <w:start w:val="1"/>
      <w:numFmt w:val="decimal"/>
      <w:lvlText w:val="%1."/>
      <w:lvlJc w:val="left"/>
      <w:pPr>
        <w:tabs>
          <w:tab w:val="num" w:pos="360"/>
        </w:tabs>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310A08A3"/>
    <w:multiLevelType w:val="hybridMultilevel"/>
    <w:tmpl w:val="90628DC8"/>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A17A5940">
      <w:start w:val="14"/>
      <w:numFmt w:val="upperRoman"/>
      <w:lvlText w:val="%3."/>
      <w:lvlJc w:val="left"/>
      <w:pPr>
        <w:ind w:left="3060" w:hanging="720"/>
      </w:pPr>
      <w:rPr>
        <w:rFonts w:hint="default"/>
      </w:rPr>
    </w:lvl>
    <w:lvl w:ilvl="3" w:tplc="0415000F">
      <w:start w:val="1"/>
      <w:numFmt w:val="decimal"/>
      <w:lvlText w:val="%4."/>
      <w:lvlJc w:val="left"/>
      <w:pPr>
        <w:ind w:left="360" w:hanging="360"/>
      </w:pPr>
    </w:lvl>
    <w:lvl w:ilvl="4" w:tplc="CC4C0A7A">
      <w:start w:val="1"/>
      <w:numFmt w:val="decimal"/>
      <w:lvlText w:val="%5)"/>
      <w:lvlJc w:val="left"/>
      <w:pPr>
        <w:ind w:left="644" w:hanging="360"/>
      </w:pPr>
      <w:rPr>
        <w:rFonts w:eastAsia="Times New Roman" w:hint="default"/>
        <w:b w:val="0"/>
        <w:bCs/>
        <w:color w:val="auto"/>
      </w:r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5" w15:restartNumberingAfterBreak="0">
    <w:nsid w:val="31195AF8"/>
    <w:multiLevelType w:val="hybridMultilevel"/>
    <w:tmpl w:val="5762BD5E"/>
    <w:name w:val="WW8Num8422"/>
    <w:lvl w:ilvl="0" w:tplc="B44AFBB8">
      <w:start w:val="1"/>
      <w:numFmt w:val="decimal"/>
      <w:lvlText w:val="%1."/>
      <w:lvlJc w:val="left"/>
      <w:pPr>
        <w:ind w:left="720"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31350BCD"/>
    <w:multiLevelType w:val="hybridMultilevel"/>
    <w:tmpl w:val="F04E6DD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314D0B29"/>
    <w:multiLevelType w:val="hybridMultilevel"/>
    <w:tmpl w:val="4E1AA46A"/>
    <w:name w:val="WW8Num552"/>
    <w:lvl w:ilvl="0" w:tplc="7DCC71BA">
      <w:start w:val="10"/>
      <w:numFmt w:val="upperRoman"/>
      <w:lvlText w:val="ROZDZIAŁ %1 - "/>
      <w:lvlJc w:val="left"/>
      <w:pPr>
        <w:ind w:left="360" w:hanging="360"/>
      </w:pPr>
      <w:rPr>
        <w:rFonts w:hint="default"/>
        <w:b/>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48" w15:restartNumberingAfterBreak="0">
    <w:nsid w:val="31570E81"/>
    <w:multiLevelType w:val="hybridMultilevel"/>
    <w:tmpl w:val="2A986A40"/>
    <w:lvl w:ilvl="0" w:tplc="04150019">
      <w:start w:val="1"/>
      <w:numFmt w:val="lowerLetter"/>
      <w:lvlText w:val="%1."/>
      <w:lvlJc w:val="left"/>
      <w:pPr>
        <w:ind w:left="2932" w:hanging="360"/>
      </w:pPr>
    </w:lvl>
    <w:lvl w:ilvl="1" w:tplc="04150019" w:tentative="1">
      <w:start w:val="1"/>
      <w:numFmt w:val="lowerLetter"/>
      <w:lvlText w:val="%2."/>
      <w:lvlJc w:val="left"/>
      <w:pPr>
        <w:ind w:left="3652" w:hanging="360"/>
      </w:pPr>
    </w:lvl>
    <w:lvl w:ilvl="2" w:tplc="0415001B" w:tentative="1">
      <w:start w:val="1"/>
      <w:numFmt w:val="lowerRoman"/>
      <w:lvlText w:val="%3."/>
      <w:lvlJc w:val="right"/>
      <w:pPr>
        <w:ind w:left="4372" w:hanging="180"/>
      </w:pPr>
    </w:lvl>
    <w:lvl w:ilvl="3" w:tplc="0415000F" w:tentative="1">
      <w:start w:val="1"/>
      <w:numFmt w:val="decimal"/>
      <w:lvlText w:val="%4."/>
      <w:lvlJc w:val="left"/>
      <w:pPr>
        <w:ind w:left="5092" w:hanging="360"/>
      </w:pPr>
    </w:lvl>
    <w:lvl w:ilvl="4" w:tplc="04150019" w:tentative="1">
      <w:start w:val="1"/>
      <w:numFmt w:val="lowerLetter"/>
      <w:lvlText w:val="%5."/>
      <w:lvlJc w:val="left"/>
      <w:pPr>
        <w:ind w:left="5812" w:hanging="360"/>
      </w:pPr>
    </w:lvl>
    <w:lvl w:ilvl="5" w:tplc="0415001B" w:tentative="1">
      <w:start w:val="1"/>
      <w:numFmt w:val="lowerRoman"/>
      <w:lvlText w:val="%6."/>
      <w:lvlJc w:val="right"/>
      <w:pPr>
        <w:ind w:left="6532" w:hanging="180"/>
      </w:pPr>
    </w:lvl>
    <w:lvl w:ilvl="6" w:tplc="0415000F" w:tentative="1">
      <w:start w:val="1"/>
      <w:numFmt w:val="decimal"/>
      <w:lvlText w:val="%7."/>
      <w:lvlJc w:val="left"/>
      <w:pPr>
        <w:ind w:left="7252" w:hanging="360"/>
      </w:pPr>
    </w:lvl>
    <w:lvl w:ilvl="7" w:tplc="04150019" w:tentative="1">
      <w:start w:val="1"/>
      <w:numFmt w:val="lowerLetter"/>
      <w:lvlText w:val="%8."/>
      <w:lvlJc w:val="left"/>
      <w:pPr>
        <w:ind w:left="7972" w:hanging="360"/>
      </w:pPr>
    </w:lvl>
    <w:lvl w:ilvl="8" w:tplc="0415001B" w:tentative="1">
      <w:start w:val="1"/>
      <w:numFmt w:val="lowerRoman"/>
      <w:lvlText w:val="%9."/>
      <w:lvlJc w:val="right"/>
      <w:pPr>
        <w:ind w:left="8692" w:hanging="180"/>
      </w:pPr>
    </w:lvl>
  </w:abstractNum>
  <w:abstractNum w:abstractNumId="149" w15:restartNumberingAfterBreak="0">
    <w:nsid w:val="31850AE0"/>
    <w:multiLevelType w:val="multilevel"/>
    <w:tmpl w:val="CA0A9F4E"/>
    <w:styleLink w:val="WWNum2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50" w15:restartNumberingAfterBreak="0">
    <w:nsid w:val="32326C83"/>
    <w:multiLevelType w:val="hybridMultilevel"/>
    <w:tmpl w:val="29842526"/>
    <w:lvl w:ilvl="0" w:tplc="92122502">
      <w:start w:val="1"/>
      <w:numFmt w:val="decimal"/>
      <w:lvlText w:val="%1."/>
      <w:lvlJc w:val="left"/>
      <w:pPr>
        <w:ind w:left="360" w:hanging="360"/>
      </w:pPr>
      <w:rPr>
        <w:rFonts w:ascii="Tahoma" w:eastAsia="Times New Roman" w:hAnsi="Tahoma" w:cs="Tahoma"/>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1" w15:restartNumberingAfterBreak="0">
    <w:nsid w:val="323E3E29"/>
    <w:multiLevelType w:val="hybridMultilevel"/>
    <w:tmpl w:val="ECFE588C"/>
    <w:name w:val="WW8Num10122"/>
    <w:lvl w:ilvl="0" w:tplc="8E748C5E">
      <w:start w:val="1"/>
      <w:numFmt w:val="decimal"/>
      <w:lvlText w:val="%1)"/>
      <w:lvlJc w:val="left"/>
      <w:pPr>
        <w:ind w:left="2160" w:hanging="180"/>
      </w:pPr>
      <w:rPr>
        <w:color w:val="auto"/>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52" w15:restartNumberingAfterBreak="0">
    <w:nsid w:val="32D60BC3"/>
    <w:multiLevelType w:val="hybridMultilevel"/>
    <w:tmpl w:val="E5C090C2"/>
    <w:name w:val="WW8Num512"/>
    <w:lvl w:ilvl="0" w:tplc="00000003">
      <w:start w:val="1"/>
      <w:numFmt w:val="decimal"/>
      <w:lvlText w:val="%1)"/>
      <w:lvlJc w:val="left"/>
      <w:pPr>
        <w:tabs>
          <w:tab w:val="num" w:pos="-654"/>
        </w:tabs>
        <w:ind w:left="786"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3" w15:restartNumberingAfterBreak="0">
    <w:nsid w:val="331E31F3"/>
    <w:multiLevelType w:val="multilevel"/>
    <w:tmpl w:val="F8D6C488"/>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54" w15:restartNumberingAfterBreak="0">
    <w:nsid w:val="337A14B2"/>
    <w:multiLevelType w:val="hybridMultilevel"/>
    <w:tmpl w:val="699A8F94"/>
    <w:lvl w:ilvl="0" w:tplc="C444E628">
      <w:start w:val="1"/>
      <w:numFmt w:val="decimal"/>
      <w:lvlText w:val="%1."/>
      <w:lvlJc w:val="left"/>
      <w:pPr>
        <w:ind w:left="360" w:hanging="360"/>
      </w:pPr>
      <w:rPr>
        <w:rFonts w:ascii="Tahoma" w:eastAsia="Times New Roman" w:hAnsi="Tahoma" w:cs="Tahoma"/>
        <w:b w:val="0"/>
        <w:color w:val="auto"/>
        <w:sz w:val="20"/>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55" w15:restartNumberingAfterBreak="0">
    <w:nsid w:val="33F2128D"/>
    <w:multiLevelType w:val="hybridMultilevel"/>
    <w:tmpl w:val="21C863C8"/>
    <w:name w:val="WW8Num16022"/>
    <w:lvl w:ilvl="0" w:tplc="7B24B9C4">
      <w:start w:val="1"/>
      <w:numFmt w:val="decimal"/>
      <w:lvlText w:val="%1."/>
      <w:lvlJc w:val="left"/>
      <w:pPr>
        <w:tabs>
          <w:tab w:val="num" w:pos="360"/>
        </w:tabs>
        <w:ind w:left="360" w:hanging="360"/>
      </w:pPr>
      <w:rPr>
        <w:rFonts w:hint="default"/>
        <w:b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6" w15:restartNumberingAfterBreak="0">
    <w:nsid w:val="345A28E6"/>
    <w:multiLevelType w:val="hybridMultilevel"/>
    <w:tmpl w:val="543A88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34E31DC4"/>
    <w:multiLevelType w:val="hybridMultilevel"/>
    <w:tmpl w:val="E03CE88A"/>
    <w:lvl w:ilvl="0" w:tplc="FFFFFFFF">
      <w:start w:val="1"/>
      <w:numFmt w:val="decimal"/>
      <w:lvlText w:val="%1."/>
      <w:lvlJc w:val="left"/>
      <w:pPr>
        <w:ind w:left="360" w:hanging="360"/>
      </w:pPr>
      <w:rPr>
        <w:b w:val="0"/>
        <w:bCs/>
        <w:color w:val="auto"/>
        <w:sz w:val="20"/>
        <w:lang w:val="pl-PL"/>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158" w15:restartNumberingAfterBreak="0">
    <w:nsid w:val="35095285"/>
    <w:multiLevelType w:val="hybridMultilevel"/>
    <w:tmpl w:val="E652938E"/>
    <w:name w:val="WW8Num72"/>
    <w:lvl w:ilvl="0" w:tplc="5BDC7596">
      <w:start w:val="1"/>
      <w:numFmt w:val="decimal"/>
      <w:lvlText w:val="%1."/>
      <w:lvlJc w:val="left"/>
      <w:pPr>
        <w:tabs>
          <w:tab w:val="num" w:pos="360"/>
        </w:tabs>
        <w:ind w:left="360"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3614626E"/>
    <w:multiLevelType w:val="hybridMultilevel"/>
    <w:tmpl w:val="59A0CC0E"/>
    <w:lvl w:ilvl="0" w:tplc="C060CD4C">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60" w15:restartNumberingAfterBreak="0">
    <w:nsid w:val="36BC0977"/>
    <w:multiLevelType w:val="hybridMultilevel"/>
    <w:tmpl w:val="8B62B6EC"/>
    <w:name w:val="WW8Num21222"/>
    <w:lvl w:ilvl="0" w:tplc="BA246D9C">
      <w:start w:val="1"/>
      <w:numFmt w:val="decimal"/>
      <w:lvlText w:val="%1."/>
      <w:lvlJc w:val="left"/>
      <w:pPr>
        <w:tabs>
          <w:tab w:val="num" w:pos="0"/>
        </w:tabs>
        <w:ind w:left="1287"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379B7E49"/>
    <w:multiLevelType w:val="multilevel"/>
    <w:tmpl w:val="ADC4E422"/>
    <w:lvl w:ilvl="0">
      <w:start w:val="1"/>
      <w:numFmt w:val="decimal"/>
      <w:lvlText w:val="%1."/>
      <w:lvlJc w:val="left"/>
      <w:pPr>
        <w:tabs>
          <w:tab w:val="num" w:pos="709"/>
        </w:tabs>
        <w:ind w:left="644" w:hanging="360"/>
      </w:pPr>
      <w:rPr>
        <w:rFonts w:ascii="Tahoma" w:eastAsia="Times New Roman" w:hAnsi="Tahoma" w:cs="Tahoma" w:hint="default"/>
        <w:b w:val="0"/>
        <w:bCs/>
        <w:color w:val="auto"/>
        <w:sz w:val="20"/>
        <w:szCs w:val="20"/>
      </w:rPr>
    </w:lvl>
    <w:lvl w:ilvl="1">
      <w:start w:val="1"/>
      <w:numFmt w:val="decimal"/>
      <w:lvlText w:val="%1.%2"/>
      <w:lvlJc w:val="left"/>
      <w:pPr>
        <w:tabs>
          <w:tab w:val="num" w:pos="158"/>
        </w:tabs>
        <w:ind w:left="1082" w:hanging="372"/>
      </w:pPr>
      <w:rPr>
        <w:b/>
      </w:rPr>
    </w:lvl>
    <w:lvl w:ilvl="2">
      <w:start w:val="1"/>
      <w:numFmt w:val="decimal"/>
      <w:lvlText w:val="%1.%2.%3"/>
      <w:lvlJc w:val="left"/>
      <w:pPr>
        <w:tabs>
          <w:tab w:val="num" w:pos="0"/>
        </w:tabs>
        <w:ind w:left="1824" w:hanging="720"/>
      </w:pPr>
    </w:lvl>
    <w:lvl w:ilvl="3">
      <w:start w:val="1"/>
      <w:numFmt w:val="decimal"/>
      <w:lvlText w:val="%1.%2.%3.%4"/>
      <w:lvlJc w:val="left"/>
      <w:pPr>
        <w:tabs>
          <w:tab w:val="num" w:pos="0"/>
        </w:tabs>
        <w:ind w:left="2376" w:hanging="720"/>
      </w:pPr>
    </w:lvl>
    <w:lvl w:ilvl="4">
      <w:start w:val="1"/>
      <w:numFmt w:val="decimal"/>
      <w:lvlText w:val="%1.%2.%3.%4.%5"/>
      <w:lvlJc w:val="left"/>
      <w:pPr>
        <w:tabs>
          <w:tab w:val="num" w:pos="0"/>
        </w:tabs>
        <w:ind w:left="2928" w:hanging="720"/>
      </w:pPr>
    </w:lvl>
    <w:lvl w:ilvl="5">
      <w:start w:val="1"/>
      <w:numFmt w:val="decimal"/>
      <w:lvlText w:val="%1.%2.%3.%4.%5.%6"/>
      <w:lvlJc w:val="left"/>
      <w:pPr>
        <w:tabs>
          <w:tab w:val="num" w:pos="0"/>
        </w:tabs>
        <w:ind w:left="3840" w:hanging="1080"/>
      </w:pPr>
    </w:lvl>
    <w:lvl w:ilvl="6">
      <w:start w:val="1"/>
      <w:numFmt w:val="decimal"/>
      <w:lvlText w:val="%1.%2.%3.%4.%5.%6.%7"/>
      <w:lvlJc w:val="left"/>
      <w:pPr>
        <w:tabs>
          <w:tab w:val="num" w:pos="0"/>
        </w:tabs>
        <w:ind w:left="4392" w:hanging="1080"/>
      </w:pPr>
    </w:lvl>
    <w:lvl w:ilvl="7">
      <w:start w:val="1"/>
      <w:numFmt w:val="decimal"/>
      <w:lvlText w:val="%1.%2.%3.%4.%5.%6.%7.%8"/>
      <w:lvlJc w:val="left"/>
      <w:pPr>
        <w:tabs>
          <w:tab w:val="num" w:pos="0"/>
        </w:tabs>
        <w:ind w:left="5304" w:hanging="1440"/>
      </w:pPr>
    </w:lvl>
    <w:lvl w:ilvl="8">
      <w:start w:val="1"/>
      <w:numFmt w:val="decimal"/>
      <w:lvlText w:val="%1.%2.%3.%4.%5.%6.%7.%8.%9"/>
      <w:lvlJc w:val="left"/>
      <w:pPr>
        <w:tabs>
          <w:tab w:val="num" w:pos="0"/>
        </w:tabs>
        <w:ind w:left="5856" w:hanging="1440"/>
      </w:pPr>
    </w:lvl>
  </w:abstractNum>
  <w:abstractNum w:abstractNumId="162" w15:restartNumberingAfterBreak="0">
    <w:nsid w:val="3898554A"/>
    <w:multiLevelType w:val="hybridMultilevel"/>
    <w:tmpl w:val="CE74C3F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63" w15:restartNumberingAfterBreak="0">
    <w:nsid w:val="38E849F0"/>
    <w:multiLevelType w:val="multilevel"/>
    <w:tmpl w:val="0AB40866"/>
    <w:styleLink w:val="WWNum19"/>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64" w15:restartNumberingAfterBreak="0">
    <w:nsid w:val="3AE361CB"/>
    <w:multiLevelType w:val="hybridMultilevel"/>
    <w:tmpl w:val="F06A9972"/>
    <w:name w:val="WW8Num217322"/>
    <w:lvl w:ilvl="0" w:tplc="427861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3C8A4063"/>
    <w:multiLevelType w:val="hybridMultilevel"/>
    <w:tmpl w:val="B0B0C61C"/>
    <w:name w:val="WW8Num512223"/>
    <w:lvl w:ilvl="0" w:tplc="65E6C594">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3DC325B0"/>
    <w:multiLevelType w:val="multilevel"/>
    <w:tmpl w:val="50869F7A"/>
    <w:lvl w:ilvl="0">
      <w:start w:val="1"/>
      <w:numFmt w:val="decimal"/>
      <w:lvlText w:val="%1."/>
      <w:lvlJc w:val="left"/>
      <w:pPr>
        <w:tabs>
          <w:tab w:val="num" w:pos="360"/>
        </w:tabs>
        <w:ind w:left="360" w:hanging="360"/>
      </w:pPr>
      <w:rPr>
        <w:rFonts w:ascii="Tahoma" w:eastAsia="Times New Roman" w:hAnsi="Tahoma" w:cs="Tahoma" w:hint="default"/>
        <w:b w:val="0"/>
        <w:color w:val="auto"/>
        <w:sz w:val="20"/>
        <w:szCs w:val="20"/>
      </w:rPr>
    </w:lvl>
    <w:lvl w:ilvl="1">
      <w:start w:val="1"/>
      <w:numFmt w:val="lowerLetter"/>
      <w:lvlText w:val="%2)"/>
      <w:lvlJc w:val="left"/>
      <w:pPr>
        <w:ind w:left="644" w:hanging="360"/>
      </w:pPr>
      <w:rPr>
        <w:b w:val="0"/>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7" w15:restartNumberingAfterBreak="0">
    <w:nsid w:val="3DDA0CA5"/>
    <w:multiLevelType w:val="hybridMultilevel"/>
    <w:tmpl w:val="ED02F668"/>
    <w:lvl w:ilvl="0" w:tplc="93464E88">
      <w:start w:val="1"/>
      <w:numFmt w:val="upperRoman"/>
      <w:lvlText w:val="%1."/>
      <w:lvlJc w:val="right"/>
      <w:pPr>
        <w:tabs>
          <w:tab w:val="num" w:pos="888"/>
        </w:tabs>
        <w:ind w:left="888" w:hanging="180"/>
      </w:pPr>
      <w:rPr>
        <w:i w:val="0"/>
        <w:iCs w:val="0"/>
      </w:rPr>
    </w:lvl>
    <w:lvl w:ilvl="1" w:tplc="04150019">
      <w:start w:val="1"/>
      <w:numFmt w:val="lowerLetter"/>
      <w:lvlText w:val="%2."/>
      <w:lvlJc w:val="left"/>
      <w:pPr>
        <w:tabs>
          <w:tab w:val="num" w:pos="1608"/>
        </w:tabs>
        <w:ind w:left="1608" w:hanging="360"/>
      </w:pPr>
    </w:lvl>
    <w:lvl w:ilvl="2" w:tplc="0415001B">
      <w:start w:val="1"/>
      <w:numFmt w:val="lowerRoman"/>
      <w:lvlText w:val="%3."/>
      <w:lvlJc w:val="right"/>
      <w:pPr>
        <w:tabs>
          <w:tab w:val="num" w:pos="2328"/>
        </w:tabs>
        <w:ind w:left="2328" w:hanging="180"/>
      </w:pPr>
    </w:lvl>
    <w:lvl w:ilvl="3" w:tplc="0415000F">
      <w:start w:val="1"/>
      <w:numFmt w:val="decimal"/>
      <w:lvlText w:val="%4."/>
      <w:lvlJc w:val="left"/>
      <w:pPr>
        <w:tabs>
          <w:tab w:val="num" w:pos="3048"/>
        </w:tabs>
        <w:ind w:left="3048" w:hanging="360"/>
      </w:pPr>
    </w:lvl>
    <w:lvl w:ilvl="4" w:tplc="04150019">
      <w:start w:val="1"/>
      <w:numFmt w:val="lowerLetter"/>
      <w:lvlText w:val="%5."/>
      <w:lvlJc w:val="left"/>
      <w:pPr>
        <w:tabs>
          <w:tab w:val="num" w:pos="3768"/>
        </w:tabs>
        <w:ind w:left="3768" w:hanging="360"/>
      </w:pPr>
    </w:lvl>
    <w:lvl w:ilvl="5" w:tplc="0415001B">
      <w:start w:val="1"/>
      <w:numFmt w:val="lowerRoman"/>
      <w:lvlText w:val="%6."/>
      <w:lvlJc w:val="right"/>
      <w:pPr>
        <w:tabs>
          <w:tab w:val="num" w:pos="4488"/>
        </w:tabs>
        <w:ind w:left="4488" w:hanging="180"/>
      </w:pPr>
    </w:lvl>
    <w:lvl w:ilvl="6" w:tplc="0415000F">
      <w:start w:val="1"/>
      <w:numFmt w:val="decimal"/>
      <w:lvlText w:val="%7."/>
      <w:lvlJc w:val="left"/>
      <w:pPr>
        <w:tabs>
          <w:tab w:val="num" w:pos="5208"/>
        </w:tabs>
        <w:ind w:left="5208" w:hanging="360"/>
      </w:pPr>
    </w:lvl>
    <w:lvl w:ilvl="7" w:tplc="04150019">
      <w:start w:val="1"/>
      <w:numFmt w:val="lowerLetter"/>
      <w:lvlText w:val="%8."/>
      <w:lvlJc w:val="left"/>
      <w:pPr>
        <w:tabs>
          <w:tab w:val="num" w:pos="5928"/>
        </w:tabs>
        <w:ind w:left="5928" w:hanging="360"/>
      </w:pPr>
    </w:lvl>
    <w:lvl w:ilvl="8" w:tplc="0415001B">
      <w:start w:val="1"/>
      <w:numFmt w:val="lowerRoman"/>
      <w:lvlText w:val="%9."/>
      <w:lvlJc w:val="right"/>
      <w:pPr>
        <w:tabs>
          <w:tab w:val="num" w:pos="6648"/>
        </w:tabs>
        <w:ind w:left="6648" w:hanging="180"/>
      </w:pPr>
    </w:lvl>
  </w:abstractNum>
  <w:abstractNum w:abstractNumId="168" w15:restartNumberingAfterBreak="0">
    <w:nsid w:val="3E574212"/>
    <w:multiLevelType w:val="hybridMultilevel"/>
    <w:tmpl w:val="943C47A2"/>
    <w:lvl w:ilvl="0" w:tplc="BE66E206">
      <w:start w:val="1"/>
      <w:numFmt w:val="decimal"/>
      <w:lvlText w:val="%1."/>
      <w:lvlJc w:val="left"/>
      <w:pPr>
        <w:ind w:left="1146" w:hanging="360"/>
      </w:pPr>
      <w:rPr>
        <w:rFonts w:hint="default"/>
        <w:b w:val="0"/>
        <w:bCs/>
        <w:color w:val="auto"/>
        <w:sz w:val="20"/>
        <w:lang w:val="pl-P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9" w15:restartNumberingAfterBreak="0">
    <w:nsid w:val="4071770D"/>
    <w:multiLevelType w:val="hybridMultilevel"/>
    <w:tmpl w:val="E646CBE6"/>
    <w:name w:val="WW8Num512222"/>
    <w:lvl w:ilvl="0" w:tplc="3B627F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40A83C03"/>
    <w:multiLevelType w:val="hybridMultilevel"/>
    <w:tmpl w:val="E4CAD6DE"/>
    <w:name w:val="WW8Num523"/>
    <w:lvl w:ilvl="0" w:tplc="3A2E7A98">
      <w:start w:val="1"/>
      <w:numFmt w:val="decimal"/>
      <w:lvlText w:val="%1."/>
      <w:lvlJc w:val="left"/>
      <w:pPr>
        <w:tabs>
          <w:tab w:val="num" w:pos="0"/>
        </w:tabs>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40B82306"/>
    <w:multiLevelType w:val="multilevel"/>
    <w:tmpl w:val="A79214AA"/>
    <w:styleLink w:val="WWNum12"/>
    <w:lvl w:ilvl="0">
      <w:start w:val="1"/>
      <w:numFmt w:val="decimal"/>
      <w:lvlText w:val="%1)"/>
      <w:lvlJc w:val="left"/>
      <w:pPr>
        <w:ind w:left="786"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2" w15:restartNumberingAfterBreak="0">
    <w:nsid w:val="41563011"/>
    <w:multiLevelType w:val="hybridMultilevel"/>
    <w:tmpl w:val="551EDB08"/>
    <w:lvl w:ilvl="0" w:tplc="D1D8F4BE">
      <w:start w:val="1"/>
      <w:numFmt w:val="lowerLetter"/>
      <w:lvlText w:val="%1)"/>
      <w:lvlJc w:val="left"/>
      <w:pPr>
        <w:ind w:left="2204" w:hanging="360"/>
      </w:pPr>
      <w:rPr>
        <w:rFonts w:ascii="Tahoma" w:eastAsia="Times New Roman" w:hAnsi="Tahoma" w:cs="Tahoma"/>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3" w15:restartNumberingAfterBreak="0">
    <w:nsid w:val="42864AE5"/>
    <w:multiLevelType w:val="hybridMultilevel"/>
    <w:tmpl w:val="EA64B3C6"/>
    <w:name w:val="WW8Num51222222"/>
    <w:lvl w:ilvl="0" w:tplc="04E2A2C2">
      <w:start w:val="1"/>
      <w:numFmt w:val="decimal"/>
      <w:lvlText w:val="%1."/>
      <w:lvlJc w:val="left"/>
      <w:pPr>
        <w:ind w:left="108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42B97FEC"/>
    <w:multiLevelType w:val="hybridMultilevel"/>
    <w:tmpl w:val="A0D6C328"/>
    <w:lvl w:ilvl="0" w:tplc="00000002">
      <w:start w:val="1"/>
      <w:numFmt w:val="decimal"/>
      <w:lvlText w:val="%1."/>
      <w:lvlJc w:val="left"/>
      <w:pPr>
        <w:ind w:left="720" w:hanging="360"/>
      </w:pPr>
      <w:rPr>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43486FA8"/>
    <w:multiLevelType w:val="hybridMultilevel"/>
    <w:tmpl w:val="C450E05A"/>
    <w:name w:val="WW8Num1872"/>
    <w:lvl w:ilvl="0" w:tplc="66E4D264">
      <w:start w:val="1"/>
      <w:numFmt w:val="decimal"/>
      <w:lvlText w:val="%1)"/>
      <w:lvlJc w:val="left"/>
      <w:pPr>
        <w:tabs>
          <w:tab w:val="num" w:pos="0"/>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43501F21"/>
    <w:multiLevelType w:val="hybridMultilevel"/>
    <w:tmpl w:val="B774587A"/>
    <w:name w:val="WW8Num15223"/>
    <w:lvl w:ilvl="0" w:tplc="7676E8F4">
      <w:start w:val="1"/>
      <w:numFmt w:val="decimal"/>
      <w:lvlText w:val="%1."/>
      <w:lvlJc w:val="left"/>
      <w:pPr>
        <w:ind w:left="1069" w:hanging="360"/>
      </w:pPr>
      <w:rPr>
        <w:rFonts w:ascii="Times New Roman" w:hAnsi="Times New Roman" w:cs="Times New Roman" w:hint="default"/>
        <w:b w:val="0"/>
        <w:bCs/>
        <w:i w:val="0"/>
        <w:i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45192343"/>
    <w:multiLevelType w:val="singleLevel"/>
    <w:tmpl w:val="A8CC0A90"/>
    <w:lvl w:ilvl="0">
      <w:start w:val="1"/>
      <w:numFmt w:val="decimal"/>
      <w:lvlText w:val="%1."/>
      <w:lvlJc w:val="left"/>
      <w:pPr>
        <w:tabs>
          <w:tab w:val="num" w:pos="360"/>
        </w:tabs>
        <w:ind w:left="360" w:hanging="360"/>
      </w:pPr>
      <w:rPr>
        <w:rFonts w:hint="default"/>
        <w:b w:val="0"/>
        <w:bCs/>
        <w:i w:val="0"/>
        <w:iCs/>
      </w:rPr>
    </w:lvl>
  </w:abstractNum>
  <w:abstractNum w:abstractNumId="178" w15:restartNumberingAfterBreak="0">
    <w:nsid w:val="452D1639"/>
    <w:multiLevelType w:val="hybridMultilevel"/>
    <w:tmpl w:val="56962E7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9" w15:restartNumberingAfterBreak="0">
    <w:nsid w:val="46B13CC7"/>
    <w:multiLevelType w:val="hybridMultilevel"/>
    <w:tmpl w:val="DFF08146"/>
    <w:name w:val="WW8Num3852"/>
    <w:lvl w:ilvl="0" w:tplc="F25413D0">
      <w:start w:val="1"/>
      <w:numFmt w:val="decimal"/>
      <w:lvlText w:val="%1."/>
      <w:lvlJc w:val="left"/>
      <w:pPr>
        <w:tabs>
          <w:tab w:val="num" w:pos="720"/>
        </w:tabs>
        <w:ind w:left="72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0" w15:restartNumberingAfterBreak="0">
    <w:nsid w:val="47A24993"/>
    <w:multiLevelType w:val="multilevel"/>
    <w:tmpl w:val="4A4832EA"/>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0"/>
        </w:tabs>
        <w:ind w:left="786"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1" w15:restartNumberingAfterBreak="0">
    <w:nsid w:val="47AB244B"/>
    <w:multiLevelType w:val="hybridMultilevel"/>
    <w:tmpl w:val="38660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4842608E"/>
    <w:multiLevelType w:val="hybridMultilevel"/>
    <w:tmpl w:val="C712956C"/>
    <w:name w:val="WW8Num482"/>
    <w:lvl w:ilvl="0" w:tplc="55B0C094">
      <w:start w:val="1"/>
      <w:numFmt w:val="lowerLetter"/>
      <w:lvlText w:val="%1)"/>
      <w:lvlJc w:val="left"/>
      <w:pPr>
        <w:tabs>
          <w:tab w:val="num" w:pos="350"/>
        </w:tabs>
        <w:ind w:left="107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4865130A"/>
    <w:multiLevelType w:val="hybridMultilevel"/>
    <w:tmpl w:val="FC1A2866"/>
    <w:name w:val="WW8Num452"/>
    <w:lvl w:ilvl="0" w:tplc="5B02CC30">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4" w15:restartNumberingAfterBreak="0">
    <w:nsid w:val="486B778A"/>
    <w:multiLevelType w:val="hybridMultilevel"/>
    <w:tmpl w:val="68AE6FDC"/>
    <w:name w:val="WW8Num37272"/>
    <w:lvl w:ilvl="0" w:tplc="04BE3E6E">
      <w:start w:val="1"/>
      <w:numFmt w:val="decimal"/>
      <w:lvlText w:val="%1."/>
      <w:lvlJc w:val="left"/>
      <w:pPr>
        <w:ind w:left="1429" w:hanging="360"/>
      </w:pPr>
      <w:rPr>
        <w:rFonts w:ascii="Times New Roman" w:hAnsi="Times New Roman" w:cs="Times New Roman"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48936454"/>
    <w:multiLevelType w:val="hybridMultilevel"/>
    <w:tmpl w:val="4B1E1066"/>
    <w:lvl w:ilvl="0" w:tplc="6F92A068">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6" w15:restartNumberingAfterBreak="0">
    <w:nsid w:val="49045B09"/>
    <w:multiLevelType w:val="multilevel"/>
    <w:tmpl w:val="6D223A2C"/>
    <w:styleLink w:val="WWNum17"/>
    <w:lvl w:ilvl="0">
      <w:start w:val="1"/>
      <w:numFmt w:val="decimal"/>
      <w:lvlText w:val="%1)"/>
      <w:lvlJc w:val="left"/>
      <w:pPr>
        <w:ind w:left="1440" w:hanging="360"/>
      </w:pPr>
      <w:rPr>
        <w:b w:val="0"/>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7" w15:restartNumberingAfterBreak="0">
    <w:nsid w:val="491274EA"/>
    <w:multiLevelType w:val="hybridMultilevel"/>
    <w:tmpl w:val="87F8BEB8"/>
    <w:lvl w:ilvl="0" w:tplc="286412E4">
      <w:start w:val="1"/>
      <w:numFmt w:val="upperRoman"/>
      <w:lvlText w:val="%1."/>
      <w:lvlJc w:val="righ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492C52EB"/>
    <w:multiLevelType w:val="hybridMultilevel"/>
    <w:tmpl w:val="11F2AFF2"/>
    <w:name w:val="WW8Num1342223"/>
    <w:lvl w:ilvl="0" w:tplc="454CE6DC">
      <w:start w:val="1"/>
      <w:numFmt w:val="decimal"/>
      <w:lvlText w:val="%1."/>
      <w:lvlJc w:val="left"/>
      <w:pPr>
        <w:tabs>
          <w:tab w:val="num" w:pos="1440"/>
        </w:tabs>
        <w:ind w:left="1440" w:hanging="360"/>
      </w:pPr>
      <w:rPr>
        <w:rFonts w:hint="default"/>
        <w:i w:val="0"/>
        <w:iCs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9" w15:restartNumberingAfterBreak="0">
    <w:nsid w:val="49B7254B"/>
    <w:multiLevelType w:val="hybridMultilevel"/>
    <w:tmpl w:val="FB44F7A8"/>
    <w:name w:val="WW8Num4522"/>
    <w:lvl w:ilvl="0" w:tplc="AB80C42A">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0" w15:restartNumberingAfterBreak="0">
    <w:nsid w:val="4A1A0EF5"/>
    <w:multiLevelType w:val="singleLevel"/>
    <w:tmpl w:val="0A303378"/>
    <w:lvl w:ilvl="0">
      <w:start w:val="1"/>
      <w:numFmt w:val="decimal"/>
      <w:lvlText w:val="%1)"/>
      <w:lvlJc w:val="left"/>
      <w:pPr>
        <w:tabs>
          <w:tab w:val="num" w:pos="-1374"/>
        </w:tabs>
        <w:ind w:left="786" w:hanging="360"/>
      </w:pPr>
      <w:rPr>
        <w:rFonts w:ascii="Tahoma" w:eastAsia="Times New Roman" w:hAnsi="Tahoma" w:cs="Tahoma"/>
        <w:b w:val="0"/>
      </w:rPr>
    </w:lvl>
  </w:abstractNum>
  <w:abstractNum w:abstractNumId="191" w15:restartNumberingAfterBreak="0">
    <w:nsid w:val="4AAC7C1E"/>
    <w:multiLevelType w:val="hybridMultilevel"/>
    <w:tmpl w:val="EBE8CECE"/>
    <w:lvl w:ilvl="0" w:tplc="A8A8D074">
      <w:start w:val="1"/>
      <w:numFmt w:val="decimal"/>
      <w:lvlText w:val="%1."/>
      <w:lvlJc w:val="left"/>
      <w:pPr>
        <w:ind w:left="720" w:hanging="360"/>
      </w:pPr>
      <w:rPr>
        <w:rFonts w:cs="Times New Roman"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4B8E46F7"/>
    <w:multiLevelType w:val="hybridMultilevel"/>
    <w:tmpl w:val="B370636E"/>
    <w:name w:val="WW8Num152"/>
    <w:lvl w:ilvl="0" w:tplc="07FC96A2">
      <w:start w:val="1"/>
      <w:numFmt w:val="upperRoman"/>
      <w:lvlText w:val="%1."/>
      <w:lvlJc w:val="left"/>
      <w:pPr>
        <w:tabs>
          <w:tab w:val="num" w:pos="0"/>
        </w:tabs>
        <w:ind w:left="360" w:hanging="360"/>
      </w:pPr>
      <w:rPr>
        <w:rFonts w:hint="default"/>
        <w:b/>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4C2D26DB"/>
    <w:multiLevelType w:val="hybridMultilevel"/>
    <w:tmpl w:val="A296F544"/>
    <w:name w:val="WW8Num2123"/>
    <w:lvl w:ilvl="0" w:tplc="60FC1720">
      <w:start w:val="1"/>
      <w:numFmt w:val="decimal"/>
      <w:lvlText w:val="%1."/>
      <w:lvlJc w:val="left"/>
      <w:pPr>
        <w:tabs>
          <w:tab w:val="num" w:pos="0"/>
        </w:tabs>
        <w:ind w:left="1287"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4D06343B"/>
    <w:multiLevelType w:val="multilevel"/>
    <w:tmpl w:val="E6026A68"/>
    <w:name w:val="WW8Num134"/>
    <w:lvl w:ilvl="0">
      <w:start w:val="1"/>
      <w:numFmt w:val="decimal"/>
      <w:lvlText w:val="%1."/>
      <w:lvlJc w:val="left"/>
      <w:pPr>
        <w:tabs>
          <w:tab w:val="num" w:pos="360"/>
        </w:tabs>
        <w:ind w:left="360" w:hanging="360"/>
      </w:pPr>
      <w:rPr>
        <w:rFonts w:hint="default"/>
        <w:b w:val="0"/>
        <w:bCs/>
        <w:color w:val="auto"/>
        <w:sz w:val="20"/>
        <w:szCs w:val="2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95" w15:restartNumberingAfterBreak="0">
    <w:nsid w:val="4D3E7E2B"/>
    <w:multiLevelType w:val="hybridMultilevel"/>
    <w:tmpl w:val="111CD598"/>
    <w:name w:val="WW8Num5122"/>
    <w:lvl w:ilvl="0" w:tplc="E216E2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4E0E397B"/>
    <w:multiLevelType w:val="hybridMultilevel"/>
    <w:tmpl w:val="AEA0DE92"/>
    <w:name w:val="WW8Num123"/>
    <w:lvl w:ilvl="0" w:tplc="EA021706">
      <w:start w:val="1"/>
      <w:numFmt w:val="lowerLetter"/>
      <w:lvlText w:val="%1)"/>
      <w:lvlJc w:val="left"/>
      <w:pPr>
        <w:tabs>
          <w:tab w:val="num" w:pos="1080"/>
        </w:tabs>
        <w:ind w:left="108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50FD36E0"/>
    <w:multiLevelType w:val="multilevel"/>
    <w:tmpl w:val="9EDAA7CE"/>
    <w:name w:val="WW8Num82"/>
    <w:lvl w:ilvl="0">
      <w:start w:val="1"/>
      <w:numFmt w:val="decimal"/>
      <w:lvlText w:val="%1."/>
      <w:lvlJc w:val="left"/>
      <w:pPr>
        <w:tabs>
          <w:tab w:val="num" w:pos="709"/>
        </w:tabs>
        <w:ind w:left="644" w:hanging="360"/>
      </w:pPr>
      <w:rPr>
        <w:rFonts w:hint="default"/>
        <w:b w:val="0"/>
      </w:rPr>
    </w:lvl>
    <w:lvl w:ilvl="1">
      <w:start w:val="1"/>
      <w:numFmt w:val="decimal"/>
      <w:lvlText w:val="%1.%2"/>
      <w:lvlJc w:val="left"/>
      <w:pPr>
        <w:tabs>
          <w:tab w:val="num" w:pos="158"/>
        </w:tabs>
        <w:ind w:left="1082" w:hanging="372"/>
      </w:pPr>
      <w:rPr>
        <w:rFonts w:hint="default"/>
        <w:b w:val="0"/>
        <w:i w:val="0"/>
      </w:rPr>
    </w:lvl>
    <w:lvl w:ilvl="2">
      <w:start w:val="1"/>
      <w:numFmt w:val="decimal"/>
      <w:lvlText w:val="%1.%2.%3"/>
      <w:lvlJc w:val="left"/>
      <w:pPr>
        <w:tabs>
          <w:tab w:val="num" w:pos="0"/>
        </w:tabs>
        <w:ind w:left="1824" w:hanging="720"/>
      </w:pPr>
      <w:rPr>
        <w:rFonts w:hint="default"/>
      </w:rPr>
    </w:lvl>
    <w:lvl w:ilvl="3">
      <w:start w:val="1"/>
      <w:numFmt w:val="decimal"/>
      <w:lvlText w:val="%1.%2.%3.%4"/>
      <w:lvlJc w:val="left"/>
      <w:pPr>
        <w:tabs>
          <w:tab w:val="num" w:pos="0"/>
        </w:tabs>
        <w:ind w:left="2376" w:hanging="720"/>
      </w:pPr>
      <w:rPr>
        <w:rFonts w:hint="default"/>
      </w:rPr>
    </w:lvl>
    <w:lvl w:ilvl="4">
      <w:start w:val="1"/>
      <w:numFmt w:val="decimal"/>
      <w:lvlText w:val="%1.%2.%3.%4.%5"/>
      <w:lvlJc w:val="left"/>
      <w:pPr>
        <w:tabs>
          <w:tab w:val="num" w:pos="0"/>
        </w:tabs>
        <w:ind w:left="2928" w:hanging="720"/>
      </w:pPr>
      <w:rPr>
        <w:rFonts w:hint="default"/>
      </w:rPr>
    </w:lvl>
    <w:lvl w:ilvl="5">
      <w:start w:val="1"/>
      <w:numFmt w:val="decimal"/>
      <w:lvlText w:val="%1.%2.%3.%4.%5.%6"/>
      <w:lvlJc w:val="left"/>
      <w:pPr>
        <w:tabs>
          <w:tab w:val="num" w:pos="0"/>
        </w:tabs>
        <w:ind w:left="3840" w:hanging="1080"/>
      </w:pPr>
      <w:rPr>
        <w:rFonts w:hint="default"/>
      </w:rPr>
    </w:lvl>
    <w:lvl w:ilvl="6">
      <w:start w:val="1"/>
      <w:numFmt w:val="decimal"/>
      <w:lvlText w:val="%1.%2.%3.%4.%5.%6.%7"/>
      <w:lvlJc w:val="left"/>
      <w:pPr>
        <w:tabs>
          <w:tab w:val="num" w:pos="0"/>
        </w:tabs>
        <w:ind w:left="4392" w:hanging="1080"/>
      </w:pPr>
      <w:rPr>
        <w:rFonts w:hint="default"/>
      </w:rPr>
    </w:lvl>
    <w:lvl w:ilvl="7">
      <w:start w:val="1"/>
      <w:numFmt w:val="decimal"/>
      <w:lvlText w:val="%1.%2.%3.%4.%5.%6.%7.%8"/>
      <w:lvlJc w:val="left"/>
      <w:pPr>
        <w:tabs>
          <w:tab w:val="num" w:pos="0"/>
        </w:tabs>
        <w:ind w:left="5304" w:hanging="1440"/>
      </w:pPr>
      <w:rPr>
        <w:rFonts w:hint="default"/>
      </w:rPr>
    </w:lvl>
    <w:lvl w:ilvl="8">
      <w:start w:val="1"/>
      <w:numFmt w:val="decimal"/>
      <w:lvlText w:val="%1.%2.%3.%4.%5.%6.%7.%8.%9"/>
      <w:lvlJc w:val="left"/>
      <w:pPr>
        <w:tabs>
          <w:tab w:val="num" w:pos="0"/>
        </w:tabs>
        <w:ind w:left="5856" w:hanging="1440"/>
      </w:pPr>
      <w:rPr>
        <w:rFonts w:hint="default"/>
      </w:rPr>
    </w:lvl>
  </w:abstractNum>
  <w:abstractNum w:abstractNumId="198" w15:restartNumberingAfterBreak="0">
    <w:nsid w:val="51782DAB"/>
    <w:multiLevelType w:val="hybridMultilevel"/>
    <w:tmpl w:val="53484520"/>
    <w:name w:val="WW8Num3726"/>
    <w:lvl w:ilvl="0" w:tplc="00000035">
      <w:start w:val="1"/>
      <w:numFmt w:val="decimal"/>
      <w:lvlText w:val="%1"/>
      <w:lvlJc w:val="left"/>
      <w:pPr>
        <w:tabs>
          <w:tab w:val="num" w:pos="720"/>
        </w:tabs>
        <w:ind w:left="720" w:hanging="360"/>
      </w:pPr>
      <w:rPr>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51DB7ACB"/>
    <w:multiLevelType w:val="hybridMultilevel"/>
    <w:tmpl w:val="A72A9DBC"/>
    <w:lvl w:ilvl="0" w:tplc="DCC2B496">
      <w:start w:val="1"/>
      <w:numFmt w:val="lowerLetter"/>
      <w:lvlText w:val="%1)"/>
      <w:lvlJc w:val="left"/>
      <w:pPr>
        <w:ind w:left="1800" w:hanging="360"/>
      </w:pPr>
      <w:rPr>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0" w15:restartNumberingAfterBreak="0">
    <w:nsid w:val="534D751C"/>
    <w:multiLevelType w:val="hybridMultilevel"/>
    <w:tmpl w:val="2A708F6A"/>
    <w:name w:val="WW8Num2812"/>
    <w:lvl w:ilvl="0" w:tplc="AED4B156">
      <w:start w:val="1"/>
      <w:numFmt w:val="decimal"/>
      <w:lvlText w:val="%1."/>
      <w:lvlJc w:val="left"/>
      <w:pPr>
        <w:tabs>
          <w:tab w:val="num" w:pos="360"/>
        </w:tabs>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537C061A"/>
    <w:multiLevelType w:val="hybridMultilevel"/>
    <w:tmpl w:val="6DB6421A"/>
    <w:name w:val="WW8Num1522"/>
    <w:lvl w:ilvl="0" w:tplc="A7AE3820">
      <w:start w:val="1"/>
      <w:numFmt w:val="decimal"/>
      <w:lvlText w:val="%1."/>
      <w:lvlJc w:val="left"/>
      <w:pPr>
        <w:ind w:left="360" w:hanging="360"/>
      </w:pPr>
      <w:rPr>
        <w:rFonts w:ascii="Times New Roman" w:hAnsi="Times New Roman" w:cs="Times New Roman"/>
        <w:b w:val="0"/>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2" w15:restartNumberingAfterBreak="0">
    <w:nsid w:val="53A51B59"/>
    <w:multiLevelType w:val="hybridMultilevel"/>
    <w:tmpl w:val="AE50D478"/>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03" w15:restartNumberingAfterBreak="0">
    <w:nsid w:val="54A46040"/>
    <w:multiLevelType w:val="multilevel"/>
    <w:tmpl w:val="0B066942"/>
    <w:name w:val="WW8Num1732"/>
    <w:lvl w:ilvl="0">
      <w:start w:val="1"/>
      <w:numFmt w:val="decimal"/>
      <w:lvlText w:val="%1."/>
      <w:lvlJc w:val="left"/>
      <w:pPr>
        <w:tabs>
          <w:tab w:val="num" w:pos="360"/>
        </w:tabs>
        <w:ind w:left="360" w:hanging="360"/>
      </w:pPr>
      <w:rPr>
        <w:rFonts w:hint="default"/>
        <w:color w:val="auto"/>
      </w:rPr>
    </w:lvl>
    <w:lvl w:ilvl="1">
      <w:start w:val="1"/>
      <w:numFmt w:val="lowerLetter"/>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4" w15:restartNumberingAfterBreak="0">
    <w:nsid w:val="55961805"/>
    <w:multiLevelType w:val="multilevel"/>
    <w:tmpl w:val="FE6869EE"/>
    <w:lvl w:ilvl="0">
      <w:start w:val="1"/>
      <w:numFmt w:val="decimal"/>
      <w:lvlText w:val="%1)"/>
      <w:lvlJc w:val="left"/>
      <w:pPr>
        <w:tabs>
          <w:tab w:val="num" w:pos="0"/>
        </w:tabs>
        <w:ind w:left="720" w:hanging="360"/>
      </w:pPr>
    </w:lvl>
    <w:lvl w:ilvl="1">
      <w:start w:val="1"/>
      <w:numFmt w:val="lowerLetter"/>
      <w:lvlText w:val="%2)"/>
      <w:lvlJc w:val="left"/>
      <w:pPr>
        <w:ind w:left="1440" w:hanging="360"/>
      </w:pPr>
    </w:lvl>
    <w:lvl w:ilvl="2">
      <w:start w:val="1"/>
      <w:numFmt w:val="lowerLetter"/>
      <w:lvlText w:val="%3."/>
      <w:lvlJc w:val="left"/>
      <w:pPr>
        <w:tabs>
          <w:tab w:val="num" w:pos="0"/>
        </w:tabs>
        <w:ind w:left="2160" w:hanging="180"/>
      </w:pPr>
      <w:rPr>
        <w:rFonts w:ascii="Tahoma" w:hAnsi="Tahoma" w:cs="Tahoma"/>
        <w:sz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5" w15:restartNumberingAfterBreak="0">
    <w:nsid w:val="568F7BDB"/>
    <w:multiLevelType w:val="hybridMultilevel"/>
    <w:tmpl w:val="91062180"/>
    <w:name w:val="WW8Num7024223"/>
    <w:lvl w:ilvl="0" w:tplc="099CF250">
      <w:start w:val="1"/>
      <w:numFmt w:val="lowerLetter"/>
      <w:lvlText w:val="%1."/>
      <w:lvlJc w:val="left"/>
      <w:pPr>
        <w:ind w:left="17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56F075A8"/>
    <w:multiLevelType w:val="hybridMultilevel"/>
    <w:tmpl w:val="A1BC101E"/>
    <w:name w:val="WW8Num51222"/>
    <w:lvl w:ilvl="0" w:tplc="555299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57812CD8"/>
    <w:multiLevelType w:val="hybridMultilevel"/>
    <w:tmpl w:val="E1D07D62"/>
    <w:name w:val="WW8Num842"/>
    <w:lvl w:ilvl="0" w:tplc="00000002">
      <w:start w:val="1"/>
      <w:numFmt w:val="decimal"/>
      <w:lvlText w:val="%1."/>
      <w:lvlJc w:val="left"/>
      <w:pPr>
        <w:ind w:left="720" w:hanging="360"/>
      </w:pPr>
      <w:rPr>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59F016B3"/>
    <w:multiLevelType w:val="multilevel"/>
    <w:tmpl w:val="79400D32"/>
    <w:name w:val="WW8Num702"/>
    <w:lvl w:ilvl="0">
      <w:start w:val="1"/>
      <w:numFmt w:val="decimal"/>
      <w:lvlText w:val="%1)"/>
      <w:lvlJc w:val="left"/>
      <w:pPr>
        <w:tabs>
          <w:tab w:val="num" w:pos="1429"/>
        </w:tabs>
        <w:ind w:left="1429"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9" w15:restartNumberingAfterBreak="0">
    <w:nsid w:val="5A552936"/>
    <w:multiLevelType w:val="multilevel"/>
    <w:tmpl w:val="4C2A6F5A"/>
    <w:styleLink w:val="WWNum22"/>
    <w:lvl w:ilvl="0">
      <w:start w:val="1"/>
      <w:numFmt w:val="decimal"/>
      <w:lvlText w:val="%1."/>
      <w:lvlJc w:val="left"/>
      <w:pPr>
        <w:ind w:left="360" w:hanging="360"/>
      </w:pPr>
      <w:rPr>
        <w:b w:val="0"/>
        <w:color w:val="auto"/>
        <w:sz w:val="20"/>
        <w:szCs w:val="20"/>
      </w:rPr>
    </w:lvl>
    <w:lvl w:ilvl="1">
      <w:start w:val="1"/>
      <w:numFmt w:val="lowerLetter"/>
      <w:lvlText w:val="%2)"/>
      <w:lvlJc w:val="left"/>
      <w:pPr>
        <w:ind w:left="1080" w:hanging="360"/>
      </w:pPr>
      <w:rPr>
        <w:rFonts w:ascii="Times New Roman" w:eastAsia="Times New Roman" w:hAnsi="Times New Roman" w:cs="Times New Roman"/>
        <w:b w:val="0"/>
        <w:i w:val="0"/>
        <w:color w:val="auto"/>
        <w:sz w:val="20"/>
        <w:szCs w:val="20"/>
      </w:rPr>
    </w:lvl>
    <w:lvl w:ilvl="2">
      <w:start w:val="1"/>
      <w:numFmt w:val="lowerRoman"/>
      <w:lvlText w:val="%3."/>
      <w:lvlJc w:val="right"/>
      <w:pPr>
        <w:ind w:left="2020" w:hanging="180"/>
      </w:pPr>
    </w:lvl>
    <w:lvl w:ilvl="3">
      <w:start w:val="1"/>
      <w:numFmt w:val="decimal"/>
      <w:lvlText w:val="%4."/>
      <w:lvlJc w:val="left"/>
      <w:pPr>
        <w:ind w:left="2740" w:hanging="360"/>
      </w:pPr>
    </w:lvl>
    <w:lvl w:ilvl="4">
      <w:start w:val="1"/>
      <w:numFmt w:val="lowerLetter"/>
      <w:lvlText w:val="%5."/>
      <w:lvlJc w:val="left"/>
      <w:pPr>
        <w:ind w:left="3460" w:hanging="360"/>
      </w:pPr>
    </w:lvl>
    <w:lvl w:ilvl="5">
      <w:start w:val="1"/>
      <w:numFmt w:val="lowerRoman"/>
      <w:lvlText w:val="%6."/>
      <w:lvlJc w:val="right"/>
      <w:pPr>
        <w:ind w:left="4180" w:hanging="180"/>
      </w:pPr>
    </w:lvl>
    <w:lvl w:ilvl="6">
      <w:start w:val="1"/>
      <w:numFmt w:val="decimal"/>
      <w:lvlText w:val="%7."/>
      <w:lvlJc w:val="left"/>
      <w:pPr>
        <w:ind w:left="360" w:hanging="360"/>
      </w:pPr>
    </w:lvl>
    <w:lvl w:ilvl="7">
      <w:start w:val="1"/>
      <w:numFmt w:val="lowerLetter"/>
      <w:lvlText w:val="%8."/>
      <w:lvlJc w:val="left"/>
      <w:pPr>
        <w:ind w:left="5620" w:hanging="360"/>
      </w:pPr>
    </w:lvl>
    <w:lvl w:ilvl="8">
      <w:start w:val="1"/>
      <w:numFmt w:val="lowerRoman"/>
      <w:lvlText w:val="%9."/>
      <w:lvlJc w:val="right"/>
      <w:pPr>
        <w:ind w:left="6340" w:hanging="180"/>
      </w:pPr>
    </w:lvl>
  </w:abstractNum>
  <w:abstractNum w:abstractNumId="210" w15:restartNumberingAfterBreak="0">
    <w:nsid w:val="5A605D64"/>
    <w:multiLevelType w:val="hybridMultilevel"/>
    <w:tmpl w:val="36023CE2"/>
    <w:name w:val="WW8Num5322222"/>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211" w15:restartNumberingAfterBreak="0">
    <w:nsid w:val="5A983766"/>
    <w:multiLevelType w:val="hybridMultilevel"/>
    <w:tmpl w:val="12209CEE"/>
    <w:name w:val="WW8Num70242232"/>
    <w:lvl w:ilvl="0" w:tplc="121C31A2">
      <w:start w:val="1"/>
      <w:numFmt w:val="decimal"/>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5B8C5DD5"/>
    <w:multiLevelType w:val="hybridMultilevel"/>
    <w:tmpl w:val="EDFC8140"/>
    <w:name w:val="WW8Num7024222"/>
    <w:lvl w:ilvl="0" w:tplc="02085FC0">
      <w:start w:val="1"/>
      <w:numFmt w:val="lowerLetter"/>
      <w:lvlText w:val="%1."/>
      <w:lvlJc w:val="left"/>
      <w:pPr>
        <w:ind w:left="17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5BA10A35"/>
    <w:multiLevelType w:val="hybridMultilevel"/>
    <w:tmpl w:val="906C115E"/>
    <w:name w:val="WW8Num5222"/>
    <w:lvl w:ilvl="0" w:tplc="32D8062E">
      <w:start w:val="1"/>
      <w:numFmt w:val="decimal"/>
      <w:lvlText w:val="%1."/>
      <w:lvlJc w:val="left"/>
      <w:pPr>
        <w:tabs>
          <w:tab w:val="num" w:pos="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4" w15:restartNumberingAfterBreak="0">
    <w:nsid w:val="5DEA1819"/>
    <w:multiLevelType w:val="hybridMultilevel"/>
    <w:tmpl w:val="429CA812"/>
    <w:lvl w:ilvl="0" w:tplc="0415000F">
      <w:start w:val="1"/>
      <w:numFmt w:val="decimal"/>
      <w:lvlText w:val="%1."/>
      <w:lvlJc w:val="left"/>
      <w:rPr>
        <w:rFonts w:hint="default"/>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5" w15:restartNumberingAfterBreak="0">
    <w:nsid w:val="5EA479CB"/>
    <w:multiLevelType w:val="hybridMultilevel"/>
    <w:tmpl w:val="FE4EBFDA"/>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5630E9C6">
      <w:start w:val="1"/>
      <w:numFmt w:val="lowerLetter"/>
      <w:lvlText w:val="%3)"/>
      <w:lvlJc w:val="left"/>
      <w:pPr>
        <w:ind w:left="3420" w:hanging="360"/>
      </w:pPr>
      <w:rPr>
        <w:rFonts w:hint="default"/>
        <w:b w:val="0"/>
        <w:bCs/>
      </w:rPr>
    </w:lvl>
    <w:lvl w:ilvl="3" w:tplc="404E8102">
      <w:start w:val="246"/>
      <w:numFmt w:val="decimal"/>
      <w:lvlText w:val="%4"/>
      <w:lvlJc w:val="left"/>
      <w:pPr>
        <w:ind w:left="3960" w:hanging="360"/>
      </w:pPr>
      <w:rPr>
        <w:rFonts w:hint="default"/>
        <w:b/>
      </w:rPr>
    </w:lvl>
    <w:lvl w:ilvl="4" w:tplc="C14C2970">
      <w:start w:val="1"/>
      <w:numFmt w:val="upperRoman"/>
      <w:lvlText w:val="%5."/>
      <w:lvlJc w:val="left"/>
      <w:pPr>
        <w:ind w:left="5040" w:hanging="720"/>
      </w:pPr>
      <w:rPr>
        <w:rFonts w:hint="default"/>
      </w:r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6" w15:restartNumberingAfterBreak="0">
    <w:nsid w:val="5EDE2C36"/>
    <w:multiLevelType w:val="hybridMultilevel"/>
    <w:tmpl w:val="B1F45734"/>
    <w:name w:val="WW8Num3722"/>
    <w:lvl w:ilvl="0" w:tplc="034E084C">
      <w:start w:val="1"/>
      <w:numFmt w:val="decimal"/>
      <w:lvlText w:val="%1."/>
      <w:lvlJc w:val="left"/>
      <w:pPr>
        <w:ind w:left="360" w:hanging="360"/>
      </w:pPr>
      <w:rPr>
        <w:rFonts w:ascii="Times New Roman" w:hAnsi="Times New Roman" w:cs="Times New Roman"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15:restartNumberingAfterBreak="0">
    <w:nsid w:val="5FAB7122"/>
    <w:multiLevelType w:val="hybridMultilevel"/>
    <w:tmpl w:val="F94440EC"/>
    <w:name w:val="WW8Num3727"/>
    <w:lvl w:ilvl="0" w:tplc="624673E0">
      <w:start w:val="1"/>
      <w:numFmt w:val="decimal"/>
      <w:lvlText w:val="%1."/>
      <w:lvlJc w:val="left"/>
      <w:pPr>
        <w:ind w:left="1429" w:hanging="360"/>
      </w:pPr>
      <w:rPr>
        <w:rFonts w:ascii="Times New Roman" w:hAnsi="Times New Roman" w:cs="Times New Roman"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5FB6106A"/>
    <w:multiLevelType w:val="multilevel"/>
    <w:tmpl w:val="B2ECAF3E"/>
    <w:styleLink w:val="WWNum71"/>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9" w15:restartNumberingAfterBreak="0">
    <w:nsid w:val="608F2306"/>
    <w:multiLevelType w:val="hybridMultilevel"/>
    <w:tmpl w:val="E1D07D62"/>
    <w:lvl w:ilvl="0" w:tplc="FFFFFFFF">
      <w:start w:val="1"/>
      <w:numFmt w:val="decimal"/>
      <w:lvlText w:val="%1."/>
      <w:lvlJc w:val="left"/>
      <w:pPr>
        <w:ind w:left="360" w:hanging="360"/>
      </w:pPr>
      <w:rPr>
        <w:b w:val="0"/>
        <w:color w:val="auto"/>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0" w15:restartNumberingAfterBreak="0">
    <w:nsid w:val="6201042A"/>
    <w:multiLevelType w:val="hybridMultilevel"/>
    <w:tmpl w:val="EED0354C"/>
    <w:name w:val="WW8Num2322"/>
    <w:lvl w:ilvl="0" w:tplc="52341032">
      <w:start w:val="1"/>
      <w:numFmt w:val="decimal"/>
      <w:lvlText w:val="%1."/>
      <w:lvlJc w:val="left"/>
      <w:pPr>
        <w:ind w:left="1146"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63371362"/>
    <w:multiLevelType w:val="singleLevel"/>
    <w:tmpl w:val="0000002C"/>
    <w:lvl w:ilvl="0">
      <w:start w:val="1"/>
      <w:numFmt w:val="decimal"/>
      <w:lvlText w:val="%1."/>
      <w:lvlJc w:val="left"/>
      <w:pPr>
        <w:tabs>
          <w:tab w:val="num" w:pos="0"/>
        </w:tabs>
        <w:ind w:left="720" w:hanging="360"/>
      </w:pPr>
      <w:rPr>
        <w:rFonts w:ascii="Tahoma" w:hAnsi="Tahoma" w:cs="Tahoma"/>
        <w:spacing w:val="-6"/>
        <w:sz w:val="20"/>
        <w:szCs w:val="20"/>
        <w:lang w:eastAsia="ar-SA"/>
      </w:rPr>
    </w:lvl>
  </w:abstractNum>
  <w:abstractNum w:abstractNumId="222" w15:restartNumberingAfterBreak="0">
    <w:nsid w:val="63CE2D84"/>
    <w:multiLevelType w:val="hybridMultilevel"/>
    <w:tmpl w:val="D1D2EB7C"/>
    <w:name w:val="WW8Num3723"/>
    <w:lvl w:ilvl="0" w:tplc="554820C6">
      <w:start w:val="1"/>
      <w:numFmt w:val="decimal"/>
      <w:lvlText w:val="%1."/>
      <w:lvlJc w:val="left"/>
      <w:pPr>
        <w:ind w:left="1429" w:hanging="360"/>
      </w:pPr>
      <w:rPr>
        <w:rFonts w:ascii="Times New Roman" w:hAnsi="Times New Roman" w:cs="Times New Roman"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65774245"/>
    <w:multiLevelType w:val="hybridMultilevel"/>
    <w:tmpl w:val="1AE06FCE"/>
    <w:name w:val="WW8Num18722"/>
    <w:lvl w:ilvl="0" w:tplc="F6AE109E">
      <w:start w:val="1"/>
      <w:numFmt w:val="decimal"/>
      <w:lvlText w:val="%1."/>
      <w:lvlJc w:val="left"/>
      <w:pPr>
        <w:ind w:left="360" w:hanging="360"/>
      </w:pPr>
      <w:rPr>
        <w:rFonts w:ascii="Times New Roman" w:hAnsi="Times New Roman" w:cs="Times New Roman" w:hint="default"/>
        <w:b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659306CC"/>
    <w:multiLevelType w:val="hybridMultilevel"/>
    <w:tmpl w:val="F4F0256E"/>
    <w:name w:val="WW8Num472"/>
    <w:lvl w:ilvl="0" w:tplc="EAFC77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680F441B"/>
    <w:multiLevelType w:val="hybridMultilevel"/>
    <w:tmpl w:val="F530F456"/>
    <w:name w:val="WW8Num29"/>
    <w:lvl w:ilvl="0" w:tplc="43708690">
      <w:start w:val="1"/>
      <w:numFmt w:val="decimal"/>
      <w:lvlText w:val="%1."/>
      <w:lvlJc w:val="left"/>
      <w:pPr>
        <w:tabs>
          <w:tab w:val="num" w:pos="0"/>
        </w:tabs>
        <w:ind w:left="1287"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15:restartNumberingAfterBreak="0">
    <w:nsid w:val="68485C1A"/>
    <w:multiLevelType w:val="hybridMultilevel"/>
    <w:tmpl w:val="8A36AE58"/>
    <w:name w:val="WW8Num15222"/>
    <w:lvl w:ilvl="0" w:tplc="DF0204AE">
      <w:start w:val="1"/>
      <w:numFmt w:val="lowerLetter"/>
      <w:lvlText w:val="%1)"/>
      <w:lvlJc w:val="left"/>
      <w:pPr>
        <w:ind w:left="1429" w:hanging="360"/>
      </w:pPr>
      <w:rPr>
        <w:b w:val="0"/>
        <w:bCs/>
        <w:i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7" w15:restartNumberingAfterBreak="0">
    <w:nsid w:val="68BC433B"/>
    <w:multiLevelType w:val="multilevel"/>
    <w:tmpl w:val="F53A5052"/>
    <w:styleLink w:val="WWNum61"/>
    <w:lvl w:ilvl="0">
      <w:start w:val="1"/>
      <w:numFmt w:val="upperRoman"/>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8" w15:restartNumberingAfterBreak="0">
    <w:nsid w:val="692D287D"/>
    <w:multiLevelType w:val="hybridMultilevel"/>
    <w:tmpl w:val="F81AC7C0"/>
    <w:name w:val="WW8Num3728"/>
    <w:lvl w:ilvl="0" w:tplc="11F091B8">
      <w:start w:val="1"/>
      <w:numFmt w:val="decimal"/>
      <w:lvlText w:val="%1."/>
      <w:lvlJc w:val="left"/>
      <w:pPr>
        <w:tabs>
          <w:tab w:val="num" w:pos="360"/>
        </w:tabs>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15:restartNumberingAfterBreak="0">
    <w:nsid w:val="69B45A96"/>
    <w:multiLevelType w:val="hybridMultilevel"/>
    <w:tmpl w:val="090A24DE"/>
    <w:lvl w:ilvl="0" w:tplc="0BEE1C74">
      <w:start w:val="1"/>
      <w:numFmt w:val="decimal"/>
      <w:lvlText w:val="%1)"/>
      <w:lvlJc w:val="left"/>
      <w:pPr>
        <w:ind w:left="720"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6A504987"/>
    <w:multiLevelType w:val="multilevel"/>
    <w:tmpl w:val="15026E84"/>
    <w:styleLink w:val="WWNum7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6A5B032C"/>
    <w:multiLevelType w:val="hybridMultilevel"/>
    <w:tmpl w:val="00367A5C"/>
    <w:name w:val="WW8Num3725"/>
    <w:lvl w:ilvl="0" w:tplc="AB36E066">
      <w:start w:val="1"/>
      <w:numFmt w:val="decimal"/>
      <w:lvlText w:val="%1."/>
      <w:lvlJc w:val="left"/>
      <w:pPr>
        <w:ind w:left="720" w:hanging="360"/>
      </w:pPr>
      <w:rPr>
        <w:rFonts w:hint="default"/>
        <w:b w:val="0"/>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6AF620CC"/>
    <w:multiLevelType w:val="multilevel"/>
    <w:tmpl w:val="CEC62D56"/>
    <w:styleLink w:val="WWNum7"/>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3" w15:restartNumberingAfterBreak="0">
    <w:nsid w:val="6B614844"/>
    <w:multiLevelType w:val="multilevel"/>
    <w:tmpl w:val="F484F8F4"/>
    <w:name w:val="WW8Num1012"/>
    <w:lvl w:ilvl="0">
      <w:start w:val="4"/>
      <w:numFmt w:val="upperRoman"/>
      <w:lvlText w:val="%1."/>
      <w:lvlJc w:val="left"/>
      <w:pPr>
        <w:tabs>
          <w:tab w:val="num" w:pos="0"/>
        </w:tabs>
        <w:ind w:left="36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4" w15:restartNumberingAfterBreak="0">
    <w:nsid w:val="6BF743D8"/>
    <w:multiLevelType w:val="multilevel"/>
    <w:tmpl w:val="FE664684"/>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5" w15:restartNumberingAfterBreak="0">
    <w:nsid w:val="6C357D17"/>
    <w:multiLevelType w:val="hybridMultilevel"/>
    <w:tmpl w:val="61C41416"/>
    <w:lvl w:ilvl="0" w:tplc="6742D3C6">
      <w:start w:val="1"/>
      <w:numFmt w:val="decimal"/>
      <w:lvlText w:val="%1)"/>
      <w:lvlJc w:val="left"/>
      <w:pPr>
        <w:ind w:left="720"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15:restartNumberingAfterBreak="0">
    <w:nsid w:val="6C4C6823"/>
    <w:multiLevelType w:val="multilevel"/>
    <w:tmpl w:val="AA4C9FEC"/>
    <w:styleLink w:val="WWNum13"/>
    <w:lvl w:ilvl="0">
      <w:start w:val="1"/>
      <w:numFmt w:val="decimal"/>
      <w:lvlText w:val="%1."/>
      <w:lvlJc w:val="left"/>
      <w:pPr>
        <w:ind w:left="426" w:firstLine="0"/>
      </w:pPr>
      <w:rPr>
        <w:color w:val="00000A"/>
      </w:rPr>
    </w:lvl>
    <w:lvl w:ilvl="1">
      <w:start w:val="1"/>
      <w:numFmt w:val="lowerLetter"/>
      <w:lvlText w:val="%2."/>
      <w:lvlJc w:val="left"/>
      <w:pPr>
        <w:ind w:left="426" w:firstLine="0"/>
      </w:pPr>
    </w:lvl>
    <w:lvl w:ilvl="2">
      <w:start w:val="1"/>
      <w:numFmt w:val="lowerRoman"/>
      <w:lvlText w:val="%1.%2.%3."/>
      <w:lvlJc w:val="right"/>
      <w:pPr>
        <w:ind w:left="426" w:firstLine="0"/>
      </w:pPr>
    </w:lvl>
    <w:lvl w:ilvl="3">
      <w:start w:val="1"/>
      <w:numFmt w:val="decimal"/>
      <w:lvlText w:val="%1.%2.%3.%4."/>
      <w:lvlJc w:val="left"/>
      <w:pPr>
        <w:ind w:left="426" w:firstLine="0"/>
      </w:pPr>
    </w:lvl>
    <w:lvl w:ilvl="4">
      <w:start w:val="1"/>
      <w:numFmt w:val="lowerLetter"/>
      <w:lvlText w:val="%1.%2.%3.%4.%5."/>
      <w:lvlJc w:val="left"/>
      <w:pPr>
        <w:ind w:left="426" w:firstLine="0"/>
      </w:pPr>
    </w:lvl>
    <w:lvl w:ilvl="5">
      <w:start w:val="1"/>
      <w:numFmt w:val="lowerRoman"/>
      <w:lvlText w:val="%1.%2.%3.%4.%5.%6."/>
      <w:lvlJc w:val="right"/>
      <w:pPr>
        <w:ind w:left="426" w:firstLine="0"/>
      </w:pPr>
    </w:lvl>
    <w:lvl w:ilvl="6">
      <w:start w:val="1"/>
      <w:numFmt w:val="decimal"/>
      <w:lvlText w:val="%1.%2.%3.%4.%5.%6.%7."/>
      <w:lvlJc w:val="left"/>
      <w:pPr>
        <w:ind w:left="426" w:firstLine="0"/>
      </w:pPr>
    </w:lvl>
    <w:lvl w:ilvl="7">
      <w:start w:val="1"/>
      <w:numFmt w:val="lowerLetter"/>
      <w:lvlText w:val="%1.%2.%3.%4.%5.%6.%7.%8."/>
      <w:lvlJc w:val="left"/>
      <w:pPr>
        <w:ind w:left="426" w:firstLine="0"/>
      </w:pPr>
    </w:lvl>
    <w:lvl w:ilvl="8">
      <w:start w:val="1"/>
      <w:numFmt w:val="lowerRoman"/>
      <w:lvlText w:val="%1.%2.%3.%4.%5.%6.%7.%8.%9."/>
      <w:lvlJc w:val="right"/>
      <w:pPr>
        <w:ind w:left="426" w:firstLine="0"/>
      </w:pPr>
    </w:lvl>
  </w:abstractNum>
  <w:abstractNum w:abstractNumId="237" w15:restartNumberingAfterBreak="0">
    <w:nsid w:val="6CD16965"/>
    <w:multiLevelType w:val="singleLevel"/>
    <w:tmpl w:val="223CE0CC"/>
    <w:lvl w:ilvl="0">
      <w:start w:val="1"/>
      <w:numFmt w:val="decimal"/>
      <w:lvlText w:val="%1)"/>
      <w:lvlJc w:val="left"/>
      <w:pPr>
        <w:tabs>
          <w:tab w:val="num" w:pos="708"/>
        </w:tabs>
        <w:ind w:left="1146" w:hanging="360"/>
      </w:pPr>
      <w:rPr>
        <w:rFonts w:ascii="Tahoma" w:hAnsi="Tahoma" w:cs="Tahoma" w:hint="default"/>
        <w:b w:val="0"/>
        <w:sz w:val="20"/>
        <w:szCs w:val="20"/>
      </w:rPr>
    </w:lvl>
  </w:abstractNum>
  <w:abstractNum w:abstractNumId="238" w15:restartNumberingAfterBreak="0">
    <w:nsid w:val="6CF11627"/>
    <w:multiLevelType w:val="hybridMultilevel"/>
    <w:tmpl w:val="21FC144E"/>
    <w:name w:val="WW8Num372"/>
    <w:lvl w:ilvl="0" w:tplc="00000035">
      <w:start w:val="1"/>
      <w:numFmt w:val="decimal"/>
      <w:lvlText w:val="%1"/>
      <w:lvlJc w:val="left"/>
      <w:pPr>
        <w:tabs>
          <w:tab w:val="num" w:pos="0"/>
        </w:tabs>
        <w:ind w:left="720"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15:restartNumberingAfterBreak="0">
    <w:nsid w:val="6DB03D0A"/>
    <w:multiLevelType w:val="multilevel"/>
    <w:tmpl w:val="DDD4BBA4"/>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6F8C0B11"/>
    <w:multiLevelType w:val="hybridMultilevel"/>
    <w:tmpl w:val="84925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15:restartNumberingAfterBreak="0">
    <w:nsid w:val="70122F8C"/>
    <w:multiLevelType w:val="multilevel"/>
    <w:tmpl w:val="A93629EE"/>
    <w:name w:val="WW8Num2132"/>
    <w:lvl w:ilvl="0">
      <w:start w:val="1"/>
      <w:numFmt w:val="decimal"/>
      <w:lvlText w:val="%1."/>
      <w:lvlJc w:val="left"/>
      <w:pPr>
        <w:tabs>
          <w:tab w:val="num" w:pos="1428"/>
        </w:tabs>
        <w:ind w:left="1428" w:hanging="360"/>
      </w:pPr>
      <w:rPr>
        <w:rFonts w:ascii="Times New Roman" w:eastAsia="Times New Roman" w:hAnsi="Times New Roman" w:cs="Times New Roman" w:hint="default"/>
        <w:b w:val="0"/>
        <w:sz w:val="20"/>
      </w:rPr>
    </w:lvl>
    <w:lvl w:ilvl="1">
      <w:start w:val="1"/>
      <w:numFmt w:val="bullet"/>
      <w:lvlText w:val="−"/>
      <w:lvlJc w:val="left"/>
      <w:pPr>
        <w:tabs>
          <w:tab w:val="num" w:pos="0"/>
        </w:tabs>
        <w:ind w:left="2148" w:hanging="360"/>
      </w:pPr>
      <w:rPr>
        <w:rFonts w:ascii="Times New Roman" w:hAnsi="Times New Roman" w:cs="Times New Roman" w:hint="default"/>
        <w:b w:val="0"/>
        <w:color w:val="auto"/>
      </w:rPr>
    </w:lvl>
    <w:lvl w:ilvl="2">
      <w:start w:val="1"/>
      <w:numFmt w:val="decimal"/>
      <w:lvlText w:val="%3)"/>
      <w:lvlJc w:val="left"/>
      <w:pPr>
        <w:tabs>
          <w:tab w:val="num" w:pos="0"/>
        </w:tabs>
        <w:ind w:left="3048" w:hanging="360"/>
      </w:pPr>
      <w:rPr>
        <w:rFonts w:hint="default"/>
        <w:b w:val="0"/>
      </w:rPr>
    </w:lvl>
    <w:lvl w:ilvl="3">
      <w:start w:val="1"/>
      <w:numFmt w:val="decimal"/>
      <w:lvlText w:val="%4."/>
      <w:lvlJc w:val="left"/>
      <w:pPr>
        <w:tabs>
          <w:tab w:val="num" w:pos="3588"/>
        </w:tabs>
        <w:ind w:left="3588" w:hanging="360"/>
      </w:pPr>
      <w:rPr>
        <w:rFonts w:hint="default"/>
      </w:rPr>
    </w:lvl>
    <w:lvl w:ilvl="4">
      <w:start w:val="1"/>
      <w:numFmt w:val="lowerLetter"/>
      <w:lvlText w:val="%5."/>
      <w:lvlJc w:val="left"/>
      <w:pPr>
        <w:tabs>
          <w:tab w:val="num" w:pos="4308"/>
        </w:tabs>
        <w:ind w:left="4308" w:hanging="360"/>
      </w:pPr>
      <w:rPr>
        <w:rFonts w:hint="default"/>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242" w15:restartNumberingAfterBreak="0">
    <w:nsid w:val="72AB5393"/>
    <w:multiLevelType w:val="multilevel"/>
    <w:tmpl w:val="340E66FA"/>
    <w:styleLink w:val="WWNum11"/>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3" w15:restartNumberingAfterBreak="0">
    <w:nsid w:val="746107D0"/>
    <w:multiLevelType w:val="multilevel"/>
    <w:tmpl w:val="D834FF34"/>
    <w:name w:val="WW8Num19122"/>
    <w:lvl w:ilvl="0">
      <w:start w:val="1"/>
      <w:numFmt w:val="decimal"/>
      <w:lvlText w:val="%1)"/>
      <w:lvlJc w:val="left"/>
      <w:pPr>
        <w:tabs>
          <w:tab w:val="num" w:pos="644"/>
        </w:tabs>
        <w:ind w:left="644" w:hanging="360"/>
      </w:pPr>
      <w:rPr>
        <w:b w:val="0"/>
      </w:rPr>
    </w:lvl>
    <w:lvl w:ilvl="1">
      <w:start w:val="1"/>
      <w:numFmt w:val="decimal"/>
      <w:lvlText w:val="%2)"/>
      <w:lvlJc w:val="left"/>
      <w:pPr>
        <w:tabs>
          <w:tab w:val="num" w:pos="1004"/>
        </w:tabs>
        <w:ind w:left="1004" w:hanging="360"/>
      </w:pPr>
      <w:rPr>
        <w:b w:val="0"/>
      </w:rPr>
    </w:lvl>
    <w:lvl w:ilvl="2">
      <w:start w:val="1"/>
      <w:numFmt w:val="bullet"/>
      <w:lvlText w:val=""/>
      <w:lvlJc w:val="left"/>
      <w:pPr>
        <w:tabs>
          <w:tab w:val="num" w:pos="1364"/>
        </w:tabs>
        <w:ind w:left="1364" w:hanging="360"/>
      </w:pPr>
      <w:rPr>
        <w:rFonts w:ascii="Symbol" w:hAnsi="Symbol" w:cs="Symbol"/>
        <w:b w:val="0"/>
        <w:color w:val="auto"/>
      </w:rPr>
    </w:lvl>
    <w:lvl w:ilvl="3">
      <w:start w:val="1"/>
      <w:numFmt w:val="lowerLetter"/>
      <w:lvlText w:val="%4."/>
      <w:lvlJc w:val="left"/>
      <w:pPr>
        <w:tabs>
          <w:tab w:val="num" w:pos="1724"/>
        </w:tabs>
        <w:ind w:left="1724" w:hanging="360"/>
      </w:pPr>
      <w:rPr>
        <w:b w:val="0"/>
        <w:strike w:val="0"/>
        <w:dstrike w:val="0"/>
        <w:color w:val="auto"/>
      </w:rPr>
    </w:lvl>
    <w:lvl w:ilvl="4">
      <w:start w:val="1"/>
      <w:numFmt w:val="lowerLetter"/>
      <w:lvlText w:val="(%5)"/>
      <w:lvlJc w:val="left"/>
      <w:pPr>
        <w:tabs>
          <w:tab w:val="num" w:pos="2084"/>
        </w:tabs>
        <w:ind w:left="2084" w:hanging="360"/>
      </w:pPr>
    </w:lvl>
    <w:lvl w:ilvl="5">
      <w:start w:val="1"/>
      <w:numFmt w:val="lowerRoman"/>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lowerLetter"/>
      <w:lvlText w:val="%8."/>
      <w:lvlJc w:val="left"/>
      <w:pPr>
        <w:tabs>
          <w:tab w:val="num" w:pos="3164"/>
        </w:tabs>
        <w:ind w:left="3164" w:hanging="360"/>
      </w:pPr>
    </w:lvl>
    <w:lvl w:ilvl="8">
      <w:start w:val="1"/>
      <w:numFmt w:val="lowerRoman"/>
      <w:lvlText w:val="%9."/>
      <w:lvlJc w:val="left"/>
      <w:pPr>
        <w:tabs>
          <w:tab w:val="num" w:pos="3524"/>
        </w:tabs>
        <w:ind w:left="3524" w:hanging="360"/>
      </w:pPr>
    </w:lvl>
  </w:abstractNum>
  <w:abstractNum w:abstractNumId="244" w15:restartNumberingAfterBreak="0">
    <w:nsid w:val="756C0537"/>
    <w:multiLevelType w:val="multilevel"/>
    <w:tmpl w:val="9C8E7574"/>
    <w:styleLink w:val="WWNum131"/>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45" w15:restartNumberingAfterBreak="0">
    <w:nsid w:val="7675310B"/>
    <w:multiLevelType w:val="multilevel"/>
    <w:tmpl w:val="7368CA6A"/>
    <w:styleLink w:val="WWNum1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6" w15:restartNumberingAfterBreak="0">
    <w:nsid w:val="76FD2C0D"/>
    <w:multiLevelType w:val="hybridMultilevel"/>
    <w:tmpl w:val="75BC2AD8"/>
    <w:name w:val="WW8Num160223"/>
    <w:lvl w:ilvl="0" w:tplc="69E8814E">
      <w:start w:val="1"/>
      <w:numFmt w:val="decimal"/>
      <w:lvlText w:val="%1."/>
      <w:lvlJc w:val="left"/>
      <w:pPr>
        <w:tabs>
          <w:tab w:val="num" w:pos="360"/>
        </w:tabs>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772A55B5"/>
    <w:multiLevelType w:val="multilevel"/>
    <w:tmpl w:val="83B4EECC"/>
    <w:styleLink w:val="WWNum16"/>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48" w15:restartNumberingAfterBreak="0">
    <w:nsid w:val="791A29EB"/>
    <w:multiLevelType w:val="hybridMultilevel"/>
    <w:tmpl w:val="89DAF4C8"/>
    <w:name w:val="WW8Num122"/>
    <w:lvl w:ilvl="0" w:tplc="5DFAD424">
      <w:start w:val="1"/>
      <w:numFmt w:val="lowerLetter"/>
      <w:lvlText w:val="%1)"/>
      <w:lvlJc w:val="left"/>
      <w:pPr>
        <w:tabs>
          <w:tab w:val="num" w:pos="1080"/>
        </w:tabs>
        <w:ind w:left="108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795A4A44"/>
    <w:multiLevelType w:val="multilevel"/>
    <w:tmpl w:val="D8FCFEFE"/>
    <w:name w:val="WW8Num70242"/>
    <w:lvl w:ilvl="0">
      <w:start w:val="1"/>
      <w:numFmt w:val="decimal"/>
      <w:lvlText w:val="%1)"/>
      <w:lvlJc w:val="left"/>
      <w:pPr>
        <w:tabs>
          <w:tab w:val="num" w:pos="1429"/>
        </w:tabs>
        <w:ind w:left="1429"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0" w15:restartNumberingAfterBreak="0">
    <w:nsid w:val="79B453EB"/>
    <w:multiLevelType w:val="hybridMultilevel"/>
    <w:tmpl w:val="5792D074"/>
    <w:name w:val="WW8Num133"/>
    <w:lvl w:ilvl="0" w:tplc="3FDE9170">
      <w:start w:val="1"/>
      <w:numFmt w:val="decimal"/>
      <w:lvlText w:val="%1."/>
      <w:lvlJc w:val="left"/>
      <w:pPr>
        <w:tabs>
          <w:tab w:val="num" w:pos="360"/>
        </w:tabs>
        <w:ind w:left="360"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7A532474"/>
    <w:multiLevelType w:val="hybridMultilevel"/>
    <w:tmpl w:val="45D2054E"/>
    <w:name w:val="WW8Num1322"/>
    <w:lvl w:ilvl="0" w:tplc="3ABA4956">
      <w:start w:val="1"/>
      <w:numFmt w:val="decimal"/>
      <w:lvlText w:val="%1)"/>
      <w:lvlJc w:val="left"/>
      <w:pPr>
        <w:tabs>
          <w:tab w:val="num" w:pos="960"/>
        </w:tabs>
        <w:ind w:left="96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15:restartNumberingAfterBreak="0">
    <w:nsid w:val="7AFD0334"/>
    <w:multiLevelType w:val="multilevel"/>
    <w:tmpl w:val="024EB780"/>
    <w:styleLink w:val="WWNum3"/>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3" w15:restartNumberingAfterBreak="0">
    <w:nsid w:val="7B530505"/>
    <w:multiLevelType w:val="multilevel"/>
    <w:tmpl w:val="B9CE93C8"/>
    <w:name w:val="WW8Num217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color w:val="auto"/>
      </w:rPr>
    </w:lvl>
    <w:lvl w:ilvl="2">
      <w:start w:val="1"/>
      <w:numFmt w:val="lowerLetter"/>
      <w:lvlText w:val="%3)"/>
      <w:lvlJc w:val="left"/>
      <w:pPr>
        <w:tabs>
          <w:tab w:val="num" w:pos="0"/>
        </w:tabs>
        <w:ind w:left="1353"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54" w15:restartNumberingAfterBreak="0">
    <w:nsid w:val="7C2F7339"/>
    <w:multiLevelType w:val="hybridMultilevel"/>
    <w:tmpl w:val="4AC83F08"/>
    <w:name w:val="WW8Num702422"/>
    <w:lvl w:ilvl="0" w:tplc="04150019">
      <w:start w:val="1"/>
      <w:numFmt w:val="lowerLetter"/>
      <w:lvlText w:val="%1."/>
      <w:lvlJc w:val="left"/>
      <w:pPr>
        <w:ind w:left="1723" w:hanging="360"/>
      </w:p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255" w15:restartNumberingAfterBreak="0">
    <w:nsid w:val="7C371246"/>
    <w:multiLevelType w:val="hybridMultilevel"/>
    <w:tmpl w:val="6964AEA0"/>
    <w:lvl w:ilvl="0" w:tplc="04150011">
      <w:start w:val="1"/>
      <w:numFmt w:val="decimal"/>
      <w:lvlText w:val="%1)"/>
      <w:lvlJc w:val="left"/>
      <w:pPr>
        <w:ind w:left="720" w:hanging="360"/>
      </w:pPr>
      <w:rPr>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15:restartNumberingAfterBreak="0">
    <w:nsid w:val="7E35786A"/>
    <w:multiLevelType w:val="multilevel"/>
    <w:tmpl w:val="E10C1802"/>
    <w:name w:val="WW8Num83"/>
    <w:lvl w:ilvl="0">
      <w:start w:val="1"/>
      <w:numFmt w:val="decimal"/>
      <w:lvlText w:val="%1."/>
      <w:lvlJc w:val="left"/>
      <w:pPr>
        <w:tabs>
          <w:tab w:val="num" w:pos="709"/>
        </w:tabs>
        <w:ind w:left="644" w:hanging="360"/>
      </w:pPr>
      <w:rPr>
        <w:rFonts w:hint="default"/>
        <w:b w:val="0"/>
      </w:rPr>
    </w:lvl>
    <w:lvl w:ilvl="1">
      <w:start w:val="1"/>
      <w:numFmt w:val="decimal"/>
      <w:lvlText w:val="%1.%2"/>
      <w:lvlJc w:val="left"/>
      <w:pPr>
        <w:tabs>
          <w:tab w:val="num" w:pos="158"/>
        </w:tabs>
        <w:ind w:left="1082" w:hanging="372"/>
      </w:pPr>
      <w:rPr>
        <w:rFonts w:hint="default"/>
        <w:b w:val="0"/>
        <w:i w:val="0"/>
      </w:rPr>
    </w:lvl>
    <w:lvl w:ilvl="2">
      <w:start w:val="1"/>
      <w:numFmt w:val="decimal"/>
      <w:lvlText w:val="%1.%2.%3"/>
      <w:lvlJc w:val="left"/>
      <w:pPr>
        <w:tabs>
          <w:tab w:val="num" w:pos="0"/>
        </w:tabs>
        <w:ind w:left="1824" w:hanging="720"/>
      </w:pPr>
      <w:rPr>
        <w:rFonts w:hint="default"/>
      </w:rPr>
    </w:lvl>
    <w:lvl w:ilvl="3">
      <w:start w:val="1"/>
      <w:numFmt w:val="decimal"/>
      <w:lvlText w:val="%1.%2.%3.%4"/>
      <w:lvlJc w:val="left"/>
      <w:pPr>
        <w:tabs>
          <w:tab w:val="num" w:pos="0"/>
        </w:tabs>
        <w:ind w:left="2376" w:hanging="720"/>
      </w:pPr>
      <w:rPr>
        <w:rFonts w:hint="default"/>
      </w:rPr>
    </w:lvl>
    <w:lvl w:ilvl="4">
      <w:start w:val="1"/>
      <w:numFmt w:val="decimal"/>
      <w:lvlText w:val="%1.%2.%3.%4.%5"/>
      <w:lvlJc w:val="left"/>
      <w:pPr>
        <w:tabs>
          <w:tab w:val="num" w:pos="0"/>
        </w:tabs>
        <w:ind w:left="2928" w:hanging="720"/>
      </w:pPr>
      <w:rPr>
        <w:rFonts w:hint="default"/>
      </w:rPr>
    </w:lvl>
    <w:lvl w:ilvl="5">
      <w:start w:val="1"/>
      <w:numFmt w:val="decimal"/>
      <w:lvlText w:val="%1.%2.%3.%4.%5.%6"/>
      <w:lvlJc w:val="left"/>
      <w:pPr>
        <w:tabs>
          <w:tab w:val="num" w:pos="0"/>
        </w:tabs>
        <w:ind w:left="3840" w:hanging="1080"/>
      </w:pPr>
      <w:rPr>
        <w:rFonts w:hint="default"/>
      </w:rPr>
    </w:lvl>
    <w:lvl w:ilvl="6">
      <w:start w:val="1"/>
      <w:numFmt w:val="decimal"/>
      <w:lvlText w:val="%1.%2.%3.%4.%5.%6.%7"/>
      <w:lvlJc w:val="left"/>
      <w:pPr>
        <w:tabs>
          <w:tab w:val="num" w:pos="0"/>
        </w:tabs>
        <w:ind w:left="4392" w:hanging="1080"/>
      </w:pPr>
      <w:rPr>
        <w:rFonts w:hint="default"/>
      </w:rPr>
    </w:lvl>
    <w:lvl w:ilvl="7">
      <w:start w:val="1"/>
      <w:numFmt w:val="decimal"/>
      <w:lvlText w:val="%1.%2.%3.%4.%5.%6.%7.%8"/>
      <w:lvlJc w:val="left"/>
      <w:pPr>
        <w:tabs>
          <w:tab w:val="num" w:pos="0"/>
        </w:tabs>
        <w:ind w:left="5304" w:hanging="1440"/>
      </w:pPr>
      <w:rPr>
        <w:rFonts w:hint="default"/>
      </w:rPr>
    </w:lvl>
    <w:lvl w:ilvl="8">
      <w:start w:val="1"/>
      <w:numFmt w:val="decimal"/>
      <w:lvlText w:val="%1.%2.%3.%4.%5.%6.%7.%8.%9"/>
      <w:lvlJc w:val="left"/>
      <w:pPr>
        <w:tabs>
          <w:tab w:val="num" w:pos="0"/>
        </w:tabs>
        <w:ind w:left="5856" w:hanging="1440"/>
      </w:pPr>
      <w:rPr>
        <w:rFonts w:hint="default"/>
      </w:rPr>
    </w:lvl>
  </w:abstractNum>
  <w:num w:numId="1">
    <w:abstractNumId w:val="0"/>
  </w:num>
  <w:num w:numId="2">
    <w:abstractNumId w:val="1"/>
  </w:num>
  <w:num w:numId="3">
    <w:abstractNumId w:val="3"/>
  </w:num>
  <w:num w:numId="4">
    <w:abstractNumId w:val="6"/>
  </w:num>
  <w:num w:numId="5">
    <w:abstractNumId w:val="11"/>
  </w:num>
  <w:num w:numId="6">
    <w:abstractNumId w:val="18"/>
  </w:num>
  <w:num w:numId="7">
    <w:abstractNumId w:val="33"/>
  </w:num>
  <w:num w:numId="8">
    <w:abstractNumId w:val="35"/>
  </w:num>
  <w:num w:numId="9">
    <w:abstractNumId w:val="40"/>
  </w:num>
  <w:num w:numId="10">
    <w:abstractNumId w:val="50"/>
  </w:num>
  <w:num w:numId="11">
    <w:abstractNumId w:val="56"/>
  </w:num>
  <w:num w:numId="12">
    <w:abstractNumId w:val="132"/>
  </w:num>
  <w:num w:numId="13">
    <w:abstractNumId w:val="87"/>
  </w:num>
  <w:num w:numId="14">
    <w:abstractNumId w:val="168"/>
  </w:num>
  <w:num w:numId="15">
    <w:abstractNumId w:val="138"/>
  </w:num>
  <w:num w:numId="16">
    <w:abstractNumId w:val="148"/>
  </w:num>
  <w:num w:numId="17">
    <w:abstractNumId w:val="207"/>
  </w:num>
  <w:num w:numId="18">
    <w:abstractNumId w:val="86"/>
  </w:num>
  <w:num w:numId="19">
    <w:abstractNumId w:val="100"/>
  </w:num>
  <w:num w:numId="20">
    <w:abstractNumId w:val="240"/>
  </w:num>
  <w:num w:numId="21">
    <w:abstractNumId w:val="156"/>
  </w:num>
  <w:num w:numId="22">
    <w:abstractNumId w:val="181"/>
  </w:num>
  <w:num w:numId="23">
    <w:abstractNumId w:val="174"/>
  </w:num>
  <w:num w:numId="24">
    <w:abstractNumId w:val="121"/>
  </w:num>
  <w:num w:numId="25">
    <w:abstractNumId w:val="255"/>
  </w:num>
  <w:num w:numId="26">
    <w:abstractNumId w:val="235"/>
  </w:num>
  <w:num w:numId="27">
    <w:abstractNumId w:val="135"/>
  </w:num>
  <w:num w:numId="28">
    <w:abstractNumId w:val="194"/>
  </w:num>
  <w:num w:numId="29">
    <w:abstractNumId w:val="229"/>
  </w:num>
  <w:num w:numId="30">
    <w:abstractNumId w:val="85"/>
  </w:num>
  <w:num w:numId="31">
    <w:abstractNumId w:val="191"/>
  </w:num>
  <w:num w:numId="32">
    <w:abstractNumId w:val="104"/>
  </w:num>
  <w:num w:numId="33">
    <w:abstractNumId w:val="236"/>
  </w:num>
  <w:num w:numId="34">
    <w:abstractNumId w:val="2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8"/>
  </w:num>
  <w:num w:numId="36">
    <w:abstractNumId w:val="144"/>
  </w:num>
  <w:num w:numId="37">
    <w:abstractNumId w:val="97"/>
  </w:num>
  <w:num w:numId="38">
    <w:abstractNumId w:val="137"/>
  </w:num>
  <w:num w:numId="39">
    <w:abstractNumId w:val="252"/>
  </w:num>
  <w:num w:numId="40">
    <w:abstractNumId w:val="113"/>
  </w:num>
  <w:num w:numId="41">
    <w:abstractNumId w:val="163"/>
  </w:num>
  <w:num w:numId="42">
    <w:abstractNumId w:val="94"/>
  </w:num>
  <w:num w:numId="43">
    <w:abstractNumId w:val="127"/>
  </w:num>
  <w:num w:numId="44">
    <w:abstractNumId w:val="232"/>
  </w:num>
  <w:num w:numId="45">
    <w:abstractNumId w:val="234"/>
  </w:num>
  <w:num w:numId="46">
    <w:abstractNumId w:val="115"/>
  </w:num>
  <w:num w:numId="47">
    <w:abstractNumId w:val="114"/>
  </w:num>
  <w:num w:numId="48">
    <w:abstractNumId w:val="171"/>
  </w:num>
  <w:num w:numId="49">
    <w:abstractNumId w:val="244"/>
  </w:num>
  <w:num w:numId="50">
    <w:abstractNumId w:val="239"/>
  </w:num>
  <w:num w:numId="51">
    <w:abstractNumId w:val="247"/>
  </w:num>
  <w:num w:numId="52">
    <w:abstractNumId w:val="245"/>
  </w:num>
  <w:num w:numId="53">
    <w:abstractNumId w:val="186"/>
  </w:num>
  <w:num w:numId="54">
    <w:abstractNumId w:val="149"/>
  </w:num>
  <w:num w:numId="55">
    <w:abstractNumId w:val="219"/>
  </w:num>
  <w:num w:numId="56">
    <w:abstractNumId w:val="161"/>
  </w:num>
  <w:num w:numId="57">
    <w:abstractNumId w:val="227"/>
  </w:num>
  <w:num w:numId="58">
    <w:abstractNumId w:val="142"/>
  </w:num>
  <w:num w:numId="59">
    <w:abstractNumId w:val="218"/>
  </w:num>
  <w:num w:numId="60">
    <w:abstractNumId w:val="209"/>
  </w:num>
  <w:num w:numId="61">
    <w:abstractNumId w:val="209"/>
    <w:lvlOverride w:ilvl="0">
      <w:startOverride w:val="1"/>
    </w:lvlOverride>
  </w:num>
  <w:num w:numId="62">
    <w:abstractNumId w:val="230"/>
  </w:num>
  <w:num w:numId="63">
    <w:abstractNumId w:val="242"/>
  </w:num>
  <w:num w:numId="64">
    <w:abstractNumId w:val="92"/>
  </w:num>
  <w:num w:numId="65">
    <w:abstractNumId w:val="146"/>
  </w:num>
  <w:num w:numId="66">
    <w:abstractNumId w:val="185"/>
  </w:num>
  <w:num w:numId="67">
    <w:abstractNumId w:val="112"/>
  </w:num>
  <w:num w:numId="68">
    <w:abstractNumId w:val="96"/>
  </w:num>
  <w:num w:numId="69">
    <w:abstractNumId w:val="91"/>
  </w:num>
  <w:num w:numId="70">
    <w:abstractNumId w:val="109"/>
  </w:num>
  <w:num w:numId="71">
    <w:abstractNumId w:val="147"/>
  </w:num>
  <w:num w:numId="72">
    <w:abstractNumId w:val="187"/>
  </w:num>
  <w:num w:numId="73">
    <w:abstractNumId w:val="110"/>
  </w:num>
  <w:num w:numId="74">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37"/>
    <w:lvlOverride w:ilvl="0">
      <w:startOverride w:val="1"/>
    </w:lvlOverride>
  </w:num>
  <w:num w:numId="76">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
    <w:lvlOverride w:ilvl="0">
      <w:startOverride w:val="1"/>
    </w:lvlOverride>
  </w:num>
  <w:num w:numId="79">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
  </w:num>
  <w:num w:numId="81">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44"/>
    <w:lvlOverride w:ilvl="0">
      <w:startOverride w:val="1"/>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3"/>
    </w:lvlOverride>
    <w:lvlOverride w:ilvl="8">
      <w:startOverride w:val="1"/>
    </w:lvlOverride>
  </w:num>
  <w:num w:numId="8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9"/>
  </w:num>
  <w:num w:numId="8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19"/>
  </w:num>
  <w:num w:numId="8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54"/>
  </w:num>
  <w:num w:numId="91">
    <w:abstractNumId w:val="153"/>
  </w:num>
  <w:num w:numId="92">
    <w:abstractNumId w:val="215"/>
  </w:num>
  <w:num w:numId="93">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30"/>
  </w:num>
  <w:num w:numId="95">
    <w:abstractNumId w:val="177"/>
  </w:num>
  <w:num w:numId="96">
    <w:abstractNumId w:val="150"/>
  </w:num>
  <w:num w:numId="97">
    <w:abstractNumId w:val="180"/>
  </w:num>
  <w:num w:numId="98">
    <w:abstractNumId w:val="214"/>
  </w:num>
  <w:num w:numId="99">
    <w:abstractNumId w:val="162"/>
  </w:num>
  <w:num w:numId="100">
    <w:abstractNumId w:val="123"/>
  </w:num>
  <w:num w:numId="101">
    <w:abstractNumId w:val="99"/>
  </w:num>
  <w:num w:numId="102">
    <w:abstractNumId w:val="221"/>
  </w:num>
  <w:num w:numId="103">
    <w:abstractNumId w:val="204"/>
  </w:num>
  <w:num w:numId="104">
    <w:abstractNumId w:val="51"/>
  </w:num>
  <w:num w:numId="105">
    <w:abstractNumId w:val="83"/>
  </w:num>
  <w:num w:numId="106">
    <w:abstractNumId w:val="190"/>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D58"/>
    <w:rsid w:val="0000043F"/>
    <w:rsid w:val="00000680"/>
    <w:rsid w:val="00000B46"/>
    <w:rsid w:val="000010AF"/>
    <w:rsid w:val="0000167E"/>
    <w:rsid w:val="00001DAE"/>
    <w:rsid w:val="00002037"/>
    <w:rsid w:val="0000214E"/>
    <w:rsid w:val="00002747"/>
    <w:rsid w:val="000029DF"/>
    <w:rsid w:val="000029EA"/>
    <w:rsid w:val="00003425"/>
    <w:rsid w:val="000045CB"/>
    <w:rsid w:val="00004750"/>
    <w:rsid w:val="000049E9"/>
    <w:rsid w:val="00004A90"/>
    <w:rsid w:val="000068AF"/>
    <w:rsid w:val="00006D83"/>
    <w:rsid w:val="00007227"/>
    <w:rsid w:val="00007332"/>
    <w:rsid w:val="00007A79"/>
    <w:rsid w:val="00007CA2"/>
    <w:rsid w:val="00007E7D"/>
    <w:rsid w:val="0001040C"/>
    <w:rsid w:val="0001056D"/>
    <w:rsid w:val="00010B7B"/>
    <w:rsid w:val="000115B7"/>
    <w:rsid w:val="00011738"/>
    <w:rsid w:val="00011A71"/>
    <w:rsid w:val="0001298E"/>
    <w:rsid w:val="00012AF4"/>
    <w:rsid w:val="00012BF7"/>
    <w:rsid w:val="00013B38"/>
    <w:rsid w:val="00013F22"/>
    <w:rsid w:val="00014659"/>
    <w:rsid w:val="00014879"/>
    <w:rsid w:val="000148B2"/>
    <w:rsid w:val="00014FE8"/>
    <w:rsid w:val="00015102"/>
    <w:rsid w:val="000164ED"/>
    <w:rsid w:val="0001665D"/>
    <w:rsid w:val="0001675D"/>
    <w:rsid w:val="00016BF7"/>
    <w:rsid w:val="00016F22"/>
    <w:rsid w:val="000170A3"/>
    <w:rsid w:val="000174CC"/>
    <w:rsid w:val="00017D33"/>
    <w:rsid w:val="000200F4"/>
    <w:rsid w:val="00021EFE"/>
    <w:rsid w:val="00022402"/>
    <w:rsid w:val="00022628"/>
    <w:rsid w:val="00022880"/>
    <w:rsid w:val="000232DD"/>
    <w:rsid w:val="00025277"/>
    <w:rsid w:val="000254BA"/>
    <w:rsid w:val="0002687A"/>
    <w:rsid w:val="00026B85"/>
    <w:rsid w:val="00026DE0"/>
    <w:rsid w:val="00027F3A"/>
    <w:rsid w:val="00030168"/>
    <w:rsid w:val="000304F5"/>
    <w:rsid w:val="00031781"/>
    <w:rsid w:val="00031D54"/>
    <w:rsid w:val="00032CF9"/>
    <w:rsid w:val="00033313"/>
    <w:rsid w:val="00033E6A"/>
    <w:rsid w:val="00034601"/>
    <w:rsid w:val="00034A4F"/>
    <w:rsid w:val="0003500F"/>
    <w:rsid w:val="0003510A"/>
    <w:rsid w:val="000351CF"/>
    <w:rsid w:val="000354A3"/>
    <w:rsid w:val="00035E0D"/>
    <w:rsid w:val="00035FEA"/>
    <w:rsid w:val="00036128"/>
    <w:rsid w:val="00036B06"/>
    <w:rsid w:val="000376CB"/>
    <w:rsid w:val="0004000B"/>
    <w:rsid w:val="00040395"/>
    <w:rsid w:val="00040586"/>
    <w:rsid w:val="00040A64"/>
    <w:rsid w:val="00040D94"/>
    <w:rsid w:val="00041199"/>
    <w:rsid w:val="000427D0"/>
    <w:rsid w:val="000429EE"/>
    <w:rsid w:val="00042E2E"/>
    <w:rsid w:val="00043609"/>
    <w:rsid w:val="00043B0B"/>
    <w:rsid w:val="00043B5B"/>
    <w:rsid w:val="00043D01"/>
    <w:rsid w:val="00043E26"/>
    <w:rsid w:val="00044041"/>
    <w:rsid w:val="00044283"/>
    <w:rsid w:val="000451FF"/>
    <w:rsid w:val="00045291"/>
    <w:rsid w:val="0004542A"/>
    <w:rsid w:val="000455FE"/>
    <w:rsid w:val="0004569E"/>
    <w:rsid w:val="00045A56"/>
    <w:rsid w:val="00045C70"/>
    <w:rsid w:val="00046BF3"/>
    <w:rsid w:val="0004759D"/>
    <w:rsid w:val="00047A67"/>
    <w:rsid w:val="00050044"/>
    <w:rsid w:val="00050F8F"/>
    <w:rsid w:val="000519E1"/>
    <w:rsid w:val="00051A41"/>
    <w:rsid w:val="00052089"/>
    <w:rsid w:val="00052A16"/>
    <w:rsid w:val="00052A7E"/>
    <w:rsid w:val="00053520"/>
    <w:rsid w:val="00053E2F"/>
    <w:rsid w:val="000542E3"/>
    <w:rsid w:val="00054457"/>
    <w:rsid w:val="00054B53"/>
    <w:rsid w:val="00055429"/>
    <w:rsid w:val="00055CBD"/>
    <w:rsid w:val="00055E5D"/>
    <w:rsid w:val="000579DD"/>
    <w:rsid w:val="00057AC9"/>
    <w:rsid w:val="000604B9"/>
    <w:rsid w:val="000606F9"/>
    <w:rsid w:val="00060700"/>
    <w:rsid w:val="00060C8F"/>
    <w:rsid w:val="000612BD"/>
    <w:rsid w:val="000615BE"/>
    <w:rsid w:val="0006336A"/>
    <w:rsid w:val="000636E5"/>
    <w:rsid w:val="00063B03"/>
    <w:rsid w:val="00063DA3"/>
    <w:rsid w:val="000648C6"/>
    <w:rsid w:val="000658E5"/>
    <w:rsid w:val="0006690E"/>
    <w:rsid w:val="000669BA"/>
    <w:rsid w:val="0006772A"/>
    <w:rsid w:val="000710E8"/>
    <w:rsid w:val="00071139"/>
    <w:rsid w:val="00072602"/>
    <w:rsid w:val="00072901"/>
    <w:rsid w:val="000738DB"/>
    <w:rsid w:val="000739BC"/>
    <w:rsid w:val="00073EBE"/>
    <w:rsid w:val="00073F59"/>
    <w:rsid w:val="000743BE"/>
    <w:rsid w:val="00074665"/>
    <w:rsid w:val="00074A99"/>
    <w:rsid w:val="00074B56"/>
    <w:rsid w:val="00074FC1"/>
    <w:rsid w:val="00075AEB"/>
    <w:rsid w:val="00075C1C"/>
    <w:rsid w:val="0007658B"/>
    <w:rsid w:val="0007669E"/>
    <w:rsid w:val="00076854"/>
    <w:rsid w:val="00077742"/>
    <w:rsid w:val="0007774A"/>
    <w:rsid w:val="0008029B"/>
    <w:rsid w:val="000802FD"/>
    <w:rsid w:val="000849CA"/>
    <w:rsid w:val="00084D64"/>
    <w:rsid w:val="00085B04"/>
    <w:rsid w:val="00085DB8"/>
    <w:rsid w:val="00086EE4"/>
    <w:rsid w:val="000872B2"/>
    <w:rsid w:val="000874CD"/>
    <w:rsid w:val="0008764E"/>
    <w:rsid w:val="0009099B"/>
    <w:rsid w:val="000916B8"/>
    <w:rsid w:val="0009193B"/>
    <w:rsid w:val="000919F2"/>
    <w:rsid w:val="000922FF"/>
    <w:rsid w:val="00092D05"/>
    <w:rsid w:val="000933A6"/>
    <w:rsid w:val="00093883"/>
    <w:rsid w:val="00094B08"/>
    <w:rsid w:val="00095320"/>
    <w:rsid w:val="0009578C"/>
    <w:rsid w:val="000958E8"/>
    <w:rsid w:val="00095AF2"/>
    <w:rsid w:val="00095E85"/>
    <w:rsid w:val="00096202"/>
    <w:rsid w:val="0009763D"/>
    <w:rsid w:val="000A033E"/>
    <w:rsid w:val="000A22FF"/>
    <w:rsid w:val="000A244A"/>
    <w:rsid w:val="000A2630"/>
    <w:rsid w:val="000A31D4"/>
    <w:rsid w:val="000A3513"/>
    <w:rsid w:val="000A38EB"/>
    <w:rsid w:val="000A3B2D"/>
    <w:rsid w:val="000A3D6A"/>
    <w:rsid w:val="000A3FBD"/>
    <w:rsid w:val="000A4051"/>
    <w:rsid w:val="000A4CB7"/>
    <w:rsid w:val="000A5087"/>
    <w:rsid w:val="000A5AB1"/>
    <w:rsid w:val="000A5EFF"/>
    <w:rsid w:val="000A6B42"/>
    <w:rsid w:val="000A6B5F"/>
    <w:rsid w:val="000A6CD5"/>
    <w:rsid w:val="000A703F"/>
    <w:rsid w:val="000A7979"/>
    <w:rsid w:val="000A79DC"/>
    <w:rsid w:val="000A7CC5"/>
    <w:rsid w:val="000A7CF5"/>
    <w:rsid w:val="000B0435"/>
    <w:rsid w:val="000B13C1"/>
    <w:rsid w:val="000B15F9"/>
    <w:rsid w:val="000B1ECD"/>
    <w:rsid w:val="000B2432"/>
    <w:rsid w:val="000B2B15"/>
    <w:rsid w:val="000B2D51"/>
    <w:rsid w:val="000B31FC"/>
    <w:rsid w:val="000B3271"/>
    <w:rsid w:val="000B371C"/>
    <w:rsid w:val="000B37B4"/>
    <w:rsid w:val="000B3CB5"/>
    <w:rsid w:val="000B46A6"/>
    <w:rsid w:val="000B4818"/>
    <w:rsid w:val="000B4845"/>
    <w:rsid w:val="000B4F1F"/>
    <w:rsid w:val="000B54E1"/>
    <w:rsid w:val="000B5A09"/>
    <w:rsid w:val="000B5E09"/>
    <w:rsid w:val="000B6BFF"/>
    <w:rsid w:val="000B6C42"/>
    <w:rsid w:val="000B6E87"/>
    <w:rsid w:val="000B794F"/>
    <w:rsid w:val="000C0109"/>
    <w:rsid w:val="000C0C21"/>
    <w:rsid w:val="000C0F67"/>
    <w:rsid w:val="000C1148"/>
    <w:rsid w:val="000C2569"/>
    <w:rsid w:val="000C25DB"/>
    <w:rsid w:val="000C25DD"/>
    <w:rsid w:val="000C2DCA"/>
    <w:rsid w:val="000C3244"/>
    <w:rsid w:val="000C326F"/>
    <w:rsid w:val="000C341C"/>
    <w:rsid w:val="000C37F9"/>
    <w:rsid w:val="000C3909"/>
    <w:rsid w:val="000C4375"/>
    <w:rsid w:val="000C49BE"/>
    <w:rsid w:val="000C4D69"/>
    <w:rsid w:val="000C5621"/>
    <w:rsid w:val="000C5817"/>
    <w:rsid w:val="000C5C03"/>
    <w:rsid w:val="000C6116"/>
    <w:rsid w:val="000C6973"/>
    <w:rsid w:val="000C6A1B"/>
    <w:rsid w:val="000C7839"/>
    <w:rsid w:val="000D059F"/>
    <w:rsid w:val="000D0669"/>
    <w:rsid w:val="000D17D6"/>
    <w:rsid w:val="000D2DD6"/>
    <w:rsid w:val="000D302F"/>
    <w:rsid w:val="000D305A"/>
    <w:rsid w:val="000D341B"/>
    <w:rsid w:val="000D3F04"/>
    <w:rsid w:val="000D45FF"/>
    <w:rsid w:val="000D4961"/>
    <w:rsid w:val="000D59F8"/>
    <w:rsid w:val="000D5B25"/>
    <w:rsid w:val="000D69CA"/>
    <w:rsid w:val="000D6C54"/>
    <w:rsid w:val="000D6D27"/>
    <w:rsid w:val="000D6F19"/>
    <w:rsid w:val="000D75AD"/>
    <w:rsid w:val="000E0C87"/>
    <w:rsid w:val="000E0F46"/>
    <w:rsid w:val="000E1020"/>
    <w:rsid w:val="000E1594"/>
    <w:rsid w:val="000E17A5"/>
    <w:rsid w:val="000E1E7E"/>
    <w:rsid w:val="000E3004"/>
    <w:rsid w:val="000E329E"/>
    <w:rsid w:val="000E37EA"/>
    <w:rsid w:val="000E3AAC"/>
    <w:rsid w:val="000E40BB"/>
    <w:rsid w:val="000E53E5"/>
    <w:rsid w:val="000E5913"/>
    <w:rsid w:val="000E6BEE"/>
    <w:rsid w:val="000E6D17"/>
    <w:rsid w:val="000F1684"/>
    <w:rsid w:val="000F19E7"/>
    <w:rsid w:val="000F1B75"/>
    <w:rsid w:val="000F22B6"/>
    <w:rsid w:val="000F290A"/>
    <w:rsid w:val="000F294D"/>
    <w:rsid w:val="000F600E"/>
    <w:rsid w:val="000F68EB"/>
    <w:rsid w:val="000F6BE5"/>
    <w:rsid w:val="000F7B96"/>
    <w:rsid w:val="001002CE"/>
    <w:rsid w:val="00100347"/>
    <w:rsid w:val="00100985"/>
    <w:rsid w:val="00100FB0"/>
    <w:rsid w:val="0010177C"/>
    <w:rsid w:val="001020A3"/>
    <w:rsid w:val="0010222F"/>
    <w:rsid w:val="001032A6"/>
    <w:rsid w:val="001047F6"/>
    <w:rsid w:val="00104DE9"/>
    <w:rsid w:val="00104E0A"/>
    <w:rsid w:val="001064BE"/>
    <w:rsid w:val="0010693E"/>
    <w:rsid w:val="00106B6C"/>
    <w:rsid w:val="00107B98"/>
    <w:rsid w:val="00107E66"/>
    <w:rsid w:val="001102A1"/>
    <w:rsid w:val="00110D82"/>
    <w:rsid w:val="0011288D"/>
    <w:rsid w:val="001138D5"/>
    <w:rsid w:val="00113F90"/>
    <w:rsid w:val="00114119"/>
    <w:rsid w:val="001147BA"/>
    <w:rsid w:val="00115394"/>
    <w:rsid w:val="001153EE"/>
    <w:rsid w:val="00116684"/>
    <w:rsid w:val="00116726"/>
    <w:rsid w:val="00116B3B"/>
    <w:rsid w:val="00116F0B"/>
    <w:rsid w:val="00120103"/>
    <w:rsid w:val="0012032E"/>
    <w:rsid w:val="00120630"/>
    <w:rsid w:val="00120BDA"/>
    <w:rsid w:val="00120DAC"/>
    <w:rsid w:val="00121485"/>
    <w:rsid w:val="00121864"/>
    <w:rsid w:val="001219B8"/>
    <w:rsid w:val="00121F6C"/>
    <w:rsid w:val="00122957"/>
    <w:rsid w:val="00122C69"/>
    <w:rsid w:val="00122C6B"/>
    <w:rsid w:val="00123B67"/>
    <w:rsid w:val="00125B82"/>
    <w:rsid w:val="001269C4"/>
    <w:rsid w:val="00126DFF"/>
    <w:rsid w:val="00130464"/>
    <w:rsid w:val="00130D57"/>
    <w:rsid w:val="00130D63"/>
    <w:rsid w:val="001311A3"/>
    <w:rsid w:val="001311A7"/>
    <w:rsid w:val="0013129C"/>
    <w:rsid w:val="00131703"/>
    <w:rsid w:val="00131F0A"/>
    <w:rsid w:val="0013308C"/>
    <w:rsid w:val="00133549"/>
    <w:rsid w:val="00133DCD"/>
    <w:rsid w:val="00134651"/>
    <w:rsid w:val="001347EC"/>
    <w:rsid w:val="001349E1"/>
    <w:rsid w:val="00134EE3"/>
    <w:rsid w:val="0013552E"/>
    <w:rsid w:val="001355F3"/>
    <w:rsid w:val="001356A5"/>
    <w:rsid w:val="00135807"/>
    <w:rsid w:val="00136F4D"/>
    <w:rsid w:val="00140193"/>
    <w:rsid w:val="00140668"/>
    <w:rsid w:val="00140791"/>
    <w:rsid w:val="00141532"/>
    <w:rsid w:val="00141D86"/>
    <w:rsid w:val="00141E0F"/>
    <w:rsid w:val="00142775"/>
    <w:rsid w:val="00142FD1"/>
    <w:rsid w:val="001433EC"/>
    <w:rsid w:val="00143906"/>
    <w:rsid w:val="00143B65"/>
    <w:rsid w:val="00143B6A"/>
    <w:rsid w:val="0014422E"/>
    <w:rsid w:val="001457AF"/>
    <w:rsid w:val="00145E5F"/>
    <w:rsid w:val="0014624F"/>
    <w:rsid w:val="0014677B"/>
    <w:rsid w:val="00147A1B"/>
    <w:rsid w:val="001500C3"/>
    <w:rsid w:val="001503A4"/>
    <w:rsid w:val="001504D2"/>
    <w:rsid w:val="00150516"/>
    <w:rsid w:val="0015069E"/>
    <w:rsid w:val="00150AF5"/>
    <w:rsid w:val="00150F70"/>
    <w:rsid w:val="00150FC5"/>
    <w:rsid w:val="001510F6"/>
    <w:rsid w:val="00151217"/>
    <w:rsid w:val="00151AEE"/>
    <w:rsid w:val="00151BAC"/>
    <w:rsid w:val="001520B4"/>
    <w:rsid w:val="001525D9"/>
    <w:rsid w:val="00152706"/>
    <w:rsid w:val="00152751"/>
    <w:rsid w:val="001528B2"/>
    <w:rsid w:val="00152D94"/>
    <w:rsid w:val="001537A3"/>
    <w:rsid w:val="0015383E"/>
    <w:rsid w:val="001538EF"/>
    <w:rsid w:val="00153E79"/>
    <w:rsid w:val="00154107"/>
    <w:rsid w:val="001549A7"/>
    <w:rsid w:val="0015514C"/>
    <w:rsid w:val="0015644D"/>
    <w:rsid w:val="001564C6"/>
    <w:rsid w:val="00156831"/>
    <w:rsid w:val="001568B7"/>
    <w:rsid w:val="001572A2"/>
    <w:rsid w:val="00157CE8"/>
    <w:rsid w:val="0016057F"/>
    <w:rsid w:val="001605DF"/>
    <w:rsid w:val="00160704"/>
    <w:rsid w:val="00160771"/>
    <w:rsid w:val="00160B5E"/>
    <w:rsid w:val="001626E8"/>
    <w:rsid w:val="0016322A"/>
    <w:rsid w:val="001632A2"/>
    <w:rsid w:val="00163408"/>
    <w:rsid w:val="0016365E"/>
    <w:rsid w:val="001640E2"/>
    <w:rsid w:val="001642FB"/>
    <w:rsid w:val="00164C97"/>
    <w:rsid w:val="0016511C"/>
    <w:rsid w:val="00166322"/>
    <w:rsid w:val="0016698C"/>
    <w:rsid w:val="00167186"/>
    <w:rsid w:val="00167A80"/>
    <w:rsid w:val="00167B75"/>
    <w:rsid w:val="00170B6E"/>
    <w:rsid w:val="00171D51"/>
    <w:rsid w:val="00171FE1"/>
    <w:rsid w:val="00172ECE"/>
    <w:rsid w:val="0017306B"/>
    <w:rsid w:val="001734B6"/>
    <w:rsid w:val="00173A44"/>
    <w:rsid w:val="00173E62"/>
    <w:rsid w:val="001741BC"/>
    <w:rsid w:val="00174339"/>
    <w:rsid w:val="001746B8"/>
    <w:rsid w:val="0017527A"/>
    <w:rsid w:val="00175898"/>
    <w:rsid w:val="00175B7A"/>
    <w:rsid w:val="00176AFE"/>
    <w:rsid w:val="00180A6C"/>
    <w:rsid w:val="00180B04"/>
    <w:rsid w:val="00182A12"/>
    <w:rsid w:val="00182AAA"/>
    <w:rsid w:val="00184227"/>
    <w:rsid w:val="00184A91"/>
    <w:rsid w:val="00184ABA"/>
    <w:rsid w:val="00184BEF"/>
    <w:rsid w:val="00184C8E"/>
    <w:rsid w:val="00185164"/>
    <w:rsid w:val="001858C9"/>
    <w:rsid w:val="001870BA"/>
    <w:rsid w:val="00187EB0"/>
    <w:rsid w:val="00187FB6"/>
    <w:rsid w:val="0019217C"/>
    <w:rsid w:val="00192211"/>
    <w:rsid w:val="001923F8"/>
    <w:rsid w:val="0019268E"/>
    <w:rsid w:val="001926B9"/>
    <w:rsid w:val="00192859"/>
    <w:rsid w:val="00192BBB"/>
    <w:rsid w:val="00193101"/>
    <w:rsid w:val="0019392F"/>
    <w:rsid w:val="00193D04"/>
    <w:rsid w:val="0019432B"/>
    <w:rsid w:val="0019462F"/>
    <w:rsid w:val="00194C2D"/>
    <w:rsid w:val="00195786"/>
    <w:rsid w:val="00195895"/>
    <w:rsid w:val="00195B5A"/>
    <w:rsid w:val="00195E14"/>
    <w:rsid w:val="00197480"/>
    <w:rsid w:val="001A0332"/>
    <w:rsid w:val="001A0F9F"/>
    <w:rsid w:val="001A108B"/>
    <w:rsid w:val="001A112A"/>
    <w:rsid w:val="001A15CD"/>
    <w:rsid w:val="001A16EC"/>
    <w:rsid w:val="001A1EF9"/>
    <w:rsid w:val="001A2200"/>
    <w:rsid w:val="001A26AF"/>
    <w:rsid w:val="001A476E"/>
    <w:rsid w:val="001A4E3B"/>
    <w:rsid w:val="001A51F9"/>
    <w:rsid w:val="001A58EF"/>
    <w:rsid w:val="001A5A52"/>
    <w:rsid w:val="001A5B00"/>
    <w:rsid w:val="001A5DA5"/>
    <w:rsid w:val="001A6052"/>
    <w:rsid w:val="001A6776"/>
    <w:rsid w:val="001A7635"/>
    <w:rsid w:val="001A7EAD"/>
    <w:rsid w:val="001B06D3"/>
    <w:rsid w:val="001B0CAE"/>
    <w:rsid w:val="001B102D"/>
    <w:rsid w:val="001B10DC"/>
    <w:rsid w:val="001B14AD"/>
    <w:rsid w:val="001B1575"/>
    <w:rsid w:val="001B23A6"/>
    <w:rsid w:val="001B24AE"/>
    <w:rsid w:val="001B2818"/>
    <w:rsid w:val="001B2996"/>
    <w:rsid w:val="001B2FE8"/>
    <w:rsid w:val="001B634A"/>
    <w:rsid w:val="001B656D"/>
    <w:rsid w:val="001B78E6"/>
    <w:rsid w:val="001B7D28"/>
    <w:rsid w:val="001C0593"/>
    <w:rsid w:val="001C087F"/>
    <w:rsid w:val="001C106B"/>
    <w:rsid w:val="001C124A"/>
    <w:rsid w:val="001C21EC"/>
    <w:rsid w:val="001C42A6"/>
    <w:rsid w:val="001C50F9"/>
    <w:rsid w:val="001C511F"/>
    <w:rsid w:val="001C5DDC"/>
    <w:rsid w:val="001C6A7D"/>
    <w:rsid w:val="001C6C14"/>
    <w:rsid w:val="001C6E9F"/>
    <w:rsid w:val="001C79BE"/>
    <w:rsid w:val="001C7A35"/>
    <w:rsid w:val="001D019C"/>
    <w:rsid w:val="001D0F56"/>
    <w:rsid w:val="001D148E"/>
    <w:rsid w:val="001D215C"/>
    <w:rsid w:val="001D2679"/>
    <w:rsid w:val="001D2AD5"/>
    <w:rsid w:val="001D3129"/>
    <w:rsid w:val="001D40AD"/>
    <w:rsid w:val="001D48C6"/>
    <w:rsid w:val="001D4EB6"/>
    <w:rsid w:val="001D5ADC"/>
    <w:rsid w:val="001D5C83"/>
    <w:rsid w:val="001D6A49"/>
    <w:rsid w:val="001D7DCD"/>
    <w:rsid w:val="001E051F"/>
    <w:rsid w:val="001E0C74"/>
    <w:rsid w:val="001E0CC2"/>
    <w:rsid w:val="001E0E41"/>
    <w:rsid w:val="001E0E75"/>
    <w:rsid w:val="001E0E7C"/>
    <w:rsid w:val="001E16DC"/>
    <w:rsid w:val="001E1ACE"/>
    <w:rsid w:val="001E2A75"/>
    <w:rsid w:val="001E2B16"/>
    <w:rsid w:val="001E2C16"/>
    <w:rsid w:val="001E360B"/>
    <w:rsid w:val="001E366D"/>
    <w:rsid w:val="001E41F0"/>
    <w:rsid w:val="001E4471"/>
    <w:rsid w:val="001E4700"/>
    <w:rsid w:val="001E5542"/>
    <w:rsid w:val="001E747B"/>
    <w:rsid w:val="001E7BE6"/>
    <w:rsid w:val="001E7F68"/>
    <w:rsid w:val="001F023B"/>
    <w:rsid w:val="001F05A7"/>
    <w:rsid w:val="001F065D"/>
    <w:rsid w:val="001F0877"/>
    <w:rsid w:val="001F0BB9"/>
    <w:rsid w:val="001F1F83"/>
    <w:rsid w:val="001F22CA"/>
    <w:rsid w:val="001F2986"/>
    <w:rsid w:val="001F2A3A"/>
    <w:rsid w:val="001F31AC"/>
    <w:rsid w:val="001F3A2A"/>
    <w:rsid w:val="001F3B52"/>
    <w:rsid w:val="001F3DB4"/>
    <w:rsid w:val="001F52A5"/>
    <w:rsid w:val="001F55E2"/>
    <w:rsid w:val="001F58C7"/>
    <w:rsid w:val="001F5AA3"/>
    <w:rsid w:val="001F5D16"/>
    <w:rsid w:val="001F6F64"/>
    <w:rsid w:val="001F753F"/>
    <w:rsid w:val="001F7672"/>
    <w:rsid w:val="001F7AED"/>
    <w:rsid w:val="001F7F68"/>
    <w:rsid w:val="00201A71"/>
    <w:rsid w:val="002028C6"/>
    <w:rsid w:val="00202C8D"/>
    <w:rsid w:val="00203103"/>
    <w:rsid w:val="00203A30"/>
    <w:rsid w:val="00204046"/>
    <w:rsid w:val="002041BB"/>
    <w:rsid w:val="00204AC5"/>
    <w:rsid w:val="00205BB9"/>
    <w:rsid w:val="00205BE6"/>
    <w:rsid w:val="002067DF"/>
    <w:rsid w:val="00206DA1"/>
    <w:rsid w:val="00207112"/>
    <w:rsid w:val="00207159"/>
    <w:rsid w:val="002103F2"/>
    <w:rsid w:val="00210AC3"/>
    <w:rsid w:val="00211823"/>
    <w:rsid w:val="0021299F"/>
    <w:rsid w:val="00212A02"/>
    <w:rsid w:val="00212ACA"/>
    <w:rsid w:val="002131AB"/>
    <w:rsid w:val="002134FF"/>
    <w:rsid w:val="002140C8"/>
    <w:rsid w:val="002140DA"/>
    <w:rsid w:val="00215075"/>
    <w:rsid w:val="0021518F"/>
    <w:rsid w:val="00215456"/>
    <w:rsid w:val="002156CD"/>
    <w:rsid w:val="00216733"/>
    <w:rsid w:val="002168B5"/>
    <w:rsid w:val="00217363"/>
    <w:rsid w:val="0022084B"/>
    <w:rsid w:val="0022084F"/>
    <w:rsid w:val="00220DF1"/>
    <w:rsid w:val="00220F11"/>
    <w:rsid w:val="00221567"/>
    <w:rsid w:val="0022168D"/>
    <w:rsid w:val="00221993"/>
    <w:rsid w:val="00221A75"/>
    <w:rsid w:val="00222398"/>
    <w:rsid w:val="0022347B"/>
    <w:rsid w:val="00223EE6"/>
    <w:rsid w:val="0022410B"/>
    <w:rsid w:val="002246B7"/>
    <w:rsid w:val="00224C63"/>
    <w:rsid w:val="00224D87"/>
    <w:rsid w:val="002250D4"/>
    <w:rsid w:val="002252C8"/>
    <w:rsid w:val="00225B26"/>
    <w:rsid w:val="00225F85"/>
    <w:rsid w:val="002265D6"/>
    <w:rsid w:val="0022665D"/>
    <w:rsid w:val="00226AE3"/>
    <w:rsid w:val="00226BD0"/>
    <w:rsid w:val="002270EB"/>
    <w:rsid w:val="00227D70"/>
    <w:rsid w:val="0023040C"/>
    <w:rsid w:val="002309D9"/>
    <w:rsid w:val="00230D1D"/>
    <w:rsid w:val="00231587"/>
    <w:rsid w:val="00231ADC"/>
    <w:rsid w:val="0023224F"/>
    <w:rsid w:val="00232C52"/>
    <w:rsid w:val="002338DD"/>
    <w:rsid w:val="00234421"/>
    <w:rsid w:val="002347F3"/>
    <w:rsid w:val="00234873"/>
    <w:rsid w:val="00234E5A"/>
    <w:rsid w:val="00235373"/>
    <w:rsid w:val="0023555F"/>
    <w:rsid w:val="002357A1"/>
    <w:rsid w:val="002358E5"/>
    <w:rsid w:val="00235CD2"/>
    <w:rsid w:val="00235E58"/>
    <w:rsid w:val="00236766"/>
    <w:rsid w:val="00237D64"/>
    <w:rsid w:val="0024135D"/>
    <w:rsid w:val="002423AC"/>
    <w:rsid w:val="00242711"/>
    <w:rsid w:val="00242786"/>
    <w:rsid w:val="00242F90"/>
    <w:rsid w:val="002433E0"/>
    <w:rsid w:val="00243645"/>
    <w:rsid w:val="00243C3C"/>
    <w:rsid w:val="00244408"/>
    <w:rsid w:val="00244762"/>
    <w:rsid w:val="00244824"/>
    <w:rsid w:val="0024492B"/>
    <w:rsid w:val="00245C65"/>
    <w:rsid w:val="00246388"/>
    <w:rsid w:val="00247B66"/>
    <w:rsid w:val="002503D7"/>
    <w:rsid w:val="00250514"/>
    <w:rsid w:val="002519F9"/>
    <w:rsid w:val="00251ABB"/>
    <w:rsid w:val="00251F5E"/>
    <w:rsid w:val="0025247D"/>
    <w:rsid w:val="00252D67"/>
    <w:rsid w:val="00252E56"/>
    <w:rsid w:val="00253102"/>
    <w:rsid w:val="002538E7"/>
    <w:rsid w:val="00253978"/>
    <w:rsid w:val="00253D1B"/>
    <w:rsid w:val="002546F9"/>
    <w:rsid w:val="00254CE5"/>
    <w:rsid w:val="002556FE"/>
    <w:rsid w:val="002557A6"/>
    <w:rsid w:val="00255931"/>
    <w:rsid w:val="0025676F"/>
    <w:rsid w:val="00256B60"/>
    <w:rsid w:val="00256BF4"/>
    <w:rsid w:val="00256F0C"/>
    <w:rsid w:val="002570BD"/>
    <w:rsid w:val="002606B4"/>
    <w:rsid w:val="0026191E"/>
    <w:rsid w:val="002625EC"/>
    <w:rsid w:val="00263EA5"/>
    <w:rsid w:val="002645AE"/>
    <w:rsid w:val="00264D70"/>
    <w:rsid w:val="00265722"/>
    <w:rsid w:val="002657D2"/>
    <w:rsid w:val="00265EE6"/>
    <w:rsid w:val="00267384"/>
    <w:rsid w:val="00267F09"/>
    <w:rsid w:val="002722FC"/>
    <w:rsid w:val="00273D88"/>
    <w:rsid w:val="0027475D"/>
    <w:rsid w:val="002748DD"/>
    <w:rsid w:val="00274971"/>
    <w:rsid w:val="00274BC6"/>
    <w:rsid w:val="00275B9F"/>
    <w:rsid w:val="002760ED"/>
    <w:rsid w:val="0027617D"/>
    <w:rsid w:val="00276852"/>
    <w:rsid w:val="002776C4"/>
    <w:rsid w:val="00280D55"/>
    <w:rsid w:val="002838B0"/>
    <w:rsid w:val="00283B78"/>
    <w:rsid w:val="00283D5C"/>
    <w:rsid w:val="00283FF0"/>
    <w:rsid w:val="00284F95"/>
    <w:rsid w:val="002851D9"/>
    <w:rsid w:val="0028575E"/>
    <w:rsid w:val="0028628B"/>
    <w:rsid w:val="00286639"/>
    <w:rsid w:val="00286B0D"/>
    <w:rsid w:val="00286B3A"/>
    <w:rsid w:val="00286C21"/>
    <w:rsid w:val="00286D14"/>
    <w:rsid w:val="002870D9"/>
    <w:rsid w:val="002879B1"/>
    <w:rsid w:val="00287EA9"/>
    <w:rsid w:val="002902C7"/>
    <w:rsid w:val="002907B9"/>
    <w:rsid w:val="002907C3"/>
    <w:rsid w:val="00291113"/>
    <w:rsid w:val="00291200"/>
    <w:rsid w:val="00291C48"/>
    <w:rsid w:val="00291C60"/>
    <w:rsid w:val="002922A4"/>
    <w:rsid w:val="002927F3"/>
    <w:rsid w:val="002933A2"/>
    <w:rsid w:val="00293935"/>
    <w:rsid w:val="00293E93"/>
    <w:rsid w:val="00293F31"/>
    <w:rsid w:val="00294813"/>
    <w:rsid w:val="00294C16"/>
    <w:rsid w:val="00295777"/>
    <w:rsid w:val="00295C49"/>
    <w:rsid w:val="002960F6"/>
    <w:rsid w:val="002965DE"/>
    <w:rsid w:val="002974F6"/>
    <w:rsid w:val="00297ECB"/>
    <w:rsid w:val="002A0A10"/>
    <w:rsid w:val="002A1587"/>
    <w:rsid w:val="002A15A1"/>
    <w:rsid w:val="002A19C8"/>
    <w:rsid w:val="002A2BAB"/>
    <w:rsid w:val="002A2D23"/>
    <w:rsid w:val="002A2E21"/>
    <w:rsid w:val="002A36BA"/>
    <w:rsid w:val="002A42CD"/>
    <w:rsid w:val="002A458D"/>
    <w:rsid w:val="002A4ACB"/>
    <w:rsid w:val="002A4B2E"/>
    <w:rsid w:val="002A50A9"/>
    <w:rsid w:val="002A54CF"/>
    <w:rsid w:val="002A67B6"/>
    <w:rsid w:val="002A6886"/>
    <w:rsid w:val="002A69AB"/>
    <w:rsid w:val="002A6B3A"/>
    <w:rsid w:val="002A6DA2"/>
    <w:rsid w:val="002A7353"/>
    <w:rsid w:val="002A764D"/>
    <w:rsid w:val="002A7910"/>
    <w:rsid w:val="002B086C"/>
    <w:rsid w:val="002B0BCD"/>
    <w:rsid w:val="002B0CC8"/>
    <w:rsid w:val="002B2AEB"/>
    <w:rsid w:val="002B2EDD"/>
    <w:rsid w:val="002B347F"/>
    <w:rsid w:val="002B373E"/>
    <w:rsid w:val="002B376A"/>
    <w:rsid w:val="002B3ACB"/>
    <w:rsid w:val="002B3BBD"/>
    <w:rsid w:val="002B3E22"/>
    <w:rsid w:val="002B4733"/>
    <w:rsid w:val="002B4AFF"/>
    <w:rsid w:val="002B53C4"/>
    <w:rsid w:val="002B59BA"/>
    <w:rsid w:val="002B5A9C"/>
    <w:rsid w:val="002B6437"/>
    <w:rsid w:val="002B64E6"/>
    <w:rsid w:val="002B6AB0"/>
    <w:rsid w:val="002B6BE0"/>
    <w:rsid w:val="002B6F77"/>
    <w:rsid w:val="002B6FD3"/>
    <w:rsid w:val="002B73B5"/>
    <w:rsid w:val="002B7516"/>
    <w:rsid w:val="002B76B9"/>
    <w:rsid w:val="002C0621"/>
    <w:rsid w:val="002C14ED"/>
    <w:rsid w:val="002C15D5"/>
    <w:rsid w:val="002C2303"/>
    <w:rsid w:val="002C232E"/>
    <w:rsid w:val="002C2805"/>
    <w:rsid w:val="002C3327"/>
    <w:rsid w:val="002C359A"/>
    <w:rsid w:val="002C38E3"/>
    <w:rsid w:val="002C4F92"/>
    <w:rsid w:val="002C59B5"/>
    <w:rsid w:val="002C5DB0"/>
    <w:rsid w:val="002C617D"/>
    <w:rsid w:val="002C668B"/>
    <w:rsid w:val="002C7E26"/>
    <w:rsid w:val="002C7F48"/>
    <w:rsid w:val="002D0639"/>
    <w:rsid w:val="002D0895"/>
    <w:rsid w:val="002D0981"/>
    <w:rsid w:val="002D11C6"/>
    <w:rsid w:val="002D153A"/>
    <w:rsid w:val="002D1734"/>
    <w:rsid w:val="002D1A78"/>
    <w:rsid w:val="002D1FA7"/>
    <w:rsid w:val="002D21E5"/>
    <w:rsid w:val="002D2AD4"/>
    <w:rsid w:val="002D328C"/>
    <w:rsid w:val="002D3856"/>
    <w:rsid w:val="002D39BE"/>
    <w:rsid w:val="002D46C9"/>
    <w:rsid w:val="002D509E"/>
    <w:rsid w:val="002D56B1"/>
    <w:rsid w:val="002D5C1F"/>
    <w:rsid w:val="002D64B2"/>
    <w:rsid w:val="002D66BD"/>
    <w:rsid w:val="002D6ACA"/>
    <w:rsid w:val="002D6C04"/>
    <w:rsid w:val="002D6EAC"/>
    <w:rsid w:val="002D70DD"/>
    <w:rsid w:val="002D7A58"/>
    <w:rsid w:val="002D7AA0"/>
    <w:rsid w:val="002D7C83"/>
    <w:rsid w:val="002D7E65"/>
    <w:rsid w:val="002E05A0"/>
    <w:rsid w:val="002E0684"/>
    <w:rsid w:val="002E111B"/>
    <w:rsid w:val="002E1163"/>
    <w:rsid w:val="002E19E1"/>
    <w:rsid w:val="002E1A40"/>
    <w:rsid w:val="002E26C9"/>
    <w:rsid w:val="002E3005"/>
    <w:rsid w:val="002E3A6F"/>
    <w:rsid w:val="002E3F37"/>
    <w:rsid w:val="002E4853"/>
    <w:rsid w:val="002E4BDC"/>
    <w:rsid w:val="002E5213"/>
    <w:rsid w:val="002E53A9"/>
    <w:rsid w:val="002E5E00"/>
    <w:rsid w:val="002E64D9"/>
    <w:rsid w:val="002E6891"/>
    <w:rsid w:val="002E6C4C"/>
    <w:rsid w:val="002E6F28"/>
    <w:rsid w:val="002F01B6"/>
    <w:rsid w:val="002F0B14"/>
    <w:rsid w:val="002F1AFE"/>
    <w:rsid w:val="002F21E8"/>
    <w:rsid w:val="002F2E0F"/>
    <w:rsid w:val="002F3D34"/>
    <w:rsid w:val="002F4C1D"/>
    <w:rsid w:val="002F5468"/>
    <w:rsid w:val="002F5601"/>
    <w:rsid w:val="002F7B2F"/>
    <w:rsid w:val="0030096F"/>
    <w:rsid w:val="00300A00"/>
    <w:rsid w:val="003022CA"/>
    <w:rsid w:val="00302F39"/>
    <w:rsid w:val="00302F3C"/>
    <w:rsid w:val="00303087"/>
    <w:rsid w:val="003030B9"/>
    <w:rsid w:val="00303970"/>
    <w:rsid w:val="0030424D"/>
    <w:rsid w:val="00304277"/>
    <w:rsid w:val="003048B2"/>
    <w:rsid w:val="003060DA"/>
    <w:rsid w:val="003063FA"/>
    <w:rsid w:val="00306A1F"/>
    <w:rsid w:val="00307A15"/>
    <w:rsid w:val="003107DD"/>
    <w:rsid w:val="00310924"/>
    <w:rsid w:val="00310C47"/>
    <w:rsid w:val="00310C49"/>
    <w:rsid w:val="003113B7"/>
    <w:rsid w:val="00311A67"/>
    <w:rsid w:val="0031240A"/>
    <w:rsid w:val="00312577"/>
    <w:rsid w:val="0031362F"/>
    <w:rsid w:val="00313A16"/>
    <w:rsid w:val="00314058"/>
    <w:rsid w:val="00314DE4"/>
    <w:rsid w:val="0031510D"/>
    <w:rsid w:val="003152EE"/>
    <w:rsid w:val="0031535E"/>
    <w:rsid w:val="00315455"/>
    <w:rsid w:val="003156AA"/>
    <w:rsid w:val="003157E9"/>
    <w:rsid w:val="00315822"/>
    <w:rsid w:val="00315C77"/>
    <w:rsid w:val="00316C1B"/>
    <w:rsid w:val="00317AC6"/>
    <w:rsid w:val="00317E9A"/>
    <w:rsid w:val="003200DC"/>
    <w:rsid w:val="0032043C"/>
    <w:rsid w:val="003233D7"/>
    <w:rsid w:val="00324D96"/>
    <w:rsid w:val="00325485"/>
    <w:rsid w:val="00325590"/>
    <w:rsid w:val="00325A41"/>
    <w:rsid w:val="00326A2B"/>
    <w:rsid w:val="00327BBC"/>
    <w:rsid w:val="00327DCA"/>
    <w:rsid w:val="00330039"/>
    <w:rsid w:val="00330126"/>
    <w:rsid w:val="0033089C"/>
    <w:rsid w:val="00330B2D"/>
    <w:rsid w:val="00330F7D"/>
    <w:rsid w:val="003312C6"/>
    <w:rsid w:val="00332490"/>
    <w:rsid w:val="003325AD"/>
    <w:rsid w:val="00332685"/>
    <w:rsid w:val="00332AAF"/>
    <w:rsid w:val="00332CA7"/>
    <w:rsid w:val="00332EA2"/>
    <w:rsid w:val="003338FB"/>
    <w:rsid w:val="00334254"/>
    <w:rsid w:val="00334887"/>
    <w:rsid w:val="00334A6E"/>
    <w:rsid w:val="0033581E"/>
    <w:rsid w:val="00335B05"/>
    <w:rsid w:val="00336631"/>
    <w:rsid w:val="003370CE"/>
    <w:rsid w:val="00340362"/>
    <w:rsid w:val="00340799"/>
    <w:rsid w:val="00340858"/>
    <w:rsid w:val="00341982"/>
    <w:rsid w:val="00342109"/>
    <w:rsid w:val="0034227F"/>
    <w:rsid w:val="003426D2"/>
    <w:rsid w:val="00342DD6"/>
    <w:rsid w:val="00342E59"/>
    <w:rsid w:val="0034331C"/>
    <w:rsid w:val="00343B2F"/>
    <w:rsid w:val="00343CAF"/>
    <w:rsid w:val="0034429D"/>
    <w:rsid w:val="00344CAB"/>
    <w:rsid w:val="00346EEF"/>
    <w:rsid w:val="00347195"/>
    <w:rsid w:val="00350160"/>
    <w:rsid w:val="00350719"/>
    <w:rsid w:val="00350877"/>
    <w:rsid w:val="00350901"/>
    <w:rsid w:val="00351163"/>
    <w:rsid w:val="0035172A"/>
    <w:rsid w:val="00351D08"/>
    <w:rsid w:val="003527FF"/>
    <w:rsid w:val="00352FFF"/>
    <w:rsid w:val="00353139"/>
    <w:rsid w:val="003537D7"/>
    <w:rsid w:val="00353A6E"/>
    <w:rsid w:val="00353DA9"/>
    <w:rsid w:val="003544AB"/>
    <w:rsid w:val="00354ED5"/>
    <w:rsid w:val="00355712"/>
    <w:rsid w:val="00355B92"/>
    <w:rsid w:val="00355EC8"/>
    <w:rsid w:val="00356905"/>
    <w:rsid w:val="00356F30"/>
    <w:rsid w:val="0035702D"/>
    <w:rsid w:val="003570C9"/>
    <w:rsid w:val="003577D1"/>
    <w:rsid w:val="00357CC5"/>
    <w:rsid w:val="00357E63"/>
    <w:rsid w:val="00360265"/>
    <w:rsid w:val="0036030E"/>
    <w:rsid w:val="00360945"/>
    <w:rsid w:val="00360B70"/>
    <w:rsid w:val="00360D33"/>
    <w:rsid w:val="00361455"/>
    <w:rsid w:val="00361B1F"/>
    <w:rsid w:val="00361E9A"/>
    <w:rsid w:val="00362444"/>
    <w:rsid w:val="00362AAA"/>
    <w:rsid w:val="00362CFA"/>
    <w:rsid w:val="00362F56"/>
    <w:rsid w:val="00363353"/>
    <w:rsid w:val="0036350F"/>
    <w:rsid w:val="003642FD"/>
    <w:rsid w:val="003648DA"/>
    <w:rsid w:val="00365060"/>
    <w:rsid w:val="003650C6"/>
    <w:rsid w:val="0036558B"/>
    <w:rsid w:val="003655FF"/>
    <w:rsid w:val="003667D0"/>
    <w:rsid w:val="003667E6"/>
    <w:rsid w:val="00366B5F"/>
    <w:rsid w:val="0036764E"/>
    <w:rsid w:val="00367BA1"/>
    <w:rsid w:val="00367D45"/>
    <w:rsid w:val="0037019D"/>
    <w:rsid w:val="003702D7"/>
    <w:rsid w:val="0037088E"/>
    <w:rsid w:val="00370D32"/>
    <w:rsid w:val="00370E33"/>
    <w:rsid w:val="003715CE"/>
    <w:rsid w:val="0037237E"/>
    <w:rsid w:val="003729CE"/>
    <w:rsid w:val="00372A7F"/>
    <w:rsid w:val="00374763"/>
    <w:rsid w:val="00374F4D"/>
    <w:rsid w:val="003750B3"/>
    <w:rsid w:val="00375323"/>
    <w:rsid w:val="003761CE"/>
    <w:rsid w:val="00376543"/>
    <w:rsid w:val="00376B90"/>
    <w:rsid w:val="0037737B"/>
    <w:rsid w:val="00377641"/>
    <w:rsid w:val="00377A3B"/>
    <w:rsid w:val="00377F72"/>
    <w:rsid w:val="003802A1"/>
    <w:rsid w:val="003802C3"/>
    <w:rsid w:val="0038194B"/>
    <w:rsid w:val="003819B3"/>
    <w:rsid w:val="00381A04"/>
    <w:rsid w:val="00381CD2"/>
    <w:rsid w:val="0038342D"/>
    <w:rsid w:val="00384A28"/>
    <w:rsid w:val="00384CCA"/>
    <w:rsid w:val="003850D8"/>
    <w:rsid w:val="00385499"/>
    <w:rsid w:val="00385B8F"/>
    <w:rsid w:val="00386DCC"/>
    <w:rsid w:val="003878D4"/>
    <w:rsid w:val="00387C96"/>
    <w:rsid w:val="00387ED5"/>
    <w:rsid w:val="0039063A"/>
    <w:rsid w:val="00390F0C"/>
    <w:rsid w:val="00391D0D"/>
    <w:rsid w:val="00392754"/>
    <w:rsid w:val="00392CFC"/>
    <w:rsid w:val="003952F7"/>
    <w:rsid w:val="003959B9"/>
    <w:rsid w:val="003968BF"/>
    <w:rsid w:val="00396A22"/>
    <w:rsid w:val="00397347"/>
    <w:rsid w:val="00397354"/>
    <w:rsid w:val="003977A1"/>
    <w:rsid w:val="003A00D7"/>
    <w:rsid w:val="003A0689"/>
    <w:rsid w:val="003A0AA1"/>
    <w:rsid w:val="003A1216"/>
    <w:rsid w:val="003A1A59"/>
    <w:rsid w:val="003A1E1B"/>
    <w:rsid w:val="003A2603"/>
    <w:rsid w:val="003A37F2"/>
    <w:rsid w:val="003A3CEA"/>
    <w:rsid w:val="003A3EFC"/>
    <w:rsid w:val="003A4032"/>
    <w:rsid w:val="003A426F"/>
    <w:rsid w:val="003A447C"/>
    <w:rsid w:val="003A4567"/>
    <w:rsid w:val="003A4D9A"/>
    <w:rsid w:val="003A565F"/>
    <w:rsid w:val="003A5F7A"/>
    <w:rsid w:val="003A6FCF"/>
    <w:rsid w:val="003A78B6"/>
    <w:rsid w:val="003A7C5B"/>
    <w:rsid w:val="003B0319"/>
    <w:rsid w:val="003B051B"/>
    <w:rsid w:val="003B0795"/>
    <w:rsid w:val="003B09A8"/>
    <w:rsid w:val="003B1C5F"/>
    <w:rsid w:val="003B2909"/>
    <w:rsid w:val="003B2B27"/>
    <w:rsid w:val="003B2C6B"/>
    <w:rsid w:val="003B37D9"/>
    <w:rsid w:val="003B57D6"/>
    <w:rsid w:val="003B596D"/>
    <w:rsid w:val="003B5FC2"/>
    <w:rsid w:val="003B6161"/>
    <w:rsid w:val="003B6245"/>
    <w:rsid w:val="003B65CF"/>
    <w:rsid w:val="003B67BB"/>
    <w:rsid w:val="003C0C1F"/>
    <w:rsid w:val="003C2173"/>
    <w:rsid w:val="003C2511"/>
    <w:rsid w:val="003C2A0C"/>
    <w:rsid w:val="003C34BA"/>
    <w:rsid w:val="003C4096"/>
    <w:rsid w:val="003C62A7"/>
    <w:rsid w:val="003C69E6"/>
    <w:rsid w:val="003C6F19"/>
    <w:rsid w:val="003C7559"/>
    <w:rsid w:val="003C78F4"/>
    <w:rsid w:val="003D113E"/>
    <w:rsid w:val="003D1230"/>
    <w:rsid w:val="003D136D"/>
    <w:rsid w:val="003D1801"/>
    <w:rsid w:val="003D1ACF"/>
    <w:rsid w:val="003D1F03"/>
    <w:rsid w:val="003D2E09"/>
    <w:rsid w:val="003D3143"/>
    <w:rsid w:val="003D324D"/>
    <w:rsid w:val="003D4334"/>
    <w:rsid w:val="003D5346"/>
    <w:rsid w:val="003D58B6"/>
    <w:rsid w:val="003D5F64"/>
    <w:rsid w:val="003D6E70"/>
    <w:rsid w:val="003D71D3"/>
    <w:rsid w:val="003D7954"/>
    <w:rsid w:val="003D7BB8"/>
    <w:rsid w:val="003D7EEA"/>
    <w:rsid w:val="003E00DD"/>
    <w:rsid w:val="003E00F2"/>
    <w:rsid w:val="003E04A6"/>
    <w:rsid w:val="003E0BBA"/>
    <w:rsid w:val="003E1361"/>
    <w:rsid w:val="003E13F8"/>
    <w:rsid w:val="003E267C"/>
    <w:rsid w:val="003E2708"/>
    <w:rsid w:val="003E2878"/>
    <w:rsid w:val="003E357E"/>
    <w:rsid w:val="003E3D4F"/>
    <w:rsid w:val="003E4E54"/>
    <w:rsid w:val="003E5372"/>
    <w:rsid w:val="003E5585"/>
    <w:rsid w:val="003E5CA9"/>
    <w:rsid w:val="003E5CC2"/>
    <w:rsid w:val="003E5CF1"/>
    <w:rsid w:val="003E5DED"/>
    <w:rsid w:val="003E5F32"/>
    <w:rsid w:val="003E6131"/>
    <w:rsid w:val="003E662D"/>
    <w:rsid w:val="003E678E"/>
    <w:rsid w:val="003F0CEA"/>
    <w:rsid w:val="003F0F50"/>
    <w:rsid w:val="003F173E"/>
    <w:rsid w:val="003F1F05"/>
    <w:rsid w:val="003F2A24"/>
    <w:rsid w:val="003F2B6E"/>
    <w:rsid w:val="003F2DED"/>
    <w:rsid w:val="003F3B7B"/>
    <w:rsid w:val="003F4161"/>
    <w:rsid w:val="003F54D9"/>
    <w:rsid w:val="003F5501"/>
    <w:rsid w:val="003F5709"/>
    <w:rsid w:val="003F716F"/>
    <w:rsid w:val="003F79C0"/>
    <w:rsid w:val="0040096B"/>
    <w:rsid w:val="004015F8"/>
    <w:rsid w:val="004016B5"/>
    <w:rsid w:val="00401AA5"/>
    <w:rsid w:val="00402089"/>
    <w:rsid w:val="0040251D"/>
    <w:rsid w:val="00402D29"/>
    <w:rsid w:val="00402D63"/>
    <w:rsid w:val="00402EA5"/>
    <w:rsid w:val="004031F7"/>
    <w:rsid w:val="004035AE"/>
    <w:rsid w:val="00403DEE"/>
    <w:rsid w:val="00403FFF"/>
    <w:rsid w:val="00404AE6"/>
    <w:rsid w:val="00405446"/>
    <w:rsid w:val="00406128"/>
    <w:rsid w:val="00407353"/>
    <w:rsid w:val="00407E72"/>
    <w:rsid w:val="004114DB"/>
    <w:rsid w:val="00412090"/>
    <w:rsid w:val="004124E4"/>
    <w:rsid w:val="004129DF"/>
    <w:rsid w:val="004133EB"/>
    <w:rsid w:val="004134FB"/>
    <w:rsid w:val="00413838"/>
    <w:rsid w:val="00413D0F"/>
    <w:rsid w:val="00413F1F"/>
    <w:rsid w:val="00414DD4"/>
    <w:rsid w:val="004154DB"/>
    <w:rsid w:val="00415F98"/>
    <w:rsid w:val="004161E5"/>
    <w:rsid w:val="004163CB"/>
    <w:rsid w:val="004164BE"/>
    <w:rsid w:val="0041668C"/>
    <w:rsid w:val="00416924"/>
    <w:rsid w:val="0041703B"/>
    <w:rsid w:val="00417D5A"/>
    <w:rsid w:val="004209B1"/>
    <w:rsid w:val="00420FE6"/>
    <w:rsid w:val="0042127B"/>
    <w:rsid w:val="00421787"/>
    <w:rsid w:val="004223BF"/>
    <w:rsid w:val="00422CF5"/>
    <w:rsid w:val="00423153"/>
    <w:rsid w:val="00423284"/>
    <w:rsid w:val="00424160"/>
    <w:rsid w:val="004241F5"/>
    <w:rsid w:val="004256BB"/>
    <w:rsid w:val="00425D7D"/>
    <w:rsid w:val="00425F2F"/>
    <w:rsid w:val="00426A76"/>
    <w:rsid w:val="00426C50"/>
    <w:rsid w:val="00427D07"/>
    <w:rsid w:val="00427F61"/>
    <w:rsid w:val="0043042B"/>
    <w:rsid w:val="004306C8"/>
    <w:rsid w:val="0043078F"/>
    <w:rsid w:val="004308A0"/>
    <w:rsid w:val="00430972"/>
    <w:rsid w:val="00430E78"/>
    <w:rsid w:val="00431F03"/>
    <w:rsid w:val="0043253C"/>
    <w:rsid w:val="0043333D"/>
    <w:rsid w:val="00433522"/>
    <w:rsid w:val="00433EE6"/>
    <w:rsid w:val="00434607"/>
    <w:rsid w:val="00435234"/>
    <w:rsid w:val="00435241"/>
    <w:rsid w:val="004353EC"/>
    <w:rsid w:val="004354C2"/>
    <w:rsid w:val="0043629D"/>
    <w:rsid w:val="0043655D"/>
    <w:rsid w:val="00436632"/>
    <w:rsid w:val="00436B01"/>
    <w:rsid w:val="00436BDF"/>
    <w:rsid w:val="00436CCA"/>
    <w:rsid w:val="00437270"/>
    <w:rsid w:val="004378A0"/>
    <w:rsid w:val="00441A2A"/>
    <w:rsid w:val="00441E1E"/>
    <w:rsid w:val="004439BB"/>
    <w:rsid w:val="00443AF5"/>
    <w:rsid w:val="00444189"/>
    <w:rsid w:val="0044479C"/>
    <w:rsid w:val="00444D34"/>
    <w:rsid w:val="00445576"/>
    <w:rsid w:val="0044665A"/>
    <w:rsid w:val="00446A5C"/>
    <w:rsid w:val="00446DF0"/>
    <w:rsid w:val="00447506"/>
    <w:rsid w:val="00447E45"/>
    <w:rsid w:val="00450248"/>
    <w:rsid w:val="00450B21"/>
    <w:rsid w:val="0045143A"/>
    <w:rsid w:val="004515EB"/>
    <w:rsid w:val="0045191B"/>
    <w:rsid w:val="0045280F"/>
    <w:rsid w:val="00452BA9"/>
    <w:rsid w:val="00453179"/>
    <w:rsid w:val="004531DF"/>
    <w:rsid w:val="00453288"/>
    <w:rsid w:val="00454558"/>
    <w:rsid w:val="00454565"/>
    <w:rsid w:val="00455B4D"/>
    <w:rsid w:val="00455C96"/>
    <w:rsid w:val="004563DB"/>
    <w:rsid w:val="0045678A"/>
    <w:rsid w:val="00456889"/>
    <w:rsid w:val="0045692B"/>
    <w:rsid w:val="00456BCA"/>
    <w:rsid w:val="00456CB7"/>
    <w:rsid w:val="00457C4E"/>
    <w:rsid w:val="00457E6E"/>
    <w:rsid w:val="00460096"/>
    <w:rsid w:val="0046112C"/>
    <w:rsid w:val="00462500"/>
    <w:rsid w:val="00463786"/>
    <w:rsid w:val="00463AC8"/>
    <w:rsid w:val="00463AEE"/>
    <w:rsid w:val="004648EC"/>
    <w:rsid w:val="00464C73"/>
    <w:rsid w:val="00465C28"/>
    <w:rsid w:val="004660BD"/>
    <w:rsid w:val="0046651E"/>
    <w:rsid w:val="00466A64"/>
    <w:rsid w:val="00466AAD"/>
    <w:rsid w:val="00466CC9"/>
    <w:rsid w:val="00466D18"/>
    <w:rsid w:val="00466DF0"/>
    <w:rsid w:val="00467633"/>
    <w:rsid w:val="004704AD"/>
    <w:rsid w:val="00470D08"/>
    <w:rsid w:val="00470F50"/>
    <w:rsid w:val="00471A3C"/>
    <w:rsid w:val="00471BB6"/>
    <w:rsid w:val="004725DA"/>
    <w:rsid w:val="00472BD6"/>
    <w:rsid w:val="0047356C"/>
    <w:rsid w:val="00473C3E"/>
    <w:rsid w:val="00473FB7"/>
    <w:rsid w:val="004744B9"/>
    <w:rsid w:val="0047503D"/>
    <w:rsid w:val="00475123"/>
    <w:rsid w:val="00475281"/>
    <w:rsid w:val="00476EA0"/>
    <w:rsid w:val="004771B8"/>
    <w:rsid w:val="0047737E"/>
    <w:rsid w:val="004779D7"/>
    <w:rsid w:val="00477E5A"/>
    <w:rsid w:val="004810D3"/>
    <w:rsid w:val="00481166"/>
    <w:rsid w:val="00481552"/>
    <w:rsid w:val="00482640"/>
    <w:rsid w:val="00482C0D"/>
    <w:rsid w:val="00483007"/>
    <w:rsid w:val="00483402"/>
    <w:rsid w:val="00483D10"/>
    <w:rsid w:val="004840A0"/>
    <w:rsid w:val="004841AA"/>
    <w:rsid w:val="00484567"/>
    <w:rsid w:val="00484ABE"/>
    <w:rsid w:val="0048501D"/>
    <w:rsid w:val="0048584A"/>
    <w:rsid w:val="0048587C"/>
    <w:rsid w:val="004866E5"/>
    <w:rsid w:val="00486B87"/>
    <w:rsid w:val="00487437"/>
    <w:rsid w:val="004875C4"/>
    <w:rsid w:val="00487BC8"/>
    <w:rsid w:val="00487D8C"/>
    <w:rsid w:val="00490874"/>
    <w:rsid w:val="00491493"/>
    <w:rsid w:val="00491DD1"/>
    <w:rsid w:val="00492205"/>
    <w:rsid w:val="00492B0D"/>
    <w:rsid w:val="00494374"/>
    <w:rsid w:val="00494E4F"/>
    <w:rsid w:val="0049544F"/>
    <w:rsid w:val="004955CB"/>
    <w:rsid w:val="00496D85"/>
    <w:rsid w:val="00497512"/>
    <w:rsid w:val="00497E78"/>
    <w:rsid w:val="004A000A"/>
    <w:rsid w:val="004A0704"/>
    <w:rsid w:val="004A0B47"/>
    <w:rsid w:val="004A0FE3"/>
    <w:rsid w:val="004A10DC"/>
    <w:rsid w:val="004A1576"/>
    <w:rsid w:val="004A377D"/>
    <w:rsid w:val="004A3D61"/>
    <w:rsid w:val="004A4037"/>
    <w:rsid w:val="004A45FE"/>
    <w:rsid w:val="004A517B"/>
    <w:rsid w:val="004A5C03"/>
    <w:rsid w:val="004A5C7A"/>
    <w:rsid w:val="004A67EC"/>
    <w:rsid w:val="004A6F33"/>
    <w:rsid w:val="004A7114"/>
    <w:rsid w:val="004A7A4A"/>
    <w:rsid w:val="004B1956"/>
    <w:rsid w:val="004B1AAD"/>
    <w:rsid w:val="004B3F74"/>
    <w:rsid w:val="004B4BE8"/>
    <w:rsid w:val="004B4EBE"/>
    <w:rsid w:val="004B4FF9"/>
    <w:rsid w:val="004B60FB"/>
    <w:rsid w:val="004B66AA"/>
    <w:rsid w:val="004B6900"/>
    <w:rsid w:val="004B6BBB"/>
    <w:rsid w:val="004B6F4F"/>
    <w:rsid w:val="004B6F5D"/>
    <w:rsid w:val="004B71ED"/>
    <w:rsid w:val="004B7DAC"/>
    <w:rsid w:val="004C02AE"/>
    <w:rsid w:val="004C031E"/>
    <w:rsid w:val="004C087D"/>
    <w:rsid w:val="004C13B6"/>
    <w:rsid w:val="004C1515"/>
    <w:rsid w:val="004C15C4"/>
    <w:rsid w:val="004C16CB"/>
    <w:rsid w:val="004C1772"/>
    <w:rsid w:val="004C260E"/>
    <w:rsid w:val="004C2808"/>
    <w:rsid w:val="004C35D8"/>
    <w:rsid w:val="004C477F"/>
    <w:rsid w:val="004C4B98"/>
    <w:rsid w:val="004C4E89"/>
    <w:rsid w:val="004C5226"/>
    <w:rsid w:val="004C59D4"/>
    <w:rsid w:val="004C5F84"/>
    <w:rsid w:val="004C7EFA"/>
    <w:rsid w:val="004D099A"/>
    <w:rsid w:val="004D1F7C"/>
    <w:rsid w:val="004D2063"/>
    <w:rsid w:val="004D26F6"/>
    <w:rsid w:val="004D3047"/>
    <w:rsid w:val="004D3F57"/>
    <w:rsid w:val="004D4383"/>
    <w:rsid w:val="004D47F8"/>
    <w:rsid w:val="004D4E12"/>
    <w:rsid w:val="004D5044"/>
    <w:rsid w:val="004D5124"/>
    <w:rsid w:val="004D590D"/>
    <w:rsid w:val="004D5E22"/>
    <w:rsid w:val="004D6BF8"/>
    <w:rsid w:val="004D7487"/>
    <w:rsid w:val="004D7FDD"/>
    <w:rsid w:val="004E0228"/>
    <w:rsid w:val="004E18C6"/>
    <w:rsid w:val="004E1A9E"/>
    <w:rsid w:val="004E2390"/>
    <w:rsid w:val="004E3236"/>
    <w:rsid w:val="004E4BC5"/>
    <w:rsid w:val="004E4C1E"/>
    <w:rsid w:val="004E535D"/>
    <w:rsid w:val="004E5C7A"/>
    <w:rsid w:val="004E5F52"/>
    <w:rsid w:val="004E630E"/>
    <w:rsid w:val="004E75AA"/>
    <w:rsid w:val="004E75CC"/>
    <w:rsid w:val="004E7DBF"/>
    <w:rsid w:val="004E7EA6"/>
    <w:rsid w:val="004F0EDD"/>
    <w:rsid w:val="004F1E66"/>
    <w:rsid w:val="004F230E"/>
    <w:rsid w:val="004F25DB"/>
    <w:rsid w:val="004F28EC"/>
    <w:rsid w:val="004F2E26"/>
    <w:rsid w:val="004F39D5"/>
    <w:rsid w:val="004F41C7"/>
    <w:rsid w:val="004F445A"/>
    <w:rsid w:val="004F4496"/>
    <w:rsid w:val="004F4847"/>
    <w:rsid w:val="004F5A7F"/>
    <w:rsid w:val="004F5D92"/>
    <w:rsid w:val="004F60E5"/>
    <w:rsid w:val="004F65F2"/>
    <w:rsid w:val="004F702E"/>
    <w:rsid w:val="004F7717"/>
    <w:rsid w:val="00500100"/>
    <w:rsid w:val="0050021A"/>
    <w:rsid w:val="00500586"/>
    <w:rsid w:val="005016B0"/>
    <w:rsid w:val="00501FCD"/>
    <w:rsid w:val="0050392C"/>
    <w:rsid w:val="00503D6C"/>
    <w:rsid w:val="005046A1"/>
    <w:rsid w:val="00504DEC"/>
    <w:rsid w:val="00505386"/>
    <w:rsid w:val="00505799"/>
    <w:rsid w:val="00505ECA"/>
    <w:rsid w:val="00506299"/>
    <w:rsid w:val="00507138"/>
    <w:rsid w:val="00507449"/>
    <w:rsid w:val="00507D8C"/>
    <w:rsid w:val="00510643"/>
    <w:rsid w:val="00511D48"/>
    <w:rsid w:val="005128A1"/>
    <w:rsid w:val="00513A88"/>
    <w:rsid w:val="00513C6B"/>
    <w:rsid w:val="005157AD"/>
    <w:rsid w:val="0051677A"/>
    <w:rsid w:val="00517292"/>
    <w:rsid w:val="005200EF"/>
    <w:rsid w:val="00520994"/>
    <w:rsid w:val="0052129A"/>
    <w:rsid w:val="005217F5"/>
    <w:rsid w:val="00521A01"/>
    <w:rsid w:val="00521ABA"/>
    <w:rsid w:val="00521B9D"/>
    <w:rsid w:val="00521C36"/>
    <w:rsid w:val="00522D29"/>
    <w:rsid w:val="00522E0C"/>
    <w:rsid w:val="00523857"/>
    <w:rsid w:val="00523A49"/>
    <w:rsid w:val="005242E3"/>
    <w:rsid w:val="00525092"/>
    <w:rsid w:val="00525710"/>
    <w:rsid w:val="00525F9A"/>
    <w:rsid w:val="00526912"/>
    <w:rsid w:val="00526CA0"/>
    <w:rsid w:val="005323A8"/>
    <w:rsid w:val="005328A8"/>
    <w:rsid w:val="00532FD5"/>
    <w:rsid w:val="00533A96"/>
    <w:rsid w:val="00533F7F"/>
    <w:rsid w:val="0053430B"/>
    <w:rsid w:val="005348E6"/>
    <w:rsid w:val="00535008"/>
    <w:rsid w:val="00535975"/>
    <w:rsid w:val="00536034"/>
    <w:rsid w:val="00536299"/>
    <w:rsid w:val="005365EB"/>
    <w:rsid w:val="005370F9"/>
    <w:rsid w:val="005379DD"/>
    <w:rsid w:val="00537C9E"/>
    <w:rsid w:val="00537FDB"/>
    <w:rsid w:val="00540CB4"/>
    <w:rsid w:val="00541636"/>
    <w:rsid w:val="005421DC"/>
    <w:rsid w:val="00543595"/>
    <w:rsid w:val="00543948"/>
    <w:rsid w:val="0054396F"/>
    <w:rsid w:val="00544DA8"/>
    <w:rsid w:val="00544FFC"/>
    <w:rsid w:val="005450A8"/>
    <w:rsid w:val="0054542C"/>
    <w:rsid w:val="005468DD"/>
    <w:rsid w:val="0054787D"/>
    <w:rsid w:val="00547AEF"/>
    <w:rsid w:val="00547B69"/>
    <w:rsid w:val="005502FA"/>
    <w:rsid w:val="0055037A"/>
    <w:rsid w:val="00550A77"/>
    <w:rsid w:val="005511C3"/>
    <w:rsid w:val="005516CF"/>
    <w:rsid w:val="005532E8"/>
    <w:rsid w:val="00553A11"/>
    <w:rsid w:val="00553DFA"/>
    <w:rsid w:val="005549BE"/>
    <w:rsid w:val="0055604D"/>
    <w:rsid w:val="005561CD"/>
    <w:rsid w:val="005564D2"/>
    <w:rsid w:val="005565FD"/>
    <w:rsid w:val="00556938"/>
    <w:rsid w:val="00556D6A"/>
    <w:rsid w:val="00556DBD"/>
    <w:rsid w:val="005574E2"/>
    <w:rsid w:val="0056013D"/>
    <w:rsid w:val="00560598"/>
    <w:rsid w:val="00560685"/>
    <w:rsid w:val="005615B1"/>
    <w:rsid w:val="00561EDA"/>
    <w:rsid w:val="00561EF4"/>
    <w:rsid w:val="0056203C"/>
    <w:rsid w:val="005624CB"/>
    <w:rsid w:val="00562D33"/>
    <w:rsid w:val="005647CE"/>
    <w:rsid w:val="0056491E"/>
    <w:rsid w:val="00565120"/>
    <w:rsid w:val="0056588C"/>
    <w:rsid w:val="00565B08"/>
    <w:rsid w:val="00565DC6"/>
    <w:rsid w:val="0056622A"/>
    <w:rsid w:val="005664AA"/>
    <w:rsid w:val="0056668D"/>
    <w:rsid w:val="00566A5C"/>
    <w:rsid w:val="00566BDF"/>
    <w:rsid w:val="00567082"/>
    <w:rsid w:val="0056743F"/>
    <w:rsid w:val="005675B3"/>
    <w:rsid w:val="0056794A"/>
    <w:rsid w:val="00570719"/>
    <w:rsid w:val="00570AAC"/>
    <w:rsid w:val="00570C78"/>
    <w:rsid w:val="00570D31"/>
    <w:rsid w:val="005716E2"/>
    <w:rsid w:val="00571DCF"/>
    <w:rsid w:val="005728E2"/>
    <w:rsid w:val="005732F5"/>
    <w:rsid w:val="00573DBF"/>
    <w:rsid w:val="00574074"/>
    <w:rsid w:val="005747DE"/>
    <w:rsid w:val="00575673"/>
    <w:rsid w:val="0057569A"/>
    <w:rsid w:val="00575CA0"/>
    <w:rsid w:val="00576198"/>
    <w:rsid w:val="00576E1F"/>
    <w:rsid w:val="00576F25"/>
    <w:rsid w:val="00577091"/>
    <w:rsid w:val="0057761D"/>
    <w:rsid w:val="00580348"/>
    <w:rsid w:val="00580BE1"/>
    <w:rsid w:val="005810A5"/>
    <w:rsid w:val="0058148F"/>
    <w:rsid w:val="00581B40"/>
    <w:rsid w:val="00581C29"/>
    <w:rsid w:val="00581F51"/>
    <w:rsid w:val="005824BD"/>
    <w:rsid w:val="005836DE"/>
    <w:rsid w:val="00583701"/>
    <w:rsid w:val="0058461D"/>
    <w:rsid w:val="005847C0"/>
    <w:rsid w:val="005848D8"/>
    <w:rsid w:val="005856D3"/>
    <w:rsid w:val="0058588C"/>
    <w:rsid w:val="00585C24"/>
    <w:rsid w:val="00585D02"/>
    <w:rsid w:val="00585F33"/>
    <w:rsid w:val="005875B1"/>
    <w:rsid w:val="00587F79"/>
    <w:rsid w:val="00591155"/>
    <w:rsid w:val="00591214"/>
    <w:rsid w:val="00591705"/>
    <w:rsid w:val="00591C39"/>
    <w:rsid w:val="00592147"/>
    <w:rsid w:val="00592379"/>
    <w:rsid w:val="005929BE"/>
    <w:rsid w:val="00592A8B"/>
    <w:rsid w:val="00593D7D"/>
    <w:rsid w:val="00593E5F"/>
    <w:rsid w:val="00594634"/>
    <w:rsid w:val="00594BB1"/>
    <w:rsid w:val="0059595B"/>
    <w:rsid w:val="00595DBA"/>
    <w:rsid w:val="005962DF"/>
    <w:rsid w:val="005967F0"/>
    <w:rsid w:val="0059746F"/>
    <w:rsid w:val="005975F6"/>
    <w:rsid w:val="005A11F3"/>
    <w:rsid w:val="005A1202"/>
    <w:rsid w:val="005A17C5"/>
    <w:rsid w:val="005A1B4E"/>
    <w:rsid w:val="005A23A1"/>
    <w:rsid w:val="005A29BE"/>
    <w:rsid w:val="005A33CB"/>
    <w:rsid w:val="005A3B5D"/>
    <w:rsid w:val="005A3D51"/>
    <w:rsid w:val="005A422D"/>
    <w:rsid w:val="005A47AC"/>
    <w:rsid w:val="005A4C27"/>
    <w:rsid w:val="005A680E"/>
    <w:rsid w:val="005A6DA0"/>
    <w:rsid w:val="005A7D68"/>
    <w:rsid w:val="005A7E18"/>
    <w:rsid w:val="005B000E"/>
    <w:rsid w:val="005B10DA"/>
    <w:rsid w:val="005B1984"/>
    <w:rsid w:val="005B1B66"/>
    <w:rsid w:val="005B243E"/>
    <w:rsid w:val="005B318B"/>
    <w:rsid w:val="005B463A"/>
    <w:rsid w:val="005B4E69"/>
    <w:rsid w:val="005B527A"/>
    <w:rsid w:val="005B53C1"/>
    <w:rsid w:val="005B57DF"/>
    <w:rsid w:val="005B6258"/>
    <w:rsid w:val="005B6346"/>
    <w:rsid w:val="005B658E"/>
    <w:rsid w:val="005B682E"/>
    <w:rsid w:val="005B7230"/>
    <w:rsid w:val="005B72D6"/>
    <w:rsid w:val="005B7437"/>
    <w:rsid w:val="005C00EA"/>
    <w:rsid w:val="005C072A"/>
    <w:rsid w:val="005C09E8"/>
    <w:rsid w:val="005C0C1A"/>
    <w:rsid w:val="005C0D99"/>
    <w:rsid w:val="005C3EDB"/>
    <w:rsid w:val="005C432C"/>
    <w:rsid w:val="005C4904"/>
    <w:rsid w:val="005C4DA7"/>
    <w:rsid w:val="005C4F51"/>
    <w:rsid w:val="005C580B"/>
    <w:rsid w:val="005C5EDC"/>
    <w:rsid w:val="005C7245"/>
    <w:rsid w:val="005C7725"/>
    <w:rsid w:val="005D062A"/>
    <w:rsid w:val="005D0E35"/>
    <w:rsid w:val="005D125E"/>
    <w:rsid w:val="005D1C21"/>
    <w:rsid w:val="005D1FE6"/>
    <w:rsid w:val="005D3A93"/>
    <w:rsid w:val="005D3BF9"/>
    <w:rsid w:val="005D3CD2"/>
    <w:rsid w:val="005D3EA4"/>
    <w:rsid w:val="005D4561"/>
    <w:rsid w:val="005D4AC6"/>
    <w:rsid w:val="005D4B80"/>
    <w:rsid w:val="005D4F97"/>
    <w:rsid w:val="005D513A"/>
    <w:rsid w:val="005D5E39"/>
    <w:rsid w:val="005D5F44"/>
    <w:rsid w:val="005D7767"/>
    <w:rsid w:val="005E0713"/>
    <w:rsid w:val="005E075B"/>
    <w:rsid w:val="005E1294"/>
    <w:rsid w:val="005E13C2"/>
    <w:rsid w:val="005E144F"/>
    <w:rsid w:val="005E1916"/>
    <w:rsid w:val="005E1FA6"/>
    <w:rsid w:val="005E2C4C"/>
    <w:rsid w:val="005E3604"/>
    <w:rsid w:val="005E387F"/>
    <w:rsid w:val="005E4853"/>
    <w:rsid w:val="005E4AD3"/>
    <w:rsid w:val="005E4C9B"/>
    <w:rsid w:val="005E6BCE"/>
    <w:rsid w:val="005E6CEB"/>
    <w:rsid w:val="005E7295"/>
    <w:rsid w:val="005E76AD"/>
    <w:rsid w:val="005E7EE2"/>
    <w:rsid w:val="005F0290"/>
    <w:rsid w:val="005F06D0"/>
    <w:rsid w:val="005F08DA"/>
    <w:rsid w:val="005F0A8F"/>
    <w:rsid w:val="005F1AC8"/>
    <w:rsid w:val="005F2A1B"/>
    <w:rsid w:val="005F2C7E"/>
    <w:rsid w:val="005F2D6B"/>
    <w:rsid w:val="005F3005"/>
    <w:rsid w:val="005F33A8"/>
    <w:rsid w:val="005F3403"/>
    <w:rsid w:val="005F44F6"/>
    <w:rsid w:val="005F4659"/>
    <w:rsid w:val="005F4D00"/>
    <w:rsid w:val="005F563A"/>
    <w:rsid w:val="005F595A"/>
    <w:rsid w:val="005F5B16"/>
    <w:rsid w:val="005F60B9"/>
    <w:rsid w:val="005F630D"/>
    <w:rsid w:val="005F6330"/>
    <w:rsid w:val="00600360"/>
    <w:rsid w:val="0060036E"/>
    <w:rsid w:val="00600D9F"/>
    <w:rsid w:val="00600DCF"/>
    <w:rsid w:val="0060128D"/>
    <w:rsid w:val="006024B4"/>
    <w:rsid w:val="00602707"/>
    <w:rsid w:val="00602A07"/>
    <w:rsid w:val="006033AC"/>
    <w:rsid w:val="00603B17"/>
    <w:rsid w:val="0060416F"/>
    <w:rsid w:val="00605B44"/>
    <w:rsid w:val="0060674C"/>
    <w:rsid w:val="00606BC1"/>
    <w:rsid w:val="00606F00"/>
    <w:rsid w:val="006108D6"/>
    <w:rsid w:val="00610C1C"/>
    <w:rsid w:val="006118CC"/>
    <w:rsid w:val="00612059"/>
    <w:rsid w:val="0061232B"/>
    <w:rsid w:val="006124F1"/>
    <w:rsid w:val="00612654"/>
    <w:rsid w:val="0061402F"/>
    <w:rsid w:val="00614217"/>
    <w:rsid w:val="006144B1"/>
    <w:rsid w:val="00614AC8"/>
    <w:rsid w:val="0061547C"/>
    <w:rsid w:val="0061654A"/>
    <w:rsid w:val="00617378"/>
    <w:rsid w:val="006174EF"/>
    <w:rsid w:val="00617CD0"/>
    <w:rsid w:val="00617D4D"/>
    <w:rsid w:val="00620892"/>
    <w:rsid w:val="0062220D"/>
    <w:rsid w:val="0062233F"/>
    <w:rsid w:val="0062258D"/>
    <w:rsid w:val="006229F1"/>
    <w:rsid w:val="00622A10"/>
    <w:rsid w:val="00622AF8"/>
    <w:rsid w:val="006241FA"/>
    <w:rsid w:val="0062455F"/>
    <w:rsid w:val="00624C86"/>
    <w:rsid w:val="006260F8"/>
    <w:rsid w:val="00626AE9"/>
    <w:rsid w:val="00626BD9"/>
    <w:rsid w:val="00627521"/>
    <w:rsid w:val="006279E8"/>
    <w:rsid w:val="00627AB6"/>
    <w:rsid w:val="00630654"/>
    <w:rsid w:val="00630A49"/>
    <w:rsid w:val="00630BC9"/>
    <w:rsid w:val="00630C6D"/>
    <w:rsid w:val="00630D58"/>
    <w:rsid w:val="00630E5F"/>
    <w:rsid w:val="00630F84"/>
    <w:rsid w:val="006315AE"/>
    <w:rsid w:val="006330D8"/>
    <w:rsid w:val="006334C8"/>
    <w:rsid w:val="00633BDC"/>
    <w:rsid w:val="00633F26"/>
    <w:rsid w:val="006340A0"/>
    <w:rsid w:val="00634BD8"/>
    <w:rsid w:val="00634C94"/>
    <w:rsid w:val="006364B4"/>
    <w:rsid w:val="00636AD2"/>
    <w:rsid w:val="00640B71"/>
    <w:rsid w:val="006417A2"/>
    <w:rsid w:val="00642A0B"/>
    <w:rsid w:val="00642D36"/>
    <w:rsid w:val="006433CA"/>
    <w:rsid w:val="00643CA3"/>
    <w:rsid w:val="006444C9"/>
    <w:rsid w:val="006447EF"/>
    <w:rsid w:val="00645B84"/>
    <w:rsid w:val="006463D7"/>
    <w:rsid w:val="00647407"/>
    <w:rsid w:val="00647505"/>
    <w:rsid w:val="00647D0F"/>
    <w:rsid w:val="006500AB"/>
    <w:rsid w:val="0065010B"/>
    <w:rsid w:val="00652D8B"/>
    <w:rsid w:val="00652FC5"/>
    <w:rsid w:val="00653261"/>
    <w:rsid w:val="006534A5"/>
    <w:rsid w:val="006544D7"/>
    <w:rsid w:val="00655BCC"/>
    <w:rsid w:val="00656394"/>
    <w:rsid w:val="006568A6"/>
    <w:rsid w:val="00656D81"/>
    <w:rsid w:val="006573BD"/>
    <w:rsid w:val="00657431"/>
    <w:rsid w:val="0065774D"/>
    <w:rsid w:val="00657E31"/>
    <w:rsid w:val="00660151"/>
    <w:rsid w:val="00660218"/>
    <w:rsid w:val="00660502"/>
    <w:rsid w:val="006609E5"/>
    <w:rsid w:val="00661DB6"/>
    <w:rsid w:val="0066244F"/>
    <w:rsid w:val="00663C5A"/>
    <w:rsid w:val="00663D36"/>
    <w:rsid w:val="006640A0"/>
    <w:rsid w:val="006652D6"/>
    <w:rsid w:val="00665845"/>
    <w:rsid w:val="00665BD3"/>
    <w:rsid w:val="006662B6"/>
    <w:rsid w:val="0066638B"/>
    <w:rsid w:val="00666A4B"/>
    <w:rsid w:val="00666C9D"/>
    <w:rsid w:val="00666D19"/>
    <w:rsid w:val="00667D78"/>
    <w:rsid w:val="00667E06"/>
    <w:rsid w:val="006709E7"/>
    <w:rsid w:val="00671329"/>
    <w:rsid w:val="0067179D"/>
    <w:rsid w:val="006719FD"/>
    <w:rsid w:val="00673D5B"/>
    <w:rsid w:val="00674522"/>
    <w:rsid w:val="0067516A"/>
    <w:rsid w:val="006754AE"/>
    <w:rsid w:val="006757A8"/>
    <w:rsid w:val="00675823"/>
    <w:rsid w:val="00675D7B"/>
    <w:rsid w:val="006761E3"/>
    <w:rsid w:val="006761F3"/>
    <w:rsid w:val="00677804"/>
    <w:rsid w:val="00677D07"/>
    <w:rsid w:val="00680ED4"/>
    <w:rsid w:val="00681585"/>
    <w:rsid w:val="00681A95"/>
    <w:rsid w:val="00682734"/>
    <w:rsid w:val="006829DB"/>
    <w:rsid w:val="00682E30"/>
    <w:rsid w:val="00683D26"/>
    <w:rsid w:val="00684D9E"/>
    <w:rsid w:val="00685D94"/>
    <w:rsid w:val="00685F87"/>
    <w:rsid w:val="006861FF"/>
    <w:rsid w:val="0068646B"/>
    <w:rsid w:val="00686859"/>
    <w:rsid w:val="00686E91"/>
    <w:rsid w:val="006870F1"/>
    <w:rsid w:val="00687107"/>
    <w:rsid w:val="00687462"/>
    <w:rsid w:val="00687CE8"/>
    <w:rsid w:val="00687F31"/>
    <w:rsid w:val="006910B6"/>
    <w:rsid w:val="00692299"/>
    <w:rsid w:val="00692CD9"/>
    <w:rsid w:val="00693331"/>
    <w:rsid w:val="0069344E"/>
    <w:rsid w:val="00693C13"/>
    <w:rsid w:val="00693CF5"/>
    <w:rsid w:val="00693F9C"/>
    <w:rsid w:val="006940A5"/>
    <w:rsid w:val="006944DA"/>
    <w:rsid w:val="00695F17"/>
    <w:rsid w:val="00696324"/>
    <w:rsid w:val="00696FBC"/>
    <w:rsid w:val="00697481"/>
    <w:rsid w:val="00697DF8"/>
    <w:rsid w:val="006A0171"/>
    <w:rsid w:val="006A031C"/>
    <w:rsid w:val="006A04DB"/>
    <w:rsid w:val="006A0916"/>
    <w:rsid w:val="006A0C04"/>
    <w:rsid w:val="006A153A"/>
    <w:rsid w:val="006A1795"/>
    <w:rsid w:val="006A1BFC"/>
    <w:rsid w:val="006A1EC5"/>
    <w:rsid w:val="006A1F6F"/>
    <w:rsid w:val="006A2033"/>
    <w:rsid w:val="006A2113"/>
    <w:rsid w:val="006A2134"/>
    <w:rsid w:val="006A2651"/>
    <w:rsid w:val="006A2670"/>
    <w:rsid w:val="006A280A"/>
    <w:rsid w:val="006A2E07"/>
    <w:rsid w:val="006A3531"/>
    <w:rsid w:val="006A369F"/>
    <w:rsid w:val="006A4435"/>
    <w:rsid w:val="006A454A"/>
    <w:rsid w:val="006A4903"/>
    <w:rsid w:val="006A4D1A"/>
    <w:rsid w:val="006A59B0"/>
    <w:rsid w:val="006A5ECA"/>
    <w:rsid w:val="006A67BD"/>
    <w:rsid w:val="006A6DBF"/>
    <w:rsid w:val="006A7258"/>
    <w:rsid w:val="006B060C"/>
    <w:rsid w:val="006B0639"/>
    <w:rsid w:val="006B0CE5"/>
    <w:rsid w:val="006B1305"/>
    <w:rsid w:val="006B1CCE"/>
    <w:rsid w:val="006B2FEA"/>
    <w:rsid w:val="006B34A5"/>
    <w:rsid w:val="006B3C0B"/>
    <w:rsid w:val="006B4086"/>
    <w:rsid w:val="006B47C2"/>
    <w:rsid w:val="006B48BB"/>
    <w:rsid w:val="006B58D7"/>
    <w:rsid w:val="006C0773"/>
    <w:rsid w:val="006C1198"/>
    <w:rsid w:val="006C1490"/>
    <w:rsid w:val="006C188B"/>
    <w:rsid w:val="006C252D"/>
    <w:rsid w:val="006C2A91"/>
    <w:rsid w:val="006C2C57"/>
    <w:rsid w:val="006C2F96"/>
    <w:rsid w:val="006C35D6"/>
    <w:rsid w:val="006C3963"/>
    <w:rsid w:val="006C3B7C"/>
    <w:rsid w:val="006C419B"/>
    <w:rsid w:val="006C46FA"/>
    <w:rsid w:val="006C540F"/>
    <w:rsid w:val="006C690A"/>
    <w:rsid w:val="006C6E5E"/>
    <w:rsid w:val="006C71A8"/>
    <w:rsid w:val="006C72B5"/>
    <w:rsid w:val="006C77CD"/>
    <w:rsid w:val="006C7AE3"/>
    <w:rsid w:val="006C7CD0"/>
    <w:rsid w:val="006C7DB3"/>
    <w:rsid w:val="006D0B53"/>
    <w:rsid w:val="006D220F"/>
    <w:rsid w:val="006D2722"/>
    <w:rsid w:val="006D369A"/>
    <w:rsid w:val="006D3F7F"/>
    <w:rsid w:val="006D4876"/>
    <w:rsid w:val="006D4EEE"/>
    <w:rsid w:val="006D53A3"/>
    <w:rsid w:val="006D5E07"/>
    <w:rsid w:val="006D6121"/>
    <w:rsid w:val="006D6ACB"/>
    <w:rsid w:val="006D6C08"/>
    <w:rsid w:val="006D6D2D"/>
    <w:rsid w:val="006D7647"/>
    <w:rsid w:val="006E1697"/>
    <w:rsid w:val="006E1ECE"/>
    <w:rsid w:val="006E339D"/>
    <w:rsid w:val="006E406F"/>
    <w:rsid w:val="006E479F"/>
    <w:rsid w:val="006E50FC"/>
    <w:rsid w:val="006E51D0"/>
    <w:rsid w:val="006E533F"/>
    <w:rsid w:val="006E5DD9"/>
    <w:rsid w:val="006E5EA6"/>
    <w:rsid w:val="006E611A"/>
    <w:rsid w:val="006E67F5"/>
    <w:rsid w:val="006E6D16"/>
    <w:rsid w:val="006E6E78"/>
    <w:rsid w:val="006E7464"/>
    <w:rsid w:val="006E752D"/>
    <w:rsid w:val="006F0D24"/>
    <w:rsid w:val="006F0E39"/>
    <w:rsid w:val="006F2250"/>
    <w:rsid w:val="006F2C2E"/>
    <w:rsid w:val="006F32AC"/>
    <w:rsid w:val="006F39F9"/>
    <w:rsid w:val="006F3A22"/>
    <w:rsid w:val="006F3F74"/>
    <w:rsid w:val="006F470B"/>
    <w:rsid w:val="006F4C58"/>
    <w:rsid w:val="006F5D64"/>
    <w:rsid w:val="006F6117"/>
    <w:rsid w:val="006F76C5"/>
    <w:rsid w:val="006F772A"/>
    <w:rsid w:val="006F7B3C"/>
    <w:rsid w:val="00700B67"/>
    <w:rsid w:val="00700D90"/>
    <w:rsid w:val="0070127B"/>
    <w:rsid w:val="007022CD"/>
    <w:rsid w:val="0070249E"/>
    <w:rsid w:val="00702B5B"/>
    <w:rsid w:val="00702D00"/>
    <w:rsid w:val="007034D8"/>
    <w:rsid w:val="00703535"/>
    <w:rsid w:val="0070578A"/>
    <w:rsid w:val="0070664E"/>
    <w:rsid w:val="007068CF"/>
    <w:rsid w:val="00710D2B"/>
    <w:rsid w:val="0071102F"/>
    <w:rsid w:val="007113EE"/>
    <w:rsid w:val="0071150F"/>
    <w:rsid w:val="00711762"/>
    <w:rsid w:val="00711828"/>
    <w:rsid w:val="00711918"/>
    <w:rsid w:val="00711F9E"/>
    <w:rsid w:val="00712177"/>
    <w:rsid w:val="007122A5"/>
    <w:rsid w:val="00712DEF"/>
    <w:rsid w:val="00712F8C"/>
    <w:rsid w:val="0071353F"/>
    <w:rsid w:val="00713BE5"/>
    <w:rsid w:val="00713C25"/>
    <w:rsid w:val="00714E49"/>
    <w:rsid w:val="00715E7C"/>
    <w:rsid w:val="007166A8"/>
    <w:rsid w:val="00716A84"/>
    <w:rsid w:val="00717036"/>
    <w:rsid w:val="00717092"/>
    <w:rsid w:val="00721AAB"/>
    <w:rsid w:val="00721E51"/>
    <w:rsid w:val="00721F4D"/>
    <w:rsid w:val="007229A9"/>
    <w:rsid w:val="00723982"/>
    <w:rsid w:val="00723B00"/>
    <w:rsid w:val="00724BDC"/>
    <w:rsid w:val="00724DE1"/>
    <w:rsid w:val="00724E20"/>
    <w:rsid w:val="00725300"/>
    <w:rsid w:val="0072542C"/>
    <w:rsid w:val="007256F5"/>
    <w:rsid w:val="00726FD0"/>
    <w:rsid w:val="00730B04"/>
    <w:rsid w:val="007312E0"/>
    <w:rsid w:val="00731AAF"/>
    <w:rsid w:val="00732B1A"/>
    <w:rsid w:val="00732C77"/>
    <w:rsid w:val="0073463A"/>
    <w:rsid w:val="0073488C"/>
    <w:rsid w:val="00735002"/>
    <w:rsid w:val="0073509F"/>
    <w:rsid w:val="00735B34"/>
    <w:rsid w:val="00736016"/>
    <w:rsid w:val="00736C9C"/>
    <w:rsid w:val="00736EB8"/>
    <w:rsid w:val="007375C5"/>
    <w:rsid w:val="00737C66"/>
    <w:rsid w:val="00740057"/>
    <w:rsid w:val="00740AAB"/>
    <w:rsid w:val="00740C67"/>
    <w:rsid w:val="007413CF"/>
    <w:rsid w:val="007426B4"/>
    <w:rsid w:val="00742C54"/>
    <w:rsid w:val="00743F45"/>
    <w:rsid w:val="0074465F"/>
    <w:rsid w:val="00744A36"/>
    <w:rsid w:val="00744DAB"/>
    <w:rsid w:val="00745340"/>
    <w:rsid w:val="00745848"/>
    <w:rsid w:val="00745EE2"/>
    <w:rsid w:val="00746E03"/>
    <w:rsid w:val="00746F44"/>
    <w:rsid w:val="007507E2"/>
    <w:rsid w:val="007514C4"/>
    <w:rsid w:val="007516C7"/>
    <w:rsid w:val="00751CA6"/>
    <w:rsid w:val="00751EA0"/>
    <w:rsid w:val="00752B3C"/>
    <w:rsid w:val="00752F61"/>
    <w:rsid w:val="00753D10"/>
    <w:rsid w:val="007542CB"/>
    <w:rsid w:val="00754B55"/>
    <w:rsid w:val="0075519B"/>
    <w:rsid w:val="007557C2"/>
    <w:rsid w:val="0075581A"/>
    <w:rsid w:val="007561DF"/>
    <w:rsid w:val="007564E0"/>
    <w:rsid w:val="00756A31"/>
    <w:rsid w:val="00756A3E"/>
    <w:rsid w:val="00756D3D"/>
    <w:rsid w:val="00757E63"/>
    <w:rsid w:val="007608E9"/>
    <w:rsid w:val="00760AD1"/>
    <w:rsid w:val="00760C50"/>
    <w:rsid w:val="007615BF"/>
    <w:rsid w:val="00761C13"/>
    <w:rsid w:val="00761DCE"/>
    <w:rsid w:val="00762011"/>
    <w:rsid w:val="00762731"/>
    <w:rsid w:val="0076295C"/>
    <w:rsid w:val="0076295E"/>
    <w:rsid w:val="00762DB2"/>
    <w:rsid w:val="00762F11"/>
    <w:rsid w:val="0076308E"/>
    <w:rsid w:val="0076327D"/>
    <w:rsid w:val="007633DC"/>
    <w:rsid w:val="00763967"/>
    <w:rsid w:val="00763ABA"/>
    <w:rsid w:val="00763CCD"/>
    <w:rsid w:val="00763FA5"/>
    <w:rsid w:val="007642B5"/>
    <w:rsid w:val="0076433B"/>
    <w:rsid w:val="00764C12"/>
    <w:rsid w:val="00764FB7"/>
    <w:rsid w:val="007652D0"/>
    <w:rsid w:val="00765F29"/>
    <w:rsid w:val="00767E44"/>
    <w:rsid w:val="00770763"/>
    <w:rsid w:val="00770E64"/>
    <w:rsid w:val="00771429"/>
    <w:rsid w:val="00771F1F"/>
    <w:rsid w:val="0077383A"/>
    <w:rsid w:val="00775900"/>
    <w:rsid w:val="007760FE"/>
    <w:rsid w:val="007764AD"/>
    <w:rsid w:val="00776DFD"/>
    <w:rsid w:val="007770FD"/>
    <w:rsid w:val="00777B33"/>
    <w:rsid w:val="00777EF7"/>
    <w:rsid w:val="00781508"/>
    <w:rsid w:val="007819A4"/>
    <w:rsid w:val="0078203E"/>
    <w:rsid w:val="0078261A"/>
    <w:rsid w:val="0078265F"/>
    <w:rsid w:val="00782896"/>
    <w:rsid w:val="0078292A"/>
    <w:rsid w:val="0078301E"/>
    <w:rsid w:val="0078338C"/>
    <w:rsid w:val="00783453"/>
    <w:rsid w:val="0078373B"/>
    <w:rsid w:val="00783B88"/>
    <w:rsid w:val="00783C54"/>
    <w:rsid w:val="00784255"/>
    <w:rsid w:val="007843B2"/>
    <w:rsid w:val="0078473B"/>
    <w:rsid w:val="00784F91"/>
    <w:rsid w:val="007859DE"/>
    <w:rsid w:val="00785D9B"/>
    <w:rsid w:val="00785E04"/>
    <w:rsid w:val="00786776"/>
    <w:rsid w:val="00786BC9"/>
    <w:rsid w:val="00787CFB"/>
    <w:rsid w:val="00787D86"/>
    <w:rsid w:val="00790426"/>
    <w:rsid w:val="00790576"/>
    <w:rsid w:val="00790630"/>
    <w:rsid w:val="0079067E"/>
    <w:rsid w:val="007907BB"/>
    <w:rsid w:val="0079192D"/>
    <w:rsid w:val="00791E14"/>
    <w:rsid w:val="007926BF"/>
    <w:rsid w:val="00792B3E"/>
    <w:rsid w:val="00792C92"/>
    <w:rsid w:val="00793950"/>
    <w:rsid w:val="00793CD9"/>
    <w:rsid w:val="00794445"/>
    <w:rsid w:val="00794450"/>
    <w:rsid w:val="00794B54"/>
    <w:rsid w:val="00794FC4"/>
    <w:rsid w:val="007956AA"/>
    <w:rsid w:val="0079617B"/>
    <w:rsid w:val="00797377"/>
    <w:rsid w:val="0079792C"/>
    <w:rsid w:val="00797DB5"/>
    <w:rsid w:val="007A00B0"/>
    <w:rsid w:val="007A04A5"/>
    <w:rsid w:val="007A04FC"/>
    <w:rsid w:val="007A0669"/>
    <w:rsid w:val="007A0F3F"/>
    <w:rsid w:val="007A1C57"/>
    <w:rsid w:val="007A21B6"/>
    <w:rsid w:val="007A21B9"/>
    <w:rsid w:val="007A2488"/>
    <w:rsid w:val="007A26A3"/>
    <w:rsid w:val="007A2786"/>
    <w:rsid w:val="007A2888"/>
    <w:rsid w:val="007A2A67"/>
    <w:rsid w:val="007A2BA7"/>
    <w:rsid w:val="007A3244"/>
    <w:rsid w:val="007A329E"/>
    <w:rsid w:val="007A33B0"/>
    <w:rsid w:val="007A3762"/>
    <w:rsid w:val="007A3C93"/>
    <w:rsid w:val="007A4182"/>
    <w:rsid w:val="007A490D"/>
    <w:rsid w:val="007A518E"/>
    <w:rsid w:val="007A53D9"/>
    <w:rsid w:val="007A56D0"/>
    <w:rsid w:val="007A5868"/>
    <w:rsid w:val="007A60BA"/>
    <w:rsid w:val="007A60D9"/>
    <w:rsid w:val="007A6300"/>
    <w:rsid w:val="007A6586"/>
    <w:rsid w:val="007A7E6A"/>
    <w:rsid w:val="007A7F80"/>
    <w:rsid w:val="007B00CE"/>
    <w:rsid w:val="007B0919"/>
    <w:rsid w:val="007B134B"/>
    <w:rsid w:val="007B1714"/>
    <w:rsid w:val="007B19C1"/>
    <w:rsid w:val="007B1CAE"/>
    <w:rsid w:val="007B1E14"/>
    <w:rsid w:val="007B2A57"/>
    <w:rsid w:val="007B322B"/>
    <w:rsid w:val="007B355F"/>
    <w:rsid w:val="007B36BF"/>
    <w:rsid w:val="007B3F91"/>
    <w:rsid w:val="007B3FE8"/>
    <w:rsid w:val="007B4D2E"/>
    <w:rsid w:val="007B508F"/>
    <w:rsid w:val="007B52BE"/>
    <w:rsid w:val="007B59C6"/>
    <w:rsid w:val="007B63E6"/>
    <w:rsid w:val="007B7D6A"/>
    <w:rsid w:val="007C0399"/>
    <w:rsid w:val="007C148E"/>
    <w:rsid w:val="007C24E4"/>
    <w:rsid w:val="007C2B6E"/>
    <w:rsid w:val="007C2C02"/>
    <w:rsid w:val="007C2CB7"/>
    <w:rsid w:val="007C3A5D"/>
    <w:rsid w:val="007C3E0E"/>
    <w:rsid w:val="007C3ED7"/>
    <w:rsid w:val="007C4713"/>
    <w:rsid w:val="007C4BA9"/>
    <w:rsid w:val="007C4D69"/>
    <w:rsid w:val="007C4FA0"/>
    <w:rsid w:val="007C5049"/>
    <w:rsid w:val="007C50D9"/>
    <w:rsid w:val="007C5289"/>
    <w:rsid w:val="007C573C"/>
    <w:rsid w:val="007C5953"/>
    <w:rsid w:val="007C5B23"/>
    <w:rsid w:val="007C6415"/>
    <w:rsid w:val="007C64BC"/>
    <w:rsid w:val="007C68FD"/>
    <w:rsid w:val="007C6C9E"/>
    <w:rsid w:val="007C6D2D"/>
    <w:rsid w:val="007C6EE5"/>
    <w:rsid w:val="007C72D3"/>
    <w:rsid w:val="007C785E"/>
    <w:rsid w:val="007C79BA"/>
    <w:rsid w:val="007D05A2"/>
    <w:rsid w:val="007D1FAF"/>
    <w:rsid w:val="007D292C"/>
    <w:rsid w:val="007D2EBA"/>
    <w:rsid w:val="007D2F71"/>
    <w:rsid w:val="007D3BE3"/>
    <w:rsid w:val="007D4296"/>
    <w:rsid w:val="007D446A"/>
    <w:rsid w:val="007D4A06"/>
    <w:rsid w:val="007D4E94"/>
    <w:rsid w:val="007D54B6"/>
    <w:rsid w:val="007D5D3B"/>
    <w:rsid w:val="007D5D68"/>
    <w:rsid w:val="007D65EA"/>
    <w:rsid w:val="007D6895"/>
    <w:rsid w:val="007D7065"/>
    <w:rsid w:val="007E0186"/>
    <w:rsid w:val="007E022C"/>
    <w:rsid w:val="007E072C"/>
    <w:rsid w:val="007E07E2"/>
    <w:rsid w:val="007E092E"/>
    <w:rsid w:val="007E0F79"/>
    <w:rsid w:val="007E1A70"/>
    <w:rsid w:val="007E21A3"/>
    <w:rsid w:val="007E2211"/>
    <w:rsid w:val="007E2D9B"/>
    <w:rsid w:val="007E2F3F"/>
    <w:rsid w:val="007E34E4"/>
    <w:rsid w:val="007E4C84"/>
    <w:rsid w:val="007E4EB4"/>
    <w:rsid w:val="007E57A8"/>
    <w:rsid w:val="007E5C72"/>
    <w:rsid w:val="007E60A3"/>
    <w:rsid w:val="007E6296"/>
    <w:rsid w:val="007E6BDE"/>
    <w:rsid w:val="007E7069"/>
    <w:rsid w:val="007E7A7F"/>
    <w:rsid w:val="007F01BC"/>
    <w:rsid w:val="007F0630"/>
    <w:rsid w:val="007F08F1"/>
    <w:rsid w:val="007F0A12"/>
    <w:rsid w:val="007F0C85"/>
    <w:rsid w:val="007F0CD5"/>
    <w:rsid w:val="007F110B"/>
    <w:rsid w:val="007F2215"/>
    <w:rsid w:val="007F225F"/>
    <w:rsid w:val="007F29CD"/>
    <w:rsid w:val="007F2EB9"/>
    <w:rsid w:val="007F2FF2"/>
    <w:rsid w:val="007F335B"/>
    <w:rsid w:val="007F378D"/>
    <w:rsid w:val="007F4DCD"/>
    <w:rsid w:val="007F4EA4"/>
    <w:rsid w:val="007F51B2"/>
    <w:rsid w:val="007F5EE0"/>
    <w:rsid w:val="007F5FA7"/>
    <w:rsid w:val="007F7018"/>
    <w:rsid w:val="007F736F"/>
    <w:rsid w:val="007F762C"/>
    <w:rsid w:val="00800534"/>
    <w:rsid w:val="00801C5E"/>
    <w:rsid w:val="00802072"/>
    <w:rsid w:val="00802175"/>
    <w:rsid w:val="008021F8"/>
    <w:rsid w:val="008029B2"/>
    <w:rsid w:val="00802BC1"/>
    <w:rsid w:val="00802F23"/>
    <w:rsid w:val="00803AF4"/>
    <w:rsid w:val="00803CDB"/>
    <w:rsid w:val="008049BC"/>
    <w:rsid w:val="00804D0A"/>
    <w:rsid w:val="00805B4C"/>
    <w:rsid w:val="008066EC"/>
    <w:rsid w:val="0080672D"/>
    <w:rsid w:val="00807923"/>
    <w:rsid w:val="0081102B"/>
    <w:rsid w:val="0081158B"/>
    <w:rsid w:val="00812958"/>
    <w:rsid w:val="00812AAA"/>
    <w:rsid w:val="008130E4"/>
    <w:rsid w:val="008133F3"/>
    <w:rsid w:val="00814C76"/>
    <w:rsid w:val="008150E9"/>
    <w:rsid w:val="008152CF"/>
    <w:rsid w:val="00815940"/>
    <w:rsid w:val="00815F72"/>
    <w:rsid w:val="0081626D"/>
    <w:rsid w:val="008172B7"/>
    <w:rsid w:val="008175E4"/>
    <w:rsid w:val="008177F2"/>
    <w:rsid w:val="00820C33"/>
    <w:rsid w:val="00822F38"/>
    <w:rsid w:val="008233A8"/>
    <w:rsid w:val="008235EA"/>
    <w:rsid w:val="00823D75"/>
    <w:rsid w:val="00824938"/>
    <w:rsid w:val="00824AA6"/>
    <w:rsid w:val="00824FA1"/>
    <w:rsid w:val="008252CB"/>
    <w:rsid w:val="0082542C"/>
    <w:rsid w:val="0082560E"/>
    <w:rsid w:val="00825DBA"/>
    <w:rsid w:val="00827098"/>
    <w:rsid w:val="008317A3"/>
    <w:rsid w:val="008318E2"/>
    <w:rsid w:val="00832F5B"/>
    <w:rsid w:val="00833D05"/>
    <w:rsid w:val="008349A5"/>
    <w:rsid w:val="00834BDA"/>
    <w:rsid w:val="008354FA"/>
    <w:rsid w:val="00835B05"/>
    <w:rsid w:val="00835B1B"/>
    <w:rsid w:val="00835C3D"/>
    <w:rsid w:val="00835C86"/>
    <w:rsid w:val="00835CD0"/>
    <w:rsid w:val="00836B79"/>
    <w:rsid w:val="00837605"/>
    <w:rsid w:val="00837EEF"/>
    <w:rsid w:val="00840E2F"/>
    <w:rsid w:val="00840EE3"/>
    <w:rsid w:val="00841304"/>
    <w:rsid w:val="00841794"/>
    <w:rsid w:val="008417C9"/>
    <w:rsid w:val="00841E5B"/>
    <w:rsid w:val="00841EB5"/>
    <w:rsid w:val="00842628"/>
    <w:rsid w:val="00842A23"/>
    <w:rsid w:val="008432EC"/>
    <w:rsid w:val="0084362E"/>
    <w:rsid w:val="00843944"/>
    <w:rsid w:val="00843AF8"/>
    <w:rsid w:val="00843B46"/>
    <w:rsid w:val="00844295"/>
    <w:rsid w:val="008453FB"/>
    <w:rsid w:val="0084579D"/>
    <w:rsid w:val="00846477"/>
    <w:rsid w:val="008475B0"/>
    <w:rsid w:val="00847937"/>
    <w:rsid w:val="00847CB4"/>
    <w:rsid w:val="00847D0D"/>
    <w:rsid w:val="008500DD"/>
    <w:rsid w:val="00850C3A"/>
    <w:rsid w:val="00850C7A"/>
    <w:rsid w:val="00850E37"/>
    <w:rsid w:val="008524D7"/>
    <w:rsid w:val="00853209"/>
    <w:rsid w:val="00853640"/>
    <w:rsid w:val="00854FBF"/>
    <w:rsid w:val="008556B6"/>
    <w:rsid w:val="00855844"/>
    <w:rsid w:val="00856112"/>
    <w:rsid w:val="0085645E"/>
    <w:rsid w:val="0085662A"/>
    <w:rsid w:val="00856D48"/>
    <w:rsid w:val="00857221"/>
    <w:rsid w:val="0085749A"/>
    <w:rsid w:val="00857CD2"/>
    <w:rsid w:val="00860AD3"/>
    <w:rsid w:val="0086139B"/>
    <w:rsid w:val="008618EB"/>
    <w:rsid w:val="00862EE9"/>
    <w:rsid w:val="008632EB"/>
    <w:rsid w:val="008633FF"/>
    <w:rsid w:val="00863CF1"/>
    <w:rsid w:val="0086465B"/>
    <w:rsid w:val="008647F0"/>
    <w:rsid w:val="008649BF"/>
    <w:rsid w:val="00864FFC"/>
    <w:rsid w:val="00865A60"/>
    <w:rsid w:val="00865A75"/>
    <w:rsid w:val="0086689F"/>
    <w:rsid w:val="00866EC1"/>
    <w:rsid w:val="008674F9"/>
    <w:rsid w:val="00867AE3"/>
    <w:rsid w:val="00867ECF"/>
    <w:rsid w:val="0087010E"/>
    <w:rsid w:val="0087298B"/>
    <w:rsid w:val="00873558"/>
    <w:rsid w:val="00873829"/>
    <w:rsid w:val="00875101"/>
    <w:rsid w:val="008751D9"/>
    <w:rsid w:val="00875372"/>
    <w:rsid w:val="008763EE"/>
    <w:rsid w:val="00876EAE"/>
    <w:rsid w:val="008773C5"/>
    <w:rsid w:val="00877DD5"/>
    <w:rsid w:val="00877F57"/>
    <w:rsid w:val="00880441"/>
    <w:rsid w:val="00880816"/>
    <w:rsid w:val="0088109A"/>
    <w:rsid w:val="008810AF"/>
    <w:rsid w:val="00881B9A"/>
    <w:rsid w:val="00882E6E"/>
    <w:rsid w:val="00883458"/>
    <w:rsid w:val="0088355E"/>
    <w:rsid w:val="0088370A"/>
    <w:rsid w:val="008837C4"/>
    <w:rsid w:val="00883D3C"/>
    <w:rsid w:val="008840B0"/>
    <w:rsid w:val="0088453D"/>
    <w:rsid w:val="00886682"/>
    <w:rsid w:val="00886F83"/>
    <w:rsid w:val="00887091"/>
    <w:rsid w:val="008902C3"/>
    <w:rsid w:val="00890536"/>
    <w:rsid w:val="00891199"/>
    <w:rsid w:val="008913C3"/>
    <w:rsid w:val="008919B6"/>
    <w:rsid w:val="00891B9F"/>
    <w:rsid w:val="00892092"/>
    <w:rsid w:val="0089227D"/>
    <w:rsid w:val="00893692"/>
    <w:rsid w:val="00893710"/>
    <w:rsid w:val="00893AE8"/>
    <w:rsid w:val="00893B21"/>
    <w:rsid w:val="00894593"/>
    <w:rsid w:val="00896580"/>
    <w:rsid w:val="00896BE4"/>
    <w:rsid w:val="0089751B"/>
    <w:rsid w:val="0089756E"/>
    <w:rsid w:val="008A088E"/>
    <w:rsid w:val="008A1145"/>
    <w:rsid w:val="008A1C47"/>
    <w:rsid w:val="008A2775"/>
    <w:rsid w:val="008A36B0"/>
    <w:rsid w:val="008A36C5"/>
    <w:rsid w:val="008A3827"/>
    <w:rsid w:val="008A3D5D"/>
    <w:rsid w:val="008A412C"/>
    <w:rsid w:val="008A4471"/>
    <w:rsid w:val="008A46C0"/>
    <w:rsid w:val="008A4C31"/>
    <w:rsid w:val="008A4C5E"/>
    <w:rsid w:val="008A5073"/>
    <w:rsid w:val="008A5111"/>
    <w:rsid w:val="008A5542"/>
    <w:rsid w:val="008A569F"/>
    <w:rsid w:val="008A5D58"/>
    <w:rsid w:val="008A5F22"/>
    <w:rsid w:val="008A695E"/>
    <w:rsid w:val="008B1690"/>
    <w:rsid w:val="008B178D"/>
    <w:rsid w:val="008B3574"/>
    <w:rsid w:val="008B369D"/>
    <w:rsid w:val="008B3ED3"/>
    <w:rsid w:val="008B48D1"/>
    <w:rsid w:val="008B5393"/>
    <w:rsid w:val="008B6CAC"/>
    <w:rsid w:val="008B7393"/>
    <w:rsid w:val="008B78D2"/>
    <w:rsid w:val="008C06BF"/>
    <w:rsid w:val="008C07C2"/>
    <w:rsid w:val="008C09B6"/>
    <w:rsid w:val="008C0DE4"/>
    <w:rsid w:val="008C1265"/>
    <w:rsid w:val="008C1835"/>
    <w:rsid w:val="008C19F3"/>
    <w:rsid w:val="008C300A"/>
    <w:rsid w:val="008C30B6"/>
    <w:rsid w:val="008C3235"/>
    <w:rsid w:val="008C3EA8"/>
    <w:rsid w:val="008C4642"/>
    <w:rsid w:val="008C5286"/>
    <w:rsid w:val="008C598C"/>
    <w:rsid w:val="008C5F87"/>
    <w:rsid w:val="008C6BBC"/>
    <w:rsid w:val="008C6C1C"/>
    <w:rsid w:val="008C7196"/>
    <w:rsid w:val="008C761F"/>
    <w:rsid w:val="008C7D72"/>
    <w:rsid w:val="008C7F0F"/>
    <w:rsid w:val="008C7FDD"/>
    <w:rsid w:val="008D0764"/>
    <w:rsid w:val="008D0945"/>
    <w:rsid w:val="008D1D2A"/>
    <w:rsid w:val="008D2859"/>
    <w:rsid w:val="008D3A8F"/>
    <w:rsid w:val="008D3BD2"/>
    <w:rsid w:val="008D40D4"/>
    <w:rsid w:val="008D48B7"/>
    <w:rsid w:val="008D5491"/>
    <w:rsid w:val="008D63D3"/>
    <w:rsid w:val="008D6458"/>
    <w:rsid w:val="008D64FD"/>
    <w:rsid w:val="008D6AA7"/>
    <w:rsid w:val="008D6B52"/>
    <w:rsid w:val="008D7153"/>
    <w:rsid w:val="008D773B"/>
    <w:rsid w:val="008D7CE6"/>
    <w:rsid w:val="008E06DD"/>
    <w:rsid w:val="008E12BE"/>
    <w:rsid w:val="008E18A3"/>
    <w:rsid w:val="008E285A"/>
    <w:rsid w:val="008E2B72"/>
    <w:rsid w:val="008E376A"/>
    <w:rsid w:val="008E3AF3"/>
    <w:rsid w:val="008E3C65"/>
    <w:rsid w:val="008E428C"/>
    <w:rsid w:val="008E4408"/>
    <w:rsid w:val="008E47AE"/>
    <w:rsid w:val="008E506D"/>
    <w:rsid w:val="008E5349"/>
    <w:rsid w:val="008E54EB"/>
    <w:rsid w:val="008E59B9"/>
    <w:rsid w:val="008E6146"/>
    <w:rsid w:val="008E6318"/>
    <w:rsid w:val="008E64BE"/>
    <w:rsid w:val="008E6892"/>
    <w:rsid w:val="008E7026"/>
    <w:rsid w:val="008E702D"/>
    <w:rsid w:val="008E7740"/>
    <w:rsid w:val="008E7EEA"/>
    <w:rsid w:val="008F08B6"/>
    <w:rsid w:val="008F17DB"/>
    <w:rsid w:val="008F1F32"/>
    <w:rsid w:val="008F239C"/>
    <w:rsid w:val="008F2D0D"/>
    <w:rsid w:val="008F301C"/>
    <w:rsid w:val="008F3293"/>
    <w:rsid w:val="008F3D19"/>
    <w:rsid w:val="008F3FDC"/>
    <w:rsid w:val="008F422B"/>
    <w:rsid w:val="008F4494"/>
    <w:rsid w:val="008F4606"/>
    <w:rsid w:val="008F5A11"/>
    <w:rsid w:val="008F5AD2"/>
    <w:rsid w:val="008F5F75"/>
    <w:rsid w:val="008F6582"/>
    <w:rsid w:val="008F666D"/>
    <w:rsid w:val="008F719F"/>
    <w:rsid w:val="00900187"/>
    <w:rsid w:val="009002CE"/>
    <w:rsid w:val="00900610"/>
    <w:rsid w:val="0090217F"/>
    <w:rsid w:val="00902BB5"/>
    <w:rsid w:val="009033D8"/>
    <w:rsid w:val="0090360A"/>
    <w:rsid w:val="00903B27"/>
    <w:rsid w:val="009042F7"/>
    <w:rsid w:val="009061A9"/>
    <w:rsid w:val="0090754C"/>
    <w:rsid w:val="0090761C"/>
    <w:rsid w:val="00912234"/>
    <w:rsid w:val="009133B0"/>
    <w:rsid w:val="009137BE"/>
    <w:rsid w:val="0091483C"/>
    <w:rsid w:val="00916138"/>
    <w:rsid w:val="009163A7"/>
    <w:rsid w:val="00916470"/>
    <w:rsid w:val="00916FCE"/>
    <w:rsid w:val="0091785C"/>
    <w:rsid w:val="00917C4C"/>
    <w:rsid w:val="00917C8F"/>
    <w:rsid w:val="00917D58"/>
    <w:rsid w:val="00920961"/>
    <w:rsid w:val="00920E20"/>
    <w:rsid w:val="00920EE2"/>
    <w:rsid w:val="009210E6"/>
    <w:rsid w:val="0092121A"/>
    <w:rsid w:val="009214AB"/>
    <w:rsid w:val="009216CF"/>
    <w:rsid w:val="00921C01"/>
    <w:rsid w:val="009221B8"/>
    <w:rsid w:val="00923E1D"/>
    <w:rsid w:val="0092417C"/>
    <w:rsid w:val="009241E2"/>
    <w:rsid w:val="009248E6"/>
    <w:rsid w:val="00924EE3"/>
    <w:rsid w:val="00925040"/>
    <w:rsid w:val="009256F9"/>
    <w:rsid w:val="009261FF"/>
    <w:rsid w:val="00926686"/>
    <w:rsid w:val="0092748B"/>
    <w:rsid w:val="009279FB"/>
    <w:rsid w:val="00927D17"/>
    <w:rsid w:val="009310B2"/>
    <w:rsid w:val="0093214E"/>
    <w:rsid w:val="00932517"/>
    <w:rsid w:val="009343AC"/>
    <w:rsid w:val="009343DB"/>
    <w:rsid w:val="00934D8B"/>
    <w:rsid w:val="00935983"/>
    <w:rsid w:val="009361E8"/>
    <w:rsid w:val="00937B37"/>
    <w:rsid w:val="00937D8D"/>
    <w:rsid w:val="009400AC"/>
    <w:rsid w:val="00940713"/>
    <w:rsid w:val="00940D20"/>
    <w:rsid w:val="00940DD2"/>
    <w:rsid w:val="009415A2"/>
    <w:rsid w:val="00941E32"/>
    <w:rsid w:val="009423F7"/>
    <w:rsid w:val="0094252C"/>
    <w:rsid w:val="00942B08"/>
    <w:rsid w:val="009436B0"/>
    <w:rsid w:val="00943E99"/>
    <w:rsid w:val="0094401B"/>
    <w:rsid w:val="0094456A"/>
    <w:rsid w:val="009448B4"/>
    <w:rsid w:val="00945478"/>
    <w:rsid w:val="0094551C"/>
    <w:rsid w:val="009465C7"/>
    <w:rsid w:val="00946BC1"/>
    <w:rsid w:val="00946D28"/>
    <w:rsid w:val="0094731A"/>
    <w:rsid w:val="00947740"/>
    <w:rsid w:val="00947F9A"/>
    <w:rsid w:val="00950018"/>
    <w:rsid w:val="00950680"/>
    <w:rsid w:val="0095087B"/>
    <w:rsid w:val="0095138F"/>
    <w:rsid w:val="00951448"/>
    <w:rsid w:val="00951516"/>
    <w:rsid w:val="00951884"/>
    <w:rsid w:val="009519A6"/>
    <w:rsid w:val="00951C7E"/>
    <w:rsid w:val="0095287D"/>
    <w:rsid w:val="00952C15"/>
    <w:rsid w:val="0095357B"/>
    <w:rsid w:val="009542F2"/>
    <w:rsid w:val="009547BD"/>
    <w:rsid w:val="00954DB0"/>
    <w:rsid w:val="00954E6D"/>
    <w:rsid w:val="00954F7B"/>
    <w:rsid w:val="00954F94"/>
    <w:rsid w:val="009552CE"/>
    <w:rsid w:val="0095534E"/>
    <w:rsid w:val="00955893"/>
    <w:rsid w:val="00956196"/>
    <w:rsid w:val="009565E2"/>
    <w:rsid w:val="00956AB3"/>
    <w:rsid w:val="00957256"/>
    <w:rsid w:val="00957A28"/>
    <w:rsid w:val="00960014"/>
    <w:rsid w:val="00960557"/>
    <w:rsid w:val="00960646"/>
    <w:rsid w:val="00960893"/>
    <w:rsid w:val="00960C31"/>
    <w:rsid w:val="00960F17"/>
    <w:rsid w:val="00960FA6"/>
    <w:rsid w:val="00962192"/>
    <w:rsid w:val="0096346E"/>
    <w:rsid w:val="0096394A"/>
    <w:rsid w:val="00963D25"/>
    <w:rsid w:val="00964CFE"/>
    <w:rsid w:val="009655A2"/>
    <w:rsid w:val="009666A8"/>
    <w:rsid w:val="00966DB7"/>
    <w:rsid w:val="00967465"/>
    <w:rsid w:val="00967B61"/>
    <w:rsid w:val="00967EC6"/>
    <w:rsid w:val="00970404"/>
    <w:rsid w:val="00971183"/>
    <w:rsid w:val="0097154A"/>
    <w:rsid w:val="00971F90"/>
    <w:rsid w:val="009722DE"/>
    <w:rsid w:val="009727CC"/>
    <w:rsid w:val="00972C9A"/>
    <w:rsid w:val="00973609"/>
    <w:rsid w:val="009745DD"/>
    <w:rsid w:val="00975624"/>
    <w:rsid w:val="0097617B"/>
    <w:rsid w:val="009761BA"/>
    <w:rsid w:val="00976AEB"/>
    <w:rsid w:val="00976F4E"/>
    <w:rsid w:val="00977938"/>
    <w:rsid w:val="00977C0B"/>
    <w:rsid w:val="00980367"/>
    <w:rsid w:val="00980669"/>
    <w:rsid w:val="00980C0D"/>
    <w:rsid w:val="00981717"/>
    <w:rsid w:val="00981FD5"/>
    <w:rsid w:val="00982D44"/>
    <w:rsid w:val="0098335B"/>
    <w:rsid w:val="00986A8A"/>
    <w:rsid w:val="00986C2F"/>
    <w:rsid w:val="00986C97"/>
    <w:rsid w:val="00986D37"/>
    <w:rsid w:val="00986DBB"/>
    <w:rsid w:val="00987845"/>
    <w:rsid w:val="0099010D"/>
    <w:rsid w:val="009901E9"/>
    <w:rsid w:val="009902F1"/>
    <w:rsid w:val="0099189E"/>
    <w:rsid w:val="0099272F"/>
    <w:rsid w:val="0099378A"/>
    <w:rsid w:val="00994B41"/>
    <w:rsid w:val="00994DCB"/>
    <w:rsid w:val="009952CD"/>
    <w:rsid w:val="00995A7D"/>
    <w:rsid w:val="00997035"/>
    <w:rsid w:val="00997796"/>
    <w:rsid w:val="00997B6F"/>
    <w:rsid w:val="009A01C8"/>
    <w:rsid w:val="009A04E5"/>
    <w:rsid w:val="009A18A9"/>
    <w:rsid w:val="009A1EA2"/>
    <w:rsid w:val="009A21BA"/>
    <w:rsid w:val="009A21EC"/>
    <w:rsid w:val="009A286E"/>
    <w:rsid w:val="009A28FD"/>
    <w:rsid w:val="009A2AB8"/>
    <w:rsid w:val="009A2BD6"/>
    <w:rsid w:val="009A304C"/>
    <w:rsid w:val="009A31AD"/>
    <w:rsid w:val="009A3204"/>
    <w:rsid w:val="009A4B02"/>
    <w:rsid w:val="009A5E68"/>
    <w:rsid w:val="009A6EF9"/>
    <w:rsid w:val="009A705C"/>
    <w:rsid w:val="009A717E"/>
    <w:rsid w:val="009A7195"/>
    <w:rsid w:val="009A7265"/>
    <w:rsid w:val="009A73DA"/>
    <w:rsid w:val="009B0D3A"/>
    <w:rsid w:val="009B18F4"/>
    <w:rsid w:val="009B25A9"/>
    <w:rsid w:val="009B2C33"/>
    <w:rsid w:val="009B3740"/>
    <w:rsid w:val="009B390C"/>
    <w:rsid w:val="009B396E"/>
    <w:rsid w:val="009B40E3"/>
    <w:rsid w:val="009B4755"/>
    <w:rsid w:val="009B47D5"/>
    <w:rsid w:val="009B54A0"/>
    <w:rsid w:val="009B633A"/>
    <w:rsid w:val="009B69EA"/>
    <w:rsid w:val="009B6BFF"/>
    <w:rsid w:val="009B795B"/>
    <w:rsid w:val="009C0305"/>
    <w:rsid w:val="009C0CC9"/>
    <w:rsid w:val="009C0DE9"/>
    <w:rsid w:val="009C1E25"/>
    <w:rsid w:val="009C2367"/>
    <w:rsid w:val="009C299B"/>
    <w:rsid w:val="009C2EDC"/>
    <w:rsid w:val="009C30A5"/>
    <w:rsid w:val="009C34E4"/>
    <w:rsid w:val="009C39EC"/>
    <w:rsid w:val="009C46C7"/>
    <w:rsid w:val="009C4AAE"/>
    <w:rsid w:val="009C5090"/>
    <w:rsid w:val="009C5ADC"/>
    <w:rsid w:val="009C5C07"/>
    <w:rsid w:val="009C5F2D"/>
    <w:rsid w:val="009C6F30"/>
    <w:rsid w:val="009C7875"/>
    <w:rsid w:val="009C7B62"/>
    <w:rsid w:val="009D026E"/>
    <w:rsid w:val="009D0BB2"/>
    <w:rsid w:val="009D0BBA"/>
    <w:rsid w:val="009D1137"/>
    <w:rsid w:val="009D1796"/>
    <w:rsid w:val="009D1E5E"/>
    <w:rsid w:val="009D2856"/>
    <w:rsid w:val="009D288A"/>
    <w:rsid w:val="009D32C9"/>
    <w:rsid w:val="009D3497"/>
    <w:rsid w:val="009D392A"/>
    <w:rsid w:val="009D3BF0"/>
    <w:rsid w:val="009D4683"/>
    <w:rsid w:val="009D4D9B"/>
    <w:rsid w:val="009D6879"/>
    <w:rsid w:val="009D70B2"/>
    <w:rsid w:val="009E023C"/>
    <w:rsid w:val="009E02D4"/>
    <w:rsid w:val="009E0E59"/>
    <w:rsid w:val="009E22CE"/>
    <w:rsid w:val="009E26BC"/>
    <w:rsid w:val="009E29AF"/>
    <w:rsid w:val="009E2EB5"/>
    <w:rsid w:val="009E33DD"/>
    <w:rsid w:val="009E5A58"/>
    <w:rsid w:val="009E5C22"/>
    <w:rsid w:val="009E5F84"/>
    <w:rsid w:val="009E67B4"/>
    <w:rsid w:val="009E6878"/>
    <w:rsid w:val="009E695B"/>
    <w:rsid w:val="009E6B79"/>
    <w:rsid w:val="009E7929"/>
    <w:rsid w:val="009E7FFC"/>
    <w:rsid w:val="009F090E"/>
    <w:rsid w:val="009F0AE7"/>
    <w:rsid w:val="009F1050"/>
    <w:rsid w:val="009F20F9"/>
    <w:rsid w:val="009F2593"/>
    <w:rsid w:val="009F31C8"/>
    <w:rsid w:val="009F32AC"/>
    <w:rsid w:val="009F3A2F"/>
    <w:rsid w:val="009F4A78"/>
    <w:rsid w:val="009F4BD7"/>
    <w:rsid w:val="009F4E61"/>
    <w:rsid w:val="009F5EE2"/>
    <w:rsid w:val="009F626B"/>
    <w:rsid w:val="009F6BF2"/>
    <w:rsid w:val="009F6C76"/>
    <w:rsid w:val="009F7DB9"/>
    <w:rsid w:val="00A00112"/>
    <w:rsid w:val="00A01762"/>
    <w:rsid w:val="00A01825"/>
    <w:rsid w:val="00A01866"/>
    <w:rsid w:val="00A01A7C"/>
    <w:rsid w:val="00A0227D"/>
    <w:rsid w:val="00A03471"/>
    <w:rsid w:val="00A035CF"/>
    <w:rsid w:val="00A039E8"/>
    <w:rsid w:val="00A03C09"/>
    <w:rsid w:val="00A03D87"/>
    <w:rsid w:val="00A04107"/>
    <w:rsid w:val="00A0483E"/>
    <w:rsid w:val="00A04D97"/>
    <w:rsid w:val="00A06C47"/>
    <w:rsid w:val="00A07966"/>
    <w:rsid w:val="00A101E7"/>
    <w:rsid w:val="00A11FE2"/>
    <w:rsid w:val="00A12F13"/>
    <w:rsid w:val="00A1373F"/>
    <w:rsid w:val="00A148F3"/>
    <w:rsid w:val="00A15E08"/>
    <w:rsid w:val="00A1608E"/>
    <w:rsid w:val="00A16D5D"/>
    <w:rsid w:val="00A174E7"/>
    <w:rsid w:val="00A178A7"/>
    <w:rsid w:val="00A20A29"/>
    <w:rsid w:val="00A21B2B"/>
    <w:rsid w:val="00A2242D"/>
    <w:rsid w:val="00A22988"/>
    <w:rsid w:val="00A247FE"/>
    <w:rsid w:val="00A25383"/>
    <w:rsid w:val="00A25F7A"/>
    <w:rsid w:val="00A2686F"/>
    <w:rsid w:val="00A2742F"/>
    <w:rsid w:val="00A30C7A"/>
    <w:rsid w:val="00A30D25"/>
    <w:rsid w:val="00A31B45"/>
    <w:rsid w:val="00A31C44"/>
    <w:rsid w:val="00A336C5"/>
    <w:rsid w:val="00A35D53"/>
    <w:rsid w:val="00A3601D"/>
    <w:rsid w:val="00A371FB"/>
    <w:rsid w:val="00A37223"/>
    <w:rsid w:val="00A37E4A"/>
    <w:rsid w:val="00A37FBE"/>
    <w:rsid w:val="00A402C1"/>
    <w:rsid w:val="00A40469"/>
    <w:rsid w:val="00A409A8"/>
    <w:rsid w:val="00A411A6"/>
    <w:rsid w:val="00A4145A"/>
    <w:rsid w:val="00A4259F"/>
    <w:rsid w:val="00A42809"/>
    <w:rsid w:val="00A4286A"/>
    <w:rsid w:val="00A42D7A"/>
    <w:rsid w:val="00A431B2"/>
    <w:rsid w:val="00A43490"/>
    <w:rsid w:val="00A43613"/>
    <w:rsid w:val="00A43CFB"/>
    <w:rsid w:val="00A43EA6"/>
    <w:rsid w:val="00A4451C"/>
    <w:rsid w:val="00A448F6"/>
    <w:rsid w:val="00A44F0A"/>
    <w:rsid w:val="00A4513E"/>
    <w:rsid w:val="00A453C6"/>
    <w:rsid w:val="00A45522"/>
    <w:rsid w:val="00A45B41"/>
    <w:rsid w:val="00A45F57"/>
    <w:rsid w:val="00A47710"/>
    <w:rsid w:val="00A47B74"/>
    <w:rsid w:val="00A5219C"/>
    <w:rsid w:val="00A532C0"/>
    <w:rsid w:val="00A5379E"/>
    <w:rsid w:val="00A53BAC"/>
    <w:rsid w:val="00A53EEC"/>
    <w:rsid w:val="00A54190"/>
    <w:rsid w:val="00A54B35"/>
    <w:rsid w:val="00A559AE"/>
    <w:rsid w:val="00A55C4D"/>
    <w:rsid w:val="00A56BD7"/>
    <w:rsid w:val="00A56F74"/>
    <w:rsid w:val="00A5776F"/>
    <w:rsid w:val="00A57FEF"/>
    <w:rsid w:val="00A6088D"/>
    <w:rsid w:val="00A60939"/>
    <w:rsid w:val="00A613D7"/>
    <w:rsid w:val="00A62725"/>
    <w:rsid w:val="00A627C8"/>
    <w:rsid w:val="00A6284E"/>
    <w:rsid w:val="00A62DE1"/>
    <w:rsid w:val="00A63631"/>
    <w:rsid w:val="00A63B3C"/>
    <w:rsid w:val="00A63C03"/>
    <w:rsid w:val="00A63F27"/>
    <w:rsid w:val="00A641AD"/>
    <w:rsid w:val="00A64D1B"/>
    <w:rsid w:val="00A64D23"/>
    <w:rsid w:val="00A666D0"/>
    <w:rsid w:val="00A66D58"/>
    <w:rsid w:val="00A6746B"/>
    <w:rsid w:val="00A6798F"/>
    <w:rsid w:val="00A67A42"/>
    <w:rsid w:val="00A7004B"/>
    <w:rsid w:val="00A70076"/>
    <w:rsid w:val="00A725FC"/>
    <w:rsid w:val="00A72816"/>
    <w:rsid w:val="00A72ADA"/>
    <w:rsid w:val="00A72BAC"/>
    <w:rsid w:val="00A72D0C"/>
    <w:rsid w:val="00A72E4C"/>
    <w:rsid w:val="00A7381D"/>
    <w:rsid w:val="00A73A94"/>
    <w:rsid w:val="00A74666"/>
    <w:rsid w:val="00A74866"/>
    <w:rsid w:val="00A74D3F"/>
    <w:rsid w:val="00A74DE5"/>
    <w:rsid w:val="00A750E0"/>
    <w:rsid w:val="00A756ED"/>
    <w:rsid w:val="00A75869"/>
    <w:rsid w:val="00A75E2E"/>
    <w:rsid w:val="00A774B5"/>
    <w:rsid w:val="00A775EA"/>
    <w:rsid w:val="00A804C1"/>
    <w:rsid w:val="00A81A0E"/>
    <w:rsid w:val="00A82C51"/>
    <w:rsid w:val="00A83936"/>
    <w:rsid w:val="00A83E5A"/>
    <w:rsid w:val="00A8421B"/>
    <w:rsid w:val="00A8426B"/>
    <w:rsid w:val="00A84619"/>
    <w:rsid w:val="00A84EF4"/>
    <w:rsid w:val="00A85DB0"/>
    <w:rsid w:val="00A86413"/>
    <w:rsid w:val="00A8658E"/>
    <w:rsid w:val="00A86D7F"/>
    <w:rsid w:val="00A870A9"/>
    <w:rsid w:val="00A87858"/>
    <w:rsid w:val="00A87E42"/>
    <w:rsid w:val="00A903A5"/>
    <w:rsid w:val="00A90C31"/>
    <w:rsid w:val="00A9117F"/>
    <w:rsid w:val="00A922EF"/>
    <w:rsid w:val="00A9255B"/>
    <w:rsid w:val="00A92CDA"/>
    <w:rsid w:val="00A93531"/>
    <w:rsid w:val="00A948A0"/>
    <w:rsid w:val="00A94EEE"/>
    <w:rsid w:val="00A95B5A"/>
    <w:rsid w:val="00A95F3C"/>
    <w:rsid w:val="00A97D09"/>
    <w:rsid w:val="00A97F0B"/>
    <w:rsid w:val="00AA05A2"/>
    <w:rsid w:val="00AA07B4"/>
    <w:rsid w:val="00AA08CB"/>
    <w:rsid w:val="00AA09D6"/>
    <w:rsid w:val="00AA0A9D"/>
    <w:rsid w:val="00AA0B3A"/>
    <w:rsid w:val="00AA153E"/>
    <w:rsid w:val="00AA1B0D"/>
    <w:rsid w:val="00AA1FF4"/>
    <w:rsid w:val="00AA23DE"/>
    <w:rsid w:val="00AA2A56"/>
    <w:rsid w:val="00AA30D2"/>
    <w:rsid w:val="00AA3CFB"/>
    <w:rsid w:val="00AA3E36"/>
    <w:rsid w:val="00AA3E96"/>
    <w:rsid w:val="00AA4B2D"/>
    <w:rsid w:val="00AA4BBF"/>
    <w:rsid w:val="00AA5841"/>
    <w:rsid w:val="00AA629E"/>
    <w:rsid w:val="00AA6409"/>
    <w:rsid w:val="00AA751C"/>
    <w:rsid w:val="00AB23C6"/>
    <w:rsid w:val="00AB2A11"/>
    <w:rsid w:val="00AB3681"/>
    <w:rsid w:val="00AB5307"/>
    <w:rsid w:val="00AB5ADE"/>
    <w:rsid w:val="00AB5E6F"/>
    <w:rsid w:val="00AB6236"/>
    <w:rsid w:val="00AB6731"/>
    <w:rsid w:val="00AB6947"/>
    <w:rsid w:val="00AB76F0"/>
    <w:rsid w:val="00AB7DE0"/>
    <w:rsid w:val="00AC0458"/>
    <w:rsid w:val="00AC2524"/>
    <w:rsid w:val="00AC2E34"/>
    <w:rsid w:val="00AC49D0"/>
    <w:rsid w:val="00AC4C65"/>
    <w:rsid w:val="00AC6012"/>
    <w:rsid w:val="00AC6534"/>
    <w:rsid w:val="00AC6D78"/>
    <w:rsid w:val="00AC730B"/>
    <w:rsid w:val="00AC73DF"/>
    <w:rsid w:val="00AC7BFD"/>
    <w:rsid w:val="00AC7E9E"/>
    <w:rsid w:val="00AD0AD2"/>
    <w:rsid w:val="00AD19A8"/>
    <w:rsid w:val="00AD211A"/>
    <w:rsid w:val="00AD253D"/>
    <w:rsid w:val="00AD32B7"/>
    <w:rsid w:val="00AD445C"/>
    <w:rsid w:val="00AD5115"/>
    <w:rsid w:val="00AD53B9"/>
    <w:rsid w:val="00AD56BE"/>
    <w:rsid w:val="00AD59E5"/>
    <w:rsid w:val="00AD5FE3"/>
    <w:rsid w:val="00AD61BA"/>
    <w:rsid w:val="00AD6358"/>
    <w:rsid w:val="00AD6FE7"/>
    <w:rsid w:val="00AD7046"/>
    <w:rsid w:val="00AE088A"/>
    <w:rsid w:val="00AE0A9A"/>
    <w:rsid w:val="00AE1156"/>
    <w:rsid w:val="00AE187C"/>
    <w:rsid w:val="00AE2970"/>
    <w:rsid w:val="00AE2A04"/>
    <w:rsid w:val="00AE306A"/>
    <w:rsid w:val="00AE3786"/>
    <w:rsid w:val="00AE3E34"/>
    <w:rsid w:val="00AE4205"/>
    <w:rsid w:val="00AE4393"/>
    <w:rsid w:val="00AE4E96"/>
    <w:rsid w:val="00AE5396"/>
    <w:rsid w:val="00AE7043"/>
    <w:rsid w:val="00AE71D4"/>
    <w:rsid w:val="00AE7FEE"/>
    <w:rsid w:val="00AF0285"/>
    <w:rsid w:val="00AF04AF"/>
    <w:rsid w:val="00AF065B"/>
    <w:rsid w:val="00AF06BF"/>
    <w:rsid w:val="00AF07AB"/>
    <w:rsid w:val="00AF0A55"/>
    <w:rsid w:val="00AF0B22"/>
    <w:rsid w:val="00AF0D7E"/>
    <w:rsid w:val="00AF132B"/>
    <w:rsid w:val="00AF293B"/>
    <w:rsid w:val="00AF2D5E"/>
    <w:rsid w:val="00AF3018"/>
    <w:rsid w:val="00AF31BC"/>
    <w:rsid w:val="00AF3CBD"/>
    <w:rsid w:val="00AF425D"/>
    <w:rsid w:val="00AF4C19"/>
    <w:rsid w:val="00AF4EF1"/>
    <w:rsid w:val="00AF5039"/>
    <w:rsid w:val="00AF561A"/>
    <w:rsid w:val="00AF5DD2"/>
    <w:rsid w:val="00AF6329"/>
    <w:rsid w:val="00AF6421"/>
    <w:rsid w:val="00AF6D74"/>
    <w:rsid w:val="00AF7FC0"/>
    <w:rsid w:val="00B00227"/>
    <w:rsid w:val="00B00AF7"/>
    <w:rsid w:val="00B02623"/>
    <w:rsid w:val="00B02D5D"/>
    <w:rsid w:val="00B04391"/>
    <w:rsid w:val="00B05D45"/>
    <w:rsid w:val="00B06D4C"/>
    <w:rsid w:val="00B06E71"/>
    <w:rsid w:val="00B075C7"/>
    <w:rsid w:val="00B07B39"/>
    <w:rsid w:val="00B07F9C"/>
    <w:rsid w:val="00B106C2"/>
    <w:rsid w:val="00B1093B"/>
    <w:rsid w:val="00B10A51"/>
    <w:rsid w:val="00B10BE1"/>
    <w:rsid w:val="00B10FAC"/>
    <w:rsid w:val="00B1111E"/>
    <w:rsid w:val="00B11C75"/>
    <w:rsid w:val="00B11DD4"/>
    <w:rsid w:val="00B12846"/>
    <w:rsid w:val="00B133EB"/>
    <w:rsid w:val="00B136D9"/>
    <w:rsid w:val="00B1378C"/>
    <w:rsid w:val="00B13A6E"/>
    <w:rsid w:val="00B13EA8"/>
    <w:rsid w:val="00B14D92"/>
    <w:rsid w:val="00B14F42"/>
    <w:rsid w:val="00B1586D"/>
    <w:rsid w:val="00B15951"/>
    <w:rsid w:val="00B166ED"/>
    <w:rsid w:val="00B16E90"/>
    <w:rsid w:val="00B1796A"/>
    <w:rsid w:val="00B17F88"/>
    <w:rsid w:val="00B20183"/>
    <w:rsid w:val="00B20822"/>
    <w:rsid w:val="00B20CC5"/>
    <w:rsid w:val="00B2143A"/>
    <w:rsid w:val="00B217B6"/>
    <w:rsid w:val="00B21B40"/>
    <w:rsid w:val="00B220D7"/>
    <w:rsid w:val="00B22FC5"/>
    <w:rsid w:val="00B23799"/>
    <w:rsid w:val="00B2390D"/>
    <w:rsid w:val="00B23C5D"/>
    <w:rsid w:val="00B242BA"/>
    <w:rsid w:val="00B246F6"/>
    <w:rsid w:val="00B25266"/>
    <w:rsid w:val="00B252EF"/>
    <w:rsid w:val="00B255D7"/>
    <w:rsid w:val="00B25963"/>
    <w:rsid w:val="00B25D0C"/>
    <w:rsid w:val="00B26397"/>
    <w:rsid w:val="00B26C0F"/>
    <w:rsid w:val="00B26DF8"/>
    <w:rsid w:val="00B27C74"/>
    <w:rsid w:val="00B30083"/>
    <w:rsid w:val="00B300B0"/>
    <w:rsid w:val="00B30BE7"/>
    <w:rsid w:val="00B31047"/>
    <w:rsid w:val="00B33907"/>
    <w:rsid w:val="00B3435E"/>
    <w:rsid w:val="00B34576"/>
    <w:rsid w:val="00B3465B"/>
    <w:rsid w:val="00B34DB3"/>
    <w:rsid w:val="00B34EE0"/>
    <w:rsid w:val="00B356B1"/>
    <w:rsid w:val="00B35D98"/>
    <w:rsid w:val="00B3655D"/>
    <w:rsid w:val="00B368E9"/>
    <w:rsid w:val="00B37399"/>
    <w:rsid w:val="00B37ADC"/>
    <w:rsid w:val="00B37F35"/>
    <w:rsid w:val="00B4047F"/>
    <w:rsid w:val="00B40881"/>
    <w:rsid w:val="00B41037"/>
    <w:rsid w:val="00B4115E"/>
    <w:rsid w:val="00B4165C"/>
    <w:rsid w:val="00B420F7"/>
    <w:rsid w:val="00B42CE4"/>
    <w:rsid w:val="00B42DB5"/>
    <w:rsid w:val="00B432F2"/>
    <w:rsid w:val="00B43E55"/>
    <w:rsid w:val="00B43F82"/>
    <w:rsid w:val="00B4477C"/>
    <w:rsid w:val="00B44853"/>
    <w:rsid w:val="00B456C3"/>
    <w:rsid w:val="00B45F77"/>
    <w:rsid w:val="00B46241"/>
    <w:rsid w:val="00B46A4B"/>
    <w:rsid w:val="00B46D65"/>
    <w:rsid w:val="00B46FA4"/>
    <w:rsid w:val="00B47638"/>
    <w:rsid w:val="00B476D5"/>
    <w:rsid w:val="00B477E7"/>
    <w:rsid w:val="00B50234"/>
    <w:rsid w:val="00B5054F"/>
    <w:rsid w:val="00B5114B"/>
    <w:rsid w:val="00B51404"/>
    <w:rsid w:val="00B5155D"/>
    <w:rsid w:val="00B51AC0"/>
    <w:rsid w:val="00B5215F"/>
    <w:rsid w:val="00B52CCF"/>
    <w:rsid w:val="00B52D46"/>
    <w:rsid w:val="00B53CF7"/>
    <w:rsid w:val="00B542E8"/>
    <w:rsid w:val="00B5500A"/>
    <w:rsid w:val="00B56EE4"/>
    <w:rsid w:val="00B57074"/>
    <w:rsid w:val="00B60243"/>
    <w:rsid w:val="00B60759"/>
    <w:rsid w:val="00B60A04"/>
    <w:rsid w:val="00B6146C"/>
    <w:rsid w:val="00B61C54"/>
    <w:rsid w:val="00B623EB"/>
    <w:rsid w:val="00B627B4"/>
    <w:rsid w:val="00B63051"/>
    <w:rsid w:val="00B63ABF"/>
    <w:rsid w:val="00B645C4"/>
    <w:rsid w:val="00B64F60"/>
    <w:rsid w:val="00B65A83"/>
    <w:rsid w:val="00B662E7"/>
    <w:rsid w:val="00B66509"/>
    <w:rsid w:val="00B6771D"/>
    <w:rsid w:val="00B6790E"/>
    <w:rsid w:val="00B701A8"/>
    <w:rsid w:val="00B703B9"/>
    <w:rsid w:val="00B7151A"/>
    <w:rsid w:val="00B7157A"/>
    <w:rsid w:val="00B7187E"/>
    <w:rsid w:val="00B73163"/>
    <w:rsid w:val="00B7369E"/>
    <w:rsid w:val="00B74F7C"/>
    <w:rsid w:val="00B751EE"/>
    <w:rsid w:val="00B75E9E"/>
    <w:rsid w:val="00B7601E"/>
    <w:rsid w:val="00B77639"/>
    <w:rsid w:val="00B80056"/>
    <w:rsid w:val="00B80735"/>
    <w:rsid w:val="00B80A2F"/>
    <w:rsid w:val="00B80CB0"/>
    <w:rsid w:val="00B80D6E"/>
    <w:rsid w:val="00B82552"/>
    <w:rsid w:val="00B825BC"/>
    <w:rsid w:val="00B82806"/>
    <w:rsid w:val="00B83007"/>
    <w:rsid w:val="00B846CD"/>
    <w:rsid w:val="00B84AEF"/>
    <w:rsid w:val="00B84EAA"/>
    <w:rsid w:val="00B86B76"/>
    <w:rsid w:val="00B86E90"/>
    <w:rsid w:val="00B870A8"/>
    <w:rsid w:val="00B90250"/>
    <w:rsid w:val="00B904F5"/>
    <w:rsid w:val="00B90C92"/>
    <w:rsid w:val="00B91280"/>
    <w:rsid w:val="00B917AD"/>
    <w:rsid w:val="00B917D4"/>
    <w:rsid w:val="00B9283B"/>
    <w:rsid w:val="00B92A9E"/>
    <w:rsid w:val="00B92BEC"/>
    <w:rsid w:val="00B937F9"/>
    <w:rsid w:val="00B93864"/>
    <w:rsid w:val="00B9408C"/>
    <w:rsid w:val="00B942EF"/>
    <w:rsid w:val="00B943DA"/>
    <w:rsid w:val="00B95324"/>
    <w:rsid w:val="00B95A92"/>
    <w:rsid w:val="00B95D1F"/>
    <w:rsid w:val="00B95DF5"/>
    <w:rsid w:val="00B96BD4"/>
    <w:rsid w:val="00BA0447"/>
    <w:rsid w:val="00BA04E4"/>
    <w:rsid w:val="00BA0D9A"/>
    <w:rsid w:val="00BA21C7"/>
    <w:rsid w:val="00BA3234"/>
    <w:rsid w:val="00BA374B"/>
    <w:rsid w:val="00BA5726"/>
    <w:rsid w:val="00BA5C3C"/>
    <w:rsid w:val="00BA6655"/>
    <w:rsid w:val="00BA6A9D"/>
    <w:rsid w:val="00BA77B7"/>
    <w:rsid w:val="00BB0DFD"/>
    <w:rsid w:val="00BB145F"/>
    <w:rsid w:val="00BB1FC9"/>
    <w:rsid w:val="00BB24BA"/>
    <w:rsid w:val="00BB2A19"/>
    <w:rsid w:val="00BB2DA1"/>
    <w:rsid w:val="00BB3757"/>
    <w:rsid w:val="00BB3F74"/>
    <w:rsid w:val="00BB4473"/>
    <w:rsid w:val="00BB5B1D"/>
    <w:rsid w:val="00BB5EDA"/>
    <w:rsid w:val="00BB600F"/>
    <w:rsid w:val="00BB634B"/>
    <w:rsid w:val="00BB68CF"/>
    <w:rsid w:val="00BB6E07"/>
    <w:rsid w:val="00BB6FB3"/>
    <w:rsid w:val="00BB70D2"/>
    <w:rsid w:val="00BB7612"/>
    <w:rsid w:val="00BC0175"/>
    <w:rsid w:val="00BC06BB"/>
    <w:rsid w:val="00BC0766"/>
    <w:rsid w:val="00BC0E75"/>
    <w:rsid w:val="00BC24FC"/>
    <w:rsid w:val="00BC287F"/>
    <w:rsid w:val="00BC2882"/>
    <w:rsid w:val="00BC2E5D"/>
    <w:rsid w:val="00BC3B83"/>
    <w:rsid w:val="00BC3F6B"/>
    <w:rsid w:val="00BC41C5"/>
    <w:rsid w:val="00BC44D5"/>
    <w:rsid w:val="00BC4A0F"/>
    <w:rsid w:val="00BC64CF"/>
    <w:rsid w:val="00BC682A"/>
    <w:rsid w:val="00BC777E"/>
    <w:rsid w:val="00BC78D9"/>
    <w:rsid w:val="00BC7B3F"/>
    <w:rsid w:val="00BD0E03"/>
    <w:rsid w:val="00BD10AC"/>
    <w:rsid w:val="00BD13D2"/>
    <w:rsid w:val="00BD1A2F"/>
    <w:rsid w:val="00BD1B5B"/>
    <w:rsid w:val="00BD1C4B"/>
    <w:rsid w:val="00BD22D7"/>
    <w:rsid w:val="00BD2517"/>
    <w:rsid w:val="00BD2A6E"/>
    <w:rsid w:val="00BD2D1C"/>
    <w:rsid w:val="00BD2E43"/>
    <w:rsid w:val="00BD336B"/>
    <w:rsid w:val="00BD39AD"/>
    <w:rsid w:val="00BD3D6B"/>
    <w:rsid w:val="00BD6FAA"/>
    <w:rsid w:val="00BD7D44"/>
    <w:rsid w:val="00BE1449"/>
    <w:rsid w:val="00BE1623"/>
    <w:rsid w:val="00BE168C"/>
    <w:rsid w:val="00BE1AED"/>
    <w:rsid w:val="00BE23A1"/>
    <w:rsid w:val="00BE2424"/>
    <w:rsid w:val="00BE2A92"/>
    <w:rsid w:val="00BE4E25"/>
    <w:rsid w:val="00BE4FEE"/>
    <w:rsid w:val="00BE56F4"/>
    <w:rsid w:val="00BE5ACF"/>
    <w:rsid w:val="00BE5C39"/>
    <w:rsid w:val="00BE5D48"/>
    <w:rsid w:val="00BE67E2"/>
    <w:rsid w:val="00BE67F2"/>
    <w:rsid w:val="00BE67F7"/>
    <w:rsid w:val="00BE6C3B"/>
    <w:rsid w:val="00BE7402"/>
    <w:rsid w:val="00BF0F36"/>
    <w:rsid w:val="00BF1D4C"/>
    <w:rsid w:val="00BF1E66"/>
    <w:rsid w:val="00BF21D0"/>
    <w:rsid w:val="00BF3228"/>
    <w:rsid w:val="00BF408C"/>
    <w:rsid w:val="00BF45F2"/>
    <w:rsid w:val="00BF4D70"/>
    <w:rsid w:val="00BF5806"/>
    <w:rsid w:val="00BF7663"/>
    <w:rsid w:val="00C00442"/>
    <w:rsid w:val="00C005F9"/>
    <w:rsid w:val="00C00AD5"/>
    <w:rsid w:val="00C00BF6"/>
    <w:rsid w:val="00C00F49"/>
    <w:rsid w:val="00C01001"/>
    <w:rsid w:val="00C0105C"/>
    <w:rsid w:val="00C0146D"/>
    <w:rsid w:val="00C01517"/>
    <w:rsid w:val="00C01CC0"/>
    <w:rsid w:val="00C01CDC"/>
    <w:rsid w:val="00C02821"/>
    <w:rsid w:val="00C03169"/>
    <w:rsid w:val="00C03511"/>
    <w:rsid w:val="00C0390F"/>
    <w:rsid w:val="00C04B73"/>
    <w:rsid w:val="00C05748"/>
    <w:rsid w:val="00C05FF1"/>
    <w:rsid w:val="00C0603F"/>
    <w:rsid w:val="00C06A61"/>
    <w:rsid w:val="00C06B71"/>
    <w:rsid w:val="00C06DA6"/>
    <w:rsid w:val="00C072DD"/>
    <w:rsid w:val="00C07949"/>
    <w:rsid w:val="00C10165"/>
    <w:rsid w:val="00C10DF0"/>
    <w:rsid w:val="00C10EEC"/>
    <w:rsid w:val="00C12035"/>
    <w:rsid w:val="00C12200"/>
    <w:rsid w:val="00C1224E"/>
    <w:rsid w:val="00C122B9"/>
    <w:rsid w:val="00C124ED"/>
    <w:rsid w:val="00C13A1C"/>
    <w:rsid w:val="00C141D8"/>
    <w:rsid w:val="00C150FA"/>
    <w:rsid w:val="00C151A6"/>
    <w:rsid w:val="00C15214"/>
    <w:rsid w:val="00C15DC6"/>
    <w:rsid w:val="00C16C40"/>
    <w:rsid w:val="00C174B3"/>
    <w:rsid w:val="00C17681"/>
    <w:rsid w:val="00C20FC1"/>
    <w:rsid w:val="00C21A68"/>
    <w:rsid w:val="00C21BA1"/>
    <w:rsid w:val="00C21C2E"/>
    <w:rsid w:val="00C21DA0"/>
    <w:rsid w:val="00C226EA"/>
    <w:rsid w:val="00C227B0"/>
    <w:rsid w:val="00C22F1D"/>
    <w:rsid w:val="00C23477"/>
    <w:rsid w:val="00C2391E"/>
    <w:rsid w:val="00C23A94"/>
    <w:rsid w:val="00C24665"/>
    <w:rsid w:val="00C24FA2"/>
    <w:rsid w:val="00C254C7"/>
    <w:rsid w:val="00C31F80"/>
    <w:rsid w:val="00C32CBA"/>
    <w:rsid w:val="00C32F10"/>
    <w:rsid w:val="00C335B4"/>
    <w:rsid w:val="00C33BF2"/>
    <w:rsid w:val="00C3424C"/>
    <w:rsid w:val="00C34469"/>
    <w:rsid w:val="00C34C97"/>
    <w:rsid w:val="00C35354"/>
    <w:rsid w:val="00C3546A"/>
    <w:rsid w:val="00C36B5B"/>
    <w:rsid w:val="00C37DFB"/>
    <w:rsid w:val="00C4040B"/>
    <w:rsid w:val="00C4061D"/>
    <w:rsid w:val="00C40A71"/>
    <w:rsid w:val="00C41B1C"/>
    <w:rsid w:val="00C41D73"/>
    <w:rsid w:val="00C436BF"/>
    <w:rsid w:val="00C43B6B"/>
    <w:rsid w:val="00C4424E"/>
    <w:rsid w:val="00C44D6E"/>
    <w:rsid w:val="00C44E60"/>
    <w:rsid w:val="00C44EDC"/>
    <w:rsid w:val="00C45361"/>
    <w:rsid w:val="00C45762"/>
    <w:rsid w:val="00C46120"/>
    <w:rsid w:val="00C46454"/>
    <w:rsid w:val="00C47921"/>
    <w:rsid w:val="00C47A8F"/>
    <w:rsid w:val="00C47B00"/>
    <w:rsid w:val="00C50427"/>
    <w:rsid w:val="00C50769"/>
    <w:rsid w:val="00C521B5"/>
    <w:rsid w:val="00C52C65"/>
    <w:rsid w:val="00C5302D"/>
    <w:rsid w:val="00C536AB"/>
    <w:rsid w:val="00C53B94"/>
    <w:rsid w:val="00C53E95"/>
    <w:rsid w:val="00C55AB8"/>
    <w:rsid w:val="00C55E76"/>
    <w:rsid w:val="00C55FAC"/>
    <w:rsid w:val="00C564D9"/>
    <w:rsid w:val="00C56787"/>
    <w:rsid w:val="00C571FA"/>
    <w:rsid w:val="00C60059"/>
    <w:rsid w:val="00C60426"/>
    <w:rsid w:val="00C60681"/>
    <w:rsid w:val="00C60B86"/>
    <w:rsid w:val="00C6147A"/>
    <w:rsid w:val="00C61B4F"/>
    <w:rsid w:val="00C61C03"/>
    <w:rsid w:val="00C6305D"/>
    <w:rsid w:val="00C634BD"/>
    <w:rsid w:val="00C63B26"/>
    <w:rsid w:val="00C63FEE"/>
    <w:rsid w:val="00C64B60"/>
    <w:rsid w:val="00C64C89"/>
    <w:rsid w:val="00C66BA0"/>
    <w:rsid w:val="00C66F3B"/>
    <w:rsid w:val="00C677A7"/>
    <w:rsid w:val="00C67AF2"/>
    <w:rsid w:val="00C70698"/>
    <w:rsid w:val="00C70E3A"/>
    <w:rsid w:val="00C71F3D"/>
    <w:rsid w:val="00C72171"/>
    <w:rsid w:val="00C72E1B"/>
    <w:rsid w:val="00C73269"/>
    <w:rsid w:val="00C7337A"/>
    <w:rsid w:val="00C73ADE"/>
    <w:rsid w:val="00C73B28"/>
    <w:rsid w:val="00C74086"/>
    <w:rsid w:val="00C74BAC"/>
    <w:rsid w:val="00C74E26"/>
    <w:rsid w:val="00C7554D"/>
    <w:rsid w:val="00C7791E"/>
    <w:rsid w:val="00C815DD"/>
    <w:rsid w:val="00C8217F"/>
    <w:rsid w:val="00C82286"/>
    <w:rsid w:val="00C82580"/>
    <w:rsid w:val="00C83BAF"/>
    <w:rsid w:val="00C840B5"/>
    <w:rsid w:val="00C855D7"/>
    <w:rsid w:val="00C85B3E"/>
    <w:rsid w:val="00C86789"/>
    <w:rsid w:val="00C8678E"/>
    <w:rsid w:val="00C86D26"/>
    <w:rsid w:val="00C87013"/>
    <w:rsid w:val="00C87B02"/>
    <w:rsid w:val="00C87B21"/>
    <w:rsid w:val="00C87D3B"/>
    <w:rsid w:val="00C900BD"/>
    <w:rsid w:val="00C91493"/>
    <w:rsid w:val="00C92855"/>
    <w:rsid w:val="00C92ACA"/>
    <w:rsid w:val="00C938A9"/>
    <w:rsid w:val="00C938E3"/>
    <w:rsid w:val="00C94A35"/>
    <w:rsid w:val="00C951A7"/>
    <w:rsid w:val="00C951C2"/>
    <w:rsid w:val="00C95215"/>
    <w:rsid w:val="00C9527A"/>
    <w:rsid w:val="00C9627D"/>
    <w:rsid w:val="00C96737"/>
    <w:rsid w:val="00C97B5D"/>
    <w:rsid w:val="00CA09CF"/>
    <w:rsid w:val="00CA1044"/>
    <w:rsid w:val="00CA16F3"/>
    <w:rsid w:val="00CA18DF"/>
    <w:rsid w:val="00CA191E"/>
    <w:rsid w:val="00CA2447"/>
    <w:rsid w:val="00CA2716"/>
    <w:rsid w:val="00CA4C4C"/>
    <w:rsid w:val="00CA5497"/>
    <w:rsid w:val="00CA578B"/>
    <w:rsid w:val="00CA590F"/>
    <w:rsid w:val="00CA5B4E"/>
    <w:rsid w:val="00CA6610"/>
    <w:rsid w:val="00CA7553"/>
    <w:rsid w:val="00CA79A0"/>
    <w:rsid w:val="00CB1A47"/>
    <w:rsid w:val="00CB2C62"/>
    <w:rsid w:val="00CB2EB9"/>
    <w:rsid w:val="00CB2FE1"/>
    <w:rsid w:val="00CB3559"/>
    <w:rsid w:val="00CB4256"/>
    <w:rsid w:val="00CB56B4"/>
    <w:rsid w:val="00CB5CD6"/>
    <w:rsid w:val="00CB5D74"/>
    <w:rsid w:val="00CB5FF3"/>
    <w:rsid w:val="00CB616C"/>
    <w:rsid w:val="00CB7078"/>
    <w:rsid w:val="00CB70FB"/>
    <w:rsid w:val="00CC056D"/>
    <w:rsid w:val="00CC0FAC"/>
    <w:rsid w:val="00CC1A33"/>
    <w:rsid w:val="00CC25C1"/>
    <w:rsid w:val="00CC2991"/>
    <w:rsid w:val="00CC310A"/>
    <w:rsid w:val="00CC3157"/>
    <w:rsid w:val="00CC3235"/>
    <w:rsid w:val="00CC337A"/>
    <w:rsid w:val="00CC3C05"/>
    <w:rsid w:val="00CC43B0"/>
    <w:rsid w:val="00CC4BA4"/>
    <w:rsid w:val="00CC4D11"/>
    <w:rsid w:val="00CC5129"/>
    <w:rsid w:val="00CC5578"/>
    <w:rsid w:val="00CC59FE"/>
    <w:rsid w:val="00CC5CC1"/>
    <w:rsid w:val="00CC7430"/>
    <w:rsid w:val="00CC7A61"/>
    <w:rsid w:val="00CC7B3F"/>
    <w:rsid w:val="00CC7D3D"/>
    <w:rsid w:val="00CD0A29"/>
    <w:rsid w:val="00CD10FA"/>
    <w:rsid w:val="00CD1D3D"/>
    <w:rsid w:val="00CD2257"/>
    <w:rsid w:val="00CD371E"/>
    <w:rsid w:val="00CD3A44"/>
    <w:rsid w:val="00CD3F6C"/>
    <w:rsid w:val="00CD4025"/>
    <w:rsid w:val="00CD411F"/>
    <w:rsid w:val="00CD4918"/>
    <w:rsid w:val="00CD4BB7"/>
    <w:rsid w:val="00CD4C24"/>
    <w:rsid w:val="00CD56CF"/>
    <w:rsid w:val="00CD59EA"/>
    <w:rsid w:val="00CD6859"/>
    <w:rsid w:val="00CD6C00"/>
    <w:rsid w:val="00CD6CC2"/>
    <w:rsid w:val="00CD748B"/>
    <w:rsid w:val="00CE0716"/>
    <w:rsid w:val="00CE0A73"/>
    <w:rsid w:val="00CE0B55"/>
    <w:rsid w:val="00CE1324"/>
    <w:rsid w:val="00CE16A4"/>
    <w:rsid w:val="00CE348F"/>
    <w:rsid w:val="00CE36AA"/>
    <w:rsid w:val="00CE47ED"/>
    <w:rsid w:val="00CE4FDD"/>
    <w:rsid w:val="00CE5453"/>
    <w:rsid w:val="00CE6619"/>
    <w:rsid w:val="00CE6998"/>
    <w:rsid w:val="00CE6CFE"/>
    <w:rsid w:val="00CE7344"/>
    <w:rsid w:val="00CF07ED"/>
    <w:rsid w:val="00CF0EC2"/>
    <w:rsid w:val="00CF2577"/>
    <w:rsid w:val="00CF3335"/>
    <w:rsid w:val="00CF3383"/>
    <w:rsid w:val="00CF37F3"/>
    <w:rsid w:val="00CF3BBD"/>
    <w:rsid w:val="00CF422E"/>
    <w:rsid w:val="00CF435B"/>
    <w:rsid w:val="00CF4B23"/>
    <w:rsid w:val="00CF4B2A"/>
    <w:rsid w:val="00CF5251"/>
    <w:rsid w:val="00CF544B"/>
    <w:rsid w:val="00CF5C44"/>
    <w:rsid w:val="00CF6616"/>
    <w:rsid w:val="00CF6FF6"/>
    <w:rsid w:val="00CF73D5"/>
    <w:rsid w:val="00CF7D7A"/>
    <w:rsid w:val="00CF7E34"/>
    <w:rsid w:val="00CF7F3E"/>
    <w:rsid w:val="00D00056"/>
    <w:rsid w:val="00D0010B"/>
    <w:rsid w:val="00D00221"/>
    <w:rsid w:val="00D00AA8"/>
    <w:rsid w:val="00D012DC"/>
    <w:rsid w:val="00D016A5"/>
    <w:rsid w:val="00D0176B"/>
    <w:rsid w:val="00D0282D"/>
    <w:rsid w:val="00D029AB"/>
    <w:rsid w:val="00D02C8F"/>
    <w:rsid w:val="00D030AE"/>
    <w:rsid w:val="00D037F2"/>
    <w:rsid w:val="00D044A0"/>
    <w:rsid w:val="00D047CD"/>
    <w:rsid w:val="00D050C2"/>
    <w:rsid w:val="00D05515"/>
    <w:rsid w:val="00D0651A"/>
    <w:rsid w:val="00D0712E"/>
    <w:rsid w:val="00D073FD"/>
    <w:rsid w:val="00D07422"/>
    <w:rsid w:val="00D07D0F"/>
    <w:rsid w:val="00D10258"/>
    <w:rsid w:val="00D10436"/>
    <w:rsid w:val="00D10A06"/>
    <w:rsid w:val="00D10A4B"/>
    <w:rsid w:val="00D1172C"/>
    <w:rsid w:val="00D11F9A"/>
    <w:rsid w:val="00D1279F"/>
    <w:rsid w:val="00D13AB8"/>
    <w:rsid w:val="00D14DDE"/>
    <w:rsid w:val="00D15274"/>
    <w:rsid w:val="00D15330"/>
    <w:rsid w:val="00D158A3"/>
    <w:rsid w:val="00D167B8"/>
    <w:rsid w:val="00D1767D"/>
    <w:rsid w:val="00D17BC3"/>
    <w:rsid w:val="00D17DB8"/>
    <w:rsid w:val="00D205FA"/>
    <w:rsid w:val="00D211A6"/>
    <w:rsid w:val="00D211D9"/>
    <w:rsid w:val="00D212F4"/>
    <w:rsid w:val="00D21C94"/>
    <w:rsid w:val="00D22BCA"/>
    <w:rsid w:val="00D22FA9"/>
    <w:rsid w:val="00D23BBC"/>
    <w:rsid w:val="00D23C6D"/>
    <w:rsid w:val="00D246BF"/>
    <w:rsid w:val="00D24AF9"/>
    <w:rsid w:val="00D251EC"/>
    <w:rsid w:val="00D26A09"/>
    <w:rsid w:val="00D26E97"/>
    <w:rsid w:val="00D2726A"/>
    <w:rsid w:val="00D273A3"/>
    <w:rsid w:val="00D27477"/>
    <w:rsid w:val="00D30045"/>
    <w:rsid w:val="00D31156"/>
    <w:rsid w:val="00D31587"/>
    <w:rsid w:val="00D31AF3"/>
    <w:rsid w:val="00D3233F"/>
    <w:rsid w:val="00D326DA"/>
    <w:rsid w:val="00D32C82"/>
    <w:rsid w:val="00D341BB"/>
    <w:rsid w:val="00D3425B"/>
    <w:rsid w:val="00D34E35"/>
    <w:rsid w:val="00D351A7"/>
    <w:rsid w:val="00D35297"/>
    <w:rsid w:val="00D35378"/>
    <w:rsid w:val="00D3537C"/>
    <w:rsid w:val="00D354D1"/>
    <w:rsid w:val="00D3573C"/>
    <w:rsid w:val="00D36ABD"/>
    <w:rsid w:val="00D378E6"/>
    <w:rsid w:val="00D4037C"/>
    <w:rsid w:val="00D403B9"/>
    <w:rsid w:val="00D40A3D"/>
    <w:rsid w:val="00D41176"/>
    <w:rsid w:val="00D41A30"/>
    <w:rsid w:val="00D41B3C"/>
    <w:rsid w:val="00D41C3F"/>
    <w:rsid w:val="00D41E64"/>
    <w:rsid w:val="00D41F35"/>
    <w:rsid w:val="00D42543"/>
    <w:rsid w:val="00D42747"/>
    <w:rsid w:val="00D439DF"/>
    <w:rsid w:val="00D46B6D"/>
    <w:rsid w:val="00D47224"/>
    <w:rsid w:val="00D47383"/>
    <w:rsid w:val="00D47465"/>
    <w:rsid w:val="00D5040D"/>
    <w:rsid w:val="00D51292"/>
    <w:rsid w:val="00D5153C"/>
    <w:rsid w:val="00D52E26"/>
    <w:rsid w:val="00D53F4B"/>
    <w:rsid w:val="00D5403F"/>
    <w:rsid w:val="00D54321"/>
    <w:rsid w:val="00D55A55"/>
    <w:rsid w:val="00D55E30"/>
    <w:rsid w:val="00D55FC3"/>
    <w:rsid w:val="00D56467"/>
    <w:rsid w:val="00D564AC"/>
    <w:rsid w:val="00D5686E"/>
    <w:rsid w:val="00D56BB8"/>
    <w:rsid w:val="00D56D34"/>
    <w:rsid w:val="00D56E29"/>
    <w:rsid w:val="00D5704C"/>
    <w:rsid w:val="00D576AE"/>
    <w:rsid w:val="00D60152"/>
    <w:rsid w:val="00D60FAD"/>
    <w:rsid w:val="00D61442"/>
    <w:rsid w:val="00D614DA"/>
    <w:rsid w:val="00D61B6E"/>
    <w:rsid w:val="00D62485"/>
    <w:rsid w:val="00D62C1A"/>
    <w:rsid w:val="00D62D43"/>
    <w:rsid w:val="00D62E0D"/>
    <w:rsid w:val="00D64EEB"/>
    <w:rsid w:val="00D668B3"/>
    <w:rsid w:val="00D66AFA"/>
    <w:rsid w:val="00D66CDC"/>
    <w:rsid w:val="00D66E04"/>
    <w:rsid w:val="00D67050"/>
    <w:rsid w:val="00D67263"/>
    <w:rsid w:val="00D672F9"/>
    <w:rsid w:val="00D6745E"/>
    <w:rsid w:val="00D6752E"/>
    <w:rsid w:val="00D6774E"/>
    <w:rsid w:val="00D67C19"/>
    <w:rsid w:val="00D67DE8"/>
    <w:rsid w:val="00D67E6E"/>
    <w:rsid w:val="00D7063A"/>
    <w:rsid w:val="00D710A2"/>
    <w:rsid w:val="00D7122D"/>
    <w:rsid w:val="00D715C3"/>
    <w:rsid w:val="00D71FE6"/>
    <w:rsid w:val="00D71FF5"/>
    <w:rsid w:val="00D720EE"/>
    <w:rsid w:val="00D730E4"/>
    <w:rsid w:val="00D737A9"/>
    <w:rsid w:val="00D742DB"/>
    <w:rsid w:val="00D7563E"/>
    <w:rsid w:val="00D7588F"/>
    <w:rsid w:val="00D76354"/>
    <w:rsid w:val="00D77267"/>
    <w:rsid w:val="00D7747C"/>
    <w:rsid w:val="00D774A1"/>
    <w:rsid w:val="00D77DF1"/>
    <w:rsid w:val="00D801AF"/>
    <w:rsid w:val="00D80447"/>
    <w:rsid w:val="00D804F1"/>
    <w:rsid w:val="00D80696"/>
    <w:rsid w:val="00D80748"/>
    <w:rsid w:val="00D80C84"/>
    <w:rsid w:val="00D80E56"/>
    <w:rsid w:val="00D81BCF"/>
    <w:rsid w:val="00D81D3A"/>
    <w:rsid w:val="00D81E14"/>
    <w:rsid w:val="00D821E7"/>
    <w:rsid w:val="00D823CB"/>
    <w:rsid w:val="00D8258E"/>
    <w:rsid w:val="00D834A4"/>
    <w:rsid w:val="00D8381D"/>
    <w:rsid w:val="00D84616"/>
    <w:rsid w:val="00D851A6"/>
    <w:rsid w:val="00D852C2"/>
    <w:rsid w:val="00D85C6C"/>
    <w:rsid w:val="00D86AF0"/>
    <w:rsid w:val="00D874FE"/>
    <w:rsid w:val="00D8788B"/>
    <w:rsid w:val="00D87890"/>
    <w:rsid w:val="00D90C5B"/>
    <w:rsid w:val="00D90CED"/>
    <w:rsid w:val="00D90D58"/>
    <w:rsid w:val="00D91751"/>
    <w:rsid w:val="00D91998"/>
    <w:rsid w:val="00D91B93"/>
    <w:rsid w:val="00D91C0A"/>
    <w:rsid w:val="00D9261E"/>
    <w:rsid w:val="00D92B12"/>
    <w:rsid w:val="00D93552"/>
    <w:rsid w:val="00D94246"/>
    <w:rsid w:val="00D94DD2"/>
    <w:rsid w:val="00D9572D"/>
    <w:rsid w:val="00D957E9"/>
    <w:rsid w:val="00D963ED"/>
    <w:rsid w:val="00D96DBA"/>
    <w:rsid w:val="00D97367"/>
    <w:rsid w:val="00D97369"/>
    <w:rsid w:val="00D97378"/>
    <w:rsid w:val="00D97573"/>
    <w:rsid w:val="00D97912"/>
    <w:rsid w:val="00DA0050"/>
    <w:rsid w:val="00DA0306"/>
    <w:rsid w:val="00DA03A6"/>
    <w:rsid w:val="00DA08FC"/>
    <w:rsid w:val="00DA0FC8"/>
    <w:rsid w:val="00DA15E5"/>
    <w:rsid w:val="00DA17AF"/>
    <w:rsid w:val="00DA1B6D"/>
    <w:rsid w:val="00DA225B"/>
    <w:rsid w:val="00DA2692"/>
    <w:rsid w:val="00DA2F65"/>
    <w:rsid w:val="00DA320E"/>
    <w:rsid w:val="00DA48F7"/>
    <w:rsid w:val="00DA6273"/>
    <w:rsid w:val="00DA6B6F"/>
    <w:rsid w:val="00DA70D0"/>
    <w:rsid w:val="00DA71B1"/>
    <w:rsid w:val="00DA7411"/>
    <w:rsid w:val="00DB1588"/>
    <w:rsid w:val="00DB2A3D"/>
    <w:rsid w:val="00DB2D40"/>
    <w:rsid w:val="00DB3648"/>
    <w:rsid w:val="00DB447E"/>
    <w:rsid w:val="00DB4B43"/>
    <w:rsid w:val="00DB528D"/>
    <w:rsid w:val="00DB5E0A"/>
    <w:rsid w:val="00DB720A"/>
    <w:rsid w:val="00DB75B3"/>
    <w:rsid w:val="00DB7AF0"/>
    <w:rsid w:val="00DB7ECC"/>
    <w:rsid w:val="00DC05B6"/>
    <w:rsid w:val="00DC09EF"/>
    <w:rsid w:val="00DC0E11"/>
    <w:rsid w:val="00DC122F"/>
    <w:rsid w:val="00DC15F8"/>
    <w:rsid w:val="00DC248A"/>
    <w:rsid w:val="00DC2B70"/>
    <w:rsid w:val="00DC2ECD"/>
    <w:rsid w:val="00DC2F18"/>
    <w:rsid w:val="00DC3351"/>
    <w:rsid w:val="00DC3451"/>
    <w:rsid w:val="00DC47B7"/>
    <w:rsid w:val="00DC580E"/>
    <w:rsid w:val="00DD06B0"/>
    <w:rsid w:val="00DD0AD1"/>
    <w:rsid w:val="00DD10A4"/>
    <w:rsid w:val="00DD18B0"/>
    <w:rsid w:val="00DD20F1"/>
    <w:rsid w:val="00DD4010"/>
    <w:rsid w:val="00DD43AE"/>
    <w:rsid w:val="00DD4C9A"/>
    <w:rsid w:val="00DD4D07"/>
    <w:rsid w:val="00DD53BB"/>
    <w:rsid w:val="00DD64A8"/>
    <w:rsid w:val="00DD6F53"/>
    <w:rsid w:val="00DD7E59"/>
    <w:rsid w:val="00DE1B3C"/>
    <w:rsid w:val="00DE1C13"/>
    <w:rsid w:val="00DE1CDA"/>
    <w:rsid w:val="00DE1D65"/>
    <w:rsid w:val="00DE226F"/>
    <w:rsid w:val="00DE26DE"/>
    <w:rsid w:val="00DE2C02"/>
    <w:rsid w:val="00DE3C46"/>
    <w:rsid w:val="00DE4265"/>
    <w:rsid w:val="00DE4693"/>
    <w:rsid w:val="00DE46B2"/>
    <w:rsid w:val="00DE47FF"/>
    <w:rsid w:val="00DE4AA6"/>
    <w:rsid w:val="00DE4AF8"/>
    <w:rsid w:val="00DE5F63"/>
    <w:rsid w:val="00DE629F"/>
    <w:rsid w:val="00DE79DD"/>
    <w:rsid w:val="00DF005D"/>
    <w:rsid w:val="00DF00E9"/>
    <w:rsid w:val="00DF0A30"/>
    <w:rsid w:val="00DF0B06"/>
    <w:rsid w:val="00DF18FD"/>
    <w:rsid w:val="00DF2039"/>
    <w:rsid w:val="00DF2847"/>
    <w:rsid w:val="00DF2FF5"/>
    <w:rsid w:val="00DF30E4"/>
    <w:rsid w:val="00DF3182"/>
    <w:rsid w:val="00DF31E7"/>
    <w:rsid w:val="00DF3788"/>
    <w:rsid w:val="00DF3D03"/>
    <w:rsid w:val="00DF3D0F"/>
    <w:rsid w:val="00DF3EE1"/>
    <w:rsid w:val="00DF3F4E"/>
    <w:rsid w:val="00DF43AC"/>
    <w:rsid w:val="00DF43EE"/>
    <w:rsid w:val="00DF560B"/>
    <w:rsid w:val="00DF5821"/>
    <w:rsid w:val="00DF591B"/>
    <w:rsid w:val="00DF5BFE"/>
    <w:rsid w:val="00DF6543"/>
    <w:rsid w:val="00DF6CE6"/>
    <w:rsid w:val="00DF70E9"/>
    <w:rsid w:val="00DF757A"/>
    <w:rsid w:val="00DF78FB"/>
    <w:rsid w:val="00E00EFD"/>
    <w:rsid w:val="00E01209"/>
    <w:rsid w:val="00E0147B"/>
    <w:rsid w:val="00E017B4"/>
    <w:rsid w:val="00E01F3D"/>
    <w:rsid w:val="00E0393D"/>
    <w:rsid w:val="00E03D9D"/>
    <w:rsid w:val="00E04158"/>
    <w:rsid w:val="00E05E2D"/>
    <w:rsid w:val="00E06758"/>
    <w:rsid w:val="00E06869"/>
    <w:rsid w:val="00E0691B"/>
    <w:rsid w:val="00E069FA"/>
    <w:rsid w:val="00E07AEC"/>
    <w:rsid w:val="00E07E85"/>
    <w:rsid w:val="00E112CC"/>
    <w:rsid w:val="00E114E0"/>
    <w:rsid w:val="00E118E8"/>
    <w:rsid w:val="00E12841"/>
    <w:rsid w:val="00E12A01"/>
    <w:rsid w:val="00E137AF"/>
    <w:rsid w:val="00E13F84"/>
    <w:rsid w:val="00E14902"/>
    <w:rsid w:val="00E15E4A"/>
    <w:rsid w:val="00E16E05"/>
    <w:rsid w:val="00E17398"/>
    <w:rsid w:val="00E17999"/>
    <w:rsid w:val="00E20539"/>
    <w:rsid w:val="00E20AF9"/>
    <w:rsid w:val="00E20EED"/>
    <w:rsid w:val="00E211E0"/>
    <w:rsid w:val="00E214E5"/>
    <w:rsid w:val="00E22016"/>
    <w:rsid w:val="00E220E6"/>
    <w:rsid w:val="00E22215"/>
    <w:rsid w:val="00E227B8"/>
    <w:rsid w:val="00E22F21"/>
    <w:rsid w:val="00E23331"/>
    <w:rsid w:val="00E23497"/>
    <w:rsid w:val="00E24275"/>
    <w:rsid w:val="00E2454D"/>
    <w:rsid w:val="00E246EC"/>
    <w:rsid w:val="00E24D73"/>
    <w:rsid w:val="00E2535F"/>
    <w:rsid w:val="00E25B46"/>
    <w:rsid w:val="00E25CE0"/>
    <w:rsid w:val="00E26366"/>
    <w:rsid w:val="00E264E2"/>
    <w:rsid w:val="00E26929"/>
    <w:rsid w:val="00E27CEE"/>
    <w:rsid w:val="00E27E0A"/>
    <w:rsid w:val="00E30018"/>
    <w:rsid w:val="00E30249"/>
    <w:rsid w:val="00E30931"/>
    <w:rsid w:val="00E31057"/>
    <w:rsid w:val="00E3204D"/>
    <w:rsid w:val="00E32147"/>
    <w:rsid w:val="00E3222A"/>
    <w:rsid w:val="00E324AD"/>
    <w:rsid w:val="00E32A67"/>
    <w:rsid w:val="00E32FC6"/>
    <w:rsid w:val="00E332A8"/>
    <w:rsid w:val="00E33966"/>
    <w:rsid w:val="00E341BF"/>
    <w:rsid w:val="00E358AF"/>
    <w:rsid w:val="00E35DB2"/>
    <w:rsid w:val="00E35F7D"/>
    <w:rsid w:val="00E366B0"/>
    <w:rsid w:val="00E3670E"/>
    <w:rsid w:val="00E36963"/>
    <w:rsid w:val="00E36D9B"/>
    <w:rsid w:val="00E37377"/>
    <w:rsid w:val="00E4064C"/>
    <w:rsid w:val="00E41046"/>
    <w:rsid w:val="00E41E37"/>
    <w:rsid w:val="00E42500"/>
    <w:rsid w:val="00E42759"/>
    <w:rsid w:val="00E42BAE"/>
    <w:rsid w:val="00E42DA3"/>
    <w:rsid w:val="00E42FE0"/>
    <w:rsid w:val="00E4310D"/>
    <w:rsid w:val="00E43792"/>
    <w:rsid w:val="00E43CCD"/>
    <w:rsid w:val="00E44C3B"/>
    <w:rsid w:val="00E4579C"/>
    <w:rsid w:val="00E4581C"/>
    <w:rsid w:val="00E466F1"/>
    <w:rsid w:val="00E46B31"/>
    <w:rsid w:val="00E470C0"/>
    <w:rsid w:val="00E50F8B"/>
    <w:rsid w:val="00E5182E"/>
    <w:rsid w:val="00E525AD"/>
    <w:rsid w:val="00E546EA"/>
    <w:rsid w:val="00E54836"/>
    <w:rsid w:val="00E54A6F"/>
    <w:rsid w:val="00E54BB4"/>
    <w:rsid w:val="00E55484"/>
    <w:rsid w:val="00E555DD"/>
    <w:rsid w:val="00E561D2"/>
    <w:rsid w:val="00E60014"/>
    <w:rsid w:val="00E60A24"/>
    <w:rsid w:val="00E60B2C"/>
    <w:rsid w:val="00E62169"/>
    <w:rsid w:val="00E624CB"/>
    <w:rsid w:val="00E62513"/>
    <w:rsid w:val="00E62A42"/>
    <w:rsid w:val="00E631B9"/>
    <w:rsid w:val="00E63A13"/>
    <w:rsid w:val="00E64795"/>
    <w:rsid w:val="00E64A07"/>
    <w:rsid w:val="00E64FF7"/>
    <w:rsid w:val="00E65356"/>
    <w:rsid w:val="00E65B3D"/>
    <w:rsid w:val="00E667CE"/>
    <w:rsid w:val="00E67158"/>
    <w:rsid w:val="00E67D53"/>
    <w:rsid w:val="00E712A0"/>
    <w:rsid w:val="00E71E6B"/>
    <w:rsid w:val="00E71ECC"/>
    <w:rsid w:val="00E724E4"/>
    <w:rsid w:val="00E7253B"/>
    <w:rsid w:val="00E7282C"/>
    <w:rsid w:val="00E72D44"/>
    <w:rsid w:val="00E73D5C"/>
    <w:rsid w:val="00E73E09"/>
    <w:rsid w:val="00E73E5D"/>
    <w:rsid w:val="00E74535"/>
    <w:rsid w:val="00E7461F"/>
    <w:rsid w:val="00E7555B"/>
    <w:rsid w:val="00E75E4B"/>
    <w:rsid w:val="00E7643C"/>
    <w:rsid w:val="00E7661D"/>
    <w:rsid w:val="00E7691E"/>
    <w:rsid w:val="00E76B4C"/>
    <w:rsid w:val="00E7761F"/>
    <w:rsid w:val="00E80284"/>
    <w:rsid w:val="00E80719"/>
    <w:rsid w:val="00E80A9E"/>
    <w:rsid w:val="00E81E84"/>
    <w:rsid w:val="00E82613"/>
    <w:rsid w:val="00E82705"/>
    <w:rsid w:val="00E82A06"/>
    <w:rsid w:val="00E82AE0"/>
    <w:rsid w:val="00E82D6D"/>
    <w:rsid w:val="00E83D75"/>
    <w:rsid w:val="00E84795"/>
    <w:rsid w:val="00E84836"/>
    <w:rsid w:val="00E858AA"/>
    <w:rsid w:val="00E8613B"/>
    <w:rsid w:val="00E861CA"/>
    <w:rsid w:val="00E865D3"/>
    <w:rsid w:val="00E876B0"/>
    <w:rsid w:val="00E87E76"/>
    <w:rsid w:val="00E906AF"/>
    <w:rsid w:val="00E90B11"/>
    <w:rsid w:val="00E90DB4"/>
    <w:rsid w:val="00E90DF9"/>
    <w:rsid w:val="00E912DB"/>
    <w:rsid w:val="00E916D3"/>
    <w:rsid w:val="00E91B06"/>
    <w:rsid w:val="00E92A74"/>
    <w:rsid w:val="00E93021"/>
    <w:rsid w:val="00E94238"/>
    <w:rsid w:val="00E9459A"/>
    <w:rsid w:val="00E95289"/>
    <w:rsid w:val="00E956EF"/>
    <w:rsid w:val="00E95831"/>
    <w:rsid w:val="00E95948"/>
    <w:rsid w:val="00E95A81"/>
    <w:rsid w:val="00E95BDE"/>
    <w:rsid w:val="00E966C8"/>
    <w:rsid w:val="00E967D9"/>
    <w:rsid w:val="00E969C6"/>
    <w:rsid w:val="00E96B3C"/>
    <w:rsid w:val="00E96B50"/>
    <w:rsid w:val="00E9790A"/>
    <w:rsid w:val="00EA0E7F"/>
    <w:rsid w:val="00EA12A8"/>
    <w:rsid w:val="00EA17B6"/>
    <w:rsid w:val="00EA2462"/>
    <w:rsid w:val="00EA25C0"/>
    <w:rsid w:val="00EA2734"/>
    <w:rsid w:val="00EA3486"/>
    <w:rsid w:val="00EA3740"/>
    <w:rsid w:val="00EA3865"/>
    <w:rsid w:val="00EA3B93"/>
    <w:rsid w:val="00EA3CBB"/>
    <w:rsid w:val="00EA4308"/>
    <w:rsid w:val="00EA4784"/>
    <w:rsid w:val="00EA4990"/>
    <w:rsid w:val="00EA4ED6"/>
    <w:rsid w:val="00EA4EF6"/>
    <w:rsid w:val="00EA511F"/>
    <w:rsid w:val="00EA55F8"/>
    <w:rsid w:val="00EA570A"/>
    <w:rsid w:val="00EA62B7"/>
    <w:rsid w:val="00EA6903"/>
    <w:rsid w:val="00EA7362"/>
    <w:rsid w:val="00EB1141"/>
    <w:rsid w:val="00EB11A6"/>
    <w:rsid w:val="00EB27C6"/>
    <w:rsid w:val="00EB2D33"/>
    <w:rsid w:val="00EB2FF6"/>
    <w:rsid w:val="00EB3002"/>
    <w:rsid w:val="00EB3452"/>
    <w:rsid w:val="00EB3B35"/>
    <w:rsid w:val="00EB4B85"/>
    <w:rsid w:val="00EB4BE0"/>
    <w:rsid w:val="00EB4CF0"/>
    <w:rsid w:val="00EB4D80"/>
    <w:rsid w:val="00EB4E5B"/>
    <w:rsid w:val="00EB525D"/>
    <w:rsid w:val="00EB569F"/>
    <w:rsid w:val="00EB5908"/>
    <w:rsid w:val="00EB6DB7"/>
    <w:rsid w:val="00EB7001"/>
    <w:rsid w:val="00EB774D"/>
    <w:rsid w:val="00EC035B"/>
    <w:rsid w:val="00EC0598"/>
    <w:rsid w:val="00EC05B0"/>
    <w:rsid w:val="00EC1C8D"/>
    <w:rsid w:val="00EC1E16"/>
    <w:rsid w:val="00EC1F85"/>
    <w:rsid w:val="00EC364C"/>
    <w:rsid w:val="00EC4E76"/>
    <w:rsid w:val="00EC57BF"/>
    <w:rsid w:val="00EC60D8"/>
    <w:rsid w:val="00EC649A"/>
    <w:rsid w:val="00EC70CA"/>
    <w:rsid w:val="00EC76D4"/>
    <w:rsid w:val="00EC7F11"/>
    <w:rsid w:val="00ED02D8"/>
    <w:rsid w:val="00ED0527"/>
    <w:rsid w:val="00ED06BB"/>
    <w:rsid w:val="00ED1A4B"/>
    <w:rsid w:val="00ED1D6D"/>
    <w:rsid w:val="00ED2104"/>
    <w:rsid w:val="00ED2C2A"/>
    <w:rsid w:val="00ED36A5"/>
    <w:rsid w:val="00ED3C71"/>
    <w:rsid w:val="00ED4441"/>
    <w:rsid w:val="00ED4635"/>
    <w:rsid w:val="00ED4665"/>
    <w:rsid w:val="00ED6363"/>
    <w:rsid w:val="00ED7F5D"/>
    <w:rsid w:val="00EE063F"/>
    <w:rsid w:val="00EE06EB"/>
    <w:rsid w:val="00EE0FF4"/>
    <w:rsid w:val="00EE10A8"/>
    <w:rsid w:val="00EE1755"/>
    <w:rsid w:val="00EE1793"/>
    <w:rsid w:val="00EE1910"/>
    <w:rsid w:val="00EE1C89"/>
    <w:rsid w:val="00EE1E52"/>
    <w:rsid w:val="00EE2267"/>
    <w:rsid w:val="00EE3672"/>
    <w:rsid w:val="00EE3851"/>
    <w:rsid w:val="00EE4BF5"/>
    <w:rsid w:val="00EE5164"/>
    <w:rsid w:val="00EE5584"/>
    <w:rsid w:val="00EE5D75"/>
    <w:rsid w:val="00EE5E3B"/>
    <w:rsid w:val="00EE6E5D"/>
    <w:rsid w:val="00EE7679"/>
    <w:rsid w:val="00EE7C29"/>
    <w:rsid w:val="00EF00EC"/>
    <w:rsid w:val="00EF046E"/>
    <w:rsid w:val="00EF0C10"/>
    <w:rsid w:val="00EF2306"/>
    <w:rsid w:val="00EF2343"/>
    <w:rsid w:val="00EF2A97"/>
    <w:rsid w:val="00EF35C6"/>
    <w:rsid w:val="00EF3632"/>
    <w:rsid w:val="00EF3C35"/>
    <w:rsid w:val="00EF423C"/>
    <w:rsid w:val="00EF54F6"/>
    <w:rsid w:val="00EF62A1"/>
    <w:rsid w:val="00EF64F6"/>
    <w:rsid w:val="00EF6851"/>
    <w:rsid w:val="00EF6AA0"/>
    <w:rsid w:val="00EF6BBF"/>
    <w:rsid w:val="00EF742B"/>
    <w:rsid w:val="00EF7870"/>
    <w:rsid w:val="00EF7D29"/>
    <w:rsid w:val="00F00407"/>
    <w:rsid w:val="00F00573"/>
    <w:rsid w:val="00F00850"/>
    <w:rsid w:val="00F00A59"/>
    <w:rsid w:val="00F01285"/>
    <w:rsid w:val="00F01404"/>
    <w:rsid w:val="00F031B0"/>
    <w:rsid w:val="00F033BF"/>
    <w:rsid w:val="00F03554"/>
    <w:rsid w:val="00F03620"/>
    <w:rsid w:val="00F03914"/>
    <w:rsid w:val="00F03A4A"/>
    <w:rsid w:val="00F03E44"/>
    <w:rsid w:val="00F0455E"/>
    <w:rsid w:val="00F04EDA"/>
    <w:rsid w:val="00F05BE2"/>
    <w:rsid w:val="00F0714E"/>
    <w:rsid w:val="00F10AAE"/>
    <w:rsid w:val="00F12052"/>
    <w:rsid w:val="00F122A3"/>
    <w:rsid w:val="00F1537D"/>
    <w:rsid w:val="00F15B2D"/>
    <w:rsid w:val="00F16EE5"/>
    <w:rsid w:val="00F1796E"/>
    <w:rsid w:val="00F17D6A"/>
    <w:rsid w:val="00F17E4D"/>
    <w:rsid w:val="00F20086"/>
    <w:rsid w:val="00F200B6"/>
    <w:rsid w:val="00F20754"/>
    <w:rsid w:val="00F219CD"/>
    <w:rsid w:val="00F21EBC"/>
    <w:rsid w:val="00F23AC0"/>
    <w:rsid w:val="00F23B2A"/>
    <w:rsid w:val="00F24535"/>
    <w:rsid w:val="00F24957"/>
    <w:rsid w:val="00F24D02"/>
    <w:rsid w:val="00F24E6D"/>
    <w:rsid w:val="00F25018"/>
    <w:rsid w:val="00F25EF4"/>
    <w:rsid w:val="00F266FA"/>
    <w:rsid w:val="00F27CFE"/>
    <w:rsid w:val="00F27D1F"/>
    <w:rsid w:val="00F30F6D"/>
    <w:rsid w:val="00F31021"/>
    <w:rsid w:val="00F31712"/>
    <w:rsid w:val="00F3178C"/>
    <w:rsid w:val="00F31A35"/>
    <w:rsid w:val="00F32400"/>
    <w:rsid w:val="00F337A6"/>
    <w:rsid w:val="00F33FE9"/>
    <w:rsid w:val="00F344E9"/>
    <w:rsid w:val="00F3468F"/>
    <w:rsid w:val="00F34ACC"/>
    <w:rsid w:val="00F34B34"/>
    <w:rsid w:val="00F34ECD"/>
    <w:rsid w:val="00F34F4B"/>
    <w:rsid w:val="00F351E2"/>
    <w:rsid w:val="00F355C5"/>
    <w:rsid w:val="00F36AC1"/>
    <w:rsid w:val="00F40316"/>
    <w:rsid w:val="00F404AD"/>
    <w:rsid w:val="00F40C55"/>
    <w:rsid w:val="00F41D62"/>
    <w:rsid w:val="00F42BC9"/>
    <w:rsid w:val="00F42E59"/>
    <w:rsid w:val="00F43BB7"/>
    <w:rsid w:val="00F43F60"/>
    <w:rsid w:val="00F440ED"/>
    <w:rsid w:val="00F44C0B"/>
    <w:rsid w:val="00F45D94"/>
    <w:rsid w:val="00F477B4"/>
    <w:rsid w:val="00F50102"/>
    <w:rsid w:val="00F50A83"/>
    <w:rsid w:val="00F51D18"/>
    <w:rsid w:val="00F5259F"/>
    <w:rsid w:val="00F5275F"/>
    <w:rsid w:val="00F53581"/>
    <w:rsid w:val="00F53D41"/>
    <w:rsid w:val="00F53F35"/>
    <w:rsid w:val="00F53F42"/>
    <w:rsid w:val="00F54930"/>
    <w:rsid w:val="00F550F2"/>
    <w:rsid w:val="00F5598B"/>
    <w:rsid w:val="00F55CB1"/>
    <w:rsid w:val="00F560CB"/>
    <w:rsid w:val="00F562AE"/>
    <w:rsid w:val="00F563AD"/>
    <w:rsid w:val="00F56893"/>
    <w:rsid w:val="00F56BA9"/>
    <w:rsid w:val="00F56FAF"/>
    <w:rsid w:val="00F57C20"/>
    <w:rsid w:val="00F57FE0"/>
    <w:rsid w:val="00F60B58"/>
    <w:rsid w:val="00F60E59"/>
    <w:rsid w:val="00F629B7"/>
    <w:rsid w:val="00F63348"/>
    <w:rsid w:val="00F6394F"/>
    <w:rsid w:val="00F63EC9"/>
    <w:rsid w:val="00F6483F"/>
    <w:rsid w:val="00F65454"/>
    <w:rsid w:val="00F657B5"/>
    <w:rsid w:val="00F658B0"/>
    <w:rsid w:val="00F65901"/>
    <w:rsid w:val="00F66436"/>
    <w:rsid w:val="00F66467"/>
    <w:rsid w:val="00F666AF"/>
    <w:rsid w:val="00F66802"/>
    <w:rsid w:val="00F66C75"/>
    <w:rsid w:val="00F67B90"/>
    <w:rsid w:val="00F67B9C"/>
    <w:rsid w:val="00F67C54"/>
    <w:rsid w:val="00F709A6"/>
    <w:rsid w:val="00F71971"/>
    <w:rsid w:val="00F7245C"/>
    <w:rsid w:val="00F726F9"/>
    <w:rsid w:val="00F72B48"/>
    <w:rsid w:val="00F74BC1"/>
    <w:rsid w:val="00F750B6"/>
    <w:rsid w:val="00F7597C"/>
    <w:rsid w:val="00F75B4B"/>
    <w:rsid w:val="00F75BB5"/>
    <w:rsid w:val="00F762D0"/>
    <w:rsid w:val="00F766E8"/>
    <w:rsid w:val="00F76ADE"/>
    <w:rsid w:val="00F80DB7"/>
    <w:rsid w:val="00F80E5C"/>
    <w:rsid w:val="00F81546"/>
    <w:rsid w:val="00F815C7"/>
    <w:rsid w:val="00F82621"/>
    <w:rsid w:val="00F82ACA"/>
    <w:rsid w:val="00F8377E"/>
    <w:rsid w:val="00F838A3"/>
    <w:rsid w:val="00F8499A"/>
    <w:rsid w:val="00F849D1"/>
    <w:rsid w:val="00F85A5B"/>
    <w:rsid w:val="00F871B4"/>
    <w:rsid w:val="00F87671"/>
    <w:rsid w:val="00F8768A"/>
    <w:rsid w:val="00F90525"/>
    <w:rsid w:val="00F91A6D"/>
    <w:rsid w:val="00F91B41"/>
    <w:rsid w:val="00F91F47"/>
    <w:rsid w:val="00F9210E"/>
    <w:rsid w:val="00F932E7"/>
    <w:rsid w:val="00F9330D"/>
    <w:rsid w:val="00F93AE0"/>
    <w:rsid w:val="00F93E90"/>
    <w:rsid w:val="00F93FBD"/>
    <w:rsid w:val="00F94458"/>
    <w:rsid w:val="00F94814"/>
    <w:rsid w:val="00F94CA1"/>
    <w:rsid w:val="00F94FBE"/>
    <w:rsid w:val="00F9616A"/>
    <w:rsid w:val="00F97BF6"/>
    <w:rsid w:val="00F97CB6"/>
    <w:rsid w:val="00F97D43"/>
    <w:rsid w:val="00F97E34"/>
    <w:rsid w:val="00FA043B"/>
    <w:rsid w:val="00FA0FD1"/>
    <w:rsid w:val="00FA1BD3"/>
    <w:rsid w:val="00FA1D70"/>
    <w:rsid w:val="00FA271C"/>
    <w:rsid w:val="00FA3896"/>
    <w:rsid w:val="00FA3ED3"/>
    <w:rsid w:val="00FA3EF5"/>
    <w:rsid w:val="00FA4ABC"/>
    <w:rsid w:val="00FA5063"/>
    <w:rsid w:val="00FA5B1B"/>
    <w:rsid w:val="00FA5DED"/>
    <w:rsid w:val="00FA665C"/>
    <w:rsid w:val="00FA7873"/>
    <w:rsid w:val="00FA7B9A"/>
    <w:rsid w:val="00FB0341"/>
    <w:rsid w:val="00FB09E6"/>
    <w:rsid w:val="00FB1495"/>
    <w:rsid w:val="00FB19D6"/>
    <w:rsid w:val="00FB1E14"/>
    <w:rsid w:val="00FB21CD"/>
    <w:rsid w:val="00FB24A2"/>
    <w:rsid w:val="00FB2621"/>
    <w:rsid w:val="00FB2805"/>
    <w:rsid w:val="00FB286C"/>
    <w:rsid w:val="00FB3B98"/>
    <w:rsid w:val="00FB4402"/>
    <w:rsid w:val="00FB499B"/>
    <w:rsid w:val="00FB49D4"/>
    <w:rsid w:val="00FB51B0"/>
    <w:rsid w:val="00FB5515"/>
    <w:rsid w:val="00FB55B2"/>
    <w:rsid w:val="00FB5700"/>
    <w:rsid w:val="00FB5E65"/>
    <w:rsid w:val="00FB5FFD"/>
    <w:rsid w:val="00FB6391"/>
    <w:rsid w:val="00FC026C"/>
    <w:rsid w:val="00FC1146"/>
    <w:rsid w:val="00FC11BE"/>
    <w:rsid w:val="00FC16B4"/>
    <w:rsid w:val="00FC1708"/>
    <w:rsid w:val="00FC2657"/>
    <w:rsid w:val="00FC2DFE"/>
    <w:rsid w:val="00FC2FC8"/>
    <w:rsid w:val="00FC4526"/>
    <w:rsid w:val="00FC512D"/>
    <w:rsid w:val="00FC5447"/>
    <w:rsid w:val="00FC5A37"/>
    <w:rsid w:val="00FC5D2D"/>
    <w:rsid w:val="00FC6670"/>
    <w:rsid w:val="00FC6C8A"/>
    <w:rsid w:val="00FC6C8B"/>
    <w:rsid w:val="00FC6F67"/>
    <w:rsid w:val="00FC7CC4"/>
    <w:rsid w:val="00FD0A1D"/>
    <w:rsid w:val="00FD1229"/>
    <w:rsid w:val="00FD1D93"/>
    <w:rsid w:val="00FD249A"/>
    <w:rsid w:val="00FD2F28"/>
    <w:rsid w:val="00FD388E"/>
    <w:rsid w:val="00FD392D"/>
    <w:rsid w:val="00FD3931"/>
    <w:rsid w:val="00FD3BEC"/>
    <w:rsid w:val="00FD453E"/>
    <w:rsid w:val="00FD49C8"/>
    <w:rsid w:val="00FD5751"/>
    <w:rsid w:val="00FD7C7E"/>
    <w:rsid w:val="00FE05B3"/>
    <w:rsid w:val="00FE0672"/>
    <w:rsid w:val="00FE0FCC"/>
    <w:rsid w:val="00FE1780"/>
    <w:rsid w:val="00FE2C24"/>
    <w:rsid w:val="00FE2DC3"/>
    <w:rsid w:val="00FE35AA"/>
    <w:rsid w:val="00FE3847"/>
    <w:rsid w:val="00FE3A0A"/>
    <w:rsid w:val="00FE3BED"/>
    <w:rsid w:val="00FE3F17"/>
    <w:rsid w:val="00FE5107"/>
    <w:rsid w:val="00FE5304"/>
    <w:rsid w:val="00FE5821"/>
    <w:rsid w:val="00FE5B1E"/>
    <w:rsid w:val="00FE5C04"/>
    <w:rsid w:val="00FE5E45"/>
    <w:rsid w:val="00FE5F8F"/>
    <w:rsid w:val="00FE65D5"/>
    <w:rsid w:val="00FE6F6E"/>
    <w:rsid w:val="00FE72E3"/>
    <w:rsid w:val="00FE799B"/>
    <w:rsid w:val="00FF0204"/>
    <w:rsid w:val="00FF19EC"/>
    <w:rsid w:val="00FF330E"/>
    <w:rsid w:val="00FF3B68"/>
    <w:rsid w:val="00FF48D5"/>
    <w:rsid w:val="00FF5395"/>
    <w:rsid w:val="00FF5B31"/>
    <w:rsid w:val="00FF5F4C"/>
    <w:rsid w:val="00FF6010"/>
    <w:rsid w:val="00FF64B3"/>
    <w:rsid w:val="00FF6D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793E28D"/>
  <w15:docId w15:val="{6FB69E88-F69A-4227-96BB-251F72D5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0754"/>
    <w:pPr>
      <w:suppressAutoHyphens/>
    </w:pPr>
    <w:rPr>
      <w:lang w:eastAsia="zh-CN"/>
    </w:rPr>
  </w:style>
  <w:style w:type="paragraph" w:styleId="Nagwek1">
    <w:name w:val="heading 1"/>
    <w:basedOn w:val="Normalny"/>
    <w:next w:val="Normalny"/>
    <w:qFormat/>
    <w:pPr>
      <w:keepNext/>
      <w:numPr>
        <w:numId w:val="1"/>
      </w:numPr>
      <w:tabs>
        <w:tab w:val="left" w:pos="0"/>
      </w:tabs>
      <w:jc w:val="both"/>
      <w:outlineLvl w:val="0"/>
    </w:pPr>
    <w:rPr>
      <w:b/>
      <w:color w:val="000000"/>
      <w:lang w:val="x-none"/>
    </w:rPr>
  </w:style>
  <w:style w:type="paragraph" w:styleId="Nagwek2">
    <w:name w:val="heading 2"/>
    <w:basedOn w:val="Normalny"/>
    <w:next w:val="Normalny"/>
    <w:qFormat/>
    <w:pPr>
      <w:keepNext/>
      <w:numPr>
        <w:ilvl w:val="1"/>
        <w:numId w:val="1"/>
      </w:numPr>
      <w:ind w:left="0" w:firstLine="0"/>
      <w:jc w:val="center"/>
      <w:outlineLvl w:val="1"/>
    </w:pPr>
    <w:rPr>
      <w:b/>
      <w:color w:val="000000"/>
      <w:sz w:val="24"/>
    </w:rPr>
  </w:style>
  <w:style w:type="paragraph" w:styleId="Nagwek3">
    <w:name w:val="heading 3"/>
    <w:basedOn w:val="Normalny"/>
    <w:next w:val="Normalny"/>
    <w:qFormat/>
    <w:pPr>
      <w:keepNext/>
      <w:numPr>
        <w:ilvl w:val="2"/>
        <w:numId w:val="1"/>
      </w:numPr>
      <w:tabs>
        <w:tab w:val="left" w:pos="0"/>
      </w:tabs>
      <w:jc w:val="center"/>
      <w:outlineLvl w:val="2"/>
    </w:pPr>
    <w:rPr>
      <w:b/>
      <w:sz w:val="36"/>
    </w:rPr>
  </w:style>
  <w:style w:type="paragraph" w:styleId="Nagwek4">
    <w:name w:val="heading 4"/>
    <w:basedOn w:val="Normalny"/>
    <w:next w:val="Normalny"/>
    <w:qFormat/>
    <w:pPr>
      <w:keepNext/>
      <w:numPr>
        <w:ilvl w:val="3"/>
        <w:numId w:val="1"/>
      </w:numPr>
      <w:pBdr>
        <w:top w:val="single" w:sz="1" w:space="1" w:color="000000"/>
        <w:left w:val="single" w:sz="1" w:space="4" w:color="000000"/>
        <w:bottom w:val="single" w:sz="1" w:space="1" w:color="000000"/>
        <w:right w:val="single" w:sz="1" w:space="4" w:color="000000"/>
      </w:pBdr>
      <w:shd w:val="clear" w:color="auto" w:fill="FFFF00"/>
      <w:tabs>
        <w:tab w:val="left" w:pos="0"/>
      </w:tabs>
      <w:jc w:val="both"/>
      <w:outlineLvl w:val="3"/>
    </w:pPr>
    <w:rPr>
      <w:b/>
      <w:color w:val="000000"/>
      <w:sz w:val="24"/>
    </w:rPr>
  </w:style>
  <w:style w:type="paragraph" w:styleId="Nagwek5">
    <w:name w:val="heading 5"/>
    <w:basedOn w:val="Normalny"/>
    <w:next w:val="Normalny"/>
    <w:qFormat/>
    <w:pPr>
      <w:keepNext/>
      <w:numPr>
        <w:ilvl w:val="4"/>
        <w:numId w:val="1"/>
      </w:numPr>
      <w:ind w:left="708" w:firstLine="0"/>
      <w:jc w:val="both"/>
      <w:outlineLvl w:val="4"/>
    </w:pPr>
    <w:rPr>
      <w:b/>
      <w:sz w:val="24"/>
    </w:rPr>
  </w:style>
  <w:style w:type="paragraph" w:styleId="Nagwek6">
    <w:name w:val="heading 6"/>
    <w:basedOn w:val="Normalny"/>
    <w:next w:val="Normalny"/>
    <w:qFormat/>
    <w:pPr>
      <w:spacing w:before="240" w:after="60"/>
      <w:outlineLvl w:val="5"/>
    </w:pPr>
    <w:rPr>
      <w:rFonts w:ascii="Calibri" w:hAnsi="Calibri" w:cs="Calibri"/>
      <w:b/>
      <w:bCs/>
      <w:sz w:val="22"/>
      <w:szCs w:val="22"/>
      <w:lang w:val="x-none"/>
    </w:rPr>
  </w:style>
  <w:style w:type="paragraph" w:styleId="Nagwek7">
    <w:name w:val="heading 7"/>
    <w:basedOn w:val="Normalny"/>
    <w:next w:val="Normalny"/>
    <w:qFormat/>
    <w:pPr>
      <w:keepNext/>
      <w:numPr>
        <w:ilvl w:val="6"/>
        <w:numId w:val="1"/>
      </w:numPr>
      <w:tabs>
        <w:tab w:val="left" w:pos="0"/>
        <w:tab w:val="left" w:pos="993"/>
      </w:tabs>
      <w:jc w:val="both"/>
      <w:outlineLvl w:val="6"/>
    </w:pPr>
    <w:rPr>
      <w:sz w:val="24"/>
    </w:rPr>
  </w:style>
  <w:style w:type="paragraph" w:styleId="Nagwek8">
    <w:name w:val="heading 8"/>
    <w:basedOn w:val="Normalny"/>
    <w:next w:val="Normalny"/>
    <w:qFormat/>
    <w:pPr>
      <w:keepNext/>
      <w:numPr>
        <w:ilvl w:val="7"/>
        <w:numId w:val="1"/>
      </w:numPr>
      <w:tabs>
        <w:tab w:val="left" w:pos="0"/>
      </w:tabs>
      <w:outlineLvl w:val="7"/>
    </w:pPr>
    <w:rPr>
      <w:b/>
      <w:sz w:val="24"/>
    </w:rPr>
  </w:style>
  <w:style w:type="paragraph" w:styleId="Nagwek9">
    <w:name w:val="heading 9"/>
    <w:basedOn w:val="Normalny"/>
    <w:next w:val="Normalny"/>
    <w:qFormat/>
    <w:pPr>
      <w:tabs>
        <w:tab w:val="left" w:pos="1584"/>
      </w:tabs>
      <w:spacing w:before="240" w:after="60"/>
      <w:ind w:left="1584" w:hanging="1584"/>
      <w:outlineLvl w:val="8"/>
    </w:pPr>
    <w:rPr>
      <w:rFonts w:ascii="Arial" w:hAnsi="Arial" w:cs="Arial"/>
      <w:sz w:val="22"/>
      <w:szCs w:val="2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val="0"/>
      <w:color w:val="auto"/>
      <w:sz w:val="20"/>
    </w:rPr>
  </w:style>
  <w:style w:type="character" w:customStyle="1" w:styleId="WW8Num3z0">
    <w:name w:val="WW8Num3z0"/>
    <w:rPr>
      <w:rFonts w:ascii="Times New Roman" w:hAnsi="Times New Roman" w:cs="Times New Roman"/>
      <w:b w:val="0"/>
      <w:color w:val="auto"/>
      <w:sz w:val="20"/>
      <w:szCs w:val="20"/>
    </w:rPr>
  </w:style>
  <w:style w:type="character" w:customStyle="1" w:styleId="WW8Num4z0">
    <w:name w:val="WW8Num4z0"/>
    <w:rPr>
      <w:rFonts w:ascii="Times New Roman" w:hAnsi="Times New Roman" w:cs="Times New Roman"/>
    </w:rPr>
  </w:style>
  <w:style w:type="character" w:customStyle="1" w:styleId="WW8Num5z0">
    <w:name w:val="WW8Num5z0"/>
    <w:rPr>
      <w:b w:val="0"/>
      <w:color w:val="000000"/>
    </w:rPr>
  </w:style>
  <w:style w:type="character" w:customStyle="1" w:styleId="WW8Num6z0">
    <w:name w:val="WW8Num6z0"/>
    <w:rPr>
      <w:b w:val="0"/>
      <w:strike w:val="0"/>
      <w:dstrike w:val="0"/>
      <w:color w:val="auto"/>
      <w:sz w:val="20"/>
    </w:rPr>
  </w:style>
  <w:style w:type="character" w:customStyle="1" w:styleId="WW8Num7z0">
    <w:name w:val="WW8Num7z0"/>
    <w:rPr>
      <w:b w:val="0"/>
      <w:color w:val="auto"/>
      <w:sz w:val="20"/>
    </w:rPr>
  </w:style>
  <w:style w:type="character" w:customStyle="1" w:styleId="WW8Num8z0">
    <w:name w:val="WW8Num8z0"/>
    <w:rPr>
      <w:b/>
    </w:rPr>
  </w:style>
  <w:style w:type="character" w:customStyle="1" w:styleId="WW8Num8z1">
    <w:name w:val="WW8Num8z1"/>
    <w:rPr>
      <w:b w:val="0"/>
      <w:i w:val="0"/>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val="0"/>
    </w:rPr>
  </w:style>
  <w:style w:type="character" w:customStyle="1" w:styleId="WW8Num10z0">
    <w:name w:val="WW8Num10z0"/>
    <w:rPr>
      <w:b w:val="0"/>
    </w:rPr>
  </w:style>
  <w:style w:type="character" w:customStyle="1" w:styleId="WW8Num10z1">
    <w:name w:val="WW8Num10z1"/>
    <w:rPr>
      <w:lang w:val="en-US"/>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b w:val="0"/>
      <w:color w:val="auto"/>
      <w:sz w:val="20"/>
    </w:rPr>
  </w:style>
  <w:style w:type="character" w:customStyle="1" w:styleId="WW8Num12z0">
    <w:name w:val="WW8Num12z0"/>
    <w:rPr>
      <w:b w:val="0"/>
      <w:color w:val="000000"/>
    </w:rPr>
  </w:style>
  <w:style w:type="character" w:customStyle="1" w:styleId="WW8Num13z0">
    <w:name w:val="WW8Num13z0"/>
    <w:rPr>
      <w:b w:val="0"/>
      <w:bCs/>
      <w:color w:val="000000"/>
      <w:sz w:val="20"/>
      <w:szCs w:val="20"/>
    </w:rPr>
  </w:style>
  <w:style w:type="character" w:customStyle="1" w:styleId="WW8Num13z1">
    <w:name w:val="WW8Num13z1"/>
    <w:rPr>
      <w:rFonts w:ascii="Symbol" w:hAnsi="Symbol" w:cs="Symbol"/>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val="0"/>
      <w:color w:val="00000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 w:val="0"/>
      <w:color w:val="000000"/>
      <w:sz w:val="20"/>
      <w:szCs w:val="20"/>
    </w:rPr>
  </w:style>
  <w:style w:type="character" w:customStyle="1" w:styleId="WW8Num16z0">
    <w:name w:val="WW8Num16z0"/>
    <w:rPr>
      <w:b w:val="0"/>
      <w:i w:val="0"/>
    </w:rPr>
  </w:style>
  <w:style w:type="character" w:customStyle="1" w:styleId="WW8Num17z0">
    <w:name w:val="WW8Num17z0"/>
    <w:rPr>
      <w:b w:val="0"/>
    </w:rPr>
  </w:style>
  <w:style w:type="character" w:customStyle="1" w:styleId="WW8Num18z0">
    <w:name w:val="WW8Num18z0"/>
    <w:rPr>
      <w:b w:val="0"/>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val="0"/>
    </w:rPr>
  </w:style>
  <w:style w:type="character" w:customStyle="1" w:styleId="WW8Num20z0">
    <w:name w:val="WW8Num20z0"/>
    <w:rPr>
      <w:b w:val="0"/>
      <w:color w:val="000000"/>
      <w:lang w:eastAsia="pl-PL"/>
    </w:rPr>
  </w:style>
  <w:style w:type="character" w:customStyle="1" w:styleId="WW8Num21z0">
    <w:name w:val="WW8Num21z0"/>
    <w:rPr>
      <w:b w:val="0"/>
      <w:color w:val="auto"/>
      <w:sz w:val="20"/>
    </w:rPr>
  </w:style>
  <w:style w:type="character" w:customStyle="1" w:styleId="WW8Num22z0">
    <w:name w:val="WW8Num22z0"/>
    <w:rPr>
      <w:rFonts w:ascii="Times New Roman" w:hAnsi="Times New Roman" w:cs="Times New Roman"/>
      <w:sz w:val="20"/>
      <w:szCs w:val="20"/>
      <w:lang w:eastAsia="pl-PL"/>
    </w:rPr>
  </w:style>
  <w:style w:type="character" w:customStyle="1" w:styleId="WW8Num23z0">
    <w:name w:val="WW8Num23z0"/>
  </w:style>
  <w:style w:type="character" w:customStyle="1" w:styleId="WW8Num24z0">
    <w:name w:val="WW8Num24z0"/>
    <w:rPr>
      <w:rFonts w:ascii="Times New Roman" w:hAnsi="Times New Roman" w:cs="Times New Roman"/>
      <w:b w:val="0"/>
      <w:color w:val="000000"/>
      <w:sz w:val="20"/>
      <w:szCs w:val="20"/>
    </w:rPr>
  </w:style>
  <w:style w:type="character" w:customStyle="1" w:styleId="WW8Num25z0">
    <w:name w:val="WW8Num25z0"/>
    <w:rPr>
      <w:color w:val="000000"/>
    </w:rPr>
  </w:style>
  <w:style w:type="character" w:customStyle="1" w:styleId="WW8Num25z1">
    <w:name w:val="WW8Num25z1"/>
    <w:rPr>
      <w:b w:val="0"/>
      <w:i w:val="0"/>
      <w:color w:val="000000"/>
    </w:rPr>
  </w:style>
  <w:style w:type="character" w:customStyle="1" w:styleId="WW8Num25z2">
    <w:name w:val="WW8Num25z2"/>
    <w:rPr>
      <w:rFonts w:eastAsia="Calibri"/>
      <w:i/>
      <w:lang w:eastAsia="pl-PL"/>
    </w:rPr>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b w:val="0"/>
      <w:i w:val="0"/>
      <w:color w:val="auto"/>
      <w:sz w:val="20"/>
      <w:szCs w:val="20"/>
    </w:rPr>
  </w:style>
  <w:style w:type="character" w:customStyle="1" w:styleId="WW8Num27z0">
    <w:name w:val="WW8Num27z0"/>
    <w:rPr>
      <w:color w:val="auto"/>
    </w:rPr>
  </w:style>
  <w:style w:type="character" w:customStyle="1" w:styleId="WW8Num28z0">
    <w:name w:val="WW8Num28z0"/>
    <w:rPr>
      <w:color w:val="000000"/>
      <w:sz w:val="20"/>
      <w:szCs w:val="20"/>
    </w:rPr>
  </w:style>
  <w:style w:type="character" w:customStyle="1" w:styleId="WW8Num29z0">
    <w:name w:val="WW8Num29z0"/>
    <w:rPr>
      <w:b w:val="0"/>
      <w:color w:val="000000"/>
    </w:rPr>
  </w:style>
  <w:style w:type="character" w:customStyle="1" w:styleId="WW8Num30z0">
    <w:name w:val="WW8Num30z0"/>
    <w:rPr>
      <w:b w:val="0"/>
      <w:sz w:val="20"/>
      <w:szCs w:val="20"/>
      <w:lang w:val="pl-PL"/>
    </w:rPr>
  </w:style>
  <w:style w:type="character" w:customStyle="1" w:styleId="WW8Num31z0">
    <w:name w:val="WW8Num31z0"/>
    <w:rPr>
      <w:rFonts w:ascii="Times New Roman" w:eastAsia="Times New Roman" w:hAnsi="Times New Roman" w:cs="Times New Roman"/>
      <w:b/>
      <w:color w:val="auto"/>
    </w:rPr>
  </w:style>
  <w:style w:type="character" w:customStyle="1" w:styleId="WW8Num31z1">
    <w:name w:val="WW8Num31z1"/>
    <w:rPr>
      <w:b/>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b w:val="0"/>
      <w:bCs/>
      <w:color w:val="auto"/>
      <w:sz w:val="20"/>
      <w:szCs w:val="20"/>
      <w:lang w:eastAsia="pl-PL"/>
    </w:rPr>
  </w:style>
  <w:style w:type="character" w:customStyle="1" w:styleId="WW8Num33z0">
    <w:name w:val="WW8Num33z0"/>
    <w:rPr>
      <w:b w:val="0"/>
      <w:sz w:val="20"/>
      <w:szCs w:val="20"/>
    </w:rPr>
  </w:style>
  <w:style w:type="character" w:customStyle="1" w:styleId="WW8Num34z0">
    <w:name w:val="WW8Num34z0"/>
    <w:rPr>
      <w:rFonts w:ascii="Times New Roman" w:hAnsi="Times New Roman" w:cs="Times New Roman"/>
      <w:color w:val="auto"/>
    </w:rPr>
  </w:style>
  <w:style w:type="character" w:customStyle="1" w:styleId="WW8Num35z0">
    <w:name w:val="WW8Num35z0"/>
    <w:rPr>
      <w:b w:val="0"/>
    </w:rPr>
  </w:style>
  <w:style w:type="character" w:customStyle="1" w:styleId="WW8Num35z1">
    <w:name w:val="WW8Num35z1"/>
    <w:rPr>
      <w:rFonts w:ascii="Times New Roman" w:hAnsi="Times New Roman" w:cs="Times New Roman"/>
      <w:b w:val="0"/>
      <w:color w:val="auto"/>
      <w:lang w:eastAsia="pl-PL"/>
    </w:rPr>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b/>
    </w:rPr>
  </w:style>
  <w:style w:type="character" w:customStyle="1" w:styleId="WW8Num37z0">
    <w:name w:val="WW8Num37z0"/>
    <w:rPr>
      <w:color w:val="auto"/>
    </w:rPr>
  </w:style>
  <w:style w:type="character" w:customStyle="1" w:styleId="WW8Num38z0">
    <w:name w:val="WW8Num38z0"/>
    <w:rPr>
      <w:b w:val="0"/>
      <w:color w:val="auto"/>
    </w:rPr>
  </w:style>
  <w:style w:type="character" w:customStyle="1" w:styleId="WW8Num39z0">
    <w:name w:val="WW8Num39z0"/>
    <w:rPr>
      <w:b w:val="0"/>
      <w:color w:val="auto"/>
      <w:sz w:val="20"/>
      <w:szCs w:val="20"/>
    </w:rPr>
  </w:style>
  <w:style w:type="character" w:customStyle="1" w:styleId="WW8Num40z0">
    <w:name w:val="WW8Num40z0"/>
    <w:rPr>
      <w:color w:val="auto"/>
    </w:rPr>
  </w:style>
  <w:style w:type="character" w:customStyle="1" w:styleId="WW8Num41z0">
    <w:name w:val="WW8Num41z0"/>
    <w:rPr>
      <w:sz w:val="20"/>
      <w:lang w:val="pl-PL"/>
    </w:rPr>
  </w:style>
  <w:style w:type="character" w:customStyle="1" w:styleId="WW8Num42z0">
    <w:name w:val="WW8Num42z0"/>
    <w:rPr>
      <w:b w:val="0"/>
      <w:color w:val="auto"/>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b w:val="0"/>
    </w:rPr>
  </w:style>
  <w:style w:type="character" w:customStyle="1" w:styleId="WW8Num44z0">
    <w:name w:val="WW8Num44z0"/>
    <w:rPr>
      <w:color w:val="auto"/>
      <w:sz w:val="20"/>
    </w:rPr>
  </w:style>
  <w:style w:type="character" w:customStyle="1" w:styleId="WW8Num45z0">
    <w:name w:val="WW8Num45z0"/>
    <w:rPr>
      <w:color w:val="auto"/>
    </w:rPr>
  </w:style>
  <w:style w:type="character" w:customStyle="1" w:styleId="WW8Num46z0">
    <w:name w:val="WW8Num46z0"/>
    <w:rPr>
      <w:rFonts w:ascii="Times New Roman" w:eastAsia="Times New Roman" w:hAnsi="Times New Roman" w:cs="Times New Roman"/>
      <w:b/>
    </w:rPr>
  </w:style>
  <w:style w:type="character" w:customStyle="1" w:styleId="WW8Num47z0">
    <w:name w:val="WW8Num47z0"/>
  </w:style>
  <w:style w:type="character" w:customStyle="1" w:styleId="WW8Num48z0">
    <w:name w:val="WW8Num48z0"/>
    <w:rPr>
      <w:rFonts w:ascii="Times New Roman" w:hAnsi="Times New Roman" w:cs="Times New Roman"/>
      <w:sz w:val="20"/>
      <w:szCs w:val="20"/>
    </w:rPr>
  </w:style>
  <w:style w:type="character" w:customStyle="1" w:styleId="WW8Num49z0">
    <w:name w:val="WW8Num49z0"/>
    <w:rPr>
      <w:b w:val="0"/>
      <w:color w:val="auto"/>
      <w:sz w:val="20"/>
    </w:rPr>
  </w:style>
  <w:style w:type="character" w:customStyle="1" w:styleId="WW8Num50z0">
    <w:name w:val="WW8Num50z0"/>
    <w:rPr>
      <w:b/>
      <w:color w:val="auto"/>
    </w:rPr>
  </w:style>
  <w:style w:type="character" w:customStyle="1" w:styleId="WW8Num51z0">
    <w:name w:val="WW8Num51z0"/>
    <w:rPr>
      <w:rFonts w:ascii="Times New Roman" w:hAnsi="Times New Roman" w:cs="Times New Roman"/>
      <w:color w:val="auto"/>
      <w:sz w:val="20"/>
      <w:szCs w:val="20"/>
    </w:rPr>
  </w:style>
  <w:style w:type="character" w:customStyle="1" w:styleId="WW8Num52z0">
    <w:name w:val="WW8Num52z0"/>
    <w:rPr>
      <w:color w:val="000000"/>
    </w:rPr>
  </w:style>
  <w:style w:type="character" w:customStyle="1" w:styleId="WW8Num53z0">
    <w:name w:val="WW8Num53z0"/>
    <w:rPr>
      <w:b w:val="0"/>
      <w:color w:val="auto"/>
      <w:sz w:val="20"/>
    </w:rPr>
  </w:style>
  <w:style w:type="character" w:customStyle="1" w:styleId="WW8Num54z0">
    <w:name w:val="WW8Num54z0"/>
    <w:rPr>
      <w:b w:val="0"/>
      <w:i w:val="0"/>
      <w:color w:val="auto"/>
      <w:sz w:val="20"/>
      <w:szCs w:val="20"/>
    </w:rPr>
  </w:style>
  <w:style w:type="character" w:customStyle="1" w:styleId="WW8Num55z0">
    <w:name w:val="WW8Num55z0"/>
    <w:rPr>
      <w:rFonts w:ascii="Times New Roman" w:hAnsi="Times New Roman" w:cs="Times New Roman"/>
      <w:b w:val="0"/>
      <w:bCs/>
      <w:strike w:val="0"/>
      <w:dstrike w:val="0"/>
      <w:color w:val="auto"/>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sz w:val="20"/>
    </w:rPr>
  </w:style>
  <w:style w:type="character" w:customStyle="1" w:styleId="WW8Num57z0">
    <w:name w:val="WW8Num57z0"/>
    <w:rPr>
      <w:lang w:eastAsia="pl-PL"/>
    </w:rPr>
  </w:style>
  <w:style w:type="character" w:customStyle="1" w:styleId="WW8Num58z0">
    <w:name w:val="WW8Num58z0"/>
  </w:style>
  <w:style w:type="character" w:customStyle="1" w:styleId="WW8Num59z0">
    <w:name w:val="WW8Num59z0"/>
  </w:style>
  <w:style w:type="character" w:customStyle="1" w:styleId="WW8Num60z0">
    <w:name w:val="WW8Num60z0"/>
    <w:rPr>
      <w:b w:val="0"/>
      <w:color w:val="auto"/>
      <w:sz w:val="20"/>
    </w:rPr>
  </w:style>
  <w:style w:type="character" w:customStyle="1" w:styleId="WW8Num61z0">
    <w:name w:val="WW8Num61z0"/>
    <w:rPr>
      <w:sz w:val="20"/>
      <w:lang w:val="pl-PL"/>
    </w:rPr>
  </w:style>
  <w:style w:type="character" w:customStyle="1" w:styleId="WW8Num62z0">
    <w:name w:val="WW8Num62z0"/>
    <w:rPr>
      <w:sz w:val="20"/>
    </w:rPr>
  </w:style>
  <w:style w:type="character" w:customStyle="1" w:styleId="WW8Num63z0">
    <w:name w:val="WW8Num63z0"/>
    <w:rPr>
      <w:color w:val="auto"/>
      <w:sz w:val="20"/>
    </w:rPr>
  </w:style>
  <w:style w:type="character" w:customStyle="1" w:styleId="WW8Num64z0">
    <w:name w:val="WW8Num64z0"/>
    <w:rPr>
      <w:rFonts w:cs="Times New Roman"/>
      <w:b w:val="0"/>
      <w:color w:val="auto"/>
    </w:rPr>
  </w:style>
  <w:style w:type="character" w:customStyle="1" w:styleId="WW8Num65z0">
    <w:name w:val="WW8Num65z0"/>
    <w:rPr>
      <w:lang w:val="pl-PL"/>
    </w:rPr>
  </w:style>
  <w:style w:type="character" w:customStyle="1" w:styleId="WW8Num66z0">
    <w:name w:val="WW8Num66z0"/>
    <w:rPr>
      <w:strike w:val="0"/>
      <w:dstrike w:val="0"/>
      <w:color w:val="auto"/>
    </w:rPr>
  </w:style>
  <w:style w:type="character" w:customStyle="1" w:styleId="WW8Num67z0">
    <w:name w:val="WW8Num67z0"/>
    <w:rPr>
      <w:b w:val="0"/>
      <w:sz w:val="20"/>
    </w:rPr>
  </w:style>
  <w:style w:type="character" w:customStyle="1" w:styleId="WW8Num68z0">
    <w:name w:val="WW8Num68z0"/>
    <w:rPr>
      <w:sz w:val="20"/>
    </w:rPr>
  </w:style>
  <w:style w:type="character" w:customStyle="1" w:styleId="WW8Num69z0">
    <w:name w:val="WW8Num69z0"/>
    <w:rPr>
      <w:lang w:eastAsia="pl-PL"/>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1">
    <w:name w:val="WW8Num23z1"/>
  </w:style>
  <w:style w:type="character" w:customStyle="1" w:styleId="WW8Num23z2">
    <w:name w:val="WW8Num23z2"/>
    <w:rPr>
      <w:rFonts w:ascii="Symbol" w:hAnsi="Symbol" w:cs="Symbol"/>
      <w:b w:val="0"/>
      <w:color w:val="000000"/>
    </w:rPr>
  </w:style>
  <w:style w:type="character" w:customStyle="1" w:styleId="WW8Num23z3">
    <w:name w:val="WW8Num23z3"/>
    <w:rPr>
      <w:b w:val="0"/>
      <w:strike w:val="0"/>
      <w:dstrike w:val="0"/>
      <w:color w:val="000000"/>
    </w:rPr>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8z1">
    <w:name w:val="WW8Num28z1"/>
    <w:rPr>
      <w:b w:val="0"/>
      <w:color w:val="auto"/>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rPr>
      <w:color w:val="000000"/>
    </w:rPr>
  </w:style>
  <w:style w:type="character" w:customStyle="1" w:styleId="WW8Num29z2">
    <w:name w:val="WW8Num29z2"/>
    <w:rPr>
      <w:rFonts w:ascii="Symbol" w:hAnsi="Symbol" w:cs="Symbol"/>
      <w:b w:val="0"/>
      <w:color w:val="auto"/>
    </w:rPr>
  </w:style>
  <w:style w:type="character" w:customStyle="1" w:styleId="WW8Num29z3">
    <w:name w:val="WW8Num29z3"/>
    <w:rPr>
      <w:b w:val="0"/>
      <w:strike w:val="0"/>
      <w:dstrike w:val="0"/>
      <w:color w:val="auto"/>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2">
    <w:name w:val="WW8Num36z2"/>
    <w:rPr>
      <w:rFonts w:ascii="Symbol" w:hAnsi="Symbol" w:cs="Symbol"/>
      <w:b w:val="0"/>
      <w:color w:val="auto"/>
    </w:rPr>
  </w:style>
  <w:style w:type="character" w:customStyle="1" w:styleId="WW8Num36z3">
    <w:name w:val="WW8Num36z3"/>
    <w:rPr>
      <w:b w:val="0"/>
      <w:strike w:val="0"/>
      <w:dstrike w:val="0"/>
      <w:color w:val="auto"/>
    </w:rPr>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41z1">
    <w:name w:val="WW8Num41z1"/>
    <w:rPr>
      <w:b w:val="0"/>
      <w:i w:val="0"/>
      <w:color w:val="000000"/>
    </w:rPr>
  </w:style>
  <w:style w:type="character" w:customStyle="1" w:styleId="WW8Num41z2">
    <w:name w:val="WW8Num41z2"/>
    <w:rPr>
      <w:rFonts w:eastAsia="Calibri"/>
      <w:i/>
      <w:lang w:eastAsia="pl-PL"/>
    </w:rPr>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1">
    <w:name w:val="WW8Num52z1"/>
  </w:style>
  <w:style w:type="character" w:customStyle="1" w:styleId="WW8Num52z2">
    <w:name w:val="WW8Num52z2"/>
    <w:rPr>
      <w:b w:val="0"/>
      <w:bCs w:val="0"/>
      <w:color w:val="auto"/>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4z1">
    <w:name w:val="WW8Num54z1"/>
    <w:rPr>
      <w:b/>
    </w:rPr>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9z1">
    <w:name w:val="WW8Num59z1"/>
    <w:rPr>
      <w:rFonts w:ascii="Times New Roman" w:hAnsi="Times New Roman" w:cs="Times New Roman"/>
      <w:b w:val="0"/>
      <w:color w:val="auto"/>
      <w:lang w:eastAsia="pl-PL"/>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70z0">
    <w:name w:val="WW8Num70z0"/>
    <w:rPr>
      <w:color w:val="auto"/>
    </w:rPr>
  </w:style>
  <w:style w:type="character" w:customStyle="1" w:styleId="WW8Num71z0">
    <w:name w:val="WW8Num71z0"/>
    <w:rPr>
      <w:b w:val="0"/>
      <w:color w:val="auto"/>
      <w:sz w:val="20"/>
      <w:szCs w:val="20"/>
    </w:rPr>
  </w:style>
  <w:style w:type="character" w:customStyle="1" w:styleId="WW8Num72z0">
    <w:name w:val="WW8Num72z0"/>
    <w:rPr>
      <w:b w:val="0"/>
      <w:color w:val="auto"/>
      <w:sz w:val="20"/>
      <w:szCs w:val="20"/>
    </w:rPr>
  </w:style>
  <w:style w:type="character" w:customStyle="1" w:styleId="WW8Num73z0">
    <w:name w:val="WW8Num73z0"/>
  </w:style>
  <w:style w:type="character" w:customStyle="1" w:styleId="WW8Num74z0">
    <w:name w:val="WW8Num74z0"/>
    <w:rPr>
      <w:color w:val="auto"/>
    </w:rPr>
  </w:style>
  <w:style w:type="character" w:customStyle="1" w:styleId="WW8Num75z0">
    <w:name w:val="WW8Num75z0"/>
  </w:style>
  <w:style w:type="character" w:customStyle="1" w:styleId="WW8Num76z0">
    <w:name w:val="WW8Num76z0"/>
    <w:rPr>
      <w:sz w:val="20"/>
      <w:lang w:val="pl-PL"/>
    </w:rPr>
  </w:style>
  <w:style w:type="character" w:customStyle="1" w:styleId="WW8Num77z0">
    <w:name w:val="WW8Num77z0"/>
  </w:style>
  <w:style w:type="character" w:customStyle="1" w:styleId="WW8Num78z0">
    <w:name w:val="WW8Num78z0"/>
    <w:rPr>
      <w:b/>
      <w:sz w:val="20"/>
    </w:rPr>
  </w:style>
  <w:style w:type="character" w:customStyle="1" w:styleId="WW8Num79z0">
    <w:name w:val="WW8Num79z0"/>
    <w:rPr>
      <w:b w:val="0"/>
      <w:color w:val="auto"/>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style>
  <w:style w:type="character" w:customStyle="1" w:styleId="WW8Num81z0">
    <w:name w:val="WW8Num81z0"/>
    <w:rPr>
      <w:bCs/>
      <w:color w:val="auto"/>
      <w:sz w:val="20"/>
      <w:lang w:val="pl-PL"/>
    </w:rPr>
  </w:style>
  <w:style w:type="character" w:customStyle="1" w:styleId="WW8Num82z0">
    <w:name w:val="WW8Num82z0"/>
    <w:rPr>
      <w:b w:val="0"/>
    </w:rPr>
  </w:style>
  <w:style w:type="character" w:customStyle="1" w:styleId="WW8Num83z0">
    <w:name w:val="WW8Num83z0"/>
    <w:rPr>
      <w:color w:val="auto"/>
      <w:sz w:val="20"/>
    </w:rPr>
  </w:style>
  <w:style w:type="character" w:customStyle="1" w:styleId="WW8Num84z0">
    <w:name w:val="WW8Num84z0"/>
  </w:style>
  <w:style w:type="character" w:customStyle="1" w:styleId="WW8Num85z0">
    <w:name w:val="WW8Num85z0"/>
    <w:rPr>
      <w:b w:val="0"/>
      <w:sz w:val="20"/>
    </w:rPr>
  </w:style>
  <w:style w:type="character" w:customStyle="1" w:styleId="WW8Num86z0">
    <w:name w:val="WW8Num86z0"/>
  </w:style>
  <w:style w:type="character" w:customStyle="1" w:styleId="WW8Num87z0">
    <w:name w:val="WW8Num87z0"/>
    <w:rPr>
      <w:b w:val="0"/>
      <w:bCs/>
      <w:i w:val="0"/>
    </w:rPr>
  </w:style>
  <w:style w:type="character" w:customStyle="1" w:styleId="WW8Num88z0">
    <w:name w:val="WW8Num88z0"/>
    <w:rPr>
      <w:b w:val="0"/>
      <w:i w:val="0"/>
      <w:color w:val="auto"/>
    </w:rPr>
  </w:style>
  <w:style w:type="character" w:customStyle="1" w:styleId="WW8Num89z0">
    <w:name w:val="WW8Num89z0"/>
    <w:rPr>
      <w:color w:val="auto"/>
    </w:rPr>
  </w:style>
  <w:style w:type="character" w:customStyle="1" w:styleId="WW8Num90z0">
    <w:name w:val="WW8Num90z0"/>
    <w:rPr>
      <w:rFonts w:ascii="Times New Roman" w:eastAsia="Times New Roman" w:hAnsi="Times New Roman" w:cs="Times New Roman"/>
      <w:b/>
    </w:rPr>
  </w:style>
  <w:style w:type="character" w:customStyle="1" w:styleId="WW8Num91z0">
    <w:name w:val="WW8Num91z0"/>
  </w:style>
  <w:style w:type="character" w:customStyle="1" w:styleId="WW8Num92z0">
    <w:name w:val="WW8Num92z0"/>
    <w:rPr>
      <w:color w:val="auto"/>
    </w:rPr>
  </w:style>
  <w:style w:type="character" w:customStyle="1" w:styleId="WW8Num93z0">
    <w:name w:val="WW8Num93z0"/>
    <w:rPr>
      <w:rFonts w:ascii="Times New Roman" w:hAnsi="Times New Roman" w:cs="Times New Roman"/>
      <w:sz w:val="20"/>
      <w:szCs w:val="20"/>
    </w:rPr>
  </w:style>
  <w:style w:type="character" w:customStyle="1" w:styleId="WW8Num94z0">
    <w:name w:val="WW8Num94z0"/>
    <w:rPr>
      <w:b w:val="0"/>
      <w:color w:val="auto"/>
      <w:sz w:val="20"/>
    </w:rPr>
  </w:style>
  <w:style w:type="character" w:customStyle="1" w:styleId="WW8Num95z0">
    <w:name w:val="WW8Num95z0"/>
    <w:rPr>
      <w:b/>
      <w:color w:val="auto"/>
    </w:rPr>
  </w:style>
  <w:style w:type="character" w:customStyle="1" w:styleId="WW8Num96z0">
    <w:name w:val="WW8Num96z0"/>
  </w:style>
  <w:style w:type="character" w:customStyle="1" w:styleId="WW8Num97z0">
    <w:name w:val="WW8Num97z0"/>
    <w:rPr>
      <w:rFonts w:ascii="Times New Roman" w:hAnsi="Times New Roman" w:cs="Times New Roman"/>
      <w:color w:val="auto"/>
      <w:sz w:val="20"/>
      <w:szCs w:val="20"/>
    </w:rPr>
  </w:style>
  <w:style w:type="character" w:customStyle="1" w:styleId="WW8Num98z0">
    <w:name w:val="WW8Num98z0"/>
    <w:rPr>
      <w:b w:val="0"/>
      <w:color w:val="000000"/>
    </w:rPr>
  </w:style>
  <w:style w:type="character" w:customStyle="1" w:styleId="WW8Num99z0">
    <w:name w:val="WW8Num99z0"/>
    <w:rPr>
      <w:b w:val="0"/>
      <w:sz w:val="20"/>
    </w:rPr>
  </w:style>
  <w:style w:type="character" w:customStyle="1" w:styleId="WW8Num100z0">
    <w:name w:val="WW8Num100z0"/>
    <w:rPr>
      <w:strike/>
      <w:color w:val="FF0000"/>
    </w:rPr>
  </w:style>
  <w:style w:type="character" w:customStyle="1" w:styleId="WW8Num101z0">
    <w:name w:val="WW8Num101z0"/>
    <w:rPr>
      <w:b w:val="0"/>
      <w:color w:val="auto"/>
      <w:sz w:val="20"/>
      <w:szCs w:val="20"/>
    </w:rPr>
  </w:style>
  <w:style w:type="character" w:customStyle="1" w:styleId="WW8Num102z0">
    <w:name w:val="WW8Num102z0"/>
  </w:style>
  <w:style w:type="character" w:customStyle="1" w:styleId="WW8Num103z0">
    <w:name w:val="WW8Num103z0"/>
    <w:rPr>
      <w:color w:val="000000"/>
    </w:rPr>
  </w:style>
  <w:style w:type="character" w:customStyle="1" w:styleId="WW8Num104z0">
    <w:name w:val="WW8Num104z0"/>
    <w:rPr>
      <w:b w:val="0"/>
      <w:color w:val="auto"/>
      <w:sz w:val="20"/>
    </w:rPr>
  </w:style>
  <w:style w:type="character" w:customStyle="1" w:styleId="WW8Num105z0">
    <w:name w:val="WW8Num105z0"/>
  </w:style>
  <w:style w:type="character" w:customStyle="1" w:styleId="WW8Num105z1">
    <w:name w:val="WW8Num105z1"/>
    <w:rPr>
      <w:b w:val="0"/>
      <w:color w:val="auto"/>
    </w:rPr>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rPr>
      <w:i/>
      <w:color w:val="auto"/>
    </w:rPr>
  </w:style>
  <w:style w:type="character" w:customStyle="1" w:styleId="WW8Num107z0">
    <w:name w:val="WW8Num107z0"/>
    <w:rPr>
      <w:b w:val="0"/>
      <w:i w:val="0"/>
      <w:color w:val="auto"/>
      <w:sz w:val="20"/>
      <w:szCs w:val="20"/>
    </w:rPr>
  </w:style>
  <w:style w:type="character" w:customStyle="1" w:styleId="WW8Num108z0">
    <w:name w:val="WW8Num108z0"/>
    <w:rPr>
      <w:color w:val="auto"/>
    </w:rPr>
  </w:style>
  <w:style w:type="character" w:customStyle="1" w:styleId="WW8Num109z0">
    <w:name w:val="WW8Num109z0"/>
    <w:rPr>
      <w:rFonts w:ascii="Times New Roman" w:hAnsi="Times New Roman" w:cs="Times New Roman"/>
      <w:b w:val="0"/>
      <w:bCs/>
      <w:strike w:val="0"/>
      <w:dstrike w:val="0"/>
      <w:color w:val="auto"/>
      <w:sz w:val="20"/>
      <w:szCs w:val="20"/>
    </w:rPr>
  </w:style>
  <w:style w:type="character" w:customStyle="1" w:styleId="WW8Num109z1">
    <w:name w:val="WW8Num109z1"/>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rPr>
      <w:sz w:val="20"/>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rPr>
      <w:lang w:eastAsia="pl-PL"/>
    </w:rPr>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0">
    <w:name w:val="WW8Num112z0"/>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rPr>
      <w:rFonts w:ascii="Times New Roman" w:eastAsia="Times New Roman" w:hAnsi="Times New Roman" w:cs="Times New Roman" w:hint="default"/>
      <w:b w:val="0"/>
    </w:rPr>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b w:val="0"/>
      <w:color w:val="auto"/>
      <w:sz w:val="20"/>
    </w:rPr>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rPr>
      <w:rFonts w:hint="default"/>
      <w:b w:val="0"/>
      <w:color w:val="auto"/>
      <w:sz w:val="20"/>
    </w:rPr>
  </w:style>
  <w:style w:type="character" w:customStyle="1" w:styleId="WW8Num116z1">
    <w:name w:val="WW8Num116z1"/>
  </w:style>
  <w:style w:type="character" w:customStyle="1" w:styleId="WW8Num116z2">
    <w:name w:val="WW8Num116z2"/>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17z0">
    <w:name w:val="WW8Num117z0"/>
    <w:rPr>
      <w:sz w:val="20"/>
      <w:lang w:val="pl-PL"/>
    </w:rPr>
  </w:style>
  <w:style w:type="character" w:customStyle="1" w:styleId="WW8Num117z1">
    <w:name w:val="WW8Num117z1"/>
  </w:style>
  <w:style w:type="character" w:customStyle="1" w:styleId="WW8Num117z2">
    <w:name w:val="WW8Num117z2"/>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18z0">
    <w:name w:val="WW8Num118z0"/>
    <w:rPr>
      <w:rFonts w:ascii="Times New Roman" w:eastAsia="Times New Roman" w:hAnsi="Times New Roman" w:cs="Times New Roman" w:hint="default"/>
      <w:b w:val="0"/>
    </w:rPr>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sz w:val="20"/>
    </w:rPr>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style>
  <w:style w:type="character" w:customStyle="1" w:styleId="WW8Num120z1">
    <w:name w:val="WW8Num120z1"/>
  </w:style>
  <w:style w:type="character" w:customStyle="1" w:styleId="WW8Num120z2">
    <w:name w:val="WW8Num120z2"/>
  </w:style>
  <w:style w:type="character" w:customStyle="1" w:styleId="WW8Num120z3">
    <w:name w:val="WW8Num120z3"/>
  </w:style>
  <w:style w:type="character" w:customStyle="1" w:styleId="WW8Num120z4">
    <w:name w:val="WW8Num120z4"/>
  </w:style>
  <w:style w:type="character" w:customStyle="1" w:styleId="WW8Num120z5">
    <w:name w:val="WW8Num120z5"/>
  </w:style>
  <w:style w:type="character" w:customStyle="1" w:styleId="WW8Num120z6">
    <w:name w:val="WW8Num120z6"/>
  </w:style>
  <w:style w:type="character" w:customStyle="1" w:styleId="WW8Num120z7">
    <w:name w:val="WW8Num120z7"/>
  </w:style>
  <w:style w:type="character" w:customStyle="1" w:styleId="WW8Num120z8">
    <w:name w:val="WW8Num120z8"/>
  </w:style>
  <w:style w:type="character" w:customStyle="1" w:styleId="WW8Num121z0">
    <w:name w:val="WW8Num121z0"/>
    <w:rPr>
      <w:b w:val="0"/>
    </w:rPr>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2z0">
    <w:name w:val="WW8Num122z0"/>
    <w:rPr>
      <w:rFonts w:hint="default"/>
    </w:rPr>
  </w:style>
  <w:style w:type="character" w:customStyle="1" w:styleId="WW8Num122z1">
    <w:name w:val="WW8Num122z1"/>
  </w:style>
  <w:style w:type="character" w:customStyle="1" w:styleId="WW8Num122z2">
    <w:name w:val="WW8Num122z2"/>
  </w:style>
  <w:style w:type="character" w:customStyle="1" w:styleId="WW8Num122z3">
    <w:name w:val="WW8Num122z3"/>
  </w:style>
  <w:style w:type="character" w:customStyle="1" w:styleId="WW8Num122z4">
    <w:name w:val="WW8Num122z4"/>
  </w:style>
  <w:style w:type="character" w:customStyle="1" w:styleId="WW8Num122z5">
    <w:name w:val="WW8Num122z5"/>
  </w:style>
  <w:style w:type="character" w:customStyle="1" w:styleId="WW8Num122z6">
    <w:name w:val="WW8Num122z6"/>
  </w:style>
  <w:style w:type="character" w:customStyle="1" w:styleId="WW8Num122z7">
    <w:name w:val="WW8Num122z7"/>
  </w:style>
  <w:style w:type="character" w:customStyle="1" w:styleId="WW8Num122z8">
    <w:name w:val="WW8Num122z8"/>
  </w:style>
  <w:style w:type="character" w:customStyle="1" w:styleId="WW8Num123z0">
    <w:name w:val="WW8Num123z0"/>
    <w:rPr>
      <w:color w:val="auto"/>
      <w:sz w:val="20"/>
    </w:rPr>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rFonts w:cs="Times New Roman"/>
      <w:b w:val="0"/>
      <w:color w:val="auto"/>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rPr>
      <w:rFonts w:ascii="Times New Roman" w:eastAsia="Times New Roman" w:hAnsi="Times New Roman" w:cs="Times New Roman" w:hint="default"/>
      <w:b w:val="0"/>
    </w:rPr>
  </w:style>
  <w:style w:type="character" w:customStyle="1" w:styleId="WW8Num125z1">
    <w:name w:val="WW8Num125z1"/>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style>
  <w:style w:type="character" w:customStyle="1" w:styleId="WW8Num126z1">
    <w:name w:val="WW8Num126z1"/>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rPr>
      <w:lang w:val="pl-PL"/>
    </w:rPr>
  </w:style>
  <w:style w:type="character" w:customStyle="1" w:styleId="WW8Num127z1">
    <w:name w:val="WW8Num127z1"/>
  </w:style>
  <w:style w:type="character" w:customStyle="1" w:styleId="WW8Num127z2">
    <w:name w:val="WW8Num127z2"/>
  </w:style>
  <w:style w:type="character" w:customStyle="1" w:styleId="WW8Num127z3">
    <w:name w:val="WW8Num127z3"/>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0">
    <w:name w:val="WW8Num128z0"/>
    <w:rPr>
      <w:strike w:val="0"/>
      <w:dstrike w:val="0"/>
      <w:color w:val="auto"/>
    </w:rPr>
  </w:style>
  <w:style w:type="character" w:customStyle="1" w:styleId="WW8Num129z0">
    <w:name w:val="WW8Num129z0"/>
    <w:rPr>
      <w:b w:val="0"/>
      <w:sz w:val="20"/>
    </w:rPr>
  </w:style>
  <w:style w:type="character" w:customStyle="1" w:styleId="WW8Num129z1">
    <w:name w:val="WW8Num129z1"/>
  </w:style>
  <w:style w:type="character" w:customStyle="1" w:styleId="WW8Num129z2">
    <w:name w:val="WW8Num129z2"/>
  </w:style>
  <w:style w:type="character" w:customStyle="1" w:styleId="WW8Num129z3">
    <w:name w:val="WW8Num129z3"/>
  </w:style>
  <w:style w:type="character" w:customStyle="1" w:styleId="WW8Num129z4">
    <w:name w:val="WW8Num129z4"/>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0z0">
    <w:name w:val="WW8Num130z0"/>
    <w:rPr>
      <w:rFonts w:hint="default"/>
      <w:strike w:val="0"/>
      <w:dstrike w:val="0"/>
    </w:rPr>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rPr>
      <w:sz w:val="20"/>
    </w:rPr>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rPr>
      <w:rFonts w:hint="default"/>
      <w:color w:val="auto"/>
    </w:rPr>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lang w:eastAsia="pl-PL"/>
    </w:rPr>
  </w:style>
  <w:style w:type="character" w:customStyle="1" w:styleId="WW8Num133z1">
    <w:name w:val="WW8Num133z1"/>
  </w:style>
  <w:style w:type="character" w:customStyle="1" w:styleId="WW8Num133z2">
    <w:name w:val="WW8Num133z2"/>
  </w:style>
  <w:style w:type="character" w:customStyle="1" w:styleId="WW8Num133z3">
    <w:name w:val="WW8Num133z3"/>
  </w:style>
  <w:style w:type="character" w:customStyle="1" w:styleId="WW8Num133z4">
    <w:name w:val="WW8Num133z4"/>
  </w:style>
  <w:style w:type="character" w:customStyle="1" w:styleId="WW8Num133z5">
    <w:name w:val="WW8Num133z5"/>
  </w:style>
  <w:style w:type="character" w:customStyle="1" w:styleId="WW8Num133z6">
    <w:name w:val="WW8Num133z6"/>
  </w:style>
  <w:style w:type="character" w:customStyle="1" w:styleId="WW8Num133z7">
    <w:name w:val="WW8Num133z7"/>
  </w:style>
  <w:style w:type="character" w:customStyle="1" w:styleId="WW8Num133z8">
    <w:name w:val="WW8Num133z8"/>
  </w:style>
  <w:style w:type="character" w:customStyle="1" w:styleId="Domylnaczcionkaakapitu5">
    <w:name w:val="Domyślna czcionka akapitu5"/>
  </w:style>
  <w:style w:type="character" w:customStyle="1" w:styleId="WW8Num4z1">
    <w:name w:val="WW8Num4z1"/>
    <w:rPr>
      <w:rFonts w:ascii="Symbol" w:hAnsi="Symbol" w:cs="Symbol"/>
    </w:rPr>
  </w:style>
  <w:style w:type="character" w:customStyle="1" w:styleId="WW8Num4z2">
    <w:name w:val="WW8Num4z2"/>
    <w:rPr>
      <w:rFonts w:ascii="Symbol" w:hAnsi="Symbol" w:cs="Symbol"/>
      <w:color w:val="auto"/>
    </w:rPr>
  </w:style>
  <w:style w:type="character" w:customStyle="1" w:styleId="WW8Num4z3">
    <w:name w:val="WW8Num4z3"/>
  </w:style>
  <w:style w:type="character" w:customStyle="1" w:styleId="WW8Num4z4">
    <w:name w:val="WW8Num4z4"/>
    <w:rPr>
      <w:rFonts w:ascii="Courier New" w:hAnsi="Courier New" w:cs="Courier New"/>
    </w:rPr>
  </w:style>
  <w:style w:type="character" w:customStyle="1" w:styleId="WW8Num4z5">
    <w:name w:val="WW8Num4z5"/>
    <w:rPr>
      <w:rFonts w:ascii="Wingdings" w:hAnsi="Wingdings" w:cs="Wingdings"/>
    </w:rPr>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1z1">
    <w:name w:val="WW8Num11z1"/>
  </w:style>
  <w:style w:type="character" w:customStyle="1" w:styleId="WW8Num11z2">
    <w:name w:val="WW8Num11z2"/>
    <w:rPr>
      <w:rFonts w:ascii="Wingdings" w:hAnsi="Wingdings" w:cs="Wingdings"/>
    </w:rPr>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7z1">
    <w:name w:val="WW8Num17z1"/>
    <w:rPr>
      <w:b w:val="0"/>
      <w:i w:val="0"/>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b w:val="0"/>
      <w:i w:val="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7z1">
    <w:name w:val="WW8Num27z1"/>
    <w:rPr>
      <w:rFonts w:ascii="OpenSymbol" w:hAnsi="OpenSymbol" w:cs="OpenSymbol"/>
    </w:rPr>
  </w:style>
  <w:style w:type="character" w:customStyle="1" w:styleId="WW8Num27z2">
    <w:name w:val="WW8Num27z2"/>
    <w:rPr>
      <w:rFonts w:ascii="Symbol" w:hAnsi="Symbol" w:cs="Symbol"/>
      <w:b w:val="0"/>
      <w:color w:val="000000"/>
    </w:rPr>
  </w:style>
  <w:style w:type="character" w:customStyle="1" w:styleId="WW8Num27z3">
    <w:name w:val="WW8Num27z3"/>
    <w:rPr>
      <w:b w:val="0"/>
      <w:strike w:val="0"/>
      <w:dstrike w:val="0"/>
      <w:color w:val="000000"/>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32z1">
    <w:name w:val="WW8Num32z1"/>
    <w:rPr>
      <w:b/>
      <w:color w:val="000000"/>
    </w:rPr>
  </w:style>
  <w:style w:type="character" w:customStyle="1" w:styleId="WW8Num32z2">
    <w:name w:val="WW8Num32z2"/>
    <w:rPr>
      <w:rFonts w:ascii="Symbol" w:hAnsi="Symbol" w:cs="Symbol"/>
      <w:b w:val="0"/>
      <w:color w:val="auto"/>
    </w:rPr>
  </w:style>
  <w:style w:type="character" w:customStyle="1" w:styleId="WW8Num32z3">
    <w:name w:val="WW8Num32z3"/>
    <w:rPr>
      <w:b w:val="0"/>
      <w:strike w:val="0"/>
      <w:dstrike w:val="0"/>
      <w:color w:val="auto"/>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5z2">
    <w:name w:val="WW8Num35z2"/>
    <w:rPr>
      <w:b w:val="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1">
    <w:name w:val="WW8Num62z1"/>
    <w:rPr>
      <w:rFonts w:ascii="Times New Roman" w:eastAsia="Times New Roman" w:hAnsi="Times New Roman" w:cs="Times New Roman"/>
    </w:rPr>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5z2">
    <w:name w:val="WW8Num65z2"/>
  </w:style>
  <w:style w:type="character" w:customStyle="1" w:styleId="WW8Num65z3">
    <w:name w:val="WW8Num65z3"/>
    <w:rPr>
      <w:rFonts w:ascii="Wingdings 2" w:hAnsi="Wingdings 2" w:cs="OpenSymbol"/>
    </w:rPr>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73z1">
    <w:name w:val="WW8Num73z1"/>
    <w:rPr>
      <w:rFonts w:ascii="Symbol" w:hAnsi="Symbol" w:cs="Symbol"/>
    </w:rPr>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8z1">
    <w:name w:val="WW8Num78z1"/>
    <w:rPr>
      <w:b w:val="0"/>
      <w:i w:val="0"/>
    </w:rPr>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96z2">
    <w:name w:val="WW8Num96z2"/>
    <w:rPr>
      <w:rFonts w:ascii="Symbol" w:hAnsi="Symbol" w:cs="Symbol"/>
      <w:b w:val="0"/>
      <w:color w:val="000000"/>
    </w:rPr>
  </w:style>
  <w:style w:type="character" w:customStyle="1" w:styleId="WW8Num96z3">
    <w:name w:val="WW8Num96z3"/>
    <w:rPr>
      <w:b w:val="0"/>
      <w:strike w:val="0"/>
      <w:dstrike w:val="0"/>
      <w:color w:val="000000"/>
    </w:rPr>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7z1">
    <w:name w:val="WW8Num97z1"/>
    <w:rPr>
      <w:b/>
      <w:color w:val="auto"/>
    </w:rPr>
  </w:style>
  <w:style w:type="character" w:customStyle="1" w:styleId="WW8Num97z2">
    <w:name w:val="WW8Num97z2"/>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34z0">
    <w:name w:val="WW8Num134z0"/>
    <w:rPr>
      <w:b w:val="0"/>
      <w:color w:val="000000"/>
      <w:sz w:val="20"/>
      <w:szCs w:val="20"/>
    </w:rPr>
  </w:style>
  <w:style w:type="character" w:customStyle="1" w:styleId="WW8Num135z0">
    <w:name w:val="WW8Num135z0"/>
    <w:rPr>
      <w:b w:val="0"/>
    </w:rPr>
  </w:style>
  <w:style w:type="character" w:customStyle="1" w:styleId="WW8Num136z0">
    <w:name w:val="WW8Num136z0"/>
    <w:rPr>
      <w:b w:val="0"/>
    </w:rPr>
  </w:style>
  <w:style w:type="character" w:customStyle="1" w:styleId="WW8Num137z0">
    <w:name w:val="WW8Num137z0"/>
    <w:rPr>
      <w:b w:val="0"/>
      <w:strike w:val="0"/>
      <w:dstrike w:val="0"/>
      <w:color w:val="000000"/>
    </w:rPr>
  </w:style>
  <w:style w:type="character" w:customStyle="1" w:styleId="WW8Num138z0">
    <w:name w:val="WW8Num138z0"/>
    <w:rPr>
      <w:i w:val="0"/>
      <w:color w:val="000000"/>
      <w:sz w:val="20"/>
      <w:szCs w:val="20"/>
    </w:rPr>
  </w:style>
  <w:style w:type="character" w:customStyle="1" w:styleId="WW8Num139z0">
    <w:name w:val="WW8Num139z0"/>
    <w:rPr>
      <w:color w:val="000000"/>
      <w:sz w:val="20"/>
      <w:szCs w:val="20"/>
    </w:rPr>
  </w:style>
  <w:style w:type="character" w:customStyle="1" w:styleId="WW8Num140z0">
    <w:name w:val="WW8Num140z0"/>
    <w:rPr>
      <w:strike w:val="0"/>
      <w:dstrike w:val="0"/>
    </w:rPr>
  </w:style>
  <w:style w:type="character" w:customStyle="1" w:styleId="WW8Num141z0">
    <w:name w:val="WW8Num141z0"/>
    <w:rPr>
      <w:b w:val="0"/>
    </w:rPr>
  </w:style>
  <w:style w:type="character" w:customStyle="1" w:styleId="WW8Num142z0">
    <w:name w:val="WW8Num142z0"/>
    <w:rPr>
      <w:b w:val="0"/>
    </w:rPr>
  </w:style>
  <w:style w:type="character" w:customStyle="1" w:styleId="WW8Num143z0">
    <w:name w:val="WW8Num143z0"/>
    <w:rPr>
      <w:color w:val="000000"/>
    </w:rPr>
  </w:style>
  <w:style w:type="character" w:customStyle="1" w:styleId="WW8Num144z0">
    <w:name w:val="WW8Num144z0"/>
    <w:rPr>
      <w:color w:val="000000"/>
    </w:rPr>
  </w:style>
  <w:style w:type="character" w:customStyle="1" w:styleId="WW8Num144z1">
    <w:name w:val="WW8Num144z1"/>
  </w:style>
  <w:style w:type="character" w:customStyle="1" w:styleId="WW8Num144z2">
    <w:name w:val="WW8Num144z2"/>
  </w:style>
  <w:style w:type="character" w:customStyle="1" w:styleId="WW8Num144z3">
    <w:name w:val="WW8Num144z3"/>
  </w:style>
  <w:style w:type="character" w:customStyle="1" w:styleId="WW8Num144z4">
    <w:name w:val="WW8Num144z4"/>
  </w:style>
  <w:style w:type="character" w:customStyle="1" w:styleId="WW8Num144z5">
    <w:name w:val="WW8Num144z5"/>
  </w:style>
  <w:style w:type="character" w:customStyle="1" w:styleId="WW8Num144z6">
    <w:name w:val="WW8Num144z6"/>
  </w:style>
  <w:style w:type="character" w:customStyle="1" w:styleId="WW8Num144z7">
    <w:name w:val="WW8Num144z7"/>
  </w:style>
  <w:style w:type="character" w:customStyle="1" w:styleId="WW8Num144z8">
    <w:name w:val="WW8Num144z8"/>
  </w:style>
  <w:style w:type="character" w:customStyle="1" w:styleId="WW8Num145z0">
    <w:name w:val="WW8Num145z0"/>
    <w:rPr>
      <w:b w:val="0"/>
      <w:color w:val="000000"/>
    </w:rPr>
  </w:style>
  <w:style w:type="character" w:customStyle="1" w:styleId="WW8Num145z1">
    <w:name w:val="WW8Num145z1"/>
  </w:style>
  <w:style w:type="character" w:customStyle="1" w:styleId="WW8Num145z2">
    <w:name w:val="WW8Num145z2"/>
  </w:style>
  <w:style w:type="character" w:customStyle="1" w:styleId="WW8Num145z3">
    <w:name w:val="WW8Num145z3"/>
  </w:style>
  <w:style w:type="character" w:customStyle="1" w:styleId="WW8Num145z4">
    <w:name w:val="WW8Num145z4"/>
  </w:style>
  <w:style w:type="character" w:customStyle="1" w:styleId="WW8Num145z5">
    <w:name w:val="WW8Num145z5"/>
  </w:style>
  <w:style w:type="character" w:customStyle="1" w:styleId="WW8Num145z6">
    <w:name w:val="WW8Num145z6"/>
  </w:style>
  <w:style w:type="character" w:customStyle="1" w:styleId="WW8Num145z7">
    <w:name w:val="WW8Num145z7"/>
  </w:style>
  <w:style w:type="character" w:customStyle="1" w:styleId="WW8Num145z8">
    <w:name w:val="WW8Num145z8"/>
  </w:style>
  <w:style w:type="character" w:customStyle="1" w:styleId="WW8Num146z0">
    <w:name w:val="WW8Num146z0"/>
    <w:rPr>
      <w:b w:val="0"/>
    </w:rPr>
  </w:style>
  <w:style w:type="character" w:customStyle="1" w:styleId="WW8Num146z1">
    <w:name w:val="WW8Num146z1"/>
    <w:rPr>
      <w:b/>
      <w:color w:val="auto"/>
    </w:rPr>
  </w:style>
  <w:style w:type="character" w:customStyle="1" w:styleId="WW8Num146z2">
    <w:name w:val="WW8Num146z2"/>
  </w:style>
  <w:style w:type="character" w:customStyle="1" w:styleId="WW8Num146z3">
    <w:name w:val="WW8Num146z3"/>
  </w:style>
  <w:style w:type="character" w:customStyle="1" w:styleId="WW8Num146z4">
    <w:name w:val="WW8Num146z4"/>
  </w:style>
  <w:style w:type="character" w:customStyle="1" w:styleId="WW8Num146z5">
    <w:name w:val="WW8Num146z5"/>
  </w:style>
  <w:style w:type="character" w:customStyle="1" w:styleId="WW8Num146z6">
    <w:name w:val="WW8Num146z6"/>
  </w:style>
  <w:style w:type="character" w:customStyle="1" w:styleId="WW8Num146z7">
    <w:name w:val="WW8Num146z7"/>
  </w:style>
  <w:style w:type="character" w:customStyle="1" w:styleId="WW8Num146z8">
    <w:name w:val="WW8Num146z8"/>
  </w:style>
  <w:style w:type="character" w:customStyle="1" w:styleId="WW8Num147z0">
    <w:name w:val="WW8Num147z0"/>
    <w:rPr>
      <w:color w:val="000000"/>
    </w:rPr>
  </w:style>
  <w:style w:type="character" w:customStyle="1" w:styleId="WW8Num147z1">
    <w:name w:val="WW8Num147z1"/>
  </w:style>
  <w:style w:type="character" w:customStyle="1" w:styleId="WW8Num147z2">
    <w:name w:val="WW8Num147z2"/>
  </w:style>
  <w:style w:type="character" w:customStyle="1" w:styleId="WW8Num147z3">
    <w:name w:val="WW8Num147z3"/>
  </w:style>
  <w:style w:type="character" w:customStyle="1" w:styleId="WW8Num147z4">
    <w:name w:val="WW8Num147z4"/>
  </w:style>
  <w:style w:type="character" w:customStyle="1" w:styleId="WW8Num147z5">
    <w:name w:val="WW8Num147z5"/>
  </w:style>
  <w:style w:type="character" w:customStyle="1" w:styleId="WW8Num147z6">
    <w:name w:val="WW8Num147z6"/>
  </w:style>
  <w:style w:type="character" w:customStyle="1" w:styleId="WW8Num147z7">
    <w:name w:val="WW8Num147z7"/>
  </w:style>
  <w:style w:type="character" w:customStyle="1" w:styleId="WW8Num147z8">
    <w:name w:val="WW8Num147z8"/>
  </w:style>
  <w:style w:type="character" w:customStyle="1" w:styleId="WW8Num148z0">
    <w:name w:val="WW8Num148z0"/>
    <w:rPr>
      <w:b w:val="0"/>
    </w:rPr>
  </w:style>
  <w:style w:type="character" w:customStyle="1" w:styleId="WW8Num148z1">
    <w:name w:val="WW8Num148z1"/>
  </w:style>
  <w:style w:type="character" w:customStyle="1" w:styleId="WW8Num148z2">
    <w:name w:val="WW8Num148z2"/>
  </w:style>
  <w:style w:type="character" w:customStyle="1" w:styleId="WW8Num148z4">
    <w:name w:val="WW8Num148z4"/>
  </w:style>
  <w:style w:type="character" w:customStyle="1" w:styleId="WW8Num148z5">
    <w:name w:val="WW8Num148z5"/>
  </w:style>
  <w:style w:type="character" w:customStyle="1" w:styleId="WW8Num148z6">
    <w:name w:val="WW8Num148z6"/>
  </w:style>
  <w:style w:type="character" w:customStyle="1" w:styleId="WW8Num148z7">
    <w:name w:val="WW8Num148z7"/>
  </w:style>
  <w:style w:type="character" w:customStyle="1" w:styleId="WW8Num148z8">
    <w:name w:val="WW8Num148z8"/>
  </w:style>
  <w:style w:type="character" w:customStyle="1" w:styleId="WW8Num149z0">
    <w:name w:val="WW8Num149z0"/>
    <w:rPr>
      <w:i w:val="0"/>
      <w:color w:val="auto"/>
      <w:sz w:val="20"/>
      <w:szCs w:val="20"/>
    </w:rPr>
  </w:style>
  <w:style w:type="character" w:customStyle="1" w:styleId="WW8Num149z1">
    <w:name w:val="WW8Num149z1"/>
  </w:style>
  <w:style w:type="character" w:customStyle="1" w:styleId="WW8Num149z2">
    <w:name w:val="WW8Num149z2"/>
  </w:style>
  <w:style w:type="character" w:customStyle="1" w:styleId="WW8Num149z3">
    <w:name w:val="WW8Num149z3"/>
  </w:style>
  <w:style w:type="character" w:customStyle="1" w:styleId="WW8Num149z4">
    <w:name w:val="WW8Num149z4"/>
  </w:style>
  <w:style w:type="character" w:customStyle="1" w:styleId="WW8Num149z5">
    <w:name w:val="WW8Num149z5"/>
  </w:style>
  <w:style w:type="character" w:customStyle="1" w:styleId="WW8Num149z6">
    <w:name w:val="WW8Num149z6"/>
  </w:style>
  <w:style w:type="character" w:customStyle="1" w:styleId="WW8Num149z7">
    <w:name w:val="WW8Num149z7"/>
  </w:style>
  <w:style w:type="character" w:customStyle="1" w:styleId="WW8Num149z8">
    <w:name w:val="WW8Num149z8"/>
  </w:style>
  <w:style w:type="character" w:customStyle="1" w:styleId="WW8Num150z0">
    <w:name w:val="WW8Num150z0"/>
    <w:rPr>
      <w:b w:val="0"/>
      <w:color w:val="000000"/>
    </w:rPr>
  </w:style>
  <w:style w:type="character" w:customStyle="1" w:styleId="WW8Num150z2">
    <w:name w:val="WW8Num150z2"/>
    <w:rPr>
      <w:rFonts w:ascii="Symbol" w:hAnsi="Symbol" w:cs="Symbol"/>
      <w:b w:val="0"/>
      <w:color w:val="000000"/>
    </w:rPr>
  </w:style>
  <w:style w:type="character" w:customStyle="1" w:styleId="WW8Num150z3">
    <w:name w:val="WW8Num150z3"/>
    <w:rPr>
      <w:b w:val="0"/>
      <w:strike w:val="0"/>
      <w:dstrike w:val="0"/>
      <w:color w:val="000000"/>
    </w:rPr>
  </w:style>
  <w:style w:type="character" w:customStyle="1" w:styleId="WW8Num150z4">
    <w:name w:val="WW8Num150z4"/>
  </w:style>
  <w:style w:type="character" w:customStyle="1" w:styleId="WW8Num150z5">
    <w:name w:val="WW8Num150z5"/>
  </w:style>
  <w:style w:type="character" w:customStyle="1" w:styleId="WW8Num150z6">
    <w:name w:val="WW8Num150z6"/>
  </w:style>
  <w:style w:type="character" w:customStyle="1" w:styleId="WW8Num150z7">
    <w:name w:val="WW8Num150z7"/>
  </w:style>
  <w:style w:type="character" w:customStyle="1" w:styleId="WW8Num150z8">
    <w:name w:val="WW8Num150z8"/>
  </w:style>
  <w:style w:type="character" w:customStyle="1" w:styleId="WW8Num151z0">
    <w:name w:val="WW8Num151z0"/>
    <w:rPr>
      <w:color w:val="000000"/>
    </w:rPr>
  </w:style>
  <w:style w:type="character" w:customStyle="1" w:styleId="WW8Num151z1">
    <w:name w:val="WW8Num151z1"/>
  </w:style>
  <w:style w:type="character" w:customStyle="1" w:styleId="WW8Num151z2">
    <w:name w:val="WW8Num151z2"/>
  </w:style>
  <w:style w:type="character" w:customStyle="1" w:styleId="WW8Num151z3">
    <w:name w:val="WW8Num151z3"/>
  </w:style>
  <w:style w:type="character" w:customStyle="1" w:styleId="WW8Num151z4">
    <w:name w:val="WW8Num151z4"/>
  </w:style>
  <w:style w:type="character" w:customStyle="1" w:styleId="WW8Num151z5">
    <w:name w:val="WW8Num151z5"/>
  </w:style>
  <w:style w:type="character" w:customStyle="1" w:styleId="WW8Num151z6">
    <w:name w:val="WW8Num151z6"/>
  </w:style>
  <w:style w:type="character" w:customStyle="1" w:styleId="WW8Num151z7">
    <w:name w:val="WW8Num151z7"/>
  </w:style>
  <w:style w:type="character" w:customStyle="1" w:styleId="WW8Num151z8">
    <w:name w:val="WW8Num151z8"/>
  </w:style>
  <w:style w:type="character" w:customStyle="1" w:styleId="WW8Num152z0">
    <w:name w:val="WW8Num152z0"/>
    <w:rPr>
      <w:b w:val="0"/>
      <w:color w:val="FF0000"/>
      <w:sz w:val="20"/>
    </w:rPr>
  </w:style>
  <w:style w:type="character" w:customStyle="1" w:styleId="WW8Num152z1">
    <w:name w:val="WW8Num152z1"/>
    <w:rPr>
      <w:rFonts w:ascii="Courier New" w:hAnsi="Courier New" w:cs="Courier New"/>
    </w:rPr>
  </w:style>
  <w:style w:type="character" w:customStyle="1" w:styleId="WW8Num152z2">
    <w:name w:val="WW8Num152z2"/>
    <w:rPr>
      <w:rFonts w:ascii="Wingdings" w:hAnsi="Wingdings" w:cs="Wingdings"/>
    </w:rPr>
  </w:style>
  <w:style w:type="character" w:customStyle="1" w:styleId="WW8Num152z3">
    <w:name w:val="WW8Num152z3"/>
  </w:style>
  <w:style w:type="character" w:customStyle="1" w:styleId="WW8Num152z4">
    <w:name w:val="WW8Num152z4"/>
  </w:style>
  <w:style w:type="character" w:customStyle="1" w:styleId="WW8Num152z5">
    <w:name w:val="WW8Num152z5"/>
  </w:style>
  <w:style w:type="character" w:customStyle="1" w:styleId="WW8Num152z6">
    <w:name w:val="WW8Num152z6"/>
  </w:style>
  <w:style w:type="character" w:customStyle="1" w:styleId="WW8Num152z7">
    <w:name w:val="WW8Num152z7"/>
  </w:style>
  <w:style w:type="character" w:customStyle="1" w:styleId="WW8Num152z8">
    <w:name w:val="WW8Num152z8"/>
  </w:style>
  <w:style w:type="character" w:customStyle="1" w:styleId="WW8Num153z0">
    <w:name w:val="WW8Num153z0"/>
    <w:rPr>
      <w:b w:val="0"/>
    </w:rPr>
  </w:style>
  <w:style w:type="character" w:customStyle="1" w:styleId="WW8Num153z1">
    <w:name w:val="WW8Num153z1"/>
    <w:rPr>
      <w:b w:val="0"/>
      <w:color w:val="000000"/>
    </w:rPr>
  </w:style>
  <w:style w:type="character" w:customStyle="1" w:styleId="WW8Num153z2">
    <w:name w:val="WW8Num153z2"/>
  </w:style>
  <w:style w:type="character" w:customStyle="1" w:styleId="WW8Num153z3">
    <w:name w:val="WW8Num153z3"/>
  </w:style>
  <w:style w:type="character" w:customStyle="1" w:styleId="WW8Num153z4">
    <w:name w:val="WW8Num153z4"/>
  </w:style>
  <w:style w:type="character" w:customStyle="1" w:styleId="WW8Num153z5">
    <w:name w:val="WW8Num153z5"/>
  </w:style>
  <w:style w:type="character" w:customStyle="1" w:styleId="WW8Num153z6">
    <w:name w:val="WW8Num153z6"/>
  </w:style>
  <w:style w:type="character" w:customStyle="1" w:styleId="WW8Num153z7">
    <w:name w:val="WW8Num153z7"/>
  </w:style>
  <w:style w:type="character" w:customStyle="1" w:styleId="WW8Num153z8">
    <w:name w:val="WW8Num153z8"/>
  </w:style>
  <w:style w:type="character" w:customStyle="1" w:styleId="WW8Num154z0">
    <w:name w:val="WW8Num154z0"/>
    <w:rPr>
      <w:sz w:val="20"/>
      <w:szCs w:val="20"/>
    </w:rPr>
  </w:style>
  <w:style w:type="character" w:customStyle="1" w:styleId="WW8Num154z1">
    <w:name w:val="WW8Num154z1"/>
  </w:style>
  <w:style w:type="character" w:customStyle="1" w:styleId="WW8Num154z2">
    <w:name w:val="WW8Num154z2"/>
  </w:style>
  <w:style w:type="character" w:customStyle="1" w:styleId="WW8Num154z3">
    <w:name w:val="WW8Num154z3"/>
  </w:style>
  <w:style w:type="character" w:customStyle="1" w:styleId="WW8Num154z4">
    <w:name w:val="WW8Num154z4"/>
  </w:style>
  <w:style w:type="character" w:customStyle="1" w:styleId="WW8Num154z5">
    <w:name w:val="WW8Num154z5"/>
  </w:style>
  <w:style w:type="character" w:customStyle="1" w:styleId="WW8Num154z6">
    <w:name w:val="WW8Num154z6"/>
  </w:style>
  <w:style w:type="character" w:customStyle="1" w:styleId="WW8Num154z7">
    <w:name w:val="WW8Num154z7"/>
  </w:style>
  <w:style w:type="character" w:customStyle="1" w:styleId="WW8Num154z8">
    <w:name w:val="WW8Num154z8"/>
  </w:style>
  <w:style w:type="character" w:customStyle="1" w:styleId="WW8Num155z0">
    <w:name w:val="WW8Num155z0"/>
    <w:rPr>
      <w:b w:val="0"/>
    </w:rPr>
  </w:style>
  <w:style w:type="character" w:customStyle="1" w:styleId="WW8Num155z1">
    <w:name w:val="WW8Num155z1"/>
    <w:rPr>
      <w:b w:val="0"/>
      <w:color w:val="auto"/>
    </w:rPr>
  </w:style>
  <w:style w:type="character" w:customStyle="1" w:styleId="WW8Num155z2">
    <w:name w:val="WW8Num155z2"/>
  </w:style>
  <w:style w:type="character" w:customStyle="1" w:styleId="WW8Num155z3">
    <w:name w:val="WW8Num155z3"/>
  </w:style>
  <w:style w:type="character" w:customStyle="1" w:styleId="WW8Num155z4">
    <w:name w:val="WW8Num155z4"/>
  </w:style>
  <w:style w:type="character" w:customStyle="1" w:styleId="WW8Num155z5">
    <w:name w:val="WW8Num155z5"/>
  </w:style>
  <w:style w:type="character" w:customStyle="1" w:styleId="WW8Num155z6">
    <w:name w:val="WW8Num155z6"/>
  </w:style>
  <w:style w:type="character" w:customStyle="1" w:styleId="WW8Num155z7">
    <w:name w:val="WW8Num155z7"/>
  </w:style>
  <w:style w:type="character" w:customStyle="1" w:styleId="WW8Num155z8">
    <w:name w:val="WW8Num155z8"/>
  </w:style>
  <w:style w:type="character" w:customStyle="1" w:styleId="WW8Num156z0">
    <w:name w:val="WW8Num156z0"/>
    <w:rPr>
      <w:color w:val="000000"/>
    </w:rPr>
  </w:style>
  <w:style w:type="character" w:customStyle="1" w:styleId="WW8Num156z1">
    <w:name w:val="WW8Num156z1"/>
  </w:style>
  <w:style w:type="character" w:customStyle="1" w:styleId="WW8Num156z2">
    <w:name w:val="WW8Num156z2"/>
  </w:style>
  <w:style w:type="character" w:customStyle="1" w:styleId="WW8Num156z3">
    <w:name w:val="WW8Num156z3"/>
  </w:style>
  <w:style w:type="character" w:customStyle="1" w:styleId="WW8Num156z4">
    <w:name w:val="WW8Num156z4"/>
  </w:style>
  <w:style w:type="character" w:customStyle="1" w:styleId="WW8Num156z5">
    <w:name w:val="WW8Num156z5"/>
  </w:style>
  <w:style w:type="character" w:customStyle="1" w:styleId="WW8Num156z6">
    <w:name w:val="WW8Num156z6"/>
  </w:style>
  <w:style w:type="character" w:customStyle="1" w:styleId="WW8Num156z7">
    <w:name w:val="WW8Num156z7"/>
  </w:style>
  <w:style w:type="character" w:customStyle="1" w:styleId="WW8Num156z8">
    <w:name w:val="WW8Num156z8"/>
  </w:style>
  <w:style w:type="character" w:customStyle="1" w:styleId="WW8Num157z0">
    <w:name w:val="WW8Num157z0"/>
    <w:rPr>
      <w:rFonts w:ascii="Times New Roman" w:hAnsi="Times New Roman" w:cs="Times New Roman"/>
      <w:b w:val="0"/>
      <w:i w:val="0"/>
      <w:color w:val="auto"/>
      <w:sz w:val="20"/>
      <w:szCs w:val="20"/>
    </w:rPr>
  </w:style>
  <w:style w:type="character" w:customStyle="1" w:styleId="WW8Num157z1">
    <w:name w:val="WW8Num157z1"/>
  </w:style>
  <w:style w:type="character" w:customStyle="1" w:styleId="WW8Num157z2">
    <w:name w:val="WW8Num157z2"/>
  </w:style>
  <w:style w:type="character" w:customStyle="1" w:styleId="WW8Num157z3">
    <w:name w:val="WW8Num157z3"/>
  </w:style>
  <w:style w:type="character" w:customStyle="1" w:styleId="WW8Num157z4">
    <w:name w:val="WW8Num157z4"/>
  </w:style>
  <w:style w:type="character" w:customStyle="1" w:styleId="WW8Num157z5">
    <w:name w:val="WW8Num157z5"/>
  </w:style>
  <w:style w:type="character" w:customStyle="1" w:styleId="WW8Num157z6">
    <w:name w:val="WW8Num157z6"/>
  </w:style>
  <w:style w:type="character" w:customStyle="1" w:styleId="WW8Num157z7">
    <w:name w:val="WW8Num157z7"/>
  </w:style>
  <w:style w:type="character" w:customStyle="1" w:styleId="WW8Num157z8">
    <w:name w:val="WW8Num157z8"/>
  </w:style>
  <w:style w:type="character" w:customStyle="1" w:styleId="WW8Num158z0">
    <w:name w:val="WW8Num158z0"/>
    <w:rPr>
      <w:color w:val="000000"/>
    </w:rPr>
  </w:style>
  <w:style w:type="character" w:customStyle="1" w:styleId="WW8Num158z2">
    <w:name w:val="WW8Num158z2"/>
    <w:rPr>
      <w:rFonts w:ascii="Symbol" w:hAnsi="Symbol" w:cs="Symbol"/>
      <w:b w:val="0"/>
      <w:color w:val="auto"/>
    </w:rPr>
  </w:style>
  <w:style w:type="character" w:customStyle="1" w:styleId="WW8Num158z3">
    <w:name w:val="WW8Num158z3"/>
    <w:rPr>
      <w:b w:val="0"/>
      <w:strike w:val="0"/>
      <w:dstrike w:val="0"/>
      <w:color w:val="auto"/>
    </w:rPr>
  </w:style>
  <w:style w:type="character" w:customStyle="1" w:styleId="WW8Num158z4">
    <w:name w:val="WW8Num158z4"/>
  </w:style>
  <w:style w:type="character" w:customStyle="1" w:styleId="WW8Num158z5">
    <w:name w:val="WW8Num158z5"/>
  </w:style>
  <w:style w:type="character" w:customStyle="1" w:styleId="WW8Num158z6">
    <w:name w:val="WW8Num158z6"/>
  </w:style>
  <w:style w:type="character" w:customStyle="1" w:styleId="WW8Num158z7">
    <w:name w:val="WW8Num158z7"/>
  </w:style>
  <w:style w:type="character" w:customStyle="1" w:styleId="WW8Num158z8">
    <w:name w:val="WW8Num158z8"/>
  </w:style>
  <w:style w:type="character" w:customStyle="1" w:styleId="WW8Num159z0">
    <w:name w:val="WW8Num159z0"/>
    <w:rPr>
      <w:color w:val="000000"/>
    </w:rPr>
  </w:style>
  <w:style w:type="character" w:customStyle="1" w:styleId="WW8Num159z1">
    <w:name w:val="WW8Num159z1"/>
  </w:style>
  <w:style w:type="character" w:customStyle="1" w:styleId="WW8Num159z2">
    <w:name w:val="WW8Num159z2"/>
  </w:style>
  <w:style w:type="character" w:customStyle="1" w:styleId="WW8Num159z3">
    <w:name w:val="WW8Num159z3"/>
  </w:style>
  <w:style w:type="character" w:customStyle="1" w:styleId="WW8Num159z4">
    <w:name w:val="WW8Num159z4"/>
  </w:style>
  <w:style w:type="character" w:customStyle="1" w:styleId="WW8Num159z5">
    <w:name w:val="WW8Num159z5"/>
  </w:style>
  <w:style w:type="character" w:customStyle="1" w:styleId="WW8Num159z6">
    <w:name w:val="WW8Num159z6"/>
  </w:style>
  <w:style w:type="character" w:customStyle="1" w:styleId="WW8Num159z7">
    <w:name w:val="WW8Num159z7"/>
  </w:style>
  <w:style w:type="character" w:customStyle="1" w:styleId="WW8Num159z8">
    <w:name w:val="WW8Num159z8"/>
  </w:style>
  <w:style w:type="character" w:customStyle="1" w:styleId="WW8Num160z0">
    <w:name w:val="WW8Num160z0"/>
    <w:rPr>
      <w:color w:val="000000"/>
    </w:rPr>
  </w:style>
  <w:style w:type="character" w:customStyle="1" w:styleId="WW8Num160z1">
    <w:name w:val="WW8Num160z1"/>
  </w:style>
  <w:style w:type="character" w:customStyle="1" w:styleId="WW8Num160z2">
    <w:name w:val="WW8Num160z2"/>
  </w:style>
  <w:style w:type="character" w:customStyle="1" w:styleId="WW8Num160z3">
    <w:name w:val="WW8Num160z3"/>
  </w:style>
  <w:style w:type="character" w:customStyle="1" w:styleId="WW8Num160z4">
    <w:name w:val="WW8Num160z4"/>
  </w:style>
  <w:style w:type="character" w:customStyle="1" w:styleId="WW8Num160z5">
    <w:name w:val="WW8Num160z5"/>
  </w:style>
  <w:style w:type="character" w:customStyle="1" w:styleId="WW8Num160z6">
    <w:name w:val="WW8Num160z6"/>
  </w:style>
  <w:style w:type="character" w:customStyle="1" w:styleId="WW8Num160z7">
    <w:name w:val="WW8Num160z7"/>
  </w:style>
  <w:style w:type="character" w:customStyle="1" w:styleId="WW8Num160z8">
    <w:name w:val="WW8Num160z8"/>
  </w:style>
  <w:style w:type="character" w:customStyle="1" w:styleId="WW8Num161z0">
    <w:name w:val="WW8Num161z0"/>
    <w:rPr>
      <w:rFonts w:ascii="Times New Roman" w:hAnsi="Times New Roman" w:cs="Times New Roman"/>
      <w:b w:val="0"/>
      <w:i w:val="0"/>
      <w:color w:val="0000FF"/>
      <w:sz w:val="22"/>
      <w:szCs w:val="22"/>
    </w:rPr>
  </w:style>
  <w:style w:type="character" w:customStyle="1" w:styleId="WW8Num161z1">
    <w:name w:val="WW8Num161z1"/>
  </w:style>
  <w:style w:type="character" w:customStyle="1" w:styleId="WW8Num161z2">
    <w:name w:val="WW8Num161z2"/>
  </w:style>
  <w:style w:type="character" w:customStyle="1" w:styleId="WW8Num161z3">
    <w:name w:val="WW8Num161z3"/>
  </w:style>
  <w:style w:type="character" w:customStyle="1" w:styleId="WW8Num161z4">
    <w:name w:val="WW8Num161z4"/>
  </w:style>
  <w:style w:type="character" w:customStyle="1" w:styleId="WW8Num161z5">
    <w:name w:val="WW8Num161z5"/>
  </w:style>
  <w:style w:type="character" w:customStyle="1" w:styleId="WW8Num161z6">
    <w:name w:val="WW8Num161z6"/>
  </w:style>
  <w:style w:type="character" w:customStyle="1" w:styleId="WW8Num161z7">
    <w:name w:val="WW8Num161z7"/>
  </w:style>
  <w:style w:type="character" w:customStyle="1" w:styleId="WW8Num161z8">
    <w:name w:val="WW8Num161z8"/>
  </w:style>
  <w:style w:type="character" w:customStyle="1" w:styleId="WW8Num162z0">
    <w:name w:val="WW8Num162z0"/>
    <w:rPr>
      <w:color w:val="auto"/>
    </w:rPr>
  </w:style>
  <w:style w:type="character" w:customStyle="1" w:styleId="WW8Num162z1">
    <w:name w:val="WW8Num162z1"/>
  </w:style>
  <w:style w:type="character" w:customStyle="1" w:styleId="WW8Num162z2">
    <w:name w:val="WW8Num162z2"/>
  </w:style>
  <w:style w:type="character" w:customStyle="1" w:styleId="WW8Num162z3">
    <w:name w:val="WW8Num162z3"/>
    <w:rPr>
      <w:b w:val="0"/>
      <w:color w:val="auto"/>
    </w:rPr>
  </w:style>
  <w:style w:type="character" w:customStyle="1" w:styleId="WW8Num162z4">
    <w:name w:val="WW8Num162z4"/>
  </w:style>
  <w:style w:type="character" w:customStyle="1" w:styleId="WW8Num162z5">
    <w:name w:val="WW8Num162z5"/>
  </w:style>
  <w:style w:type="character" w:customStyle="1" w:styleId="WW8Num162z6">
    <w:name w:val="WW8Num162z6"/>
  </w:style>
  <w:style w:type="character" w:customStyle="1" w:styleId="WW8Num162z7">
    <w:name w:val="WW8Num162z7"/>
  </w:style>
  <w:style w:type="character" w:customStyle="1" w:styleId="WW8Num162z8">
    <w:name w:val="WW8Num162z8"/>
  </w:style>
  <w:style w:type="character" w:customStyle="1" w:styleId="WW8Num163z0">
    <w:name w:val="WW8Num163z0"/>
    <w:rPr>
      <w:b w:val="0"/>
      <w:color w:val="000000"/>
    </w:rPr>
  </w:style>
  <w:style w:type="character" w:customStyle="1" w:styleId="WW8Num163z1">
    <w:name w:val="WW8Num163z1"/>
  </w:style>
  <w:style w:type="character" w:customStyle="1" w:styleId="WW8Num163z2">
    <w:name w:val="WW8Num163z2"/>
  </w:style>
  <w:style w:type="character" w:customStyle="1" w:styleId="WW8Num163z3">
    <w:name w:val="WW8Num163z3"/>
  </w:style>
  <w:style w:type="character" w:customStyle="1" w:styleId="WW8Num163z4">
    <w:name w:val="WW8Num163z4"/>
  </w:style>
  <w:style w:type="character" w:customStyle="1" w:styleId="WW8Num163z5">
    <w:name w:val="WW8Num163z5"/>
  </w:style>
  <w:style w:type="character" w:customStyle="1" w:styleId="WW8Num163z6">
    <w:name w:val="WW8Num163z6"/>
  </w:style>
  <w:style w:type="character" w:customStyle="1" w:styleId="WW8Num163z7">
    <w:name w:val="WW8Num163z7"/>
  </w:style>
  <w:style w:type="character" w:customStyle="1" w:styleId="WW8Num163z8">
    <w:name w:val="WW8Num163z8"/>
  </w:style>
  <w:style w:type="character" w:customStyle="1" w:styleId="WW8Num164z0">
    <w:name w:val="WW8Num164z0"/>
    <w:rPr>
      <w:b w:val="0"/>
    </w:rPr>
  </w:style>
  <w:style w:type="character" w:customStyle="1" w:styleId="WW8Num164z1">
    <w:name w:val="WW8Num164z1"/>
  </w:style>
  <w:style w:type="character" w:customStyle="1" w:styleId="WW8Num164z2">
    <w:name w:val="WW8Num164z2"/>
  </w:style>
  <w:style w:type="character" w:customStyle="1" w:styleId="WW8Num164z3">
    <w:name w:val="WW8Num164z3"/>
  </w:style>
  <w:style w:type="character" w:customStyle="1" w:styleId="WW8Num164z4">
    <w:name w:val="WW8Num164z4"/>
  </w:style>
  <w:style w:type="character" w:customStyle="1" w:styleId="WW8Num164z5">
    <w:name w:val="WW8Num164z5"/>
  </w:style>
  <w:style w:type="character" w:customStyle="1" w:styleId="WW8Num164z6">
    <w:name w:val="WW8Num164z6"/>
  </w:style>
  <w:style w:type="character" w:customStyle="1" w:styleId="WW8Num164z7">
    <w:name w:val="WW8Num164z7"/>
  </w:style>
  <w:style w:type="character" w:customStyle="1" w:styleId="WW8Num164z8">
    <w:name w:val="WW8Num164z8"/>
  </w:style>
  <w:style w:type="character" w:customStyle="1" w:styleId="WW8Num165z0">
    <w:name w:val="WW8Num165z0"/>
    <w:rPr>
      <w:b w:val="0"/>
    </w:rPr>
  </w:style>
  <w:style w:type="character" w:customStyle="1" w:styleId="WW8Num165z1">
    <w:name w:val="WW8Num165z1"/>
  </w:style>
  <w:style w:type="character" w:customStyle="1" w:styleId="WW8Num165z2">
    <w:name w:val="WW8Num165z2"/>
  </w:style>
  <w:style w:type="character" w:customStyle="1" w:styleId="WW8Num165z3">
    <w:name w:val="WW8Num165z3"/>
  </w:style>
  <w:style w:type="character" w:customStyle="1" w:styleId="WW8Num165z4">
    <w:name w:val="WW8Num165z4"/>
  </w:style>
  <w:style w:type="character" w:customStyle="1" w:styleId="WW8Num165z5">
    <w:name w:val="WW8Num165z5"/>
  </w:style>
  <w:style w:type="character" w:customStyle="1" w:styleId="WW8Num165z6">
    <w:name w:val="WW8Num165z6"/>
  </w:style>
  <w:style w:type="character" w:customStyle="1" w:styleId="WW8Num165z7">
    <w:name w:val="WW8Num165z7"/>
  </w:style>
  <w:style w:type="character" w:customStyle="1" w:styleId="WW8Num165z8">
    <w:name w:val="WW8Num165z8"/>
  </w:style>
  <w:style w:type="character" w:customStyle="1" w:styleId="WW8Num166z0">
    <w:name w:val="WW8Num166z0"/>
    <w:rPr>
      <w:b w:val="0"/>
    </w:rPr>
  </w:style>
  <w:style w:type="character" w:customStyle="1" w:styleId="WW8Num166z1">
    <w:name w:val="WW8Num166z1"/>
  </w:style>
  <w:style w:type="character" w:customStyle="1" w:styleId="WW8Num166z2">
    <w:name w:val="WW8Num166z2"/>
  </w:style>
  <w:style w:type="character" w:customStyle="1" w:styleId="WW8Num166z3">
    <w:name w:val="WW8Num166z3"/>
  </w:style>
  <w:style w:type="character" w:customStyle="1" w:styleId="WW8Num166z4">
    <w:name w:val="WW8Num166z4"/>
  </w:style>
  <w:style w:type="character" w:customStyle="1" w:styleId="WW8Num166z5">
    <w:name w:val="WW8Num166z5"/>
  </w:style>
  <w:style w:type="character" w:customStyle="1" w:styleId="WW8Num166z6">
    <w:name w:val="WW8Num166z6"/>
  </w:style>
  <w:style w:type="character" w:customStyle="1" w:styleId="WW8Num166z7">
    <w:name w:val="WW8Num166z7"/>
  </w:style>
  <w:style w:type="character" w:customStyle="1" w:styleId="WW8Num166z8">
    <w:name w:val="WW8Num166z8"/>
  </w:style>
  <w:style w:type="character" w:customStyle="1" w:styleId="WW8Num167z0">
    <w:name w:val="WW8Num167z0"/>
    <w:rPr>
      <w:b w:val="0"/>
      <w:color w:val="000000"/>
      <w:sz w:val="20"/>
      <w:szCs w:val="20"/>
    </w:rPr>
  </w:style>
  <w:style w:type="character" w:customStyle="1" w:styleId="WW8Num167z1">
    <w:name w:val="WW8Num167z1"/>
  </w:style>
  <w:style w:type="character" w:customStyle="1" w:styleId="WW8Num167z2">
    <w:name w:val="WW8Num167z2"/>
  </w:style>
  <w:style w:type="character" w:customStyle="1" w:styleId="WW8Num167z3">
    <w:name w:val="WW8Num167z3"/>
  </w:style>
  <w:style w:type="character" w:customStyle="1" w:styleId="WW8Num167z4">
    <w:name w:val="WW8Num167z4"/>
  </w:style>
  <w:style w:type="character" w:customStyle="1" w:styleId="WW8Num167z5">
    <w:name w:val="WW8Num167z5"/>
  </w:style>
  <w:style w:type="character" w:customStyle="1" w:styleId="WW8Num167z6">
    <w:name w:val="WW8Num167z6"/>
  </w:style>
  <w:style w:type="character" w:customStyle="1" w:styleId="WW8Num167z7">
    <w:name w:val="WW8Num167z7"/>
  </w:style>
  <w:style w:type="character" w:customStyle="1" w:styleId="WW8Num167z8">
    <w:name w:val="WW8Num167z8"/>
  </w:style>
  <w:style w:type="character" w:customStyle="1" w:styleId="WW8Num168z0">
    <w:name w:val="WW8Num168z0"/>
    <w:rPr>
      <w:color w:val="000000"/>
    </w:rPr>
  </w:style>
  <w:style w:type="character" w:customStyle="1" w:styleId="WW8Num168z1">
    <w:name w:val="WW8Num168z1"/>
    <w:rPr>
      <w:rFonts w:ascii="Courier New" w:hAnsi="Courier New" w:cs="Courier New"/>
    </w:rPr>
  </w:style>
  <w:style w:type="character" w:customStyle="1" w:styleId="WW8Num168z2">
    <w:name w:val="WW8Num168z2"/>
    <w:rPr>
      <w:rFonts w:ascii="Wingdings" w:hAnsi="Wingdings" w:cs="Wingdings"/>
    </w:rPr>
  </w:style>
  <w:style w:type="character" w:customStyle="1" w:styleId="WW8Num168z3">
    <w:name w:val="WW8Num168z3"/>
    <w:rPr>
      <w:rFonts w:ascii="Symbol" w:hAnsi="Symbol" w:cs="Symbol"/>
    </w:rPr>
  </w:style>
  <w:style w:type="character" w:customStyle="1" w:styleId="WW8Num168z4">
    <w:name w:val="WW8Num168z4"/>
  </w:style>
  <w:style w:type="character" w:customStyle="1" w:styleId="WW8Num168z5">
    <w:name w:val="WW8Num168z5"/>
  </w:style>
  <w:style w:type="character" w:customStyle="1" w:styleId="WW8Num168z6">
    <w:name w:val="WW8Num168z6"/>
  </w:style>
  <w:style w:type="character" w:customStyle="1" w:styleId="WW8Num168z7">
    <w:name w:val="WW8Num168z7"/>
  </w:style>
  <w:style w:type="character" w:customStyle="1" w:styleId="WW8Num168z8">
    <w:name w:val="WW8Num168z8"/>
  </w:style>
  <w:style w:type="character" w:customStyle="1" w:styleId="WW8Num169z0">
    <w:name w:val="WW8Num169z0"/>
    <w:rPr>
      <w:b w:val="0"/>
      <w:i w:val="0"/>
    </w:rPr>
  </w:style>
  <w:style w:type="character" w:customStyle="1" w:styleId="WW8Num169z1">
    <w:name w:val="WW8Num169z1"/>
    <w:rPr>
      <w:b w:val="0"/>
      <w:color w:val="000000"/>
    </w:rPr>
  </w:style>
  <w:style w:type="character" w:customStyle="1" w:styleId="WW8Num169z2">
    <w:name w:val="WW8Num169z2"/>
  </w:style>
  <w:style w:type="character" w:customStyle="1" w:styleId="WW8Num169z3">
    <w:name w:val="WW8Num169z3"/>
  </w:style>
  <w:style w:type="character" w:customStyle="1" w:styleId="WW8Num169z4">
    <w:name w:val="WW8Num169z4"/>
  </w:style>
  <w:style w:type="character" w:customStyle="1" w:styleId="WW8Num169z5">
    <w:name w:val="WW8Num169z5"/>
  </w:style>
  <w:style w:type="character" w:customStyle="1" w:styleId="WW8Num169z6">
    <w:name w:val="WW8Num169z6"/>
  </w:style>
  <w:style w:type="character" w:customStyle="1" w:styleId="WW8Num169z7">
    <w:name w:val="WW8Num169z7"/>
  </w:style>
  <w:style w:type="character" w:customStyle="1" w:styleId="WW8Num169z8">
    <w:name w:val="WW8Num169z8"/>
  </w:style>
  <w:style w:type="character" w:customStyle="1" w:styleId="WW8Num170z0">
    <w:name w:val="WW8Num170z0"/>
    <w:rPr>
      <w:color w:val="000000"/>
    </w:rPr>
  </w:style>
  <w:style w:type="character" w:customStyle="1" w:styleId="WW8Num170z1">
    <w:name w:val="WW8Num170z1"/>
  </w:style>
  <w:style w:type="character" w:customStyle="1" w:styleId="WW8Num170z2">
    <w:name w:val="WW8Num170z2"/>
  </w:style>
  <w:style w:type="character" w:customStyle="1" w:styleId="WW8Num170z3">
    <w:name w:val="WW8Num170z3"/>
  </w:style>
  <w:style w:type="character" w:customStyle="1" w:styleId="WW8Num170z4">
    <w:name w:val="WW8Num170z4"/>
  </w:style>
  <w:style w:type="character" w:customStyle="1" w:styleId="WW8Num170z5">
    <w:name w:val="WW8Num170z5"/>
  </w:style>
  <w:style w:type="character" w:customStyle="1" w:styleId="WW8Num170z6">
    <w:name w:val="WW8Num170z6"/>
  </w:style>
  <w:style w:type="character" w:customStyle="1" w:styleId="WW8Num170z7">
    <w:name w:val="WW8Num170z7"/>
  </w:style>
  <w:style w:type="character" w:customStyle="1" w:styleId="WW8Num170z8">
    <w:name w:val="WW8Num170z8"/>
  </w:style>
  <w:style w:type="character" w:customStyle="1" w:styleId="WW8Num171z0">
    <w:name w:val="WW8Num171z0"/>
    <w:rPr>
      <w:sz w:val="20"/>
      <w:szCs w:val="20"/>
    </w:rPr>
  </w:style>
  <w:style w:type="character" w:customStyle="1" w:styleId="WW8Num171z1">
    <w:name w:val="WW8Num171z1"/>
    <w:rPr>
      <w:rFonts w:ascii="Courier New" w:hAnsi="Courier New" w:cs="Courier New"/>
    </w:rPr>
  </w:style>
  <w:style w:type="character" w:customStyle="1" w:styleId="WW8Num171z2">
    <w:name w:val="WW8Num171z2"/>
    <w:rPr>
      <w:rFonts w:ascii="Wingdings" w:hAnsi="Wingdings" w:cs="Wingdings"/>
    </w:rPr>
  </w:style>
  <w:style w:type="character" w:customStyle="1" w:styleId="WW8Num171z3">
    <w:name w:val="WW8Num171z3"/>
    <w:rPr>
      <w:rFonts w:ascii="Symbol" w:hAnsi="Symbol" w:cs="Symbol"/>
    </w:rPr>
  </w:style>
  <w:style w:type="character" w:customStyle="1" w:styleId="WW8Num172z0">
    <w:name w:val="WW8Num172z0"/>
    <w:rPr>
      <w:b w:val="0"/>
    </w:rPr>
  </w:style>
  <w:style w:type="character" w:customStyle="1" w:styleId="WW8Num172z1">
    <w:name w:val="WW8Num172z1"/>
  </w:style>
  <w:style w:type="character" w:customStyle="1" w:styleId="WW8Num172z2">
    <w:name w:val="WW8Num172z2"/>
  </w:style>
  <w:style w:type="character" w:customStyle="1" w:styleId="WW8Num172z3">
    <w:name w:val="WW8Num172z3"/>
  </w:style>
  <w:style w:type="character" w:customStyle="1" w:styleId="WW8Num172z4">
    <w:name w:val="WW8Num172z4"/>
  </w:style>
  <w:style w:type="character" w:customStyle="1" w:styleId="WW8Num172z5">
    <w:name w:val="WW8Num172z5"/>
  </w:style>
  <w:style w:type="character" w:customStyle="1" w:styleId="WW8Num172z6">
    <w:name w:val="WW8Num172z6"/>
  </w:style>
  <w:style w:type="character" w:customStyle="1" w:styleId="WW8Num172z7">
    <w:name w:val="WW8Num172z7"/>
  </w:style>
  <w:style w:type="character" w:customStyle="1" w:styleId="WW8Num172z8">
    <w:name w:val="WW8Num172z8"/>
  </w:style>
  <w:style w:type="character" w:customStyle="1" w:styleId="WW8Num173z0">
    <w:name w:val="WW8Num173z0"/>
    <w:rPr>
      <w:color w:val="auto"/>
    </w:rPr>
  </w:style>
  <w:style w:type="character" w:customStyle="1" w:styleId="WW8Num173z1">
    <w:name w:val="WW8Num173z1"/>
  </w:style>
  <w:style w:type="character" w:customStyle="1" w:styleId="WW8Num173z2">
    <w:name w:val="WW8Num173z2"/>
  </w:style>
  <w:style w:type="character" w:customStyle="1" w:styleId="WW8Num173z3">
    <w:name w:val="WW8Num173z3"/>
  </w:style>
  <w:style w:type="character" w:customStyle="1" w:styleId="WW8Num173z4">
    <w:name w:val="WW8Num173z4"/>
  </w:style>
  <w:style w:type="character" w:customStyle="1" w:styleId="WW8Num173z5">
    <w:name w:val="WW8Num173z5"/>
  </w:style>
  <w:style w:type="character" w:customStyle="1" w:styleId="WW8Num173z6">
    <w:name w:val="WW8Num173z6"/>
  </w:style>
  <w:style w:type="character" w:customStyle="1" w:styleId="WW8Num173z7">
    <w:name w:val="WW8Num173z7"/>
  </w:style>
  <w:style w:type="character" w:customStyle="1" w:styleId="WW8Num173z8">
    <w:name w:val="WW8Num173z8"/>
  </w:style>
  <w:style w:type="character" w:customStyle="1" w:styleId="WW8Num174z0">
    <w:name w:val="WW8Num174z0"/>
    <w:rPr>
      <w:b w:val="0"/>
      <w:color w:val="000000"/>
    </w:rPr>
  </w:style>
  <w:style w:type="character" w:customStyle="1" w:styleId="WW8Num174z1">
    <w:name w:val="WW8Num174z1"/>
  </w:style>
  <w:style w:type="character" w:customStyle="1" w:styleId="WW8Num174z2">
    <w:name w:val="WW8Num174z2"/>
  </w:style>
  <w:style w:type="character" w:customStyle="1" w:styleId="WW8Num174z3">
    <w:name w:val="WW8Num174z3"/>
  </w:style>
  <w:style w:type="character" w:customStyle="1" w:styleId="WW8Num174z4">
    <w:name w:val="WW8Num174z4"/>
  </w:style>
  <w:style w:type="character" w:customStyle="1" w:styleId="WW8Num174z5">
    <w:name w:val="WW8Num174z5"/>
  </w:style>
  <w:style w:type="character" w:customStyle="1" w:styleId="WW8Num174z6">
    <w:name w:val="WW8Num174z6"/>
  </w:style>
  <w:style w:type="character" w:customStyle="1" w:styleId="WW8Num174z7">
    <w:name w:val="WW8Num174z7"/>
  </w:style>
  <w:style w:type="character" w:customStyle="1" w:styleId="WW8Num174z8">
    <w:name w:val="WW8Num174z8"/>
  </w:style>
  <w:style w:type="character" w:customStyle="1" w:styleId="WW8Num175z0">
    <w:name w:val="WW8Num175z0"/>
    <w:rPr>
      <w:rFonts w:ascii="Times New Roman" w:eastAsia="Times New Roman" w:hAnsi="Times New Roman" w:cs="Times New Roman"/>
      <w:b w:val="0"/>
    </w:rPr>
  </w:style>
  <w:style w:type="character" w:customStyle="1" w:styleId="WW8Num175z1">
    <w:name w:val="WW8Num175z1"/>
  </w:style>
  <w:style w:type="character" w:customStyle="1" w:styleId="WW8Num175z2">
    <w:name w:val="WW8Num175z2"/>
  </w:style>
  <w:style w:type="character" w:customStyle="1" w:styleId="WW8Num175z3">
    <w:name w:val="WW8Num175z3"/>
  </w:style>
  <w:style w:type="character" w:customStyle="1" w:styleId="WW8Num175z4">
    <w:name w:val="WW8Num175z4"/>
  </w:style>
  <w:style w:type="character" w:customStyle="1" w:styleId="WW8Num175z5">
    <w:name w:val="WW8Num175z5"/>
  </w:style>
  <w:style w:type="character" w:customStyle="1" w:styleId="WW8Num175z6">
    <w:name w:val="WW8Num175z6"/>
  </w:style>
  <w:style w:type="character" w:customStyle="1" w:styleId="WW8Num175z7">
    <w:name w:val="WW8Num175z7"/>
  </w:style>
  <w:style w:type="character" w:customStyle="1" w:styleId="WW8Num175z8">
    <w:name w:val="WW8Num175z8"/>
  </w:style>
  <w:style w:type="character" w:customStyle="1" w:styleId="WW8Num176z0">
    <w:name w:val="WW8Num176z0"/>
    <w:rPr>
      <w:color w:val="auto"/>
    </w:rPr>
  </w:style>
  <w:style w:type="character" w:customStyle="1" w:styleId="WW8Num176z1">
    <w:name w:val="WW8Num176z1"/>
  </w:style>
  <w:style w:type="character" w:customStyle="1" w:styleId="WW8Num176z2">
    <w:name w:val="WW8Num176z2"/>
  </w:style>
  <w:style w:type="character" w:customStyle="1" w:styleId="WW8Num176z3">
    <w:name w:val="WW8Num176z3"/>
  </w:style>
  <w:style w:type="character" w:customStyle="1" w:styleId="WW8Num176z4">
    <w:name w:val="WW8Num176z4"/>
  </w:style>
  <w:style w:type="character" w:customStyle="1" w:styleId="WW8Num176z5">
    <w:name w:val="WW8Num176z5"/>
  </w:style>
  <w:style w:type="character" w:customStyle="1" w:styleId="WW8Num176z6">
    <w:name w:val="WW8Num176z6"/>
  </w:style>
  <w:style w:type="character" w:customStyle="1" w:styleId="WW8Num176z7">
    <w:name w:val="WW8Num176z7"/>
  </w:style>
  <w:style w:type="character" w:customStyle="1" w:styleId="WW8Num176z8">
    <w:name w:val="WW8Num176z8"/>
  </w:style>
  <w:style w:type="character" w:customStyle="1" w:styleId="WW8Num177z0">
    <w:name w:val="WW8Num177z0"/>
    <w:rPr>
      <w:b w:val="0"/>
    </w:rPr>
  </w:style>
  <w:style w:type="character" w:customStyle="1" w:styleId="WW8Num177z2">
    <w:name w:val="WW8Num177z2"/>
    <w:rPr>
      <w:rFonts w:ascii="Symbol" w:hAnsi="Symbol" w:cs="Symbol"/>
      <w:b w:val="0"/>
      <w:color w:val="auto"/>
    </w:rPr>
  </w:style>
  <w:style w:type="character" w:customStyle="1" w:styleId="WW8Num177z3">
    <w:name w:val="WW8Num177z3"/>
    <w:rPr>
      <w:b w:val="0"/>
      <w:strike w:val="0"/>
      <w:dstrike w:val="0"/>
      <w:color w:val="auto"/>
    </w:rPr>
  </w:style>
  <w:style w:type="character" w:customStyle="1" w:styleId="WW8Num177z4">
    <w:name w:val="WW8Num177z4"/>
  </w:style>
  <w:style w:type="character" w:customStyle="1" w:styleId="WW8Num177z5">
    <w:name w:val="WW8Num177z5"/>
  </w:style>
  <w:style w:type="character" w:customStyle="1" w:styleId="WW8Num177z6">
    <w:name w:val="WW8Num177z6"/>
  </w:style>
  <w:style w:type="character" w:customStyle="1" w:styleId="WW8Num177z7">
    <w:name w:val="WW8Num177z7"/>
  </w:style>
  <w:style w:type="character" w:customStyle="1" w:styleId="WW8Num177z8">
    <w:name w:val="WW8Num177z8"/>
  </w:style>
  <w:style w:type="character" w:customStyle="1" w:styleId="WW8Num178z0">
    <w:name w:val="WW8Num178z0"/>
    <w:rPr>
      <w:b w:val="0"/>
    </w:rPr>
  </w:style>
  <w:style w:type="character" w:customStyle="1" w:styleId="WW8Num178z1">
    <w:name w:val="WW8Num178z1"/>
  </w:style>
  <w:style w:type="character" w:customStyle="1" w:styleId="WW8Num178z2">
    <w:name w:val="WW8Num178z2"/>
    <w:rPr>
      <w:b w:val="0"/>
      <w:i w:val="0"/>
    </w:rPr>
  </w:style>
  <w:style w:type="character" w:customStyle="1" w:styleId="WW8Num178z3">
    <w:name w:val="WW8Num178z3"/>
  </w:style>
  <w:style w:type="character" w:customStyle="1" w:styleId="WW8Num178z4">
    <w:name w:val="WW8Num178z4"/>
  </w:style>
  <w:style w:type="character" w:customStyle="1" w:styleId="WW8Num178z5">
    <w:name w:val="WW8Num178z5"/>
  </w:style>
  <w:style w:type="character" w:customStyle="1" w:styleId="WW8Num178z6">
    <w:name w:val="WW8Num178z6"/>
  </w:style>
  <w:style w:type="character" w:customStyle="1" w:styleId="WW8Num178z7">
    <w:name w:val="WW8Num178z7"/>
  </w:style>
  <w:style w:type="character" w:customStyle="1" w:styleId="WW8Num178z8">
    <w:name w:val="WW8Num178z8"/>
  </w:style>
  <w:style w:type="character" w:customStyle="1" w:styleId="WW8Num179z0">
    <w:name w:val="WW8Num179z0"/>
    <w:rPr>
      <w:rFonts w:ascii="Times New Roman" w:hAnsi="Times New Roman" w:cs="Times New Roman"/>
      <w:sz w:val="20"/>
      <w:szCs w:val="20"/>
    </w:rPr>
  </w:style>
  <w:style w:type="character" w:customStyle="1" w:styleId="WW8Num179z1">
    <w:name w:val="WW8Num179z1"/>
  </w:style>
  <w:style w:type="character" w:customStyle="1" w:styleId="WW8Num179z2">
    <w:name w:val="WW8Num179z2"/>
  </w:style>
  <w:style w:type="character" w:customStyle="1" w:styleId="WW8Num179z3">
    <w:name w:val="WW8Num179z3"/>
  </w:style>
  <w:style w:type="character" w:customStyle="1" w:styleId="WW8Num179z4">
    <w:name w:val="WW8Num179z4"/>
  </w:style>
  <w:style w:type="character" w:customStyle="1" w:styleId="WW8Num179z5">
    <w:name w:val="WW8Num179z5"/>
  </w:style>
  <w:style w:type="character" w:customStyle="1" w:styleId="WW8Num179z6">
    <w:name w:val="WW8Num179z6"/>
  </w:style>
  <w:style w:type="character" w:customStyle="1" w:styleId="WW8Num179z7">
    <w:name w:val="WW8Num179z7"/>
  </w:style>
  <w:style w:type="character" w:customStyle="1" w:styleId="WW8Num179z8">
    <w:name w:val="WW8Num179z8"/>
  </w:style>
  <w:style w:type="character" w:customStyle="1" w:styleId="WW8Num180z0">
    <w:name w:val="WW8Num180z0"/>
  </w:style>
  <w:style w:type="character" w:customStyle="1" w:styleId="WW8Num180z1">
    <w:name w:val="WW8Num180z1"/>
  </w:style>
  <w:style w:type="character" w:customStyle="1" w:styleId="WW8Num180z2">
    <w:name w:val="WW8Num180z2"/>
  </w:style>
  <w:style w:type="character" w:customStyle="1" w:styleId="WW8Num180z3">
    <w:name w:val="WW8Num180z3"/>
  </w:style>
  <w:style w:type="character" w:customStyle="1" w:styleId="WW8Num180z4">
    <w:name w:val="WW8Num180z4"/>
  </w:style>
  <w:style w:type="character" w:customStyle="1" w:styleId="WW8Num180z5">
    <w:name w:val="WW8Num180z5"/>
  </w:style>
  <w:style w:type="character" w:customStyle="1" w:styleId="WW8Num180z6">
    <w:name w:val="WW8Num180z6"/>
  </w:style>
  <w:style w:type="character" w:customStyle="1" w:styleId="WW8Num180z7">
    <w:name w:val="WW8Num180z7"/>
  </w:style>
  <w:style w:type="character" w:customStyle="1" w:styleId="WW8Num180z8">
    <w:name w:val="WW8Num180z8"/>
  </w:style>
  <w:style w:type="character" w:customStyle="1" w:styleId="WW8Num181z0">
    <w:name w:val="WW8Num181z0"/>
    <w:rPr>
      <w:rFonts w:ascii="Times New Roman" w:hAnsi="Times New Roman" w:cs="Times New Roman"/>
      <w:b w:val="0"/>
      <w:bCs/>
      <w:color w:val="0000FF"/>
      <w:sz w:val="20"/>
      <w:szCs w:val="20"/>
    </w:rPr>
  </w:style>
  <w:style w:type="character" w:customStyle="1" w:styleId="WW8Num181z1">
    <w:name w:val="WW8Num181z1"/>
  </w:style>
  <w:style w:type="character" w:customStyle="1" w:styleId="WW8Num181z2">
    <w:name w:val="WW8Num181z2"/>
  </w:style>
  <w:style w:type="character" w:customStyle="1" w:styleId="WW8Num181z3">
    <w:name w:val="WW8Num181z3"/>
  </w:style>
  <w:style w:type="character" w:customStyle="1" w:styleId="WW8Num181z4">
    <w:name w:val="WW8Num181z4"/>
  </w:style>
  <w:style w:type="character" w:customStyle="1" w:styleId="WW8Num181z5">
    <w:name w:val="WW8Num181z5"/>
  </w:style>
  <w:style w:type="character" w:customStyle="1" w:styleId="WW8Num181z6">
    <w:name w:val="WW8Num181z6"/>
  </w:style>
  <w:style w:type="character" w:customStyle="1" w:styleId="WW8Num181z7">
    <w:name w:val="WW8Num181z7"/>
  </w:style>
  <w:style w:type="character" w:customStyle="1" w:styleId="WW8Num181z8">
    <w:name w:val="WW8Num181z8"/>
  </w:style>
  <w:style w:type="character" w:customStyle="1" w:styleId="WW8Num182z0">
    <w:name w:val="WW8Num182z0"/>
    <w:rPr>
      <w:b w:val="0"/>
      <w:strike w:val="0"/>
      <w:dstrike w:val="0"/>
      <w:color w:val="000000"/>
    </w:rPr>
  </w:style>
  <w:style w:type="character" w:customStyle="1" w:styleId="WW8Num182z1">
    <w:name w:val="WW8Num182z1"/>
  </w:style>
  <w:style w:type="character" w:customStyle="1" w:styleId="WW8Num182z2">
    <w:name w:val="WW8Num182z2"/>
  </w:style>
  <w:style w:type="character" w:customStyle="1" w:styleId="WW8Num182z3">
    <w:name w:val="WW8Num182z3"/>
  </w:style>
  <w:style w:type="character" w:customStyle="1" w:styleId="WW8Num182z4">
    <w:name w:val="WW8Num182z4"/>
  </w:style>
  <w:style w:type="character" w:customStyle="1" w:styleId="WW8Num182z5">
    <w:name w:val="WW8Num182z5"/>
  </w:style>
  <w:style w:type="character" w:customStyle="1" w:styleId="WW8Num182z6">
    <w:name w:val="WW8Num182z6"/>
  </w:style>
  <w:style w:type="character" w:customStyle="1" w:styleId="WW8Num182z7">
    <w:name w:val="WW8Num182z7"/>
  </w:style>
  <w:style w:type="character" w:customStyle="1" w:styleId="WW8Num182z8">
    <w:name w:val="WW8Num182z8"/>
  </w:style>
  <w:style w:type="character" w:customStyle="1" w:styleId="WW8Num183z0">
    <w:name w:val="WW8Num183z0"/>
    <w:rPr>
      <w:rFonts w:ascii="Times New Roman" w:hAnsi="Times New Roman" w:cs="Times New Roman"/>
      <w:b w:val="0"/>
      <w:color w:val="000000"/>
    </w:rPr>
  </w:style>
  <w:style w:type="character" w:customStyle="1" w:styleId="WW8Num183z1">
    <w:name w:val="WW8Num183z1"/>
    <w:rPr>
      <w:rFonts w:ascii="Courier New" w:hAnsi="Courier New" w:cs="Courier New"/>
    </w:rPr>
  </w:style>
  <w:style w:type="character" w:customStyle="1" w:styleId="WW8Num183z2">
    <w:name w:val="WW8Num183z2"/>
    <w:rPr>
      <w:rFonts w:ascii="Wingdings" w:hAnsi="Wingdings" w:cs="Wingdings"/>
    </w:rPr>
  </w:style>
  <w:style w:type="character" w:customStyle="1" w:styleId="WW8Num183z3">
    <w:name w:val="WW8Num183z3"/>
    <w:rPr>
      <w:rFonts w:ascii="Symbol" w:hAnsi="Symbol" w:cs="Symbol"/>
    </w:rPr>
  </w:style>
  <w:style w:type="character" w:customStyle="1" w:styleId="WW8Num183z4">
    <w:name w:val="WW8Num183z4"/>
  </w:style>
  <w:style w:type="character" w:customStyle="1" w:styleId="WW8Num183z5">
    <w:name w:val="WW8Num183z5"/>
  </w:style>
  <w:style w:type="character" w:customStyle="1" w:styleId="WW8Num183z6">
    <w:name w:val="WW8Num183z6"/>
  </w:style>
  <w:style w:type="character" w:customStyle="1" w:styleId="WW8Num183z7">
    <w:name w:val="WW8Num183z7"/>
  </w:style>
  <w:style w:type="character" w:customStyle="1" w:styleId="WW8Num183z8">
    <w:name w:val="WW8Num183z8"/>
  </w:style>
  <w:style w:type="character" w:customStyle="1" w:styleId="WW8Num184z0">
    <w:name w:val="WW8Num184z0"/>
    <w:rPr>
      <w:b w:val="0"/>
      <w:color w:val="000000"/>
    </w:rPr>
  </w:style>
  <w:style w:type="character" w:customStyle="1" w:styleId="WW8Num184z1">
    <w:name w:val="WW8Num184z1"/>
  </w:style>
  <w:style w:type="character" w:customStyle="1" w:styleId="WW8Num184z2">
    <w:name w:val="WW8Num184z2"/>
  </w:style>
  <w:style w:type="character" w:customStyle="1" w:styleId="WW8Num184z3">
    <w:name w:val="WW8Num184z3"/>
  </w:style>
  <w:style w:type="character" w:customStyle="1" w:styleId="WW8Num184z4">
    <w:name w:val="WW8Num184z4"/>
  </w:style>
  <w:style w:type="character" w:customStyle="1" w:styleId="WW8Num184z5">
    <w:name w:val="WW8Num184z5"/>
  </w:style>
  <w:style w:type="character" w:customStyle="1" w:styleId="WW8Num184z6">
    <w:name w:val="WW8Num184z6"/>
  </w:style>
  <w:style w:type="character" w:customStyle="1" w:styleId="WW8Num184z7">
    <w:name w:val="WW8Num184z7"/>
  </w:style>
  <w:style w:type="character" w:customStyle="1" w:styleId="WW8Num184z8">
    <w:name w:val="WW8Num184z8"/>
  </w:style>
  <w:style w:type="character" w:customStyle="1" w:styleId="WW8Num185z0">
    <w:name w:val="WW8Num185z0"/>
    <w:rPr>
      <w:color w:val="000000"/>
    </w:rPr>
  </w:style>
  <w:style w:type="character" w:customStyle="1" w:styleId="WW8Num185z1">
    <w:name w:val="WW8Num185z1"/>
    <w:rPr>
      <w:b w:val="0"/>
      <w:i w:val="0"/>
      <w:color w:val="000000"/>
    </w:rPr>
  </w:style>
  <w:style w:type="character" w:customStyle="1" w:styleId="WW8Num185z2">
    <w:name w:val="WW8Num185z2"/>
    <w:rPr>
      <w:rFonts w:eastAsia="Calibri"/>
      <w:i/>
    </w:rPr>
  </w:style>
  <w:style w:type="character" w:customStyle="1" w:styleId="WW8Num185z3">
    <w:name w:val="WW8Num185z3"/>
  </w:style>
  <w:style w:type="character" w:customStyle="1" w:styleId="WW8Num185z4">
    <w:name w:val="WW8Num185z4"/>
  </w:style>
  <w:style w:type="character" w:customStyle="1" w:styleId="WW8Num185z5">
    <w:name w:val="WW8Num185z5"/>
  </w:style>
  <w:style w:type="character" w:customStyle="1" w:styleId="WW8Num185z6">
    <w:name w:val="WW8Num185z6"/>
  </w:style>
  <w:style w:type="character" w:customStyle="1" w:styleId="WW8Num185z7">
    <w:name w:val="WW8Num185z7"/>
  </w:style>
  <w:style w:type="character" w:customStyle="1" w:styleId="WW8Num185z8">
    <w:name w:val="WW8Num185z8"/>
  </w:style>
  <w:style w:type="character" w:customStyle="1" w:styleId="WW8Num186z0">
    <w:name w:val="WW8Num186z0"/>
    <w:rPr>
      <w:b w:val="0"/>
      <w:i w:val="0"/>
      <w:sz w:val="22"/>
    </w:rPr>
  </w:style>
  <w:style w:type="character" w:customStyle="1" w:styleId="WW8Num186z1">
    <w:name w:val="WW8Num186z1"/>
    <w:rPr>
      <w:rFonts w:ascii="Courier New" w:hAnsi="Courier New" w:cs="Courier New"/>
    </w:rPr>
  </w:style>
  <w:style w:type="character" w:customStyle="1" w:styleId="WW8Num186z2">
    <w:name w:val="WW8Num186z2"/>
    <w:rPr>
      <w:rFonts w:ascii="Wingdings" w:hAnsi="Wingdings" w:cs="Wingdings"/>
    </w:rPr>
  </w:style>
  <w:style w:type="character" w:customStyle="1" w:styleId="WW8Num186z3">
    <w:name w:val="WW8Num186z3"/>
    <w:rPr>
      <w:rFonts w:ascii="Symbol" w:hAnsi="Symbol" w:cs="Symbol"/>
    </w:rPr>
  </w:style>
  <w:style w:type="character" w:customStyle="1" w:styleId="WW8Num187z0">
    <w:name w:val="WW8Num187z0"/>
  </w:style>
  <w:style w:type="character" w:customStyle="1" w:styleId="WW8Num187z1">
    <w:name w:val="WW8Num187z1"/>
  </w:style>
  <w:style w:type="character" w:customStyle="1" w:styleId="WW8Num187z2">
    <w:name w:val="WW8Num187z2"/>
  </w:style>
  <w:style w:type="character" w:customStyle="1" w:styleId="WW8Num187z3">
    <w:name w:val="WW8Num187z3"/>
  </w:style>
  <w:style w:type="character" w:customStyle="1" w:styleId="WW8Num187z4">
    <w:name w:val="WW8Num187z4"/>
  </w:style>
  <w:style w:type="character" w:customStyle="1" w:styleId="WW8Num187z5">
    <w:name w:val="WW8Num187z5"/>
  </w:style>
  <w:style w:type="character" w:customStyle="1" w:styleId="WW8Num187z6">
    <w:name w:val="WW8Num187z6"/>
  </w:style>
  <w:style w:type="character" w:customStyle="1" w:styleId="WW8Num187z7">
    <w:name w:val="WW8Num187z7"/>
  </w:style>
  <w:style w:type="character" w:customStyle="1" w:styleId="WW8Num187z8">
    <w:name w:val="WW8Num187z8"/>
  </w:style>
  <w:style w:type="character" w:customStyle="1" w:styleId="WW8Num188z0">
    <w:name w:val="WW8Num188z0"/>
    <w:rPr>
      <w:color w:val="000000"/>
      <w:sz w:val="20"/>
      <w:szCs w:val="20"/>
    </w:rPr>
  </w:style>
  <w:style w:type="character" w:customStyle="1" w:styleId="WW8Num188z1">
    <w:name w:val="WW8Num188z1"/>
  </w:style>
  <w:style w:type="character" w:customStyle="1" w:styleId="WW8Num188z2">
    <w:name w:val="WW8Num188z2"/>
  </w:style>
  <w:style w:type="character" w:customStyle="1" w:styleId="WW8Num188z3">
    <w:name w:val="WW8Num188z3"/>
  </w:style>
  <w:style w:type="character" w:customStyle="1" w:styleId="WW8Num188z4">
    <w:name w:val="WW8Num188z4"/>
  </w:style>
  <w:style w:type="character" w:customStyle="1" w:styleId="WW8Num188z5">
    <w:name w:val="WW8Num188z5"/>
  </w:style>
  <w:style w:type="character" w:customStyle="1" w:styleId="WW8Num188z6">
    <w:name w:val="WW8Num188z6"/>
  </w:style>
  <w:style w:type="character" w:customStyle="1" w:styleId="WW8Num188z7">
    <w:name w:val="WW8Num188z7"/>
  </w:style>
  <w:style w:type="character" w:customStyle="1" w:styleId="WW8Num188z8">
    <w:name w:val="WW8Num188z8"/>
  </w:style>
  <w:style w:type="character" w:customStyle="1" w:styleId="WW8Num189z0">
    <w:name w:val="WW8Num189z0"/>
    <w:rPr>
      <w:b w:val="0"/>
      <w:color w:val="000000"/>
    </w:rPr>
  </w:style>
  <w:style w:type="character" w:customStyle="1" w:styleId="WW8Num189z1">
    <w:name w:val="WW8Num189z1"/>
  </w:style>
  <w:style w:type="character" w:customStyle="1" w:styleId="WW8Num189z2">
    <w:name w:val="WW8Num189z2"/>
  </w:style>
  <w:style w:type="character" w:customStyle="1" w:styleId="WW8Num189z3">
    <w:name w:val="WW8Num189z3"/>
  </w:style>
  <w:style w:type="character" w:customStyle="1" w:styleId="WW8Num189z4">
    <w:name w:val="WW8Num189z4"/>
  </w:style>
  <w:style w:type="character" w:customStyle="1" w:styleId="WW8Num189z5">
    <w:name w:val="WW8Num189z5"/>
  </w:style>
  <w:style w:type="character" w:customStyle="1" w:styleId="WW8Num189z6">
    <w:name w:val="WW8Num189z6"/>
  </w:style>
  <w:style w:type="character" w:customStyle="1" w:styleId="WW8Num189z7">
    <w:name w:val="WW8Num189z7"/>
  </w:style>
  <w:style w:type="character" w:customStyle="1" w:styleId="WW8Num189z8">
    <w:name w:val="WW8Num189z8"/>
  </w:style>
  <w:style w:type="character" w:customStyle="1" w:styleId="WW8Num190z0">
    <w:name w:val="WW8Num190z0"/>
    <w:rPr>
      <w:b w:val="0"/>
      <w:color w:val="000000"/>
    </w:rPr>
  </w:style>
  <w:style w:type="character" w:customStyle="1" w:styleId="WW8Num190z1">
    <w:name w:val="WW8Num190z1"/>
  </w:style>
  <w:style w:type="character" w:customStyle="1" w:styleId="WW8Num190z2">
    <w:name w:val="WW8Num190z2"/>
    <w:rPr>
      <w:rFonts w:ascii="Symbol" w:hAnsi="Symbol" w:cs="Symbol"/>
      <w:b w:val="0"/>
      <w:color w:val="000000"/>
    </w:rPr>
  </w:style>
  <w:style w:type="character" w:customStyle="1" w:styleId="WW8Num190z3">
    <w:name w:val="WW8Num190z3"/>
    <w:rPr>
      <w:b w:val="0"/>
      <w:strike w:val="0"/>
      <w:dstrike w:val="0"/>
      <w:color w:val="000000"/>
    </w:rPr>
  </w:style>
  <w:style w:type="character" w:customStyle="1" w:styleId="WW8Num190z4">
    <w:name w:val="WW8Num190z4"/>
  </w:style>
  <w:style w:type="character" w:customStyle="1" w:styleId="WW8Num190z5">
    <w:name w:val="WW8Num190z5"/>
  </w:style>
  <w:style w:type="character" w:customStyle="1" w:styleId="WW8Num190z6">
    <w:name w:val="WW8Num190z6"/>
  </w:style>
  <w:style w:type="character" w:customStyle="1" w:styleId="WW8Num190z7">
    <w:name w:val="WW8Num190z7"/>
  </w:style>
  <w:style w:type="character" w:customStyle="1" w:styleId="WW8Num190z8">
    <w:name w:val="WW8Num190z8"/>
  </w:style>
  <w:style w:type="character" w:customStyle="1" w:styleId="WW8Num191z0">
    <w:name w:val="WW8Num191z0"/>
    <w:rPr>
      <w:b w:val="0"/>
      <w:sz w:val="20"/>
      <w:szCs w:val="20"/>
      <w:lang w:val="pl-PL"/>
    </w:rPr>
  </w:style>
  <w:style w:type="character" w:customStyle="1" w:styleId="WW8Num192z0">
    <w:name w:val="WW8Num192z0"/>
    <w:rPr>
      <w:rFonts w:ascii="Times New Roman" w:eastAsia="Times New Roman" w:hAnsi="Times New Roman" w:cs="Times New Roman"/>
      <w:b w:val="0"/>
    </w:rPr>
  </w:style>
  <w:style w:type="character" w:customStyle="1" w:styleId="WW8Num192z1">
    <w:name w:val="WW8Num192z1"/>
  </w:style>
  <w:style w:type="character" w:customStyle="1" w:styleId="WW8Num192z2">
    <w:name w:val="WW8Num192z2"/>
  </w:style>
  <w:style w:type="character" w:customStyle="1" w:styleId="WW8Num192z3">
    <w:name w:val="WW8Num192z3"/>
  </w:style>
  <w:style w:type="character" w:customStyle="1" w:styleId="WW8Num192z4">
    <w:name w:val="WW8Num192z4"/>
  </w:style>
  <w:style w:type="character" w:customStyle="1" w:styleId="WW8Num192z5">
    <w:name w:val="WW8Num192z5"/>
  </w:style>
  <w:style w:type="character" w:customStyle="1" w:styleId="WW8Num192z6">
    <w:name w:val="WW8Num192z6"/>
  </w:style>
  <w:style w:type="character" w:customStyle="1" w:styleId="WW8Num192z7">
    <w:name w:val="WW8Num192z7"/>
  </w:style>
  <w:style w:type="character" w:customStyle="1" w:styleId="WW8Num192z8">
    <w:name w:val="WW8Num192z8"/>
  </w:style>
  <w:style w:type="character" w:customStyle="1" w:styleId="WW8Num193z0">
    <w:name w:val="WW8Num193z0"/>
  </w:style>
  <w:style w:type="character" w:customStyle="1" w:styleId="WW8Num193z1">
    <w:name w:val="WW8Num193z1"/>
  </w:style>
  <w:style w:type="character" w:customStyle="1" w:styleId="WW8Num193z2">
    <w:name w:val="WW8Num193z2"/>
  </w:style>
  <w:style w:type="character" w:customStyle="1" w:styleId="WW8Num193z3">
    <w:name w:val="WW8Num193z3"/>
  </w:style>
  <w:style w:type="character" w:customStyle="1" w:styleId="WW8Num193z4">
    <w:name w:val="WW8Num193z4"/>
  </w:style>
  <w:style w:type="character" w:customStyle="1" w:styleId="WW8Num193z5">
    <w:name w:val="WW8Num193z5"/>
  </w:style>
  <w:style w:type="character" w:customStyle="1" w:styleId="WW8Num193z6">
    <w:name w:val="WW8Num193z6"/>
  </w:style>
  <w:style w:type="character" w:customStyle="1" w:styleId="WW8Num193z7">
    <w:name w:val="WW8Num193z7"/>
  </w:style>
  <w:style w:type="character" w:customStyle="1" w:styleId="WW8Num193z8">
    <w:name w:val="WW8Num193z8"/>
  </w:style>
  <w:style w:type="character" w:customStyle="1" w:styleId="WW8Num194z0">
    <w:name w:val="WW8Num194z0"/>
  </w:style>
  <w:style w:type="character" w:customStyle="1" w:styleId="WW8Num194z1">
    <w:name w:val="WW8Num194z1"/>
  </w:style>
  <w:style w:type="character" w:customStyle="1" w:styleId="WW8Num194z2">
    <w:name w:val="WW8Num194z2"/>
  </w:style>
  <w:style w:type="character" w:customStyle="1" w:styleId="WW8Num194z3">
    <w:name w:val="WW8Num194z3"/>
  </w:style>
  <w:style w:type="character" w:customStyle="1" w:styleId="WW8Num194z4">
    <w:name w:val="WW8Num194z4"/>
  </w:style>
  <w:style w:type="character" w:customStyle="1" w:styleId="WW8Num194z5">
    <w:name w:val="WW8Num194z5"/>
  </w:style>
  <w:style w:type="character" w:customStyle="1" w:styleId="WW8Num194z6">
    <w:name w:val="WW8Num194z6"/>
  </w:style>
  <w:style w:type="character" w:customStyle="1" w:styleId="WW8Num194z7">
    <w:name w:val="WW8Num194z7"/>
  </w:style>
  <w:style w:type="character" w:customStyle="1" w:styleId="WW8Num194z8">
    <w:name w:val="WW8Num194z8"/>
  </w:style>
  <w:style w:type="character" w:customStyle="1" w:styleId="WW8Num195z0">
    <w:name w:val="WW8Num195z0"/>
    <w:rPr>
      <w:color w:val="auto"/>
    </w:rPr>
  </w:style>
  <w:style w:type="character" w:customStyle="1" w:styleId="WW8Num195z1">
    <w:name w:val="WW8Num195z1"/>
  </w:style>
  <w:style w:type="character" w:customStyle="1" w:styleId="WW8Num195z2">
    <w:name w:val="WW8Num195z2"/>
    <w:rPr>
      <w:b w:val="0"/>
    </w:rPr>
  </w:style>
  <w:style w:type="character" w:customStyle="1" w:styleId="WW8Num195z3">
    <w:name w:val="WW8Num195z3"/>
  </w:style>
  <w:style w:type="character" w:customStyle="1" w:styleId="WW8Num195z4">
    <w:name w:val="WW8Num195z4"/>
  </w:style>
  <w:style w:type="character" w:customStyle="1" w:styleId="WW8Num195z5">
    <w:name w:val="WW8Num195z5"/>
  </w:style>
  <w:style w:type="character" w:customStyle="1" w:styleId="WW8Num195z6">
    <w:name w:val="WW8Num195z6"/>
  </w:style>
  <w:style w:type="character" w:customStyle="1" w:styleId="WW8Num195z8">
    <w:name w:val="WW8Num195z8"/>
  </w:style>
  <w:style w:type="character" w:customStyle="1" w:styleId="WW8Num196z0">
    <w:name w:val="WW8Num196z0"/>
    <w:rPr>
      <w:b w:val="0"/>
      <w:i w:val="0"/>
      <w:color w:val="auto"/>
    </w:rPr>
  </w:style>
  <w:style w:type="character" w:customStyle="1" w:styleId="WW8Num196z1">
    <w:name w:val="WW8Num196z1"/>
  </w:style>
  <w:style w:type="character" w:customStyle="1" w:styleId="WW8Num196z2">
    <w:name w:val="WW8Num196z2"/>
  </w:style>
  <w:style w:type="character" w:customStyle="1" w:styleId="WW8Num196z3">
    <w:name w:val="WW8Num196z3"/>
  </w:style>
  <w:style w:type="character" w:customStyle="1" w:styleId="WW8Num196z4">
    <w:name w:val="WW8Num196z4"/>
  </w:style>
  <w:style w:type="character" w:customStyle="1" w:styleId="WW8Num196z5">
    <w:name w:val="WW8Num196z5"/>
  </w:style>
  <w:style w:type="character" w:customStyle="1" w:styleId="WW8Num196z6">
    <w:name w:val="WW8Num196z6"/>
  </w:style>
  <w:style w:type="character" w:customStyle="1" w:styleId="WW8Num196z7">
    <w:name w:val="WW8Num196z7"/>
  </w:style>
  <w:style w:type="character" w:customStyle="1" w:styleId="WW8Num196z8">
    <w:name w:val="WW8Num196z8"/>
  </w:style>
  <w:style w:type="character" w:customStyle="1" w:styleId="WW8Num197z0">
    <w:name w:val="WW8Num197z0"/>
    <w:rPr>
      <w:b w:val="0"/>
    </w:rPr>
  </w:style>
  <w:style w:type="character" w:customStyle="1" w:styleId="WW8Num197z1">
    <w:name w:val="WW8Num197z1"/>
  </w:style>
  <w:style w:type="character" w:customStyle="1" w:styleId="WW8Num197z2">
    <w:name w:val="WW8Num197z2"/>
  </w:style>
  <w:style w:type="character" w:customStyle="1" w:styleId="WW8Num197z3">
    <w:name w:val="WW8Num197z3"/>
  </w:style>
  <w:style w:type="character" w:customStyle="1" w:styleId="WW8Num197z4">
    <w:name w:val="WW8Num197z4"/>
  </w:style>
  <w:style w:type="character" w:customStyle="1" w:styleId="WW8Num197z5">
    <w:name w:val="WW8Num197z5"/>
  </w:style>
  <w:style w:type="character" w:customStyle="1" w:styleId="WW8Num197z6">
    <w:name w:val="WW8Num197z6"/>
  </w:style>
  <w:style w:type="character" w:customStyle="1" w:styleId="WW8Num197z7">
    <w:name w:val="WW8Num197z7"/>
  </w:style>
  <w:style w:type="character" w:customStyle="1" w:styleId="WW8Num197z8">
    <w:name w:val="WW8Num197z8"/>
  </w:style>
  <w:style w:type="character" w:customStyle="1" w:styleId="WW8Num198z0">
    <w:name w:val="WW8Num198z0"/>
  </w:style>
  <w:style w:type="character" w:customStyle="1" w:styleId="WW8Num198z1">
    <w:name w:val="WW8Num198z1"/>
  </w:style>
  <w:style w:type="character" w:customStyle="1" w:styleId="WW8Num198z2">
    <w:name w:val="WW8Num198z2"/>
  </w:style>
  <w:style w:type="character" w:customStyle="1" w:styleId="WW8Num198z3">
    <w:name w:val="WW8Num198z3"/>
  </w:style>
  <w:style w:type="character" w:customStyle="1" w:styleId="WW8Num198z4">
    <w:name w:val="WW8Num198z4"/>
  </w:style>
  <w:style w:type="character" w:customStyle="1" w:styleId="WW8Num198z5">
    <w:name w:val="WW8Num198z5"/>
  </w:style>
  <w:style w:type="character" w:customStyle="1" w:styleId="WW8Num198z6">
    <w:name w:val="WW8Num198z6"/>
  </w:style>
  <w:style w:type="character" w:customStyle="1" w:styleId="WW8Num198z7">
    <w:name w:val="WW8Num198z7"/>
  </w:style>
  <w:style w:type="character" w:customStyle="1" w:styleId="WW8Num198z8">
    <w:name w:val="WW8Num198z8"/>
  </w:style>
  <w:style w:type="character" w:customStyle="1" w:styleId="WW8Num199z0">
    <w:name w:val="WW8Num199z0"/>
  </w:style>
  <w:style w:type="character" w:customStyle="1" w:styleId="WW8Num199z1">
    <w:name w:val="WW8Num199z1"/>
  </w:style>
  <w:style w:type="character" w:customStyle="1" w:styleId="WW8Num199z2">
    <w:name w:val="WW8Num199z2"/>
  </w:style>
  <w:style w:type="character" w:customStyle="1" w:styleId="WW8Num199z3">
    <w:name w:val="WW8Num199z3"/>
  </w:style>
  <w:style w:type="character" w:customStyle="1" w:styleId="WW8Num199z4">
    <w:name w:val="WW8Num199z4"/>
  </w:style>
  <w:style w:type="character" w:customStyle="1" w:styleId="WW8Num199z5">
    <w:name w:val="WW8Num199z5"/>
  </w:style>
  <w:style w:type="character" w:customStyle="1" w:styleId="WW8Num199z6">
    <w:name w:val="WW8Num199z6"/>
  </w:style>
  <w:style w:type="character" w:customStyle="1" w:styleId="WW8Num199z7">
    <w:name w:val="WW8Num199z7"/>
  </w:style>
  <w:style w:type="character" w:customStyle="1" w:styleId="WW8Num199z8">
    <w:name w:val="WW8Num199z8"/>
  </w:style>
  <w:style w:type="character" w:customStyle="1" w:styleId="WW8Num200z0">
    <w:name w:val="WW8Num200z0"/>
  </w:style>
  <w:style w:type="character" w:customStyle="1" w:styleId="WW8Num200z1">
    <w:name w:val="WW8Num200z1"/>
  </w:style>
  <w:style w:type="character" w:customStyle="1" w:styleId="WW8Num200z2">
    <w:name w:val="WW8Num200z2"/>
    <w:rPr>
      <w:b w:val="0"/>
      <w:bCs w:val="0"/>
      <w:color w:val="0000FF"/>
    </w:rPr>
  </w:style>
  <w:style w:type="character" w:customStyle="1" w:styleId="WW8Num200z3">
    <w:name w:val="WW8Num200z3"/>
  </w:style>
  <w:style w:type="character" w:customStyle="1" w:styleId="WW8Num200z4">
    <w:name w:val="WW8Num200z4"/>
  </w:style>
  <w:style w:type="character" w:customStyle="1" w:styleId="WW8Num200z5">
    <w:name w:val="WW8Num200z5"/>
  </w:style>
  <w:style w:type="character" w:customStyle="1" w:styleId="WW8Num200z6">
    <w:name w:val="WW8Num200z6"/>
  </w:style>
  <w:style w:type="character" w:customStyle="1" w:styleId="WW8Num200z7">
    <w:name w:val="WW8Num200z7"/>
  </w:style>
  <w:style w:type="character" w:customStyle="1" w:styleId="WW8Num200z8">
    <w:name w:val="WW8Num200z8"/>
  </w:style>
  <w:style w:type="character" w:customStyle="1" w:styleId="WW8Num201z0">
    <w:name w:val="WW8Num201z0"/>
  </w:style>
  <w:style w:type="character" w:customStyle="1" w:styleId="WW8Num201z1">
    <w:name w:val="WW8Num201z1"/>
  </w:style>
  <w:style w:type="character" w:customStyle="1" w:styleId="WW8Num201z2">
    <w:name w:val="WW8Num201z2"/>
  </w:style>
  <w:style w:type="character" w:customStyle="1" w:styleId="WW8Num201z3">
    <w:name w:val="WW8Num201z3"/>
  </w:style>
  <w:style w:type="character" w:customStyle="1" w:styleId="WW8Num201z4">
    <w:name w:val="WW8Num201z4"/>
  </w:style>
  <w:style w:type="character" w:customStyle="1" w:styleId="WW8Num201z5">
    <w:name w:val="WW8Num201z5"/>
  </w:style>
  <w:style w:type="character" w:customStyle="1" w:styleId="WW8Num201z6">
    <w:name w:val="WW8Num201z6"/>
  </w:style>
  <w:style w:type="character" w:customStyle="1" w:styleId="WW8Num201z7">
    <w:name w:val="WW8Num201z7"/>
  </w:style>
  <w:style w:type="character" w:customStyle="1" w:styleId="WW8Num201z8">
    <w:name w:val="WW8Num201z8"/>
  </w:style>
  <w:style w:type="character" w:customStyle="1" w:styleId="WW8Num202z0">
    <w:name w:val="WW8Num202z0"/>
    <w:rPr>
      <w:rFonts w:ascii="Times New Roman" w:eastAsia="Times New Roman" w:hAnsi="Times New Roman" w:cs="Times New Roman"/>
      <w:b w:val="0"/>
    </w:rPr>
  </w:style>
  <w:style w:type="character" w:customStyle="1" w:styleId="WW8Num202z1">
    <w:name w:val="WW8Num202z1"/>
  </w:style>
  <w:style w:type="character" w:customStyle="1" w:styleId="WW8Num202z2">
    <w:name w:val="WW8Num202z2"/>
  </w:style>
  <w:style w:type="character" w:customStyle="1" w:styleId="WW8Num202z3">
    <w:name w:val="WW8Num202z3"/>
  </w:style>
  <w:style w:type="character" w:customStyle="1" w:styleId="WW8Num202z4">
    <w:name w:val="WW8Num202z4"/>
  </w:style>
  <w:style w:type="character" w:customStyle="1" w:styleId="WW8Num202z5">
    <w:name w:val="WW8Num202z5"/>
  </w:style>
  <w:style w:type="character" w:customStyle="1" w:styleId="WW8Num202z6">
    <w:name w:val="WW8Num202z6"/>
  </w:style>
  <w:style w:type="character" w:customStyle="1" w:styleId="WW8Num202z7">
    <w:name w:val="WW8Num202z7"/>
  </w:style>
  <w:style w:type="character" w:customStyle="1" w:styleId="WW8Num202z8">
    <w:name w:val="WW8Num202z8"/>
  </w:style>
  <w:style w:type="character" w:customStyle="1" w:styleId="WW8Num203z0">
    <w:name w:val="WW8Num203z0"/>
    <w:rPr>
      <w:rFonts w:ascii="Times New Roman" w:eastAsia="Times New Roman" w:hAnsi="Times New Roman" w:cs="Times New Roman"/>
      <w:b/>
      <w:color w:val="auto"/>
    </w:rPr>
  </w:style>
  <w:style w:type="character" w:customStyle="1" w:styleId="WW8Num203z1">
    <w:name w:val="WW8Num203z1"/>
    <w:rPr>
      <w:b/>
    </w:rPr>
  </w:style>
  <w:style w:type="character" w:customStyle="1" w:styleId="WW8Num203z2">
    <w:name w:val="WW8Num203z2"/>
  </w:style>
  <w:style w:type="character" w:customStyle="1" w:styleId="WW8Num203z3">
    <w:name w:val="WW8Num203z3"/>
  </w:style>
  <w:style w:type="character" w:customStyle="1" w:styleId="WW8Num203z4">
    <w:name w:val="WW8Num203z4"/>
  </w:style>
  <w:style w:type="character" w:customStyle="1" w:styleId="WW8Num203z5">
    <w:name w:val="WW8Num203z5"/>
  </w:style>
  <w:style w:type="character" w:customStyle="1" w:styleId="WW8Num203z6">
    <w:name w:val="WW8Num203z6"/>
  </w:style>
  <w:style w:type="character" w:customStyle="1" w:styleId="WW8Num203z7">
    <w:name w:val="WW8Num203z7"/>
  </w:style>
  <w:style w:type="character" w:customStyle="1" w:styleId="WW8Num203z8">
    <w:name w:val="WW8Num203z8"/>
  </w:style>
  <w:style w:type="character" w:customStyle="1" w:styleId="WW8Num204z0">
    <w:name w:val="WW8Num204z0"/>
    <w:rPr>
      <w:b w:val="0"/>
    </w:rPr>
  </w:style>
  <w:style w:type="character" w:customStyle="1" w:styleId="WW8Num204z1">
    <w:name w:val="WW8Num204z1"/>
  </w:style>
  <w:style w:type="character" w:customStyle="1" w:styleId="WW8Num204z2">
    <w:name w:val="WW8Num204z2"/>
  </w:style>
  <w:style w:type="character" w:customStyle="1" w:styleId="WW8Num204z3">
    <w:name w:val="WW8Num204z3"/>
  </w:style>
  <w:style w:type="character" w:customStyle="1" w:styleId="WW8Num204z4">
    <w:name w:val="WW8Num204z4"/>
  </w:style>
  <w:style w:type="character" w:customStyle="1" w:styleId="WW8Num204z5">
    <w:name w:val="WW8Num204z5"/>
  </w:style>
  <w:style w:type="character" w:customStyle="1" w:styleId="WW8Num204z6">
    <w:name w:val="WW8Num204z6"/>
  </w:style>
  <w:style w:type="character" w:customStyle="1" w:styleId="WW8Num204z7">
    <w:name w:val="WW8Num204z7"/>
  </w:style>
  <w:style w:type="character" w:customStyle="1" w:styleId="WW8Num204z8">
    <w:name w:val="WW8Num204z8"/>
  </w:style>
  <w:style w:type="character" w:customStyle="1" w:styleId="WW8Num205z0">
    <w:name w:val="WW8Num205z0"/>
    <w:rPr>
      <w:b w:val="0"/>
      <w:bCs/>
      <w:color w:val="auto"/>
      <w:sz w:val="20"/>
      <w:szCs w:val="20"/>
    </w:rPr>
  </w:style>
  <w:style w:type="character" w:customStyle="1" w:styleId="WW8Num205z1">
    <w:name w:val="WW8Num205z1"/>
  </w:style>
  <w:style w:type="character" w:customStyle="1" w:styleId="WW8Num205z2">
    <w:name w:val="WW8Num205z2"/>
  </w:style>
  <w:style w:type="character" w:customStyle="1" w:styleId="WW8Num205z3">
    <w:name w:val="WW8Num205z3"/>
  </w:style>
  <w:style w:type="character" w:customStyle="1" w:styleId="WW8Num205z4">
    <w:name w:val="WW8Num205z4"/>
  </w:style>
  <w:style w:type="character" w:customStyle="1" w:styleId="WW8Num205z5">
    <w:name w:val="WW8Num205z5"/>
  </w:style>
  <w:style w:type="character" w:customStyle="1" w:styleId="WW8Num205z6">
    <w:name w:val="WW8Num205z6"/>
  </w:style>
  <w:style w:type="character" w:customStyle="1" w:styleId="WW8Num205z7">
    <w:name w:val="WW8Num205z7"/>
  </w:style>
  <w:style w:type="character" w:customStyle="1" w:styleId="WW8Num205z8">
    <w:name w:val="WW8Num205z8"/>
  </w:style>
  <w:style w:type="character" w:customStyle="1" w:styleId="WW8Num206z0">
    <w:name w:val="WW8Num206z0"/>
    <w:rPr>
      <w:rFonts w:ascii="Times New Roman" w:hAnsi="Times New Roman" w:cs="Times New Roman"/>
      <w:b w:val="0"/>
      <w:color w:val="auto"/>
    </w:rPr>
  </w:style>
  <w:style w:type="character" w:customStyle="1" w:styleId="WW8Num206z1">
    <w:name w:val="WW8Num206z1"/>
  </w:style>
  <w:style w:type="character" w:customStyle="1" w:styleId="WW8Num206z2">
    <w:name w:val="WW8Num206z2"/>
  </w:style>
  <w:style w:type="character" w:customStyle="1" w:styleId="WW8Num206z3">
    <w:name w:val="WW8Num206z3"/>
  </w:style>
  <w:style w:type="character" w:customStyle="1" w:styleId="WW8Num206z4">
    <w:name w:val="WW8Num206z4"/>
  </w:style>
  <w:style w:type="character" w:customStyle="1" w:styleId="WW8Num206z5">
    <w:name w:val="WW8Num206z5"/>
  </w:style>
  <w:style w:type="character" w:customStyle="1" w:styleId="WW8Num206z6">
    <w:name w:val="WW8Num206z6"/>
  </w:style>
  <w:style w:type="character" w:customStyle="1" w:styleId="WW8Num206z7">
    <w:name w:val="WW8Num206z7"/>
  </w:style>
  <w:style w:type="character" w:customStyle="1" w:styleId="WW8Num206z8">
    <w:name w:val="WW8Num206z8"/>
  </w:style>
  <w:style w:type="character" w:customStyle="1" w:styleId="WW8Num207z0">
    <w:name w:val="WW8Num207z0"/>
  </w:style>
  <w:style w:type="character" w:customStyle="1" w:styleId="WW8Num207z1">
    <w:name w:val="WW8Num207z1"/>
  </w:style>
  <w:style w:type="character" w:customStyle="1" w:styleId="WW8Num207z2">
    <w:name w:val="WW8Num207z2"/>
  </w:style>
  <w:style w:type="character" w:customStyle="1" w:styleId="WW8Num207z3">
    <w:name w:val="WW8Num207z3"/>
  </w:style>
  <w:style w:type="character" w:customStyle="1" w:styleId="WW8Num207z4">
    <w:name w:val="WW8Num207z4"/>
  </w:style>
  <w:style w:type="character" w:customStyle="1" w:styleId="WW8Num207z5">
    <w:name w:val="WW8Num207z5"/>
  </w:style>
  <w:style w:type="character" w:customStyle="1" w:styleId="WW8Num207z6">
    <w:name w:val="WW8Num207z6"/>
  </w:style>
  <w:style w:type="character" w:customStyle="1" w:styleId="WW8Num207z7">
    <w:name w:val="WW8Num207z7"/>
  </w:style>
  <w:style w:type="character" w:customStyle="1" w:styleId="WW8Num207z8">
    <w:name w:val="WW8Num207z8"/>
  </w:style>
  <w:style w:type="character" w:customStyle="1" w:styleId="WW8Num208z0">
    <w:name w:val="WW8Num208z0"/>
    <w:rPr>
      <w:b/>
    </w:rPr>
  </w:style>
  <w:style w:type="character" w:customStyle="1" w:styleId="WW8Num208z1">
    <w:name w:val="WW8Num208z1"/>
  </w:style>
  <w:style w:type="character" w:customStyle="1" w:styleId="WW8Num208z2">
    <w:name w:val="WW8Num208z2"/>
  </w:style>
  <w:style w:type="character" w:customStyle="1" w:styleId="WW8Num208z3">
    <w:name w:val="WW8Num208z3"/>
  </w:style>
  <w:style w:type="character" w:customStyle="1" w:styleId="WW8Num208z4">
    <w:name w:val="WW8Num208z4"/>
  </w:style>
  <w:style w:type="character" w:customStyle="1" w:styleId="WW8Num208z5">
    <w:name w:val="WW8Num208z5"/>
  </w:style>
  <w:style w:type="character" w:customStyle="1" w:styleId="WW8Num208z6">
    <w:name w:val="WW8Num208z6"/>
  </w:style>
  <w:style w:type="character" w:customStyle="1" w:styleId="WW8Num208z7">
    <w:name w:val="WW8Num208z7"/>
  </w:style>
  <w:style w:type="character" w:customStyle="1" w:styleId="WW8Num208z8">
    <w:name w:val="WW8Num208z8"/>
  </w:style>
  <w:style w:type="character" w:customStyle="1" w:styleId="WW8Num209z0">
    <w:name w:val="WW8Num209z0"/>
    <w:rPr>
      <w:rFonts w:ascii="Times New Roman" w:hAnsi="Times New Roman" w:cs="Times New Roman"/>
      <w:color w:val="auto"/>
    </w:rPr>
  </w:style>
  <w:style w:type="character" w:customStyle="1" w:styleId="WW8Num209z1">
    <w:name w:val="WW8Num209z1"/>
    <w:rPr>
      <w:rFonts w:ascii="Courier New" w:hAnsi="Courier New" w:cs="Courier New"/>
    </w:rPr>
  </w:style>
  <w:style w:type="character" w:customStyle="1" w:styleId="WW8Num209z2">
    <w:name w:val="WW8Num209z2"/>
    <w:rPr>
      <w:rFonts w:ascii="Wingdings" w:hAnsi="Wingdings" w:cs="Wingdings"/>
    </w:rPr>
  </w:style>
  <w:style w:type="character" w:customStyle="1" w:styleId="WW8Num209z3">
    <w:name w:val="WW8Num209z3"/>
    <w:rPr>
      <w:rFonts w:ascii="Symbol" w:hAnsi="Symbol" w:cs="Symbol"/>
    </w:rPr>
  </w:style>
  <w:style w:type="character" w:customStyle="1" w:styleId="WW8Num210z0">
    <w:name w:val="WW8Num210z0"/>
    <w:rPr>
      <w:b w:val="0"/>
    </w:rPr>
  </w:style>
  <w:style w:type="character" w:customStyle="1" w:styleId="WW8Num210z1">
    <w:name w:val="WW8Num210z1"/>
  </w:style>
  <w:style w:type="character" w:customStyle="1" w:styleId="WW8Num210z2">
    <w:name w:val="WW8Num210z2"/>
  </w:style>
  <w:style w:type="character" w:customStyle="1" w:styleId="WW8Num210z3">
    <w:name w:val="WW8Num210z3"/>
  </w:style>
  <w:style w:type="character" w:customStyle="1" w:styleId="WW8Num210z4">
    <w:name w:val="WW8Num210z4"/>
  </w:style>
  <w:style w:type="character" w:customStyle="1" w:styleId="WW8Num210z5">
    <w:name w:val="WW8Num210z5"/>
  </w:style>
  <w:style w:type="character" w:customStyle="1" w:styleId="WW8Num210z6">
    <w:name w:val="WW8Num210z6"/>
  </w:style>
  <w:style w:type="character" w:customStyle="1" w:styleId="WW8Num210z7">
    <w:name w:val="WW8Num210z7"/>
  </w:style>
  <w:style w:type="character" w:customStyle="1" w:styleId="WW8Num210z8">
    <w:name w:val="WW8Num210z8"/>
  </w:style>
  <w:style w:type="character" w:customStyle="1" w:styleId="WW8Num211z0">
    <w:name w:val="WW8Num211z0"/>
  </w:style>
  <w:style w:type="character" w:customStyle="1" w:styleId="WW8Num211z1">
    <w:name w:val="WW8Num211z1"/>
  </w:style>
  <w:style w:type="character" w:customStyle="1" w:styleId="WW8Num211z2">
    <w:name w:val="WW8Num211z2"/>
  </w:style>
  <w:style w:type="character" w:customStyle="1" w:styleId="WW8Num211z3">
    <w:name w:val="WW8Num211z3"/>
  </w:style>
  <w:style w:type="character" w:customStyle="1" w:styleId="WW8Num211z4">
    <w:name w:val="WW8Num211z4"/>
  </w:style>
  <w:style w:type="character" w:customStyle="1" w:styleId="WW8Num211z5">
    <w:name w:val="WW8Num211z5"/>
  </w:style>
  <w:style w:type="character" w:customStyle="1" w:styleId="WW8Num211z6">
    <w:name w:val="WW8Num211z6"/>
  </w:style>
  <w:style w:type="character" w:customStyle="1" w:styleId="WW8Num211z7">
    <w:name w:val="WW8Num211z7"/>
  </w:style>
  <w:style w:type="character" w:customStyle="1" w:styleId="WW8Num211z8">
    <w:name w:val="WW8Num211z8"/>
  </w:style>
  <w:style w:type="character" w:customStyle="1" w:styleId="WW8Num212z0">
    <w:name w:val="WW8Num212z0"/>
  </w:style>
  <w:style w:type="character" w:customStyle="1" w:styleId="WW8Num212z1">
    <w:name w:val="WW8Num212z1"/>
  </w:style>
  <w:style w:type="character" w:customStyle="1" w:styleId="WW8Num212z2">
    <w:name w:val="WW8Num212z2"/>
  </w:style>
  <w:style w:type="character" w:customStyle="1" w:styleId="WW8Num212z3">
    <w:name w:val="WW8Num212z3"/>
  </w:style>
  <w:style w:type="character" w:customStyle="1" w:styleId="WW8Num212z4">
    <w:name w:val="WW8Num212z4"/>
  </w:style>
  <w:style w:type="character" w:customStyle="1" w:styleId="WW8Num212z5">
    <w:name w:val="WW8Num212z5"/>
  </w:style>
  <w:style w:type="character" w:customStyle="1" w:styleId="WW8Num212z6">
    <w:name w:val="WW8Num212z6"/>
  </w:style>
  <w:style w:type="character" w:customStyle="1" w:styleId="WW8Num212z7">
    <w:name w:val="WW8Num212z7"/>
  </w:style>
  <w:style w:type="character" w:customStyle="1" w:styleId="WW8Num212z8">
    <w:name w:val="WW8Num212z8"/>
  </w:style>
  <w:style w:type="character" w:customStyle="1" w:styleId="WW8Num213z0">
    <w:name w:val="WW8Num213z0"/>
    <w:rPr>
      <w:b w:val="0"/>
    </w:rPr>
  </w:style>
  <w:style w:type="character" w:customStyle="1" w:styleId="WW8Num213z1">
    <w:name w:val="WW8Num213z1"/>
    <w:rPr>
      <w:rFonts w:ascii="Times New Roman" w:hAnsi="Times New Roman" w:cs="Times New Roman"/>
      <w:b w:val="0"/>
      <w:color w:val="auto"/>
    </w:rPr>
  </w:style>
  <w:style w:type="character" w:customStyle="1" w:styleId="WW8Num213z2">
    <w:name w:val="WW8Num213z2"/>
  </w:style>
  <w:style w:type="character" w:customStyle="1" w:styleId="WW8Num213z3">
    <w:name w:val="WW8Num213z3"/>
  </w:style>
  <w:style w:type="character" w:customStyle="1" w:styleId="WW8Num213z4">
    <w:name w:val="WW8Num213z4"/>
  </w:style>
  <w:style w:type="character" w:customStyle="1" w:styleId="WW8Num213z5">
    <w:name w:val="WW8Num213z5"/>
  </w:style>
  <w:style w:type="character" w:customStyle="1" w:styleId="WW8Num213z6">
    <w:name w:val="WW8Num213z6"/>
  </w:style>
  <w:style w:type="character" w:customStyle="1" w:styleId="WW8Num213z7">
    <w:name w:val="WW8Num213z7"/>
  </w:style>
  <w:style w:type="character" w:customStyle="1" w:styleId="WW8Num213z8">
    <w:name w:val="WW8Num213z8"/>
  </w:style>
  <w:style w:type="character" w:customStyle="1" w:styleId="WW8Num214z0">
    <w:name w:val="WW8Num214z0"/>
  </w:style>
  <w:style w:type="character" w:customStyle="1" w:styleId="WW8Num214z1">
    <w:name w:val="WW8Num214z1"/>
  </w:style>
  <w:style w:type="character" w:customStyle="1" w:styleId="WW8Num214z2">
    <w:name w:val="WW8Num214z2"/>
  </w:style>
  <w:style w:type="character" w:customStyle="1" w:styleId="WW8Num214z3">
    <w:name w:val="WW8Num214z3"/>
  </w:style>
  <w:style w:type="character" w:customStyle="1" w:styleId="WW8Num214z4">
    <w:name w:val="WW8Num214z4"/>
  </w:style>
  <w:style w:type="character" w:customStyle="1" w:styleId="WW8Num214z5">
    <w:name w:val="WW8Num214z5"/>
  </w:style>
  <w:style w:type="character" w:customStyle="1" w:styleId="WW8Num214z6">
    <w:name w:val="WW8Num214z6"/>
  </w:style>
  <w:style w:type="character" w:customStyle="1" w:styleId="WW8Num214z7">
    <w:name w:val="WW8Num214z7"/>
  </w:style>
  <w:style w:type="character" w:customStyle="1" w:styleId="WW8Num214z8">
    <w:name w:val="WW8Num214z8"/>
  </w:style>
  <w:style w:type="character" w:customStyle="1" w:styleId="WW8Num215z0">
    <w:name w:val="WW8Num215z0"/>
    <w:rPr>
      <w:rFonts w:ascii="Times New Roman" w:eastAsia="Times New Roman" w:hAnsi="Times New Roman" w:cs="Times New Roman"/>
      <w:b w:val="0"/>
    </w:rPr>
  </w:style>
  <w:style w:type="character" w:customStyle="1" w:styleId="WW8Num215z1">
    <w:name w:val="WW8Num215z1"/>
  </w:style>
  <w:style w:type="character" w:customStyle="1" w:styleId="WW8Num215z2">
    <w:name w:val="WW8Num215z2"/>
  </w:style>
  <w:style w:type="character" w:customStyle="1" w:styleId="WW8Num215z3">
    <w:name w:val="WW8Num215z3"/>
  </w:style>
  <w:style w:type="character" w:customStyle="1" w:styleId="WW8Num215z4">
    <w:name w:val="WW8Num215z4"/>
  </w:style>
  <w:style w:type="character" w:customStyle="1" w:styleId="WW8Num215z5">
    <w:name w:val="WW8Num215z5"/>
  </w:style>
  <w:style w:type="character" w:customStyle="1" w:styleId="WW8Num215z6">
    <w:name w:val="WW8Num215z6"/>
  </w:style>
  <w:style w:type="character" w:customStyle="1" w:styleId="WW8Num215z7">
    <w:name w:val="WW8Num215z7"/>
  </w:style>
  <w:style w:type="character" w:customStyle="1" w:styleId="WW8Num215z8">
    <w:name w:val="WW8Num215z8"/>
  </w:style>
  <w:style w:type="character" w:customStyle="1" w:styleId="WW8Num216z0">
    <w:name w:val="WW8Num216z0"/>
    <w:rPr>
      <w:b/>
    </w:rPr>
  </w:style>
  <w:style w:type="character" w:customStyle="1" w:styleId="WW8Num216z1">
    <w:name w:val="WW8Num216z1"/>
  </w:style>
  <w:style w:type="character" w:customStyle="1" w:styleId="WW8Num216z2">
    <w:name w:val="WW8Num216z2"/>
  </w:style>
  <w:style w:type="character" w:customStyle="1" w:styleId="WW8Num216z3">
    <w:name w:val="WW8Num216z3"/>
  </w:style>
  <w:style w:type="character" w:customStyle="1" w:styleId="WW8Num216z4">
    <w:name w:val="WW8Num216z4"/>
  </w:style>
  <w:style w:type="character" w:customStyle="1" w:styleId="WW8Num216z5">
    <w:name w:val="WW8Num216z5"/>
  </w:style>
  <w:style w:type="character" w:customStyle="1" w:styleId="WW8Num216z6">
    <w:name w:val="WW8Num216z6"/>
  </w:style>
  <w:style w:type="character" w:customStyle="1" w:styleId="WW8Num216z7">
    <w:name w:val="WW8Num216z7"/>
  </w:style>
  <w:style w:type="character" w:customStyle="1" w:styleId="WW8Num216z8">
    <w:name w:val="WW8Num216z8"/>
  </w:style>
  <w:style w:type="character" w:customStyle="1" w:styleId="WW8Num217z0">
    <w:name w:val="WW8Num217z0"/>
    <w:rPr>
      <w:color w:val="auto"/>
    </w:rPr>
  </w:style>
  <w:style w:type="character" w:customStyle="1" w:styleId="WW8Num217z1">
    <w:name w:val="WW8Num217z1"/>
  </w:style>
  <w:style w:type="character" w:customStyle="1" w:styleId="WW8Num217z2">
    <w:name w:val="WW8Num217z2"/>
  </w:style>
  <w:style w:type="character" w:customStyle="1" w:styleId="WW8Num217z3">
    <w:name w:val="WW8Num217z3"/>
  </w:style>
  <w:style w:type="character" w:customStyle="1" w:styleId="WW8Num217z4">
    <w:name w:val="WW8Num217z4"/>
  </w:style>
  <w:style w:type="character" w:customStyle="1" w:styleId="WW8Num217z5">
    <w:name w:val="WW8Num217z5"/>
  </w:style>
  <w:style w:type="character" w:customStyle="1" w:styleId="WW8Num217z6">
    <w:name w:val="WW8Num217z6"/>
  </w:style>
  <w:style w:type="character" w:customStyle="1" w:styleId="WW8Num217z7">
    <w:name w:val="WW8Num217z7"/>
  </w:style>
  <w:style w:type="character" w:customStyle="1" w:styleId="WW8Num217z8">
    <w:name w:val="WW8Num217z8"/>
  </w:style>
  <w:style w:type="character" w:customStyle="1" w:styleId="WW8Num218z0">
    <w:name w:val="WW8Num218z0"/>
    <w:rPr>
      <w:color w:val="auto"/>
      <w:sz w:val="20"/>
      <w:szCs w:val="20"/>
    </w:rPr>
  </w:style>
  <w:style w:type="character" w:customStyle="1" w:styleId="WW8Num218z1">
    <w:name w:val="WW8Num218z1"/>
  </w:style>
  <w:style w:type="character" w:customStyle="1" w:styleId="WW8Num218z2">
    <w:name w:val="WW8Num218z2"/>
  </w:style>
  <w:style w:type="character" w:customStyle="1" w:styleId="WW8Num218z3">
    <w:name w:val="WW8Num218z3"/>
  </w:style>
  <w:style w:type="character" w:customStyle="1" w:styleId="WW8Num218z4">
    <w:name w:val="WW8Num218z4"/>
  </w:style>
  <w:style w:type="character" w:customStyle="1" w:styleId="WW8Num218z5">
    <w:name w:val="WW8Num218z5"/>
  </w:style>
  <w:style w:type="character" w:customStyle="1" w:styleId="WW8Num218z6">
    <w:name w:val="WW8Num218z6"/>
  </w:style>
  <w:style w:type="character" w:customStyle="1" w:styleId="WW8Num218z7">
    <w:name w:val="WW8Num218z7"/>
  </w:style>
  <w:style w:type="character" w:customStyle="1" w:styleId="WW8Num218z8">
    <w:name w:val="WW8Num218z8"/>
  </w:style>
  <w:style w:type="character" w:customStyle="1" w:styleId="WW8Num219z0">
    <w:name w:val="WW8Num219z0"/>
    <w:rPr>
      <w:b/>
    </w:rPr>
  </w:style>
  <w:style w:type="character" w:customStyle="1" w:styleId="WW8Num219z1">
    <w:name w:val="WW8Num219z1"/>
  </w:style>
  <w:style w:type="character" w:customStyle="1" w:styleId="WW8Num219z2">
    <w:name w:val="WW8Num219z2"/>
  </w:style>
  <w:style w:type="character" w:customStyle="1" w:styleId="WW8Num219z3">
    <w:name w:val="WW8Num219z3"/>
  </w:style>
  <w:style w:type="character" w:customStyle="1" w:styleId="WW8Num219z4">
    <w:name w:val="WW8Num219z4"/>
  </w:style>
  <w:style w:type="character" w:customStyle="1" w:styleId="WW8Num219z5">
    <w:name w:val="WW8Num219z5"/>
  </w:style>
  <w:style w:type="character" w:customStyle="1" w:styleId="WW8Num219z6">
    <w:name w:val="WW8Num219z6"/>
  </w:style>
  <w:style w:type="character" w:customStyle="1" w:styleId="WW8Num219z7">
    <w:name w:val="WW8Num219z7"/>
  </w:style>
  <w:style w:type="character" w:customStyle="1" w:styleId="WW8Num219z8">
    <w:name w:val="WW8Num219z8"/>
  </w:style>
  <w:style w:type="character" w:customStyle="1" w:styleId="WW8Num220z0">
    <w:name w:val="WW8Num220z0"/>
  </w:style>
  <w:style w:type="character" w:customStyle="1" w:styleId="WW8Num220z1">
    <w:name w:val="WW8Num220z1"/>
  </w:style>
  <w:style w:type="character" w:customStyle="1" w:styleId="WW8Num220z2">
    <w:name w:val="WW8Num220z2"/>
  </w:style>
  <w:style w:type="character" w:customStyle="1" w:styleId="WW8Num220z3">
    <w:name w:val="WW8Num220z3"/>
  </w:style>
  <w:style w:type="character" w:customStyle="1" w:styleId="WW8Num220z4">
    <w:name w:val="WW8Num220z4"/>
  </w:style>
  <w:style w:type="character" w:customStyle="1" w:styleId="WW8Num220z5">
    <w:name w:val="WW8Num220z5"/>
  </w:style>
  <w:style w:type="character" w:customStyle="1" w:styleId="WW8Num220z6">
    <w:name w:val="WW8Num220z6"/>
  </w:style>
  <w:style w:type="character" w:customStyle="1" w:styleId="WW8Num220z7">
    <w:name w:val="WW8Num220z7"/>
  </w:style>
  <w:style w:type="character" w:customStyle="1" w:styleId="WW8Num220z8">
    <w:name w:val="WW8Num220z8"/>
  </w:style>
  <w:style w:type="character" w:customStyle="1" w:styleId="WW8Num221z0">
    <w:name w:val="WW8Num221z0"/>
    <w:rPr>
      <w:color w:val="auto"/>
    </w:rPr>
  </w:style>
  <w:style w:type="character" w:customStyle="1" w:styleId="WW8Num221z1">
    <w:name w:val="WW8Num221z1"/>
  </w:style>
  <w:style w:type="character" w:customStyle="1" w:styleId="WW8Num221z2">
    <w:name w:val="WW8Num221z2"/>
  </w:style>
  <w:style w:type="character" w:customStyle="1" w:styleId="WW8Num221z3">
    <w:name w:val="WW8Num221z3"/>
  </w:style>
  <w:style w:type="character" w:customStyle="1" w:styleId="WW8Num221z4">
    <w:name w:val="WW8Num221z4"/>
  </w:style>
  <w:style w:type="character" w:customStyle="1" w:styleId="WW8Num221z5">
    <w:name w:val="WW8Num221z5"/>
  </w:style>
  <w:style w:type="character" w:customStyle="1" w:styleId="WW8Num221z6">
    <w:name w:val="WW8Num221z6"/>
  </w:style>
  <w:style w:type="character" w:customStyle="1" w:styleId="WW8Num221z7">
    <w:name w:val="WW8Num221z7"/>
  </w:style>
  <w:style w:type="character" w:customStyle="1" w:styleId="WW8Num221z8">
    <w:name w:val="WW8Num221z8"/>
  </w:style>
  <w:style w:type="character" w:customStyle="1" w:styleId="WW8Num222z0">
    <w:name w:val="WW8Num222z0"/>
    <w:rPr>
      <w:color w:val="auto"/>
    </w:rPr>
  </w:style>
  <w:style w:type="character" w:customStyle="1" w:styleId="WW8Num222z1">
    <w:name w:val="WW8Num222z1"/>
  </w:style>
  <w:style w:type="character" w:customStyle="1" w:styleId="WW8Num222z2">
    <w:name w:val="WW8Num222z2"/>
  </w:style>
  <w:style w:type="character" w:customStyle="1" w:styleId="WW8Num222z3">
    <w:name w:val="WW8Num222z3"/>
  </w:style>
  <w:style w:type="character" w:customStyle="1" w:styleId="WW8Num222z4">
    <w:name w:val="WW8Num222z4"/>
  </w:style>
  <w:style w:type="character" w:customStyle="1" w:styleId="WW8Num222z5">
    <w:name w:val="WW8Num222z5"/>
  </w:style>
  <w:style w:type="character" w:customStyle="1" w:styleId="WW8Num222z6">
    <w:name w:val="WW8Num222z6"/>
  </w:style>
  <w:style w:type="character" w:customStyle="1" w:styleId="WW8Num222z7">
    <w:name w:val="WW8Num222z7"/>
  </w:style>
  <w:style w:type="character" w:customStyle="1" w:styleId="WW8Num222z8">
    <w:name w:val="WW8Num222z8"/>
  </w:style>
  <w:style w:type="character" w:customStyle="1" w:styleId="WW8Num223z0">
    <w:name w:val="WW8Num223z0"/>
    <w:rPr>
      <w:color w:val="auto"/>
    </w:rPr>
  </w:style>
  <w:style w:type="character" w:customStyle="1" w:styleId="WW8Num223z1">
    <w:name w:val="WW8Num223z1"/>
  </w:style>
  <w:style w:type="character" w:customStyle="1" w:styleId="WW8Num223z2">
    <w:name w:val="WW8Num223z2"/>
  </w:style>
  <w:style w:type="character" w:customStyle="1" w:styleId="WW8Num223z3">
    <w:name w:val="WW8Num223z3"/>
  </w:style>
  <w:style w:type="character" w:customStyle="1" w:styleId="WW8Num223z4">
    <w:name w:val="WW8Num223z4"/>
  </w:style>
  <w:style w:type="character" w:customStyle="1" w:styleId="WW8Num223z5">
    <w:name w:val="WW8Num223z5"/>
  </w:style>
  <w:style w:type="character" w:customStyle="1" w:styleId="WW8Num223z6">
    <w:name w:val="WW8Num223z6"/>
  </w:style>
  <w:style w:type="character" w:customStyle="1" w:styleId="WW8Num223z7">
    <w:name w:val="WW8Num223z7"/>
  </w:style>
  <w:style w:type="character" w:customStyle="1" w:styleId="WW8Num223z8">
    <w:name w:val="WW8Num223z8"/>
  </w:style>
  <w:style w:type="character" w:customStyle="1" w:styleId="WW8Num224z0">
    <w:name w:val="WW8Num224z0"/>
  </w:style>
  <w:style w:type="character" w:customStyle="1" w:styleId="WW8Num224z1">
    <w:name w:val="WW8Num224z1"/>
  </w:style>
  <w:style w:type="character" w:customStyle="1" w:styleId="WW8Num224z2">
    <w:name w:val="WW8Num224z2"/>
  </w:style>
  <w:style w:type="character" w:customStyle="1" w:styleId="WW8Num224z3">
    <w:name w:val="WW8Num224z3"/>
  </w:style>
  <w:style w:type="character" w:customStyle="1" w:styleId="WW8Num224z4">
    <w:name w:val="WW8Num224z4"/>
  </w:style>
  <w:style w:type="character" w:customStyle="1" w:styleId="WW8Num224z5">
    <w:name w:val="WW8Num224z5"/>
  </w:style>
  <w:style w:type="character" w:customStyle="1" w:styleId="WW8Num224z6">
    <w:name w:val="WW8Num224z6"/>
  </w:style>
  <w:style w:type="character" w:customStyle="1" w:styleId="WW8Num224z7">
    <w:name w:val="WW8Num224z7"/>
  </w:style>
  <w:style w:type="character" w:customStyle="1" w:styleId="WW8Num224z8">
    <w:name w:val="WW8Num224z8"/>
  </w:style>
  <w:style w:type="character" w:customStyle="1" w:styleId="WW8Num225z0">
    <w:name w:val="WW8Num225z0"/>
    <w:rPr>
      <w:b w:val="0"/>
    </w:rPr>
  </w:style>
  <w:style w:type="character" w:customStyle="1" w:styleId="WW8Num225z1">
    <w:name w:val="WW8Num225z1"/>
  </w:style>
  <w:style w:type="character" w:customStyle="1" w:styleId="WW8Num225z2">
    <w:name w:val="WW8Num225z2"/>
  </w:style>
  <w:style w:type="character" w:customStyle="1" w:styleId="WW8Num225z3">
    <w:name w:val="WW8Num225z3"/>
  </w:style>
  <w:style w:type="character" w:customStyle="1" w:styleId="WW8Num225z4">
    <w:name w:val="WW8Num225z4"/>
  </w:style>
  <w:style w:type="character" w:customStyle="1" w:styleId="WW8Num225z5">
    <w:name w:val="WW8Num225z5"/>
  </w:style>
  <w:style w:type="character" w:customStyle="1" w:styleId="WW8Num225z6">
    <w:name w:val="WW8Num225z6"/>
  </w:style>
  <w:style w:type="character" w:customStyle="1" w:styleId="WW8Num225z7">
    <w:name w:val="WW8Num225z7"/>
  </w:style>
  <w:style w:type="character" w:customStyle="1" w:styleId="WW8Num225z8">
    <w:name w:val="WW8Num225z8"/>
  </w:style>
  <w:style w:type="character" w:customStyle="1" w:styleId="WW8Num226z0">
    <w:name w:val="WW8Num226z0"/>
  </w:style>
  <w:style w:type="character" w:customStyle="1" w:styleId="WW8Num226z1">
    <w:name w:val="WW8Num226z1"/>
    <w:rPr>
      <w:color w:val="auto"/>
    </w:rPr>
  </w:style>
  <w:style w:type="character" w:customStyle="1" w:styleId="WW8Num226z2">
    <w:name w:val="WW8Num226z2"/>
  </w:style>
  <w:style w:type="character" w:customStyle="1" w:styleId="WW8Num226z3">
    <w:name w:val="WW8Num226z3"/>
  </w:style>
  <w:style w:type="character" w:customStyle="1" w:styleId="WW8Num226z4">
    <w:name w:val="WW8Num226z4"/>
  </w:style>
  <w:style w:type="character" w:customStyle="1" w:styleId="WW8Num226z5">
    <w:name w:val="WW8Num226z5"/>
  </w:style>
  <w:style w:type="character" w:customStyle="1" w:styleId="WW8Num226z6">
    <w:name w:val="WW8Num226z6"/>
  </w:style>
  <w:style w:type="character" w:customStyle="1" w:styleId="WW8Num226z7">
    <w:name w:val="WW8Num226z7"/>
  </w:style>
  <w:style w:type="character" w:customStyle="1" w:styleId="WW8Num226z8">
    <w:name w:val="WW8Num226z8"/>
  </w:style>
  <w:style w:type="character" w:customStyle="1" w:styleId="WW8Num227z0">
    <w:name w:val="WW8Num227z0"/>
    <w:rPr>
      <w:b w:val="0"/>
      <w:color w:val="000000"/>
    </w:rPr>
  </w:style>
  <w:style w:type="character" w:customStyle="1" w:styleId="WW8Num227z1">
    <w:name w:val="WW8Num227z1"/>
  </w:style>
  <w:style w:type="character" w:customStyle="1" w:styleId="WW8Num227z2">
    <w:name w:val="WW8Num227z2"/>
  </w:style>
  <w:style w:type="character" w:customStyle="1" w:styleId="WW8Num227z3">
    <w:name w:val="WW8Num227z3"/>
  </w:style>
  <w:style w:type="character" w:customStyle="1" w:styleId="WW8Num227z4">
    <w:name w:val="WW8Num227z4"/>
  </w:style>
  <w:style w:type="character" w:customStyle="1" w:styleId="WW8Num227z5">
    <w:name w:val="WW8Num227z5"/>
  </w:style>
  <w:style w:type="character" w:customStyle="1" w:styleId="WW8Num227z6">
    <w:name w:val="WW8Num227z6"/>
  </w:style>
  <w:style w:type="character" w:customStyle="1" w:styleId="WW8Num227z7">
    <w:name w:val="WW8Num227z7"/>
  </w:style>
  <w:style w:type="character" w:customStyle="1" w:styleId="WW8Num227z8">
    <w:name w:val="WW8Num227z8"/>
  </w:style>
  <w:style w:type="character" w:customStyle="1" w:styleId="WW8Num228z0">
    <w:name w:val="WW8Num228z0"/>
    <w:rPr>
      <w:rFonts w:ascii="Times New Roman" w:hAnsi="Times New Roman" w:cs="Times New Roman"/>
      <w:b w:val="0"/>
      <w:i w:val="0"/>
      <w:sz w:val="20"/>
    </w:rPr>
  </w:style>
  <w:style w:type="character" w:customStyle="1" w:styleId="WW8Num228z1">
    <w:name w:val="WW8Num228z1"/>
  </w:style>
  <w:style w:type="character" w:customStyle="1" w:styleId="WW8Num228z2">
    <w:name w:val="WW8Num228z2"/>
  </w:style>
  <w:style w:type="character" w:customStyle="1" w:styleId="WW8Num228z3">
    <w:name w:val="WW8Num228z3"/>
  </w:style>
  <w:style w:type="character" w:customStyle="1" w:styleId="WW8Num228z4">
    <w:name w:val="WW8Num228z4"/>
  </w:style>
  <w:style w:type="character" w:customStyle="1" w:styleId="WW8Num228z5">
    <w:name w:val="WW8Num228z5"/>
  </w:style>
  <w:style w:type="character" w:customStyle="1" w:styleId="WW8Num228z6">
    <w:name w:val="WW8Num228z6"/>
  </w:style>
  <w:style w:type="character" w:customStyle="1" w:styleId="WW8Num228z7">
    <w:name w:val="WW8Num228z7"/>
  </w:style>
  <w:style w:type="character" w:customStyle="1" w:styleId="WW8Num228z8">
    <w:name w:val="WW8Num228z8"/>
  </w:style>
  <w:style w:type="character" w:customStyle="1" w:styleId="WW8Num229z0">
    <w:name w:val="WW8Num229z0"/>
  </w:style>
  <w:style w:type="character" w:customStyle="1" w:styleId="WW8Num229z1">
    <w:name w:val="WW8Num229z1"/>
  </w:style>
  <w:style w:type="character" w:customStyle="1" w:styleId="WW8Num229z2">
    <w:name w:val="WW8Num229z2"/>
  </w:style>
  <w:style w:type="character" w:customStyle="1" w:styleId="WW8Num229z3">
    <w:name w:val="WW8Num229z3"/>
  </w:style>
  <w:style w:type="character" w:customStyle="1" w:styleId="WW8Num229z4">
    <w:name w:val="WW8Num229z4"/>
  </w:style>
  <w:style w:type="character" w:customStyle="1" w:styleId="WW8Num229z5">
    <w:name w:val="WW8Num229z5"/>
  </w:style>
  <w:style w:type="character" w:customStyle="1" w:styleId="WW8Num229z6">
    <w:name w:val="WW8Num229z6"/>
  </w:style>
  <w:style w:type="character" w:customStyle="1" w:styleId="WW8Num229z7">
    <w:name w:val="WW8Num229z7"/>
  </w:style>
  <w:style w:type="character" w:customStyle="1" w:styleId="WW8Num229z8">
    <w:name w:val="WW8Num229z8"/>
  </w:style>
  <w:style w:type="character" w:customStyle="1" w:styleId="WW8Num230z0">
    <w:name w:val="WW8Num230z0"/>
  </w:style>
  <w:style w:type="character" w:customStyle="1" w:styleId="WW8Num230z1">
    <w:name w:val="WW8Num230z1"/>
  </w:style>
  <w:style w:type="character" w:customStyle="1" w:styleId="WW8Num230z2">
    <w:name w:val="WW8Num230z2"/>
  </w:style>
  <w:style w:type="character" w:customStyle="1" w:styleId="WW8Num230z3">
    <w:name w:val="WW8Num230z3"/>
  </w:style>
  <w:style w:type="character" w:customStyle="1" w:styleId="WW8Num230z4">
    <w:name w:val="WW8Num230z4"/>
  </w:style>
  <w:style w:type="character" w:customStyle="1" w:styleId="WW8Num230z5">
    <w:name w:val="WW8Num230z5"/>
  </w:style>
  <w:style w:type="character" w:customStyle="1" w:styleId="WW8Num230z6">
    <w:name w:val="WW8Num230z6"/>
  </w:style>
  <w:style w:type="character" w:customStyle="1" w:styleId="WW8Num230z7">
    <w:name w:val="WW8Num230z7"/>
  </w:style>
  <w:style w:type="character" w:customStyle="1" w:styleId="WW8Num230z8">
    <w:name w:val="WW8Num230z8"/>
  </w:style>
  <w:style w:type="character" w:customStyle="1" w:styleId="WW8Num231z0">
    <w:name w:val="WW8Num231z0"/>
    <w:rPr>
      <w:color w:val="auto"/>
    </w:rPr>
  </w:style>
  <w:style w:type="character" w:customStyle="1" w:styleId="WW8Num231z1">
    <w:name w:val="WW8Num231z1"/>
  </w:style>
  <w:style w:type="character" w:customStyle="1" w:styleId="WW8Num231z2">
    <w:name w:val="WW8Num231z2"/>
  </w:style>
  <w:style w:type="character" w:customStyle="1" w:styleId="WW8Num231z3">
    <w:name w:val="WW8Num231z3"/>
  </w:style>
  <w:style w:type="character" w:customStyle="1" w:styleId="WW8Num231z4">
    <w:name w:val="WW8Num231z4"/>
  </w:style>
  <w:style w:type="character" w:customStyle="1" w:styleId="WW8Num231z5">
    <w:name w:val="WW8Num231z5"/>
  </w:style>
  <w:style w:type="character" w:customStyle="1" w:styleId="WW8Num231z6">
    <w:name w:val="WW8Num231z6"/>
  </w:style>
  <w:style w:type="character" w:customStyle="1" w:styleId="WW8Num231z7">
    <w:name w:val="WW8Num231z7"/>
  </w:style>
  <w:style w:type="character" w:customStyle="1" w:styleId="WW8Num231z8">
    <w:name w:val="WW8Num231z8"/>
  </w:style>
  <w:style w:type="character" w:customStyle="1" w:styleId="WW8Num232z0">
    <w:name w:val="WW8Num232z0"/>
    <w:rPr>
      <w:b w:val="0"/>
      <w:color w:val="auto"/>
      <w:sz w:val="20"/>
      <w:szCs w:val="20"/>
    </w:rPr>
  </w:style>
  <w:style w:type="character" w:customStyle="1" w:styleId="WW8Num232z1">
    <w:name w:val="WW8Num232z1"/>
    <w:rPr>
      <w:rFonts w:ascii="Symbol" w:hAnsi="Symbol" w:cs="Symbol"/>
    </w:rPr>
  </w:style>
  <w:style w:type="character" w:customStyle="1" w:styleId="WW8Num232z2">
    <w:name w:val="WW8Num232z2"/>
  </w:style>
  <w:style w:type="character" w:customStyle="1" w:styleId="WW8Num232z3">
    <w:name w:val="WW8Num232z3"/>
  </w:style>
  <w:style w:type="character" w:customStyle="1" w:styleId="WW8Num232z4">
    <w:name w:val="WW8Num232z4"/>
  </w:style>
  <w:style w:type="character" w:customStyle="1" w:styleId="WW8Num232z5">
    <w:name w:val="WW8Num232z5"/>
  </w:style>
  <w:style w:type="character" w:customStyle="1" w:styleId="WW8Num232z6">
    <w:name w:val="WW8Num232z6"/>
  </w:style>
  <w:style w:type="character" w:customStyle="1" w:styleId="WW8Num232z7">
    <w:name w:val="WW8Num232z7"/>
  </w:style>
  <w:style w:type="character" w:customStyle="1" w:styleId="WW8Num232z8">
    <w:name w:val="WW8Num232z8"/>
  </w:style>
  <w:style w:type="character" w:customStyle="1" w:styleId="WW8Num233z0">
    <w:name w:val="WW8Num233z0"/>
    <w:rPr>
      <w:b w:val="0"/>
      <w:color w:val="auto"/>
      <w:sz w:val="20"/>
      <w:szCs w:val="20"/>
    </w:rPr>
  </w:style>
  <w:style w:type="character" w:customStyle="1" w:styleId="WW8Num233z1">
    <w:name w:val="WW8Num233z1"/>
  </w:style>
  <w:style w:type="character" w:customStyle="1" w:styleId="WW8Num233z2">
    <w:name w:val="WW8Num233z2"/>
  </w:style>
  <w:style w:type="character" w:customStyle="1" w:styleId="WW8Num233z3">
    <w:name w:val="WW8Num233z3"/>
  </w:style>
  <w:style w:type="character" w:customStyle="1" w:styleId="WW8Num233z4">
    <w:name w:val="WW8Num233z4"/>
  </w:style>
  <w:style w:type="character" w:customStyle="1" w:styleId="WW8Num233z5">
    <w:name w:val="WW8Num233z5"/>
  </w:style>
  <w:style w:type="character" w:customStyle="1" w:styleId="WW8Num233z6">
    <w:name w:val="WW8Num233z6"/>
  </w:style>
  <w:style w:type="character" w:customStyle="1" w:styleId="WW8Num233z7">
    <w:name w:val="WW8Num233z7"/>
  </w:style>
  <w:style w:type="character" w:customStyle="1" w:styleId="WW8Num233z8">
    <w:name w:val="WW8Num233z8"/>
  </w:style>
  <w:style w:type="character" w:customStyle="1" w:styleId="WW8Num234z0">
    <w:name w:val="WW8Num234z0"/>
  </w:style>
  <w:style w:type="character" w:customStyle="1" w:styleId="WW8Num234z1">
    <w:name w:val="WW8Num234z1"/>
  </w:style>
  <w:style w:type="character" w:customStyle="1" w:styleId="WW8Num234z2">
    <w:name w:val="WW8Num234z2"/>
  </w:style>
  <w:style w:type="character" w:customStyle="1" w:styleId="WW8Num234z3">
    <w:name w:val="WW8Num234z3"/>
  </w:style>
  <w:style w:type="character" w:customStyle="1" w:styleId="WW8Num234z4">
    <w:name w:val="WW8Num234z4"/>
  </w:style>
  <w:style w:type="character" w:customStyle="1" w:styleId="WW8Num234z5">
    <w:name w:val="WW8Num234z5"/>
  </w:style>
  <w:style w:type="character" w:customStyle="1" w:styleId="WW8Num234z6">
    <w:name w:val="WW8Num234z6"/>
  </w:style>
  <w:style w:type="character" w:customStyle="1" w:styleId="WW8Num234z7">
    <w:name w:val="WW8Num234z7"/>
  </w:style>
  <w:style w:type="character" w:customStyle="1" w:styleId="WW8Num234z8">
    <w:name w:val="WW8Num234z8"/>
  </w:style>
  <w:style w:type="character" w:customStyle="1" w:styleId="WW8Num235z0">
    <w:name w:val="WW8Num235z0"/>
    <w:rPr>
      <w:color w:val="auto"/>
    </w:rPr>
  </w:style>
  <w:style w:type="character" w:customStyle="1" w:styleId="WW8Num235z1">
    <w:name w:val="WW8Num235z1"/>
  </w:style>
  <w:style w:type="character" w:customStyle="1" w:styleId="WW8Num235z2">
    <w:name w:val="WW8Num235z2"/>
  </w:style>
  <w:style w:type="character" w:customStyle="1" w:styleId="WW8Num235z3">
    <w:name w:val="WW8Num235z3"/>
  </w:style>
  <w:style w:type="character" w:customStyle="1" w:styleId="WW8Num235z4">
    <w:name w:val="WW8Num235z4"/>
  </w:style>
  <w:style w:type="character" w:customStyle="1" w:styleId="WW8Num235z5">
    <w:name w:val="WW8Num235z5"/>
  </w:style>
  <w:style w:type="character" w:customStyle="1" w:styleId="WW8Num235z6">
    <w:name w:val="WW8Num235z6"/>
  </w:style>
  <w:style w:type="character" w:customStyle="1" w:styleId="WW8Num235z7">
    <w:name w:val="WW8Num235z7"/>
  </w:style>
  <w:style w:type="character" w:customStyle="1" w:styleId="WW8Num235z8">
    <w:name w:val="WW8Num235z8"/>
  </w:style>
  <w:style w:type="character" w:customStyle="1" w:styleId="WW8Num236z0">
    <w:name w:val="WW8Num236z0"/>
  </w:style>
  <w:style w:type="character" w:customStyle="1" w:styleId="WW8Num236z1">
    <w:name w:val="WW8Num236z1"/>
  </w:style>
  <w:style w:type="character" w:customStyle="1" w:styleId="WW8Num236z2">
    <w:name w:val="WW8Num236z2"/>
  </w:style>
  <w:style w:type="character" w:customStyle="1" w:styleId="WW8Num236z3">
    <w:name w:val="WW8Num236z3"/>
  </w:style>
  <w:style w:type="character" w:customStyle="1" w:styleId="WW8Num236z4">
    <w:name w:val="WW8Num236z4"/>
  </w:style>
  <w:style w:type="character" w:customStyle="1" w:styleId="WW8Num236z5">
    <w:name w:val="WW8Num236z5"/>
  </w:style>
  <w:style w:type="character" w:customStyle="1" w:styleId="WW8Num236z6">
    <w:name w:val="WW8Num236z6"/>
  </w:style>
  <w:style w:type="character" w:customStyle="1" w:styleId="WW8Num236z7">
    <w:name w:val="WW8Num236z7"/>
  </w:style>
  <w:style w:type="character" w:customStyle="1" w:styleId="WW8Num236z8">
    <w:name w:val="WW8Num236z8"/>
  </w:style>
  <w:style w:type="character" w:customStyle="1" w:styleId="WW8Num237z0">
    <w:name w:val="WW8Num237z0"/>
    <w:rPr>
      <w:sz w:val="20"/>
    </w:rPr>
  </w:style>
  <w:style w:type="character" w:customStyle="1" w:styleId="WW8Num237z1">
    <w:name w:val="WW8Num237z1"/>
  </w:style>
  <w:style w:type="character" w:customStyle="1" w:styleId="WW8Num237z2">
    <w:name w:val="WW8Num237z2"/>
  </w:style>
  <w:style w:type="character" w:customStyle="1" w:styleId="WW8Num237z3">
    <w:name w:val="WW8Num237z3"/>
  </w:style>
  <w:style w:type="character" w:customStyle="1" w:styleId="WW8Num237z4">
    <w:name w:val="WW8Num237z4"/>
  </w:style>
  <w:style w:type="character" w:customStyle="1" w:styleId="WW8Num237z5">
    <w:name w:val="WW8Num237z5"/>
  </w:style>
  <w:style w:type="character" w:customStyle="1" w:styleId="WW8Num237z6">
    <w:name w:val="WW8Num237z6"/>
  </w:style>
  <w:style w:type="character" w:customStyle="1" w:styleId="WW8Num237z7">
    <w:name w:val="WW8Num237z7"/>
  </w:style>
  <w:style w:type="character" w:customStyle="1" w:styleId="WW8Num237z8">
    <w:name w:val="WW8Num237z8"/>
  </w:style>
  <w:style w:type="character" w:customStyle="1" w:styleId="WW8Num238z0">
    <w:name w:val="WW8Num238z0"/>
  </w:style>
  <w:style w:type="character" w:customStyle="1" w:styleId="WW8Num238z1">
    <w:name w:val="WW8Num238z1"/>
  </w:style>
  <w:style w:type="character" w:customStyle="1" w:styleId="WW8Num238z2">
    <w:name w:val="WW8Num238z2"/>
  </w:style>
  <w:style w:type="character" w:customStyle="1" w:styleId="WW8Num238z3">
    <w:name w:val="WW8Num238z3"/>
  </w:style>
  <w:style w:type="character" w:customStyle="1" w:styleId="WW8Num238z4">
    <w:name w:val="WW8Num238z4"/>
  </w:style>
  <w:style w:type="character" w:customStyle="1" w:styleId="WW8Num238z5">
    <w:name w:val="WW8Num238z5"/>
  </w:style>
  <w:style w:type="character" w:customStyle="1" w:styleId="WW8Num238z6">
    <w:name w:val="WW8Num238z6"/>
  </w:style>
  <w:style w:type="character" w:customStyle="1" w:styleId="WW8Num238z7">
    <w:name w:val="WW8Num238z7"/>
  </w:style>
  <w:style w:type="character" w:customStyle="1" w:styleId="WW8Num238z8">
    <w:name w:val="WW8Num238z8"/>
  </w:style>
  <w:style w:type="character" w:customStyle="1" w:styleId="WW8Num239z0">
    <w:name w:val="WW8Num239z0"/>
  </w:style>
  <w:style w:type="character" w:customStyle="1" w:styleId="WW8Num239z1">
    <w:name w:val="WW8Num239z1"/>
  </w:style>
  <w:style w:type="character" w:customStyle="1" w:styleId="WW8Num239z2">
    <w:name w:val="WW8Num239z2"/>
  </w:style>
  <w:style w:type="character" w:customStyle="1" w:styleId="WW8Num239z3">
    <w:name w:val="WW8Num239z3"/>
  </w:style>
  <w:style w:type="character" w:customStyle="1" w:styleId="WW8Num239z4">
    <w:name w:val="WW8Num239z4"/>
  </w:style>
  <w:style w:type="character" w:customStyle="1" w:styleId="WW8Num239z5">
    <w:name w:val="WW8Num239z5"/>
  </w:style>
  <w:style w:type="character" w:customStyle="1" w:styleId="WW8Num239z6">
    <w:name w:val="WW8Num239z6"/>
  </w:style>
  <w:style w:type="character" w:customStyle="1" w:styleId="WW8Num239z7">
    <w:name w:val="WW8Num239z7"/>
  </w:style>
  <w:style w:type="character" w:customStyle="1" w:styleId="WW8Num239z8">
    <w:name w:val="WW8Num239z8"/>
  </w:style>
  <w:style w:type="character" w:customStyle="1" w:styleId="WW8Num240z0">
    <w:name w:val="WW8Num240z0"/>
    <w:rPr>
      <w:rFonts w:ascii="Times New Roman" w:eastAsia="Times New Roman" w:hAnsi="Times New Roman" w:cs="Times New Roman"/>
      <w:b w:val="0"/>
    </w:rPr>
  </w:style>
  <w:style w:type="character" w:customStyle="1" w:styleId="WW8Num240z1">
    <w:name w:val="WW8Num240z1"/>
  </w:style>
  <w:style w:type="character" w:customStyle="1" w:styleId="WW8Num240z2">
    <w:name w:val="WW8Num240z2"/>
  </w:style>
  <w:style w:type="character" w:customStyle="1" w:styleId="WW8Num240z3">
    <w:name w:val="WW8Num240z3"/>
  </w:style>
  <w:style w:type="character" w:customStyle="1" w:styleId="WW8Num240z4">
    <w:name w:val="WW8Num240z4"/>
  </w:style>
  <w:style w:type="character" w:customStyle="1" w:styleId="WW8Num240z5">
    <w:name w:val="WW8Num240z5"/>
  </w:style>
  <w:style w:type="character" w:customStyle="1" w:styleId="WW8Num240z6">
    <w:name w:val="WW8Num240z6"/>
  </w:style>
  <w:style w:type="character" w:customStyle="1" w:styleId="WW8Num240z7">
    <w:name w:val="WW8Num240z7"/>
  </w:style>
  <w:style w:type="character" w:customStyle="1" w:styleId="WW8Num240z8">
    <w:name w:val="WW8Num240z8"/>
  </w:style>
  <w:style w:type="character" w:customStyle="1" w:styleId="WW8Num241z0">
    <w:name w:val="WW8Num241z0"/>
    <w:rPr>
      <w:b/>
      <w:sz w:val="20"/>
    </w:rPr>
  </w:style>
  <w:style w:type="character" w:customStyle="1" w:styleId="WW8Num241z1">
    <w:name w:val="WW8Num241z1"/>
  </w:style>
  <w:style w:type="character" w:customStyle="1" w:styleId="WW8Num241z2">
    <w:name w:val="WW8Num241z2"/>
  </w:style>
  <w:style w:type="character" w:customStyle="1" w:styleId="WW8Num241z3">
    <w:name w:val="WW8Num241z3"/>
  </w:style>
  <w:style w:type="character" w:customStyle="1" w:styleId="WW8Num241z4">
    <w:name w:val="WW8Num241z4"/>
  </w:style>
  <w:style w:type="character" w:customStyle="1" w:styleId="WW8Num241z5">
    <w:name w:val="WW8Num241z5"/>
  </w:style>
  <w:style w:type="character" w:customStyle="1" w:styleId="WW8Num241z6">
    <w:name w:val="WW8Num241z6"/>
  </w:style>
  <w:style w:type="character" w:customStyle="1" w:styleId="WW8Num241z7">
    <w:name w:val="WW8Num241z7"/>
  </w:style>
  <w:style w:type="character" w:customStyle="1" w:styleId="WW8Num241z8">
    <w:name w:val="WW8Num241z8"/>
  </w:style>
  <w:style w:type="character" w:customStyle="1" w:styleId="WW8Num242z0">
    <w:name w:val="WW8Num242z0"/>
    <w:rPr>
      <w:b w:val="0"/>
      <w:color w:val="auto"/>
    </w:rPr>
  </w:style>
  <w:style w:type="character" w:customStyle="1" w:styleId="WW8Num242z1">
    <w:name w:val="WW8Num242z1"/>
  </w:style>
  <w:style w:type="character" w:customStyle="1" w:styleId="WW8Num242z2">
    <w:name w:val="WW8Num242z2"/>
  </w:style>
  <w:style w:type="character" w:customStyle="1" w:styleId="WW8Num242z3">
    <w:name w:val="WW8Num242z3"/>
  </w:style>
  <w:style w:type="character" w:customStyle="1" w:styleId="WW8Num242z4">
    <w:name w:val="WW8Num242z4"/>
  </w:style>
  <w:style w:type="character" w:customStyle="1" w:styleId="WW8Num242z5">
    <w:name w:val="WW8Num242z5"/>
  </w:style>
  <w:style w:type="character" w:customStyle="1" w:styleId="WW8Num242z6">
    <w:name w:val="WW8Num242z6"/>
  </w:style>
  <w:style w:type="character" w:customStyle="1" w:styleId="WW8Num242z7">
    <w:name w:val="WW8Num242z7"/>
  </w:style>
  <w:style w:type="character" w:customStyle="1" w:styleId="WW8Num242z8">
    <w:name w:val="WW8Num242z8"/>
  </w:style>
  <w:style w:type="character" w:customStyle="1" w:styleId="WW8Num243z0">
    <w:name w:val="WW8Num243z0"/>
  </w:style>
  <w:style w:type="character" w:customStyle="1" w:styleId="WW8Num243z1">
    <w:name w:val="WW8Num243z1"/>
  </w:style>
  <w:style w:type="character" w:customStyle="1" w:styleId="WW8Num243z2">
    <w:name w:val="WW8Num243z2"/>
  </w:style>
  <w:style w:type="character" w:customStyle="1" w:styleId="WW8Num243z3">
    <w:name w:val="WW8Num243z3"/>
  </w:style>
  <w:style w:type="character" w:customStyle="1" w:styleId="WW8Num243z4">
    <w:name w:val="WW8Num243z4"/>
  </w:style>
  <w:style w:type="character" w:customStyle="1" w:styleId="WW8Num243z5">
    <w:name w:val="WW8Num243z5"/>
  </w:style>
  <w:style w:type="character" w:customStyle="1" w:styleId="WW8Num243z6">
    <w:name w:val="WW8Num243z6"/>
  </w:style>
  <w:style w:type="character" w:customStyle="1" w:styleId="WW8Num243z7">
    <w:name w:val="WW8Num243z7"/>
  </w:style>
  <w:style w:type="character" w:customStyle="1" w:styleId="WW8Num243z8">
    <w:name w:val="WW8Num243z8"/>
  </w:style>
  <w:style w:type="character" w:customStyle="1" w:styleId="WW8Num244z0">
    <w:name w:val="WW8Num244z0"/>
  </w:style>
  <w:style w:type="character" w:customStyle="1" w:styleId="WW8Num244z1">
    <w:name w:val="WW8Num244z1"/>
  </w:style>
  <w:style w:type="character" w:customStyle="1" w:styleId="WW8Num244z2">
    <w:name w:val="WW8Num244z2"/>
  </w:style>
  <w:style w:type="character" w:customStyle="1" w:styleId="WW8Num244z3">
    <w:name w:val="WW8Num244z3"/>
  </w:style>
  <w:style w:type="character" w:customStyle="1" w:styleId="WW8Num244z4">
    <w:name w:val="WW8Num244z4"/>
  </w:style>
  <w:style w:type="character" w:customStyle="1" w:styleId="WW8Num244z5">
    <w:name w:val="WW8Num244z5"/>
  </w:style>
  <w:style w:type="character" w:customStyle="1" w:styleId="WW8Num244z6">
    <w:name w:val="WW8Num244z6"/>
  </w:style>
  <w:style w:type="character" w:customStyle="1" w:styleId="WW8Num244z7">
    <w:name w:val="WW8Num244z7"/>
  </w:style>
  <w:style w:type="character" w:customStyle="1" w:styleId="WW8Num244z8">
    <w:name w:val="WW8Num244z8"/>
  </w:style>
  <w:style w:type="character" w:customStyle="1" w:styleId="WW8Num245z0">
    <w:name w:val="WW8Num245z0"/>
    <w:rPr>
      <w:b/>
      <w:color w:val="auto"/>
    </w:rPr>
  </w:style>
  <w:style w:type="character" w:customStyle="1" w:styleId="WW8Num245z1">
    <w:name w:val="WW8Num245z1"/>
  </w:style>
  <w:style w:type="character" w:customStyle="1" w:styleId="WW8Num245z2">
    <w:name w:val="WW8Num245z2"/>
  </w:style>
  <w:style w:type="character" w:customStyle="1" w:styleId="WW8Num245z3">
    <w:name w:val="WW8Num245z3"/>
  </w:style>
  <w:style w:type="character" w:customStyle="1" w:styleId="WW8Num245z4">
    <w:name w:val="WW8Num245z4"/>
  </w:style>
  <w:style w:type="character" w:customStyle="1" w:styleId="WW8Num245z5">
    <w:name w:val="WW8Num245z5"/>
  </w:style>
  <w:style w:type="character" w:customStyle="1" w:styleId="WW8Num245z6">
    <w:name w:val="WW8Num245z6"/>
  </w:style>
  <w:style w:type="character" w:customStyle="1" w:styleId="WW8Num245z7">
    <w:name w:val="WW8Num245z7"/>
  </w:style>
  <w:style w:type="character" w:customStyle="1" w:styleId="WW8Num245z8">
    <w:name w:val="WW8Num245z8"/>
  </w:style>
  <w:style w:type="character" w:customStyle="1" w:styleId="WW8Num246z0">
    <w:name w:val="WW8Num246z0"/>
    <w:rPr>
      <w:color w:val="000000"/>
    </w:rPr>
  </w:style>
  <w:style w:type="character" w:customStyle="1" w:styleId="WW8Num246z1">
    <w:name w:val="WW8Num246z1"/>
  </w:style>
  <w:style w:type="character" w:customStyle="1" w:styleId="WW8Num246z2">
    <w:name w:val="WW8Num246z2"/>
  </w:style>
  <w:style w:type="character" w:customStyle="1" w:styleId="WW8Num246z3">
    <w:name w:val="WW8Num246z3"/>
  </w:style>
  <w:style w:type="character" w:customStyle="1" w:styleId="WW8Num246z4">
    <w:name w:val="WW8Num246z4"/>
  </w:style>
  <w:style w:type="character" w:customStyle="1" w:styleId="WW8Num246z5">
    <w:name w:val="WW8Num246z5"/>
  </w:style>
  <w:style w:type="character" w:customStyle="1" w:styleId="WW8Num246z6">
    <w:name w:val="WW8Num246z6"/>
  </w:style>
  <w:style w:type="character" w:customStyle="1" w:styleId="WW8Num246z7">
    <w:name w:val="WW8Num246z7"/>
  </w:style>
  <w:style w:type="character" w:customStyle="1" w:styleId="WW8Num246z8">
    <w:name w:val="WW8Num246z8"/>
  </w:style>
  <w:style w:type="character" w:customStyle="1" w:styleId="WW8Num247z0">
    <w:name w:val="WW8Num247z0"/>
  </w:style>
  <w:style w:type="character" w:customStyle="1" w:styleId="WW8Num247z1">
    <w:name w:val="WW8Num247z1"/>
  </w:style>
  <w:style w:type="character" w:customStyle="1" w:styleId="WW8Num247z2">
    <w:name w:val="WW8Num247z2"/>
  </w:style>
  <w:style w:type="character" w:customStyle="1" w:styleId="WW8Num247z3">
    <w:name w:val="WW8Num247z3"/>
  </w:style>
  <w:style w:type="character" w:customStyle="1" w:styleId="WW8Num247z4">
    <w:name w:val="WW8Num247z4"/>
  </w:style>
  <w:style w:type="character" w:customStyle="1" w:styleId="WW8Num247z5">
    <w:name w:val="WW8Num247z5"/>
  </w:style>
  <w:style w:type="character" w:customStyle="1" w:styleId="WW8Num247z6">
    <w:name w:val="WW8Num247z6"/>
  </w:style>
  <w:style w:type="character" w:customStyle="1" w:styleId="WW8Num247z7">
    <w:name w:val="WW8Num247z7"/>
  </w:style>
  <w:style w:type="character" w:customStyle="1" w:styleId="WW8Num247z8">
    <w:name w:val="WW8Num247z8"/>
  </w:style>
  <w:style w:type="character" w:customStyle="1" w:styleId="WW8Num248z0">
    <w:name w:val="WW8Num248z0"/>
  </w:style>
  <w:style w:type="character" w:customStyle="1" w:styleId="WW8Num248z1">
    <w:name w:val="WW8Num248z1"/>
    <w:rPr>
      <w:color w:val="auto"/>
    </w:rPr>
  </w:style>
  <w:style w:type="character" w:customStyle="1" w:styleId="WW8Num248z2">
    <w:name w:val="WW8Num248z2"/>
  </w:style>
  <w:style w:type="character" w:customStyle="1" w:styleId="WW8Num248z3">
    <w:name w:val="WW8Num248z3"/>
  </w:style>
  <w:style w:type="character" w:customStyle="1" w:styleId="WW8Num248z4">
    <w:name w:val="WW8Num248z4"/>
  </w:style>
  <w:style w:type="character" w:customStyle="1" w:styleId="WW8Num248z5">
    <w:name w:val="WW8Num248z5"/>
  </w:style>
  <w:style w:type="character" w:customStyle="1" w:styleId="WW8Num248z6">
    <w:name w:val="WW8Num248z6"/>
  </w:style>
  <w:style w:type="character" w:customStyle="1" w:styleId="WW8Num248z7">
    <w:name w:val="WW8Num248z7"/>
  </w:style>
  <w:style w:type="character" w:customStyle="1" w:styleId="WW8Num248z8">
    <w:name w:val="WW8Num248z8"/>
  </w:style>
  <w:style w:type="character" w:customStyle="1" w:styleId="WW8Num249z0">
    <w:name w:val="WW8Num249z0"/>
    <w:rPr>
      <w:color w:val="auto"/>
    </w:rPr>
  </w:style>
  <w:style w:type="character" w:customStyle="1" w:styleId="WW8Num249z1">
    <w:name w:val="WW8Num249z1"/>
  </w:style>
  <w:style w:type="character" w:customStyle="1" w:styleId="WW8Num249z2">
    <w:name w:val="WW8Num249z2"/>
  </w:style>
  <w:style w:type="character" w:customStyle="1" w:styleId="WW8Num249z3">
    <w:name w:val="WW8Num249z3"/>
  </w:style>
  <w:style w:type="character" w:customStyle="1" w:styleId="WW8Num249z4">
    <w:name w:val="WW8Num249z4"/>
  </w:style>
  <w:style w:type="character" w:customStyle="1" w:styleId="WW8Num249z5">
    <w:name w:val="WW8Num249z5"/>
  </w:style>
  <w:style w:type="character" w:customStyle="1" w:styleId="WW8Num249z6">
    <w:name w:val="WW8Num249z6"/>
  </w:style>
  <w:style w:type="character" w:customStyle="1" w:styleId="WW8Num249z7">
    <w:name w:val="WW8Num249z7"/>
  </w:style>
  <w:style w:type="character" w:customStyle="1" w:styleId="WW8Num249z8">
    <w:name w:val="WW8Num249z8"/>
  </w:style>
  <w:style w:type="character" w:customStyle="1" w:styleId="WW8Num250z0">
    <w:name w:val="WW8Num250z0"/>
    <w:rPr>
      <w:bCs/>
      <w:color w:val="auto"/>
      <w:sz w:val="20"/>
    </w:rPr>
  </w:style>
  <w:style w:type="character" w:customStyle="1" w:styleId="WW8Num250z1">
    <w:name w:val="WW8Num250z1"/>
  </w:style>
  <w:style w:type="character" w:customStyle="1" w:styleId="WW8Num250z2">
    <w:name w:val="WW8Num250z2"/>
  </w:style>
  <w:style w:type="character" w:customStyle="1" w:styleId="WW8Num250z3">
    <w:name w:val="WW8Num250z3"/>
  </w:style>
  <w:style w:type="character" w:customStyle="1" w:styleId="WW8Num250z4">
    <w:name w:val="WW8Num250z4"/>
  </w:style>
  <w:style w:type="character" w:customStyle="1" w:styleId="WW8Num250z5">
    <w:name w:val="WW8Num250z5"/>
  </w:style>
  <w:style w:type="character" w:customStyle="1" w:styleId="WW8Num250z6">
    <w:name w:val="WW8Num250z6"/>
  </w:style>
  <w:style w:type="character" w:customStyle="1" w:styleId="WW8Num250z7">
    <w:name w:val="WW8Num250z7"/>
  </w:style>
  <w:style w:type="character" w:customStyle="1" w:styleId="WW8Num250z8">
    <w:name w:val="WW8Num250z8"/>
  </w:style>
  <w:style w:type="character" w:customStyle="1" w:styleId="WW8Num251z0">
    <w:name w:val="WW8Num251z0"/>
    <w:rPr>
      <w:b w:val="0"/>
    </w:rPr>
  </w:style>
  <w:style w:type="character" w:customStyle="1" w:styleId="WW8Num251z1">
    <w:name w:val="WW8Num251z1"/>
  </w:style>
  <w:style w:type="character" w:customStyle="1" w:styleId="WW8Num251z2">
    <w:name w:val="WW8Num251z2"/>
  </w:style>
  <w:style w:type="character" w:customStyle="1" w:styleId="WW8Num251z3">
    <w:name w:val="WW8Num251z3"/>
  </w:style>
  <w:style w:type="character" w:customStyle="1" w:styleId="WW8Num251z4">
    <w:name w:val="WW8Num251z4"/>
  </w:style>
  <w:style w:type="character" w:customStyle="1" w:styleId="WW8Num251z5">
    <w:name w:val="WW8Num251z5"/>
  </w:style>
  <w:style w:type="character" w:customStyle="1" w:styleId="WW8Num251z6">
    <w:name w:val="WW8Num251z6"/>
  </w:style>
  <w:style w:type="character" w:customStyle="1" w:styleId="WW8Num251z7">
    <w:name w:val="WW8Num251z7"/>
  </w:style>
  <w:style w:type="character" w:customStyle="1" w:styleId="WW8Num251z8">
    <w:name w:val="WW8Num251z8"/>
  </w:style>
  <w:style w:type="character" w:customStyle="1" w:styleId="WW8Num252z0">
    <w:name w:val="WW8Num252z0"/>
    <w:rPr>
      <w:color w:val="auto"/>
    </w:rPr>
  </w:style>
  <w:style w:type="character" w:customStyle="1" w:styleId="WW8Num252z1">
    <w:name w:val="WW8Num252z1"/>
  </w:style>
  <w:style w:type="character" w:customStyle="1" w:styleId="WW8Num252z2">
    <w:name w:val="WW8Num252z2"/>
  </w:style>
  <w:style w:type="character" w:customStyle="1" w:styleId="WW8Num252z3">
    <w:name w:val="WW8Num252z3"/>
  </w:style>
  <w:style w:type="character" w:customStyle="1" w:styleId="WW8Num252z4">
    <w:name w:val="WW8Num252z4"/>
  </w:style>
  <w:style w:type="character" w:customStyle="1" w:styleId="WW8Num252z5">
    <w:name w:val="WW8Num252z5"/>
  </w:style>
  <w:style w:type="character" w:customStyle="1" w:styleId="WW8Num252z6">
    <w:name w:val="WW8Num252z6"/>
  </w:style>
  <w:style w:type="character" w:customStyle="1" w:styleId="WW8Num252z7">
    <w:name w:val="WW8Num252z7"/>
  </w:style>
  <w:style w:type="character" w:customStyle="1" w:styleId="WW8Num252z8">
    <w:name w:val="WW8Num252z8"/>
  </w:style>
  <w:style w:type="character" w:customStyle="1" w:styleId="WW8Num253z0">
    <w:name w:val="WW8Num253z0"/>
  </w:style>
  <w:style w:type="character" w:customStyle="1" w:styleId="WW8Num253z1">
    <w:name w:val="WW8Num253z1"/>
  </w:style>
  <w:style w:type="character" w:customStyle="1" w:styleId="WW8Num253z2">
    <w:name w:val="WW8Num253z2"/>
  </w:style>
  <w:style w:type="character" w:customStyle="1" w:styleId="WW8Num253z3">
    <w:name w:val="WW8Num253z3"/>
  </w:style>
  <w:style w:type="character" w:customStyle="1" w:styleId="WW8Num253z4">
    <w:name w:val="WW8Num253z4"/>
  </w:style>
  <w:style w:type="character" w:customStyle="1" w:styleId="WW8Num253z5">
    <w:name w:val="WW8Num253z5"/>
  </w:style>
  <w:style w:type="character" w:customStyle="1" w:styleId="WW8Num253z6">
    <w:name w:val="WW8Num253z6"/>
  </w:style>
  <w:style w:type="character" w:customStyle="1" w:styleId="WW8Num253z7">
    <w:name w:val="WW8Num253z7"/>
  </w:style>
  <w:style w:type="character" w:customStyle="1" w:styleId="WW8Num253z8">
    <w:name w:val="WW8Num253z8"/>
  </w:style>
  <w:style w:type="character" w:customStyle="1" w:styleId="WW8Num254z0">
    <w:name w:val="WW8Num254z0"/>
  </w:style>
  <w:style w:type="character" w:customStyle="1" w:styleId="WW8Num254z1">
    <w:name w:val="WW8Num254z1"/>
  </w:style>
  <w:style w:type="character" w:customStyle="1" w:styleId="WW8Num254z2">
    <w:name w:val="WW8Num254z2"/>
  </w:style>
  <w:style w:type="character" w:customStyle="1" w:styleId="WW8Num254z3">
    <w:name w:val="WW8Num254z3"/>
  </w:style>
  <w:style w:type="character" w:customStyle="1" w:styleId="WW8Num254z4">
    <w:name w:val="WW8Num254z4"/>
  </w:style>
  <w:style w:type="character" w:customStyle="1" w:styleId="WW8Num254z5">
    <w:name w:val="WW8Num254z5"/>
  </w:style>
  <w:style w:type="character" w:customStyle="1" w:styleId="WW8Num254z6">
    <w:name w:val="WW8Num254z6"/>
  </w:style>
  <w:style w:type="character" w:customStyle="1" w:styleId="WW8Num254z7">
    <w:name w:val="WW8Num254z7"/>
  </w:style>
  <w:style w:type="character" w:customStyle="1" w:styleId="WW8Num254z8">
    <w:name w:val="WW8Num254z8"/>
  </w:style>
  <w:style w:type="character" w:customStyle="1" w:styleId="WW8Num255z0">
    <w:name w:val="WW8Num255z0"/>
    <w:rPr>
      <w:b w:val="0"/>
      <w:sz w:val="20"/>
    </w:rPr>
  </w:style>
  <w:style w:type="character" w:customStyle="1" w:styleId="WW8Num255z1">
    <w:name w:val="WW8Num255z1"/>
  </w:style>
  <w:style w:type="character" w:customStyle="1" w:styleId="WW8Num255z2">
    <w:name w:val="WW8Num255z2"/>
  </w:style>
  <w:style w:type="character" w:customStyle="1" w:styleId="WW8Num255z3">
    <w:name w:val="WW8Num255z3"/>
  </w:style>
  <w:style w:type="character" w:customStyle="1" w:styleId="WW8Num255z4">
    <w:name w:val="WW8Num255z4"/>
  </w:style>
  <w:style w:type="character" w:customStyle="1" w:styleId="WW8Num255z5">
    <w:name w:val="WW8Num255z5"/>
  </w:style>
  <w:style w:type="character" w:customStyle="1" w:styleId="WW8Num255z6">
    <w:name w:val="WW8Num255z6"/>
  </w:style>
  <w:style w:type="character" w:customStyle="1" w:styleId="WW8Num255z7">
    <w:name w:val="WW8Num255z7"/>
  </w:style>
  <w:style w:type="character" w:customStyle="1" w:styleId="WW8Num255z8">
    <w:name w:val="WW8Num255z8"/>
  </w:style>
  <w:style w:type="character" w:customStyle="1" w:styleId="WW8Num256z0">
    <w:name w:val="WW8Num256z0"/>
  </w:style>
  <w:style w:type="character" w:customStyle="1" w:styleId="WW8Num256z1">
    <w:name w:val="WW8Num256z1"/>
  </w:style>
  <w:style w:type="character" w:customStyle="1" w:styleId="WW8Num256z2">
    <w:name w:val="WW8Num256z2"/>
  </w:style>
  <w:style w:type="character" w:customStyle="1" w:styleId="WW8Num256z3">
    <w:name w:val="WW8Num256z3"/>
  </w:style>
  <w:style w:type="character" w:customStyle="1" w:styleId="WW8Num256z4">
    <w:name w:val="WW8Num256z4"/>
  </w:style>
  <w:style w:type="character" w:customStyle="1" w:styleId="WW8Num256z5">
    <w:name w:val="WW8Num256z5"/>
  </w:style>
  <w:style w:type="character" w:customStyle="1" w:styleId="WW8Num256z6">
    <w:name w:val="WW8Num256z6"/>
  </w:style>
  <w:style w:type="character" w:customStyle="1" w:styleId="WW8Num256z7">
    <w:name w:val="WW8Num256z7"/>
  </w:style>
  <w:style w:type="character" w:customStyle="1" w:styleId="WW8Num256z8">
    <w:name w:val="WW8Num256z8"/>
  </w:style>
  <w:style w:type="character" w:customStyle="1" w:styleId="WW8Num257z0">
    <w:name w:val="WW8Num257z0"/>
    <w:rPr>
      <w:color w:val="000000"/>
    </w:rPr>
  </w:style>
  <w:style w:type="character" w:customStyle="1" w:styleId="WW8Num257z1">
    <w:name w:val="WW8Num257z1"/>
  </w:style>
  <w:style w:type="character" w:customStyle="1" w:styleId="WW8Num257z2">
    <w:name w:val="WW8Num257z2"/>
  </w:style>
  <w:style w:type="character" w:customStyle="1" w:styleId="WW8Num257z3">
    <w:name w:val="WW8Num257z3"/>
  </w:style>
  <w:style w:type="character" w:customStyle="1" w:styleId="WW8Num257z4">
    <w:name w:val="WW8Num257z4"/>
  </w:style>
  <w:style w:type="character" w:customStyle="1" w:styleId="WW8Num257z5">
    <w:name w:val="WW8Num257z5"/>
  </w:style>
  <w:style w:type="character" w:customStyle="1" w:styleId="WW8Num257z6">
    <w:name w:val="WW8Num257z6"/>
  </w:style>
  <w:style w:type="character" w:customStyle="1" w:styleId="WW8Num257z7">
    <w:name w:val="WW8Num257z7"/>
  </w:style>
  <w:style w:type="character" w:customStyle="1" w:styleId="WW8Num257z8">
    <w:name w:val="WW8Num257z8"/>
  </w:style>
  <w:style w:type="character" w:customStyle="1" w:styleId="WW8Num258z0">
    <w:name w:val="WW8Num258z0"/>
  </w:style>
  <w:style w:type="character" w:customStyle="1" w:styleId="WW8Num258z1">
    <w:name w:val="WW8Num258z1"/>
  </w:style>
  <w:style w:type="character" w:customStyle="1" w:styleId="WW8Num258z2">
    <w:name w:val="WW8Num258z2"/>
  </w:style>
  <w:style w:type="character" w:customStyle="1" w:styleId="WW8Num258z3">
    <w:name w:val="WW8Num258z3"/>
  </w:style>
  <w:style w:type="character" w:customStyle="1" w:styleId="WW8Num258z4">
    <w:name w:val="WW8Num258z4"/>
  </w:style>
  <w:style w:type="character" w:customStyle="1" w:styleId="WW8Num258z5">
    <w:name w:val="WW8Num258z5"/>
  </w:style>
  <w:style w:type="character" w:customStyle="1" w:styleId="WW8Num258z6">
    <w:name w:val="WW8Num258z6"/>
  </w:style>
  <w:style w:type="character" w:customStyle="1" w:styleId="WW8Num258z7">
    <w:name w:val="WW8Num258z7"/>
  </w:style>
  <w:style w:type="character" w:customStyle="1" w:styleId="WW8Num258z8">
    <w:name w:val="WW8Num258z8"/>
  </w:style>
  <w:style w:type="character" w:customStyle="1" w:styleId="WW8Num259z0">
    <w:name w:val="WW8Num259z0"/>
    <w:rPr>
      <w:b w:val="0"/>
    </w:rPr>
  </w:style>
  <w:style w:type="character" w:customStyle="1" w:styleId="WW8Num259z1">
    <w:name w:val="WW8Num259z1"/>
  </w:style>
  <w:style w:type="character" w:customStyle="1" w:styleId="WW8Num259z2">
    <w:name w:val="WW8Num259z2"/>
  </w:style>
  <w:style w:type="character" w:customStyle="1" w:styleId="WW8Num259z3">
    <w:name w:val="WW8Num259z3"/>
  </w:style>
  <w:style w:type="character" w:customStyle="1" w:styleId="WW8Num259z4">
    <w:name w:val="WW8Num259z4"/>
  </w:style>
  <w:style w:type="character" w:customStyle="1" w:styleId="WW8Num259z5">
    <w:name w:val="WW8Num259z5"/>
  </w:style>
  <w:style w:type="character" w:customStyle="1" w:styleId="WW8Num259z6">
    <w:name w:val="WW8Num259z6"/>
  </w:style>
  <w:style w:type="character" w:customStyle="1" w:styleId="WW8Num259z7">
    <w:name w:val="WW8Num259z7"/>
  </w:style>
  <w:style w:type="character" w:customStyle="1" w:styleId="WW8Num259z8">
    <w:name w:val="WW8Num259z8"/>
  </w:style>
  <w:style w:type="character" w:customStyle="1" w:styleId="WW8Num260z0">
    <w:name w:val="WW8Num260z0"/>
    <w:rPr>
      <w:color w:val="000000"/>
    </w:rPr>
  </w:style>
  <w:style w:type="character" w:customStyle="1" w:styleId="WW8Num260z1">
    <w:name w:val="WW8Num260z1"/>
  </w:style>
  <w:style w:type="character" w:customStyle="1" w:styleId="WW8Num260z2">
    <w:name w:val="WW8Num260z2"/>
  </w:style>
  <w:style w:type="character" w:customStyle="1" w:styleId="WW8Num260z3">
    <w:name w:val="WW8Num260z3"/>
  </w:style>
  <w:style w:type="character" w:customStyle="1" w:styleId="WW8Num260z4">
    <w:name w:val="WW8Num260z4"/>
  </w:style>
  <w:style w:type="character" w:customStyle="1" w:styleId="WW8Num260z5">
    <w:name w:val="WW8Num260z5"/>
  </w:style>
  <w:style w:type="character" w:customStyle="1" w:styleId="WW8Num260z6">
    <w:name w:val="WW8Num260z6"/>
  </w:style>
  <w:style w:type="character" w:customStyle="1" w:styleId="WW8Num260z7">
    <w:name w:val="WW8Num260z7"/>
  </w:style>
  <w:style w:type="character" w:customStyle="1" w:styleId="WW8Num260z8">
    <w:name w:val="WW8Num260z8"/>
  </w:style>
  <w:style w:type="character" w:customStyle="1" w:styleId="WW8Num261z0">
    <w:name w:val="WW8Num261z0"/>
    <w:rPr>
      <w:b w:val="0"/>
      <w:bCs/>
      <w:i w:val="0"/>
    </w:rPr>
  </w:style>
  <w:style w:type="character" w:customStyle="1" w:styleId="WW8Num261z1">
    <w:name w:val="WW8Num261z1"/>
  </w:style>
  <w:style w:type="character" w:customStyle="1" w:styleId="WW8Num261z2">
    <w:name w:val="WW8Num261z2"/>
  </w:style>
  <w:style w:type="character" w:customStyle="1" w:styleId="WW8Num261z3">
    <w:name w:val="WW8Num261z3"/>
  </w:style>
  <w:style w:type="character" w:customStyle="1" w:styleId="WW8Num261z4">
    <w:name w:val="WW8Num261z4"/>
  </w:style>
  <w:style w:type="character" w:customStyle="1" w:styleId="WW8Num261z5">
    <w:name w:val="WW8Num261z5"/>
  </w:style>
  <w:style w:type="character" w:customStyle="1" w:styleId="WW8Num261z6">
    <w:name w:val="WW8Num261z6"/>
  </w:style>
  <w:style w:type="character" w:customStyle="1" w:styleId="WW8Num261z7">
    <w:name w:val="WW8Num261z7"/>
  </w:style>
  <w:style w:type="character" w:customStyle="1" w:styleId="WW8Num261z8">
    <w:name w:val="WW8Num261z8"/>
  </w:style>
  <w:style w:type="character" w:customStyle="1" w:styleId="WW8Num262z0">
    <w:name w:val="WW8Num262z0"/>
    <w:rPr>
      <w:b w:val="0"/>
      <w:i w:val="0"/>
      <w:color w:val="auto"/>
    </w:rPr>
  </w:style>
  <w:style w:type="character" w:customStyle="1" w:styleId="WW8Num262z1">
    <w:name w:val="WW8Num262z1"/>
  </w:style>
  <w:style w:type="character" w:customStyle="1" w:styleId="WW8Num262z2">
    <w:name w:val="WW8Num262z2"/>
  </w:style>
  <w:style w:type="character" w:customStyle="1" w:styleId="WW8Num262z3">
    <w:name w:val="WW8Num262z3"/>
  </w:style>
  <w:style w:type="character" w:customStyle="1" w:styleId="WW8Num262z4">
    <w:name w:val="WW8Num262z4"/>
  </w:style>
  <w:style w:type="character" w:customStyle="1" w:styleId="WW8Num262z5">
    <w:name w:val="WW8Num262z5"/>
  </w:style>
  <w:style w:type="character" w:customStyle="1" w:styleId="WW8Num262z6">
    <w:name w:val="WW8Num262z6"/>
  </w:style>
  <w:style w:type="character" w:customStyle="1" w:styleId="WW8Num262z7">
    <w:name w:val="WW8Num262z7"/>
  </w:style>
  <w:style w:type="character" w:customStyle="1" w:styleId="WW8Num262z8">
    <w:name w:val="WW8Num262z8"/>
  </w:style>
  <w:style w:type="character" w:customStyle="1" w:styleId="WW8Num263z0">
    <w:name w:val="WW8Num263z0"/>
  </w:style>
  <w:style w:type="character" w:customStyle="1" w:styleId="WW8Num263z1">
    <w:name w:val="WW8Num263z1"/>
  </w:style>
  <w:style w:type="character" w:customStyle="1" w:styleId="WW8Num263z2">
    <w:name w:val="WW8Num263z2"/>
  </w:style>
  <w:style w:type="character" w:customStyle="1" w:styleId="WW8Num263z3">
    <w:name w:val="WW8Num263z3"/>
  </w:style>
  <w:style w:type="character" w:customStyle="1" w:styleId="WW8Num263z4">
    <w:name w:val="WW8Num263z4"/>
  </w:style>
  <w:style w:type="character" w:customStyle="1" w:styleId="WW8Num263z5">
    <w:name w:val="WW8Num263z5"/>
  </w:style>
  <w:style w:type="character" w:customStyle="1" w:styleId="WW8Num263z6">
    <w:name w:val="WW8Num263z6"/>
  </w:style>
  <w:style w:type="character" w:customStyle="1" w:styleId="WW8Num263z7">
    <w:name w:val="WW8Num263z7"/>
  </w:style>
  <w:style w:type="character" w:customStyle="1" w:styleId="WW8Num263z8">
    <w:name w:val="WW8Num263z8"/>
  </w:style>
  <w:style w:type="character" w:customStyle="1" w:styleId="WW8Num264z0">
    <w:name w:val="WW8Num264z0"/>
    <w:rPr>
      <w:b w:val="0"/>
    </w:rPr>
  </w:style>
  <w:style w:type="character" w:customStyle="1" w:styleId="WW8Num264z1">
    <w:name w:val="WW8Num264z1"/>
  </w:style>
  <w:style w:type="character" w:customStyle="1" w:styleId="WW8Num264z2">
    <w:name w:val="WW8Num264z2"/>
  </w:style>
  <w:style w:type="character" w:customStyle="1" w:styleId="WW8Num264z3">
    <w:name w:val="WW8Num264z3"/>
  </w:style>
  <w:style w:type="character" w:customStyle="1" w:styleId="WW8Num264z4">
    <w:name w:val="WW8Num264z4"/>
  </w:style>
  <w:style w:type="character" w:customStyle="1" w:styleId="WW8Num264z5">
    <w:name w:val="WW8Num264z5"/>
  </w:style>
  <w:style w:type="character" w:customStyle="1" w:styleId="WW8Num264z6">
    <w:name w:val="WW8Num264z6"/>
  </w:style>
  <w:style w:type="character" w:customStyle="1" w:styleId="WW8Num264z7">
    <w:name w:val="WW8Num264z7"/>
  </w:style>
  <w:style w:type="character" w:customStyle="1" w:styleId="WW8Num264z8">
    <w:name w:val="WW8Num264z8"/>
  </w:style>
  <w:style w:type="character" w:customStyle="1" w:styleId="WW8Num265z0">
    <w:name w:val="WW8Num265z0"/>
    <w:rPr>
      <w:rFonts w:ascii="Times New Roman" w:eastAsia="Times New Roman" w:hAnsi="Times New Roman" w:cs="Times New Roman"/>
      <w:b/>
    </w:rPr>
  </w:style>
  <w:style w:type="character" w:customStyle="1" w:styleId="WW8Num265z1">
    <w:name w:val="WW8Num265z1"/>
  </w:style>
  <w:style w:type="character" w:customStyle="1" w:styleId="WW8Num265z2">
    <w:name w:val="WW8Num265z2"/>
  </w:style>
  <w:style w:type="character" w:customStyle="1" w:styleId="WW8Num265z3">
    <w:name w:val="WW8Num265z3"/>
  </w:style>
  <w:style w:type="character" w:customStyle="1" w:styleId="WW8Num265z4">
    <w:name w:val="WW8Num265z4"/>
  </w:style>
  <w:style w:type="character" w:customStyle="1" w:styleId="WW8Num265z5">
    <w:name w:val="WW8Num265z5"/>
  </w:style>
  <w:style w:type="character" w:customStyle="1" w:styleId="WW8Num265z6">
    <w:name w:val="WW8Num265z6"/>
  </w:style>
  <w:style w:type="character" w:customStyle="1" w:styleId="WW8Num265z7">
    <w:name w:val="WW8Num265z7"/>
  </w:style>
  <w:style w:type="character" w:customStyle="1" w:styleId="WW8Num265z8">
    <w:name w:val="WW8Num265z8"/>
  </w:style>
  <w:style w:type="character" w:customStyle="1" w:styleId="WW8Num266z0">
    <w:name w:val="WW8Num266z0"/>
  </w:style>
  <w:style w:type="character" w:customStyle="1" w:styleId="WW8Num266z1">
    <w:name w:val="WW8Num266z1"/>
  </w:style>
  <w:style w:type="character" w:customStyle="1" w:styleId="WW8Num266z2">
    <w:name w:val="WW8Num266z2"/>
  </w:style>
  <w:style w:type="character" w:customStyle="1" w:styleId="WW8Num266z3">
    <w:name w:val="WW8Num266z3"/>
  </w:style>
  <w:style w:type="character" w:customStyle="1" w:styleId="WW8Num266z4">
    <w:name w:val="WW8Num266z4"/>
  </w:style>
  <w:style w:type="character" w:customStyle="1" w:styleId="WW8Num266z5">
    <w:name w:val="WW8Num266z5"/>
  </w:style>
  <w:style w:type="character" w:customStyle="1" w:styleId="WW8Num266z6">
    <w:name w:val="WW8Num266z6"/>
  </w:style>
  <w:style w:type="character" w:customStyle="1" w:styleId="WW8Num266z7">
    <w:name w:val="WW8Num266z7"/>
  </w:style>
  <w:style w:type="character" w:customStyle="1" w:styleId="WW8Num266z8">
    <w:name w:val="WW8Num266z8"/>
  </w:style>
  <w:style w:type="character" w:customStyle="1" w:styleId="WW8Num267z0">
    <w:name w:val="WW8Num267z0"/>
  </w:style>
  <w:style w:type="character" w:customStyle="1" w:styleId="WW8Num267z1">
    <w:name w:val="WW8Num267z1"/>
  </w:style>
  <w:style w:type="character" w:customStyle="1" w:styleId="WW8Num267z2">
    <w:name w:val="WW8Num267z2"/>
  </w:style>
  <w:style w:type="character" w:customStyle="1" w:styleId="WW8Num267z3">
    <w:name w:val="WW8Num267z3"/>
  </w:style>
  <w:style w:type="character" w:customStyle="1" w:styleId="WW8Num267z4">
    <w:name w:val="WW8Num267z4"/>
  </w:style>
  <w:style w:type="character" w:customStyle="1" w:styleId="WW8Num267z5">
    <w:name w:val="WW8Num267z5"/>
  </w:style>
  <w:style w:type="character" w:customStyle="1" w:styleId="WW8Num267z6">
    <w:name w:val="WW8Num267z6"/>
  </w:style>
  <w:style w:type="character" w:customStyle="1" w:styleId="WW8Num267z7">
    <w:name w:val="WW8Num267z7"/>
  </w:style>
  <w:style w:type="character" w:customStyle="1" w:styleId="WW8Num267z8">
    <w:name w:val="WW8Num267z8"/>
  </w:style>
  <w:style w:type="character" w:customStyle="1" w:styleId="WW8Num268z0">
    <w:name w:val="WW8Num268z0"/>
    <w:rPr>
      <w:color w:val="auto"/>
    </w:rPr>
  </w:style>
  <w:style w:type="character" w:customStyle="1" w:styleId="WW8Num268z1">
    <w:name w:val="WW8Num268z1"/>
  </w:style>
  <w:style w:type="character" w:customStyle="1" w:styleId="WW8Num268z2">
    <w:name w:val="WW8Num268z2"/>
  </w:style>
  <w:style w:type="character" w:customStyle="1" w:styleId="WW8Num268z3">
    <w:name w:val="WW8Num268z3"/>
  </w:style>
  <w:style w:type="character" w:customStyle="1" w:styleId="WW8Num268z4">
    <w:name w:val="WW8Num268z4"/>
  </w:style>
  <w:style w:type="character" w:customStyle="1" w:styleId="WW8Num268z5">
    <w:name w:val="WW8Num268z5"/>
  </w:style>
  <w:style w:type="character" w:customStyle="1" w:styleId="WW8Num268z6">
    <w:name w:val="WW8Num268z6"/>
  </w:style>
  <w:style w:type="character" w:customStyle="1" w:styleId="WW8Num268z7">
    <w:name w:val="WW8Num268z7"/>
  </w:style>
  <w:style w:type="character" w:customStyle="1" w:styleId="WW8Num268z8">
    <w:name w:val="WW8Num268z8"/>
  </w:style>
  <w:style w:type="character" w:customStyle="1" w:styleId="WW8Num269z0">
    <w:name w:val="WW8Num269z0"/>
  </w:style>
  <w:style w:type="character" w:customStyle="1" w:styleId="WW8Num269z1">
    <w:name w:val="WW8Num269z1"/>
  </w:style>
  <w:style w:type="character" w:customStyle="1" w:styleId="WW8Num269z2">
    <w:name w:val="WW8Num269z2"/>
  </w:style>
  <w:style w:type="character" w:customStyle="1" w:styleId="WW8Num269z3">
    <w:name w:val="WW8Num269z3"/>
  </w:style>
  <w:style w:type="character" w:customStyle="1" w:styleId="WW8Num269z4">
    <w:name w:val="WW8Num269z4"/>
  </w:style>
  <w:style w:type="character" w:customStyle="1" w:styleId="WW8Num269z5">
    <w:name w:val="WW8Num269z5"/>
  </w:style>
  <w:style w:type="character" w:customStyle="1" w:styleId="WW8Num269z6">
    <w:name w:val="WW8Num269z6"/>
  </w:style>
  <w:style w:type="character" w:customStyle="1" w:styleId="WW8Num269z7">
    <w:name w:val="WW8Num269z7"/>
  </w:style>
  <w:style w:type="character" w:customStyle="1" w:styleId="WW8Num269z8">
    <w:name w:val="WW8Num269z8"/>
  </w:style>
  <w:style w:type="character" w:customStyle="1" w:styleId="WW8Num270z0">
    <w:name w:val="WW8Num270z0"/>
  </w:style>
  <w:style w:type="character" w:customStyle="1" w:styleId="WW8Num270z1">
    <w:name w:val="WW8Num270z1"/>
  </w:style>
  <w:style w:type="character" w:customStyle="1" w:styleId="WW8Num270z2">
    <w:name w:val="WW8Num270z2"/>
  </w:style>
  <w:style w:type="character" w:customStyle="1" w:styleId="WW8Num270z3">
    <w:name w:val="WW8Num270z3"/>
  </w:style>
  <w:style w:type="character" w:customStyle="1" w:styleId="WW8Num270z4">
    <w:name w:val="WW8Num270z4"/>
  </w:style>
  <w:style w:type="character" w:customStyle="1" w:styleId="WW8Num270z5">
    <w:name w:val="WW8Num270z5"/>
  </w:style>
  <w:style w:type="character" w:customStyle="1" w:styleId="WW8Num270z6">
    <w:name w:val="WW8Num270z6"/>
  </w:style>
  <w:style w:type="character" w:customStyle="1" w:styleId="WW8Num270z7">
    <w:name w:val="WW8Num270z7"/>
  </w:style>
  <w:style w:type="character" w:customStyle="1" w:styleId="WW8Num270z8">
    <w:name w:val="WW8Num270z8"/>
  </w:style>
  <w:style w:type="character" w:customStyle="1" w:styleId="WW8Num271z0">
    <w:name w:val="WW8Num271z0"/>
  </w:style>
  <w:style w:type="character" w:customStyle="1" w:styleId="WW8Num271z1">
    <w:name w:val="WW8Num271z1"/>
  </w:style>
  <w:style w:type="character" w:customStyle="1" w:styleId="WW8Num271z2">
    <w:name w:val="WW8Num271z2"/>
  </w:style>
  <w:style w:type="character" w:customStyle="1" w:styleId="WW8Num271z3">
    <w:name w:val="WW8Num271z3"/>
  </w:style>
  <w:style w:type="character" w:customStyle="1" w:styleId="WW8Num271z4">
    <w:name w:val="WW8Num271z4"/>
  </w:style>
  <w:style w:type="character" w:customStyle="1" w:styleId="WW8Num271z5">
    <w:name w:val="WW8Num271z5"/>
  </w:style>
  <w:style w:type="character" w:customStyle="1" w:styleId="WW8Num271z6">
    <w:name w:val="WW8Num271z6"/>
  </w:style>
  <w:style w:type="character" w:customStyle="1" w:styleId="WW8Num271z7">
    <w:name w:val="WW8Num271z7"/>
  </w:style>
  <w:style w:type="character" w:customStyle="1" w:styleId="WW8Num271z8">
    <w:name w:val="WW8Num271z8"/>
  </w:style>
  <w:style w:type="character" w:customStyle="1" w:styleId="WW8Num272z0">
    <w:name w:val="WW8Num272z0"/>
    <w:rPr>
      <w:b w:val="0"/>
      <w:color w:val="auto"/>
      <w:sz w:val="20"/>
    </w:rPr>
  </w:style>
  <w:style w:type="character" w:customStyle="1" w:styleId="WW8Num272z1">
    <w:name w:val="WW8Num272z1"/>
  </w:style>
  <w:style w:type="character" w:customStyle="1" w:styleId="WW8Num272z2">
    <w:name w:val="WW8Num272z2"/>
  </w:style>
  <w:style w:type="character" w:customStyle="1" w:styleId="WW8Num272z3">
    <w:name w:val="WW8Num272z3"/>
  </w:style>
  <w:style w:type="character" w:customStyle="1" w:styleId="WW8Num272z4">
    <w:name w:val="WW8Num272z4"/>
  </w:style>
  <w:style w:type="character" w:customStyle="1" w:styleId="WW8Num272z5">
    <w:name w:val="WW8Num272z5"/>
  </w:style>
  <w:style w:type="character" w:customStyle="1" w:styleId="WW8Num272z6">
    <w:name w:val="WW8Num272z6"/>
  </w:style>
  <w:style w:type="character" w:customStyle="1" w:styleId="WW8Num272z7">
    <w:name w:val="WW8Num272z7"/>
  </w:style>
  <w:style w:type="character" w:customStyle="1" w:styleId="WW8Num272z8">
    <w:name w:val="WW8Num272z8"/>
  </w:style>
  <w:style w:type="character" w:customStyle="1" w:styleId="WW8Num273z0">
    <w:name w:val="WW8Num273z0"/>
    <w:rPr>
      <w:b w:val="0"/>
      <w:color w:val="000000"/>
    </w:rPr>
  </w:style>
  <w:style w:type="character" w:customStyle="1" w:styleId="WW8Num273z1">
    <w:name w:val="WW8Num273z1"/>
  </w:style>
  <w:style w:type="character" w:customStyle="1" w:styleId="WW8Num273z2">
    <w:name w:val="WW8Num273z2"/>
  </w:style>
  <w:style w:type="character" w:customStyle="1" w:styleId="WW8Num273z3">
    <w:name w:val="WW8Num273z3"/>
  </w:style>
  <w:style w:type="character" w:customStyle="1" w:styleId="WW8Num273z4">
    <w:name w:val="WW8Num273z4"/>
  </w:style>
  <w:style w:type="character" w:customStyle="1" w:styleId="WW8Num273z5">
    <w:name w:val="WW8Num273z5"/>
  </w:style>
  <w:style w:type="character" w:customStyle="1" w:styleId="WW8Num273z6">
    <w:name w:val="WW8Num273z6"/>
  </w:style>
  <w:style w:type="character" w:customStyle="1" w:styleId="WW8Num273z7">
    <w:name w:val="WW8Num273z7"/>
  </w:style>
  <w:style w:type="character" w:customStyle="1" w:styleId="WW8Num273z8">
    <w:name w:val="WW8Num273z8"/>
  </w:style>
  <w:style w:type="character" w:customStyle="1" w:styleId="WW8Num274z0">
    <w:name w:val="WW8Num274z0"/>
    <w:rPr>
      <w:b/>
      <w:color w:val="auto"/>
    </w:rPr>
  </w:style>
  <w:style w:type="character" w:customStyle="1" w:styleId="WW8Num274z1">
    <w:name w:val="WW8Num274z1"/>
  </w:style>
  <w:style w:type="character" w:customStyle="1" w:styleId="WW8Num274z2">
    <w:name w:val="WW8Num274z2"/>
  </w:style>
  <w:style w:type="character" w:customStyle="1" w:styleId="WW8Num274z3">
    <w:name w:val="WW8Num274z3"/>
  </w:style>
  <w:style w:type="character" w:customStyle="1" w:styleId="WW8Num274z4">
    <w:name w:val="WW8Num274z4"/>
  </w:style>
  <w:style w:type="character" w:customStyle="1" w:styleId="WW8Num274z5">
    <w:name w:val="WW8Num274z5"/>
  </w:style>
  <w:style w:type="character" w:customStyle="1" w:styleId="WW8Num274z6">
    <w:name w:val="WW8Num274z6"/>
  </w:style>
  <w:style w:type="character" w:customStyle="1" w:styleId="WW8Num274z7">
    <w:name w:val="WW8Num274z7"/>
  </w:style>
  <w:style w:type="character" w:customStyle="1" w:styleId="WW8Num274z8">
    <w:name w:val="WW8Num274z8"/>
  </w:style>
  <w:style w:type="character" w:customStyle="1" w:styleId="WW8Num275z0">
    <w:name w:val="WW8Num275z0"/>
  </w:style>
  <w:style w:type="character" w:customStyle="1" w:styleId="WW8Num275z1">
    <w:name w:val="WW8Num275z1"/>
  </w:style>
  <w:style w:type="character" w:customStyle="1" w:styleId="WW8Num275z2">
    <w:name w:val="WW8Num275z2"/>
  </w:style>
  <w:style w:type="character" w:customStyle="1" w:styleId="WW8Num275z3">
    <w:name w:val="WW8Num275z3"/>
  </w:style>
  <w:style w:type="character" w:customStyle="1" w:styleId="WW8Num275z4">
    <w:name w:val="WW8Num275z4"/>
  </w:style>
  <w:style w:type="character" w:customStyle="1" w:styleId="WW8Num275z5">
    <w:name w:val="WW8Num275z5"/>
  </w:style>
  <w:style w:type="character" w:customStyle="1" w:styleId="WW8Num275z6">
    <w:name w:val="WW8Num275z6"/>
  </w:style>
  <w:style w:type="character" w:customStyle="1" w:styleId="WW8Num275z7">
    <w:name w:val="WW8Num275z7"/>
  </w:style>
  <w:style w:type="character" w:customStyle="1" w:styleId="WW8Num275z8">
    <w:name w:val="WW8Num275z8"/>
  </w:style>
  <w:style w:type="character" w:customStyle="1" w:styleId="WW8Num276z0">
    <w:name w:val="WW8Num276z0"/>
    <w:rPr>
      <w:rFonts w:ascii="Times New Roman" w:hAnsi="Times New Roman" w:cs="Times New Roman"/>
      <w:color w:val="0000FF"/>
      <w:sz w:val="20"/>
      <w:szCs w:val="20"/>
    </w:rPr>
  </w:style>
  <w:style w:type="character" w:customStyle="1" w:styleId="WW8Num276z1">
    <w:name w:val="WW8Num276z1"/>
  </w:style>
  <w:style w:type="character" w:customStyle="1" w:styleId="WW8Num276z2">
    <w:name w:val="WW8Num276z2"/>
  </w:style>
  <w:style w:type="character" w:customStyle="1" w:styleId="WW8Num276z3">
    <w:name w:val="WW8Num276z3"/>
  </w:style>
  <w:style w:type="character" w:customStyle="1" w:styleId="WW8Num276z4">
    <w:name w:val="WW8Num276z4"/>
  </w:style>
  <w:style w:type="character" w:customStyle="1" w:styleId="WW8Num276z5">
    <w:name w:val="WW8Num276z5"/>
  </w:style>
  <w:style w:type="character" w:customStyle="1" w:styleId="WW8Num276z6">
    <w:name w:val="WW8Num276z6"/>
  </w:style>
  <w:style w:type="character" w:customStyle="1" w:styleId="WW8Num276z7">
    <w:name w:val="WW8Num276z7"/>
  </w:style>
  <w:style w:type="character" w:customStyle="1" w:styleId="WW8Num276z8">
    <w:name w:val="WW8Num276z8"/>
  </w:style>
  <w:style w:type="character" w:customStyle="1" w:styleId="WW8Num277z0">
    <w:name w:val="WW8Num277z0"/>
    <w:rPr>
      <w:b w:val="0"/>
      <w:color w:val="000000"/>
    </w:rPr>
  </w:style>
  <w:style w:type="character" w:customStyle="1" w:styleId="WW8Num277z1">
    <w:name w:val="WW8Num277z1"/>
  </w:style>
  <w:style w:type="character" w:customStyle="1" w:styleId="WW8Num277z2">
    <w:name w:val="WW8Num277z2"/>
  </w:style>
  <w:style w:type="character" w:customStyle="1" w:styleId="WW8Num277z3">
    <w:name w:val="WW8Num277z3"/>
  </w:style>
  <w:style w:type="character" w:customStyle="1" w:styleId="WW8Num277z4">
    <w:name w:val="WW8Num277z4"/>
  </w:style>
  <w:style w:type="character" w:customStyle="1" w:styleId="WW8Num277z5">
    <w:name w:val="WW8Num277z5"/>
  </w:style>
  <w:style w:type="character" w:customStyle="1" w:styleId="WW8Num277z6">
    <w:name w:val="WW8Num277z6"/>
  </w:style>
  <w:style w:type="character" w:customStyle="1" w:styleId="WW8Num277z7">
    <w:name w:val="WW8Num277z7"/>
  </w:style>
  <w:style w:type="character" w:customStyle="1" w:styleId="WW8Num277z8">
    <w:name w:val="WW8Num277z8"/>
  </w:style>
  <w:style w:type="character" w:customStyle="1" w:styleId="WW8Num278z0">
    <w:name w:val="WW8Num278z0"/>
  </w:style>
  <w:style w:type="character" w:customStyle="1" w:styleId="WW8Num278z1">
    <w:name w:val="WW8Num278z1"/>
  </w:style>
  <w:style w:type="character" w:customStyle="1" w:styleId="WW8Num278z2">
    <w:name w:val="WW8Num278z2"/>
  </w:style>
  <w:style w:type="character" w:customStyle="1" w:styleId="WW8Num278z3">
    <w:name w:val="WW8Num278z3"/>
  </w:style>
  <w:style w:type="character" w:customStyle="1" w:styleId="WW8Num278z4">
    <w:name w:val="WW8Num278z4"/>
  </w:style>
  <w:style w:type="character" w:customStyle="1" w:styleId="WW8Num278z5">
    <w:name w:val="WW8Num278z5"/>
  </w:style>
  <w:style w:type="character" w:customStyle="1" w:styleId="WW8Num278z6">
    <w:name w:val="WW8Num278z6"/>
  </w:style>
  <w:style w:type="character" w:customStyle="1" w:styleId="WW8Num278z7">
    <w:name w:val="WW8Num278z7"/>
  </w:style>
  <w:style w:type="character" w:customStyle="1" w:styleId="WW8Num278z8">
    <w:name w:val="WW8Num278z8"/>
  </w:style>
  <w:style w:type="character" w:customStyle="1" w:styleId="WW8Num279z0">
    <w:name w:val="WW8Num279z0"/>
    <w:rPr>
      <w:b w:val="0"/>
      <w:sz w:val="20"/>
    </w:rPr>
  </w:style>
  <w:style w:type="character" w:customStyle="1" w:styleId="WW8Num279z1">
    <w:name w:val="WW8Num279z1"/>
  </w:style>
  <w:style w:type="character" w:customStyle="1" w:styleId="WW8Num279z2">
    <w:name w:val="WW8Num279z2"/>
  </w:style>
  <w:style w:type="character" w:customStyle="1" w:styleId="WW8Num279z3">
    <w:name w:val="WW8Num279z3"/>
  </w:style>
  <w:style w:type="character" w:customStyle="1" w:styleId="WW8Num279z4">
    <w:name w:val="WW8Num279z4"/>
  </w:style>
  <w:style w:type="character" w:customStyle="1" w:styleId="WW8Num279z5">
    <w:name w:val="WW8Num279z5"/>
  </w:style>
  <w:style w:type="character" w:customStyle="1" w:styleId="WW8Num279z6">
    <w:name w:val="WW8Num279z6"/>
  </w:style>
  <w:style w:type="character" w:customStyle="1" w:styleId="WW8Num279z7">
    <w:name w:val="WW8Num279z7"/>
  </w:style>
  <w:style w:type="character" w:customStyle="1" w:styleId="WW8Num279z8">
    <w:name w:val="WW8Num279z8"/>
  </w:style>
  <w:style w:type="character" w:customStyle="1" w:styleId="WW8Num280z0">
    <w:name w:val="WW8Num280z0"/>
    <w:rPr>
      <w:rFonts w:ascii="Times New Roman" w:eastAsia="Times New Roman" w:hAnsi="Times New Roman" w:cs="Times New Roman"/>
      <w:b w:val="0"/>
    </w:rPr>
  </w:style>
  <w:style w:type="character" w:customStyle="1" w:styleId="WW8Num280z1">
    <w:name w:val="WW8Num280z1"/>
  </w:style>
  <w:style w:type="character" w:customStyle="1" w:styleId="WW8Num280z2">
    <w:name w:val="WW8Num280z2"/>
  </w:style>
  <w:style w:type="character" w:customStyle="1" w:styleId="WW8Num280z3">
    <w:name w:val="WW8Num280z3"/>
  </w:style>
  <w:style w:type="character" w:customStyle="1" w:styleId="WW8Num280z4">
    <w:name w:val="WW8Num280z4"/>
  </w:style>
  <w:style w:type="character" w:customStyle="1" w:styleId="WW8Num280z5">
    <w:name w:val="WW8Num280z5"/>
  </w:style>
  <w:style w:type="character" w:customStyle="1" w:styleId="WW8Num280z6">
    <w:name w:val="WW8Num280z6"/>
  </w:style>
  <w:style w:type="character" w:customStyle="1" w:styleId="WW8Num280z7">
    <w:name w:val="WW8Num280z7"/>
  </w:style>
  <w:style w:type="character" w:customStyle="1" w:styleId="WW8Num280z8">
    <w:name w:val="WW8Num280z8"/>
  </w:style>
  <w:style w:type="character" w:customStyle="1" w:styleId="WW8Num281z0">
    <w:name w:val="WW8Num281z0"/>
    <w:rPr>
      <w:strike/>
      <w:color w:val="FF0000"/>
    </w:rPr>
  </w:style>
  <w:style w:type="character" w:customStyle="1" w:styleId="WW8Num281z1">
    <w:name w:val="WW8Num281z1"/>
  </w:style>
  <w:style w:type="character" w:customStyle="1" w:styleId="WW8Num281z2">
    <w:name w:val="WW8Num281z2"/>
  </w:style>
  <w:style w:type="character" w:customStyle="1" w:styleId="WW8Num281z3">
    <w:name w:val="WW8Num281z3"/>
  </w:style>
  <w:style w:type="character" w:customStyle="1" w:styleId="WW8Num281z4">
    <w:name w:val="WW8Num281z4"/>
  </w:style>
  <w:style w:type="character" w:customStyle="1" w:styleId="WW8Num281z5">
    <w:name w:val="WW8Num281z5"/>
  </w:style>
  <w:style w:type="character" w:customStyle="1" w:styleId="WW8Num281z6">
    <w:name w:val="WW8Num281z6"/>
  </w:style>
  <w:style w:type="character" w:customStyle="1" w:styleId="WW8Num281z7">
    <w:name w:val="WW8Num281z7"/>
  </w:style>
  <w:style w:type="character" w:customStyle="1" w:styleId="WW8Num281z8">
    <w:name w:val="WW8Num281z8"/>
  </w:style>
  <w:style w:type="character" w:customStyle="1" w:styleId="WW8Num282z0">
    <w:name w:val="WW8Num282z0"/>
    <w:rPr>
      <w:color w:val="auto"/>
    </w:rPr>
  </w:style>
  <w:style w:type="character" w:customStyle="1" w:styleId="WW8Num282z1">
    <w:name w:val="WW8Num282z1"/>
  </w:style>
  <w:style w:type="character" w:customStyle="1" w:styleId="WW8Num282z2">
    <w:name w:val="WW8Num282z2"/>
  </w:style>
  <w:style w:type="character" w:customStyle="1" w:styleId="WW8Num282z3">
    <w:name w:val="WW8Num282z3"/>
  </w:style>
  <w:style w:type="character" w:customStyle="1" w:styleId="WW8Num282z4">
    <w:name w:val="WW8Num282z4"/>
  </w:style>
  <w:style w:type="character" w:customStyle="1" w:styleId="WW8Num282z5">
    <w:name w:val="WW8Num282z5"/>
  </w:style>
  <w:style w:type="character" w:customStyle="1" w:styleId="WW8Num282z6">
    <w:name w:val="WW8Num282z6"/>
  </w:style>
  <w:style w:type="character" w:customStyle="1" w:styleId="WW8Num282z7">
    <w:name w:val="WW8Num282z7"/>
  </w:style>
  <w:style w:type="character" w:customStyle="1" w:styleId="WW8Num282z8">
    <w:name w:val="WW8Num282z8"/>
  </w:style>
  <w:style w:type="character" w:customStyle="1" w:styleId="WW8Num283z0">
    <w:name w:val="WW8Num283z0"/>
  </w:style>
  <w:style w:type="character" w:customStyle="1" w:styleId="WW8Num283z1">
    <w:name w:val="WW8Num283z1"/>
  </w:style>
  <w:style w:type="character" w:customStyle="1" w:styleId="WW8Num283z2">
    <w:name w:val="WW8Num283z2"/>
  </w:style>
  <w:style w:type="character" w:customStyle="1" w:styleId="WW8Num283z3">
    <w:name w:val="WW8Num283z3"/>
  </w:style>
  <w:style w:type="character" w:customStyle="1" w:styleId="WW8Num283z4">
    <w:name w:val="WW8Num283z4"/>
  </w:style>
  <w:style w:type="character" w:customStyle="1" w:styleId="WW8Num283z5">
    <w:name w:val="WW8Num283z5"/>
  </w:style>
  <w:style w:type="character" w:customStyle="1" w:styleId="WW8Num283z6">
    <w:name w:val="WW8Num283z6"/>
  </w:style>
  <w:style w:type="character" w:customStyle="1" w:styleId="WW8Num283z7">
    <w:name w:val="WW8Num283z7"/>
  </w:style>
  <w:style w:type="character" w:customStyle="1" w:styleId="WW8Num283z8">
    <w:name w:val="WW8Num283z8"/>
  </w:style>
  <w:style w:type="character" w:customStyle="1" w:styleId="WW8Num284z0">
    <w:name w:val="WW8Num284z0"/>
    <w:rPr>
      <w:color w:val="000000"/>
    </w:rPr>
  </w:style>
  <w:style w:type="character" w:customStyle="1" w:styleId="WW8Num284z1">
    <w:name w:val="WW8Num284z1"/>
  </w:style>
  <w:style w:type="character" w:customStyle="1" w:styleId="WW8Num284z2">
    <w:name w:val="WW8Num284z2"/>
  </w:style>
  <w:style w:type="character" w:customStyle="1" w:styleId="WW8Num284z3">
    <w:name w:val="WW8Num284z3"/>
  </w:style>
  <w:style w:type="character" w:customStyle="1" w:styleId="WW8Num284z4">
    <w:name w:val="WW8Num284z4"/>
  </w:style>
  <w:style w:type="character" w:customStyle="1" w:styleId="WW8Num284z5">
    <w:name w:val="WW8Num284z5"/>
  </w:style>
  <w:style w:type="character" w:customStyle="1" w:styleId="WW8Num284z6">
    <w:name w:val="WW8Num284z6"/>
  </w:style>
  <w:style w:type="character" w:customStyle="1" w:styleId="WW8Num284z7">
    <w:name w:val="WW8Num284z7"/>
  </w:style>
  <w:style w:type="character" w:customStyle="1" w:styleId="WW8Num284z8">
    <w:name w:val="WW8Num284z8"/>
  </w:style>
  <w:style w:type="character" w:customStyle="1" w:styleId="WW8Num285z0">
    <w:name w:val="WW8Num285z0"/>
    <w:rPr>
      <w:rFonts w:ascii="Times New Roman" w:eastAsia="Times New Roman" w:hAnsi="Times New Roman" w:cs="Times New Roman"/>
      <w:b w:val="0"/>
      <w:color w:val="auto"/>
    </w:rPr>
  </w:style>
  <w:style w:type="character" w:customStyle="1" w:styleId="WW8Num285z1">
    <w:name w:val="WW8Num285z1"/>
  </w:style>
  <w:style w:type="character" w:customStyle="1" w:styleId="WW8Num285z2">
    <w:name w:val="WW8Num285z2"/>
  </w:style>
  <w:style w:type="character" w:customStyle="1" w:styleId="WW8Num285z3">
    <w:name w:val="WW8Num285z3"/>
  </w:style>
  <w:style w:type="character" w:customStyle="1" w:styleId="WW8Num285z4">
    <w:name w:val="WW8Num285z4"/>
  </w:style>
  <w:style w:type="character" w:customStyle="1" w:styleId="WW8Num285z5">
    <w:name w:val="WW8Num285z5"/>
  </w:style>
  <w:style w:type="character" w:customStyle="1" w:styleId="WW8Num285z6">
    <w:name w:val="WW8Num285z6"/>
  </w:style>
  <w:style w:type="character" w:customStyle="1" w:styleId="WW8Num285z7">
    <w:name w:val="WW8Num285z7"/>
  </w:style>
  <w:style w:type="character" w:customStyle="1" w:styleId="WW8Num285z8">
    <w:name w:val="WW8Num285z8"/>
  </w:style>
  <w:style w:type="character" w:customStyle="1" w:styleId="WW8Num286z0">
    <w:name w:val="WW8Num286z0"/>
  </w:style>
  <w:style w:type="character" w:customStyle="1" w:styleId="WW8Num286z1">
    <w:name w:val="WW8Num286z1"/>
  </w:style>
  <w:style w:type="character" w:customStyle="1" w:styleId="WW8Num286z2">
    <w:name w:val="WW8Num286z2"/>
  </w:style>
  <w:style w:type="character" w:customStyle="1" w:styleId="WW8Num286z3">
    <w:name w:val="WW8Num286z3"/>
  </w:style>
  <w:style w:type="character" w:customStyle="1" w:styleId="WW8Num286z4">
    <w:name w:val="WW8Num286z4"/>
  </w:style>
  <w:style w:type="character" w:customStyle="1" w:styleId="WW8Num286z5">
    <w:name w:val="WW8Num286z5"/>
  </w:style>
  <w:style w:type="character" w:customStyle="1" w:styleId="WW8Num286z6">
    <w:name w:val="WW8Num286z6"/>
  </w:style>
  <w:style w:type="character" w:customStyle="1" w:styleId="WW8Num286z7">
    <w:name w:val="WW8Num286z7"/>
  </w:style>
  <w:style w:type="character" w:customStyle="1" w:styleId="WW8Num286z8">
    <w:name w:val="WW8Num286z8"/>
  </w:style>
  <w:style w:type="character" w:customStyle="1" w:styleId="WW8Num287z0">
    <w:name w:val="WW8Num287z0"/>
    <w:rPr>
      <w:b w:val="0"/>
    </w:rPr>
  </w:style>
  <w:style w:type="character" w:customStyle="1" w:styleId="WW8Num287z1">
    <w:name w:val="WW8Num287z1"/>
  </w:style>
  <w:style w:type="character" w:customStyle="1" w:styleId="WW8Num287z2">
    <w:name w:val="WW8Num287z2"/>
  </w:style>
  <w:style w:type="character" w:customStyle="1" w:styleId="WW8Num287z3">
    <w:name w:val="WW8Num287z3"/>
  </w:style>
  <w:style w:type="character" w:customStyle="1" w:styleId="WW8Num287z4">
    <w:name w:val="WW8Num287z4"/>
  </w:style>
  <w:style w:type="character" w:customStyle="1" w:styleId="WW8Num287z5">
    <w:name w:val="WW8Num287z5"/>
  </w:style>
  <w:style w:type="character" w:customStyle="1" w:styleId="WW8Num287z6">
    <w:name w:val="WW8Num287z6"/>
  </w:style>
  <w:style w:type="character" w:customStyle="1" w:styleId="WW8Num287z7">
    <w:name w:val="WW8Num287z7"/>
  </w:style>
  <w:style w:type="character" w:customStyle="1" w:styleId="WW8Num287z8">
    <w:name w:val="WW8Num287z8"/>
  </w:style>
  <w:style w:type="character" w:customStyle="1" w:styleId="WW8Num288z0">
    <w:name w:val="WW8Num288z0"/>
    <w:rPr>
      <w:b w:val="0"/>
      <w:color w:val="auto"/>
      <w:sz w:val="20"/>
    </w:rPr>
  </w:style>
  <w:style w:type="character" w:customStyle="1" w:styleId="WW8Num288z1">
    <w:name w:val="WW8Num288z1"/>
    <w:rPr>
      <w:rFonts w:ascii="Courier New" w:hAnsi="Courier New" w:cs="Courier New"/>
    </w:rPr>
  </w:style>
  <w:style w:type="character" w:customStyle="1" w:styleId="WW8Num288z2">
    <w:name w:val="WW8Num288z2"/>
    <w:rPr>
      <w:rFonts w:ascii="Wingdings" w:hAnsi="Wingdings" w:cs="Wingdings"/>
      <w:color w:val="auto"/>
    </w:rPr>
  </w:style>
  <w:style w:type="character" w:customStyle="1" w:styleId="WW8Num288z3">
    <w:name w:val="WW8Num288z3"/>
    <w:rPr>
      <w:rFonts w:ascii="Symbol" w:hAnsi="Symbol" w:cs="Symbol"/>
    </w:rPr>
  </w:style>
  <w:style w:type="character" w:customStyle="1" w:styleId="WW8Num288z5">
    <w:name w:val="WW8Num288z5"/>
    <w:rPr>
      <w:rFonts w:ascii="Wingdings" w:hAnsi="Wingdings" w:cs="Wingdings"/>
    </w:rPr>
  </w:style>
  <w:style w:type="character" w:customStyle="1" w:styleId="WW8Num289z0">
    <w:name w:val="WW8Num289z0"/>
  </w:style>
  <w:style w:type="character" w:customStyle="1" w:styleId="WW8Num289z1">
    <w:name w:val="WW8Num289z1"/>
    <w:rPr>
      <w:b w:val="0"/>
      <w:color w:val="auto"/>
    </w:rPr>
  </w:style>
  <w:style w:type="character" w:customStyle="1" w:styleId="WW8Num289z2">
    <w:name w:val="WW8Num289z2"/>
  </w:style>
  <w:style w:type="character" w:customStyle="1" w:styleId="WW8Num289z3">
    <w:name w:val="WW8Num289z3"/>
  </w:style>
  <w:style w:type="character" w:customStyle="1" w:styleId="WW8Num289z4">
    <w:name w:val="WW8Num289z4"/>
  </w:style>
  <w:style w:type="character" w:customStyle="1" w:styleId="WW8Num289z5">
    <w:name w:val="WW8Num289z5"/>
  </w:style>
  <w:style w:type="character" w:customStyle="1" w:styleId="WW8Num289z6">
    <w:name w:val="WW8Num289z6"/>
  </w:style>
  <w:style w:type="character" w:customStyle="1" w:styleId="WW8Num289z7">
    <w:name w:val="WW8Num289z7"/>
  </w:style>
  <w:style w:type="character" w:customStyle="1" w:styleId="WW8Num289z8">
    <w:name w:val="WW8Num289z8"/>
  </w:style>
  <w:style w:type="character" w:customStyle="1" w:styleId="WW8Num290z0">
    <w:name w:val="WW8Num290z0"/>
  </w:style>
  <w:style w:type="character" w:customStyle="1" w:styleId="WW8Num290z1">
    <w:name w:val="WW8Num290z1"/>
    <w:rPr>
      <w:b w:val="0"/>
      <w:color w:val="auto"/>
    </w:rPr>
  </w:style>
  <w:style w:type="character" w:customStyle="1" w:styleId="WW8Num290z2">
    <w:name w:val="WW8Num290z2"/>
  </w:style>
  <w:style w:type="character" w:customStyle="1" w:styleId="WW8Num290z3">
    <w:name w:val="WW8Num290z3"/>
  </w:style>
  <w:style w:type="character" w:customStyle="1" w:styleId="WW8Num290z4">
    <w:name w:val="WW8Num290z4"/>
  </w:style>
  <w:style w:type="character" w:customStyle="1" w:styleId="WW8Num290z5">
    <w:name w:val="WW8Num290z5"/>
  </w:style>
  <w:style w:type="character" w:customStyle="1" w:styleId="WW8Num290z6">
    <w:name w:val="WW8Num290z6"/>
  </w:style>
  <w:style w:type="character" w:customStyle="1" w:styleId="WW8Num290z7">
    <w:name w:val="WW8Num290z7"/>
  </w:style>
  <w:style w:type="character" w:customStyle="1" w:styleId="WW8Num290z8">
    <w:name w:val="WW8Num290z8"/>
  </w:style>
  <w:style w:type="character" w:customStyle="1" w:styleId="WW8Num291z0">
    <w:name w:val="WW8Num291z0"/>
    <w:rPr>
      <w:i/>
      <w:color w:val="auto"/>
    </w:rPr>
  </w:style>
  <w:style w:type="character" w:customStyle="1" w:styleId="WW8Num291z1">
    <w:name w:val="WW8Num291z1"/>
  </w:style>
  <w:style w:type="character" w:customStyle="1" w:styleId="WW8Num291z2">
    <w:name w:val="WW8Num291z2"/>
  </w:style>
  <w:style w:type="character" w:customStyle="1" w:styleId="WW8Num291z3">
    <w:name w:val="WW8Num291z3"/>
  </w:style>
  <w:style w:type="character" w:customStyle="1" w:styleId="WW8Num291z4">
    <w:name w:val="WW8Num291z4"/>
  </w:style>
  <w:style w:type="character" w:customStyle="1" w:styleId="WW8Num291z5">
    <w:name w:val="WW8Num291z5"/>
  </w:style>
  <w:style w:type="character" w:customStyle="1" w:styleId="WW8Num291z6">
    <w:name w:val="WW8Num291z6"/>
  </w:style>
  <w:style w:type="character" w:customStyle="1" w:styleId="WW8Num291z7">
    <w:name w:val="WW8Num291z7"/>
  </w:style>
  <w:style w:type="character" w:customStyle="1" w:styleId="WW8Num291z8">
    <w:name w:val="WW8Num291z8"/>
  </w:style>
  <w:style w:type="character" w:customStyle="1" w:styleId="WW8Num292z0">
    <w:name w:val="WW8Num292z0"/>
    <w:rPr>
      <w:b w:val="0"/>
      <w:i w:val="0"/>
      <w:sz w:val="22"/>
    </w:rPr>
  </w:style>
  <w:style w:type="character" w:customStyle="1" w:styleId="WW8Num292z1">
    <w:name w:val="WW8Num292z1"/>
    <w:rPr>
      <w:rFonts w:ascii="Courier New" w:hAnsi="Courier New" w:cs="Courier New"/>
    </w:rPr>
  </w:style>
  <w:style w:type="character" w:customStyle="1" w:styleId="WW8Num292z2">
    <w:name w:val="WW8Num292z2"/>
    <w:rPr>
      <w:rFonts w:ascii="Wingdings" w:hAnsi="Wingdings" w:cs="Wingdings"/>
    </w:rPr>
  </w:style>
  <w:style w:type="character" w:customStyle="1" w:styleId="WW8Num292z3">
    <w:name w:val="WW8Num292z3"/>
    <w:rPr>
      <w:rFonts w:ascii="Symbol" w:hAnsi="Symbol" w:cs="Symbol"/>
    </w:rPr>
  </w:style>
  <w:style w:type="character" w:customStyle="1" w:styleId="WW8Num293z0">
    <w:name w:val="WW8Num293z0"/>
  </w:style>
  <w:style w:type="character" w:customStyle="1" w:styleId="WW8Num293z1">
    <w:name w:val="WW8Num293z1"/>
  </w:style>
  <w:style w:type="character" w:customStyle="1" w:styleId="WW8Num293z2">
    <w:name w:val="WW8Num293z2"/>
  </w:style>
  <w:style w:type="character" w:customStyle="1" w:styleId="WW8Num293z3">
    <w:name w:val="WW8Num293z3"/>
  </w:style>
  <w:style w:type="character" w:customStyle="1" w:styleId="WW8Num293z4">
    <w:name w:val="WW8Num293z4"/>
  </w:style>
  <w:style w:type="character" w:customStyle="1" w:styleId="WW8Num293z5">
    <w:name w:val="WW8Num293z5"/>
  </w:style>
  <w:style w:type="character" w:customStyle="1" w:styleId="WW8Num293z6">
    <w:name w:val="WW8Num293z6"/>
  </w:style>
  <w:style w:type="character" w:customStyle="1" w:styleId="WW8Num293z7">
    <w:name w:val="WW8Num293z7"/>
  </w:style>
  <w:style w:type="character" w:customStyle="1" w:styleId="WW8Num293z8">
    <w:name w:val="WW8Num293z8"/>
  </w:style>
  <w:style w:type="character" w:customStyle="1" w:styleId="WW8Num294z0">
    <w:name w:val="WW8Num294z0"/>
    <w:rPr>
      <w:color w:val="auto"/>
    </w:rPr>
  </w:style>
  <w:style w:type="character" w:customStyle="1" w:styleId="WW8Num294z1">
    <w:name w:val="WW8Num294z1"/>
  </w:style>
  <w:style w:type="character" w:customStyle="1" w:styleId="WW8Num294z2">
    <w:name w:val="WW8Num294z2"/>
  </w:style>
  <w:style w:type="character" w:customStyle="1" w:styleId="WW8Num294z3">
    <w:name w:val="WW8Num294z3"/>
  </w:style>
  <w:style w:type="character" w:customStyle="1" w:styleId="WW8Num294z4">
    <w:name w:val="WW8Num294z4"/>
  </w:style>
  <w:style w:type="character" w:customStyle="1" w:styleId="WW8Num294z5">
    <w:name w:val="WW8Num294z5"/>
  </w:style>
  <w:style w:type="character" w:customStyle="1" w:styleId="WW8Num294z6">
    <w:name w:val="WW8Num294z6"/>
  </w:style>
  <w:style w:type="character" w:customStyle="1" w:styleId="WW8Num294z7">
    <w:name w:val="WW8Num294z7"/>
  </w:style>
  <w:style w:type="character" w:customStyle="1" w:styleId="WW8Num294z8">
    <w:name w:val="WW8Num294z8"/>
  </w:style>
  <w:style w:type="character" w:customStyle="1" w:styleId="Domylnaczcionkaakapitu4">
    <w:name w:val="Domyślna czcionka akapitu4"/>
  </w:style>
  <w:style w:type="character" w:customStyle="1" w:styleId="Nagwek1Znak">
    <w:name w:val="Nagłówek 1 Znak"/>
    <w:rPr>
      <w:b/>
      <w:color w:val="000000"/>
      <w:lang w:val="x-none"/>
    </w:rPr>
  </w:style>
  <w:style w:type="character" w:customStyle="1" w:styleId="Nagwek2Znak">
    <w:name w:val="Nagłówek 2 Znak"/>
    <w:rPr>
      <w:b/>
      <w:color w:val="000000"/>
      <w:sz w:val="24"/>
    </w:rPr>
  </w:style>
  <w:style w:type="character" w:customStyle="1" w:styleId="Nagwek3Znak">
    <w:name w:val="Nagłówek 3 Znak"/>
    <w:rPr>
      <w:b/>
      <w:sz w:val="36"/>
    </w:rPr>
  </w:style>
  <w:style w:type="character" w:customStyle="1" w:styleId="Nagwek4Znak">
    <w:name w:val="Nagłówek 4 Znak"/>
    <w:rPr>
      <w:b/>
      <w:color w:val="000000"/>
      <w:sz w:val="24"/>
      <w:shd w:val="clear" w:color="auto" w:fill="FFFF00"/>
    </w:rPr>
  </w:style>
  <w:style w:type="character" w:customStyle="1" w:styleId="Nagwek5Znak">
    <w:name w:val="Nagłówek 5 Znak"/>
    <w:rPr>
      <w:b/>
      <w:sz w:val="24"/>
    </w:rPr>
  </w:style>
  <w:style w:type="character" w:customStyle="1" w:styleId="Nagwek6Znak">
    <w:name w:val="Nagłówek 6 Znak"/>
    <w:rPr>
      <w:rFonts w:ascii="Calibri" w:hAnsi="Calibri" w:cs="Calibri"/>
      <w:b/>
      <w:bCs/>
      <w:sz w:val="22"/>
      <w:szCs w:val="22"/>
    </w:rPr>
  </w:style>
  <w:style w:type="character" w:customStyle="1" w:styleId="Nagwek7Znak">
    <w:name w:val="Nagłówek 7 Znak"/>
    <w:rPr>
      <w:sz w:val="24"/>
    </w:rPr>
  </w:style>
  <w:style w:type="character" w:customStyle="1" w:styleId="Nagwek8Znak">
    <w:name w:val="Nagłówek 8 Znak"/>
    <w:rPr>
      <w:b/>
      <w:sz w:val="24"/>
    </w:rPr>
  </w:style>
  <w:style w:type="character" w:customStyle="1" w:styleId="Nagwek9Znak">
    <w:name w:val="Nagłówek 9 Znak"/>
    <w:rPr>
      <w:rFonts w:ascii="Arial" w:hAnsi="Arial" w:cs="Arial"/>
      <w:sz w:val="22"/>
      <w:szCs w:val="22"/>
      <w:lang w:eastAsia="zh-CN"/>
    </w:rPr>
  </w:style>
  <w:style w:type="character" w:customStyle="1" w:styleId="WW8Num53z1">
    <w:name w:val="WW8Num53z1"/>
    <w:rPr>
      <w:b w:val="0"/>
    </w:rPr>
  </w:style>
  <w:style w:type="character" w:customStyle="1" w:styleId="WW8Num75z1">
    <w:name w:val="WW8Num75z1"/>
    <w:rPr>
      <w:rFonts w:ascii="Symbol" w:hAnsi="Symbol" w:cs="Symbol"/>
    </w:rPr>
  </w:style>
  <w:style w:type="character" w:customStyle="1" w:styleId="WW8Num80z1">
    <w:name w:val="WW8Num80z1"/>
    <w:rPr>
      <w:b w:val="0"/>
      <w:i w:val="0"/>
    </w:rPr>
  </w:style>
  <w:style w:type="character" w:customStyle="1" w:styleId="WW8Num98z2">
    <w:name w:val="WW8Num98z2"/>
    <w:rPr>
      <w:rFonts w:ascii="Symbol" w:hAnsi="Symbol" w:cs="Symbol"/>
      <w:b w:val="0"/>
      <w:color w:val="000000"/>
    </w:rPr>
  </w:style>
  <w:style w:type="character" w:customStyle="1" w:styleId="WW8Num98z3">
    <w:name w:val="WW8Num98z3"/>
    <w:rPr>
      <w:b w:val="0"/>
      <w:strike w:val="0"/>
      <w:dstrike w:val="0"/>
      <w:color w:val="000000"/>
    </w:rPr>
  </w:style>
  <w:style w:type="character" w:customStyle="1" w:styleId="WW8Num99z1">
    <w:name w:val="WW8Num99z1"/>
    <w:rPr>
      <w:b w:val="0"/>
      <w:color w:val="00000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Domylnaczcionkaakapitu3">
    <w:name w:val="Domyślna czcionka akapitu3"/>
  </w:style>
  <w:style w:type="character" w:customStyle="1" w:styleId="WW8Num67z1">
    <w:name w:val="WW8Num67z1"/>
    <w:rPr>
      <w:b w:val="0"/>
      <w:color w:val="000000"/>
    </w:rPr>
  </w:style>
  <w:style w:type="character" w:customStyle="1" w:styleId="WW-Absatz-Standardschriftart11">
    <w:name w:val="WW-Absatz-Standardschriftart11"/>
  </w:style>
  <w:style w:type="character" w:customStyle="1" w:styleId="WW8Num37z2">
    <w:name w:val="WW8Num37z2"/>
    <w:rPr>
      <w:b w:val="0"/>
    </w:rPr>
  </w:style>
  <w:style w:type="character" w:customStyle="1" w:styleId="WW8Num69z1">
    <w:name w:val="WW8Num69z1"/>
    <w:rPr>
      <w:b w:val="0"/>
      <w:color w:val="000000"/>
    </w:rPr>
  </w:style>
  <w:style w:type="character" w:customStyle="1" w:styleId="WW8Num77z1">
    <w:name w:val="WW8Num77z1"/>
    <w:rPr>
      <w:rFonts w:ascii="Symbol" w:hAnsi="Symbol" w:cs="Symbol"/>
    </w:rPr>
  </w:style>
  <w:style w:type="character" w:customStyle="1" w:styleId="WW8Num82z1">
    <w:name w:val="WW8Num82z1"/>
    <w:rPr>
      <w:b w:val="0"/>
      <w:i w:val="0"/>
    </w:rPr>
  </w:style>
  <w:style w:type="character" w:customStyle="1" w:styleId="WW8Num102z2">
    <w:name w:val="WW8Num102z2"/>
    <w:rPr>
      <w:rFonts w:ascii="Symbol" w:hAnsi="Symbol" w:cs="Symbol"/>
      <w:b w:val="0"/>
      <w:color w:val="000000"/>
    </w:rPr>
  </w:style>
  <w:style w:type="character" w:customStyle="1" w:styleId="WW8Num102z3">
    <w:name w:val="WW8Num102z3"/>
    <w:rPr>
      <w:b w:val="0"/>
      <w:strike w:val="0"/>
      <w:dstrike w:val="0"/>
      <w:color w:val="000000"/>
    </w:rPr>
  </w:style>
  <w:style w:type="character" w:customStyle="1" w:styleId="WW8Num103z1">
    <w:name w:val="WW8Num103z1"/>
    <w:rPr>
      <w:b w:val="0"/>
      <w:color w:val="000000"/>
    </w:rPr>
  </w:style>
  <w:style w:type="character" w:customStyle="1" w:styleId="Domylnaczcionkaakapitu2">
    <w:name w:val="Domyślna czcionka akapitu2"/>
  </w:style>
  <w:style w:type="character" w:customStyle="1" w:styleId="WW8Num63z1">
    <w:name w:val="WW8Num63z1"/>
    <w:rPr>
      <w:rFonts w:ascii="Courier New" w:hAnsi="Courier New" w:cs="Courier New"/>
    </w:rPr>
  </w:style>
  <w:style w:type="character" w:customStyle="1" w:styleId="WW8Num63z2">
    <w:name w:val="WW8Num63z2"/>
    <w:rPr>
      <w:rFonts w:ascii="Wingdings" w:hAnsi="Wingdings" w:cs="Wingdings"/>
    </w:rPr>
  </w:style>
  <w:style w:type="character" w:customStyle="1" w:styleId="WW8Num63z3">
    <w:name w:val="WW8Num63z3"/>
    <w:rPr>
      <w:rFonts w:ascii="Symbol" w:hAnsi="Symbol" w:cs="Symbol"/>
    </w:rPr>
  </w:style>
  <w:style w:type="character" w:customStyle="1" w:styleId="WW8Num91z2">
    <w:name w:val="WW8Num91z2"/>
    <w:rPr>
      <w:rFonts w:ascii="Symbol" w:hAnsi="Symbol" w:cs="Symbol"/>
      <w:b w:val="0"/>
      <w:color w:val="000000"/>
    </w:rPr>
  </w:style>
  <w:style w:type="character" w:customStyle="1" w:styleId="WW8Num94z1">
    <w:name w:val="WW8Num94z1"/>
    <w:rPr>
      <w:b w:val="0"/>
    </w:rPr>
  </w:style>
  <w:style w:type="character" w:customStyle="1" w:styleId="Domylnaczcionkaakapitu1">
    <w:name w:val="Domyślna czcionka akapitu1"/>
  </w:style>
  <w:style w:type="character" w:customStyle="1" w:styleId="WW-Domylnaczcionkaakapitu">
    <w:name w:val="WW-Domyślna czcionka akapitu"/>
  </w:style>
  <w:style w:type="character" w:styleId="Numerstrony">
    <w:name w:val="page number"/>
    <w:basedOn w:val="WW-Domylnaczcionkaakapitu"/>
  </w:style>
  <w:style w:type="character" w:customStyle="1" w:styleId="Znakinumeracji">
    <w:name w:val="Znaki numeracji"/>
  </w:style>
  <w:style w:type="character" w:customStyle="1" w:styleId="WW-Absatz-Standardschriftart111">
    <w:name w:val="WW-Absatz-Standardschriftart111"/>
  </w:style>
  <w:style w:type="character" w:customStyle="1" w:styleId="WW-Znakinumeracji">
    <w:name w:val="WW-Znaki numeracji"/>
  </w:style>
  <w:style w:type="character" w:customStyle="1" w:styleId="WW8Num37z7">
    <w:name w:val="WW8Num37z7"/>
    <w:rPr>
      <w:rFonts w:ascii="Times New Roman" w:hAnsi="Times New Roman" w:cs="Times New Roman"/>
      <w:b w:val="0"/>
      <w:i w:val="0"/>
      <w:sz w:val="24"/>
      <w:u w:val="none"/>
    </w:rPr>
  </w:style>
  <w:style w:type="character" w:customStyle="1" w:styleId="TekstpodstawowyZnak">
    <w:name w:val="Tekst podstawowy Znak"/>
    <w:rPr>
      <w:b/>
      <w:sz w:val="32"/>
      <w:lang w:val="pl-PL" w:bidi="ar-SA"/>
    </w:rPr>
  </w:style>
  <w:style w:type="character" w:styleId="Hipercze">
    <w:name w:val="Hyperlink"/>
    <w:uiPriority w:val="99"/>
    <w:rPr>
      <w:color w:val="0000FF"/>
      <w:u w:val="single"/>
    </w:rPr>
  </w:style>
  <w:style w:type="character" w:customStyle="1" w:styleId="Znak">
    <w:name w:val="Znak"/>
    <w:rPr>
      <w:b/>
      <w:sz w:val="32"/>
    </w:rPr>
  </w:style>
  <w:style w:type="character" w:customStyle="1" w:styleId="Hipercze1">
    <w:name w:val="Hiperłącze1"/>
    <w:rPr>
      <w:strike w:val="0"/>
      <w:dstrike w:val="0"/>
      <w:color w:val="000000"/>
      <w:u w:val="none"/>
    </w:rPr>
  </w:style>
  <w:style w:type="character" w:customStyle="1" w:styleId="symbol1">
    <w:name w:val="symbol1"/>
    <w:rPr>
      <w:rFonts w:ascii="Courier New" w:hAnsi="Courier New" w:cs="Courier New"/>
      <w:b/>
      <w:bCs/>
      <w:sz w:val="21"/>
      <w:szCs w:val="21"/>
    </w:rPr>
  </w:style>
  <w:style w:type="character" w:customStyle="1" w:styleId="TekstpodstawowywcityZnak">
    <w:name w:val="Tekst podstawowy wcięty Znak"/>
    <w:rPr>
      <w:color w:val="000000"/>
    </w:rPr>
  </w:style>
  <w:style w:type="character" w:customStyle="1" w:styleId="TekstprzypisukocowegoZnak">
    <w:name w:val="Tekst przypisu końcowego Znak"/>
  </w:style>
  <w:style w:type="character" w:customStyle="1" w:styleId="Znakiprzypiswkocowych">
    <w:name w:val="Znaki przypisów końcowych"/>
    <w:rPr>
      <w:vertAlign w:val="superscript"/>
    </w:rPr>
  </w:style>
  <w:style w:type="character" w:customStyle="1" w:styleId="Znakiprzypiswdolnych">
    <w:name w:val="Znaki przypisów dolnych"/>
    <w:rPr>
      <w:vertAlign w:val="superscript"/>
    </w:rPr>
  </w:style>
  <w:style w:type="character" w:customStyle="1" w:styleId="FontStyle51">
    <w:name w:val="Font Style51"/>
    <w:rPr>
      <w:rFonts w:ascii="Times New Roman" w:hAnsi="Times New Roman" w:cs="Times New Roman"/>
      <w:sz w:val="18"/>
      <w:szCs w:val="18"/>
    </w:rPr>
  </w:style>
  <w:style w:type="character" w:customStyle="1" w:styleId="WW8Num9z1">
    <w:name w:val="WW8Num9z1"/>
    <w:rPr>
      <w:rFonts w:ascii="Courier New" w:hAnsi="Courier New" w:cs="Courier New"/>
    </w:rPr>
  </w:style>
  <w:style w:type="character" w:customStyle="1" w:styleId="Odwoaniedokomentarza1">
    <w:name w:val="Odwołanie do komentarza1"/>
    <w:rPr>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customStyle="1" w:styleId="Tekstpodstawowy3Znak">
    <w:name w:val="Tekst podstawowy 3 Znak"/>
    <w:rPr>
      <w:sz w:val="16"/>
      <w:szCs w:val="16"/>
    </w:rPr>
  </w:style>
  <w:style w:type="character" w:customStyle="1" w:styleId="TekstpodstawowyZnak1">
    <w:name w:val="Tekst podstawowy Znak1"/>
    <w:aliases w:val=" Znak Znak, Znak Znak Znak Znak Znak Znak Znak Znak Znak Znak, Znak Znak Znak Znak Znak Znak Znak Znak Znak Znak Znak Znak Znak Znak Znak, Znak Znak Znak Znak Znak Znak1, Znak Znak Znak Znak Znak Znak Znak,Znak Znak Znak Znak2"/>
    <w:rPr>
      <w:b/>
      <w:sz w:val="32"/>
    </w:rPr>
  </w:style>
  <w:style w:type="character" w:customStyle="1" w:styleId="NagwekZnak">
    <w:name w:val="Nagłówek Znak"/>
    <w:rPr>
      <w:rFonts w:ascii="Arial" w:eastAsia="Lucida Sans Unicode" w:hAnsi="Arial" w:cs="Tahoma"/>
      <w:sz w:val="28"/>
      <w:szCs w:val="28"/>
    </w:rPr>
  </w:style>
  <w:style w:type="character" w:customStyle="1" w:styleId="TekstpodstawowywcityZnak1">
    <w:name w:val="Tekst podstawowy wcięty Znak1"/>
    <w:rPr>
      <w:color w:val="000000"/>
    </w:rPr>
  </w:style>
  <w:style w:type="character" w:customStyle="1" w:styleId="StopkaZnak">
    <w:name w:val="Stopka Znak"/>
    <w:basedOn w:val="Domylnaczcionkaakapitu4"/>
  </w:style>
  <w:style w:type="character" w:customStyle="1" w:styleId="TytuZnak">
    <w:name w:val="Tytuł Znak"/>
    <w:rPr>
      <w:rFonts w:ascii="Albany" w:eastAsia="HG Mincho Light J" w:hAnsi="Albany" w:cs="Arial Unicode MS"/>
      <w:sz w:val="28"/>
      <w:szCs w:val="28"/>
    </w:rPr>
  </w:style>
  <w:style w:type="character" w:customStyle="1" w:styleId="PodtytuZnak">
    <w:name w:val="Podtytuł Znak"/>
    <w:rPr>
      <w:rFonts w:ascii="Albany" w:eastAsia="HG Mincho Light J" w:hAnsi="Albany" w:cs="Arial Unicode MS"/>
      <w:i/>
      <w:iCs/>
      <w:sz w:val="28"/>
      <w:szCs w:val="28"/>
    </w:rPr>
  </w:style>
  <w:style w:type="character" w:customStyle="1" w:styleId="pktZnak">
    <w:name w:val="pkt Znak"/>
    <w:uiPriority w:val="99"/>
    <w:rPr>
      <w:sz w:val="24"/>
    </w:rPr>
  </w:style>
  <w:style w:type="character" w:customStyle="1" w:styleId="TekstdymkaZnak">
    <w:name w:val="Tekst dymka Znak"/>
    <w:rPr>
      <w:rFonts w:ascii="Tahoma" w:hAnsi="Tahoma" w:cs="Tahoma"/>
      <w:sz w:val="16"/>
      <w:szCs w:val="16"/>
    </w:rPr>
  </w:style>
  <w:style w:type="character" w:customStyle="1" w:styleId="AkapitzlistZnak">
    <w:name w:val="Akapit z listą Znak"/>
    <w:aliases w:val="L1 Znak,Numerowanie Znak,L1 Znak Znak Znak Znak,CW_Lista Znak,Wypunktowanie Znak,Akapit z listą BS Znak,Kolorowa lista — akcent 11 Znak,sw tekst Znak,Bulleted list Znak,lp1 Znak,Preambuła Znak,Colorful Shading - Accent 31 Znak"/>
    <w:uiPriority w:val="34"/>
    <w:qFormat/>
  </w:style>
  <w:style w:type="character" w:customStyle="1" w:styleId="TekstprzypisukocowegoZnak1">
    <w:name w:val="Tekst przypisu końcowego Znak1"/>
    <w:basedOn w:val="Domylnaczcionkaakapitu4"/>
  </w:style>
  <w:style w:type="character" w:customStyle="1" w:styleId="TekstprzypisudolnegoZnak">
    <w:name w:val="Tekst przypisu dolnego Znak"/>
    <w:uiPriority w:val="99"/>
  </w:style>
  <w:style w:type="character" w:customStyle="1" w:styleId="TekstkomentarzaZnak1">
    <w:name w:val="Tekst komentarza Znak1"/>
  </w:style>
  <w:style w:type="character" w:customStyle="1" w:styleId="TematkomentarzaZnak1">
    <w:name w:val="Temat komentarza Znak1"/>
    <w:rPr>
      <w:b/>
      <w:bCs/>
    </w:rPr>
  </w:style>
  <w:style w:type="character" w:customStyle="1" w:styleId="Odwoanieprzypisukocowego1">
    <w:name w:val="Odwołanie przypisu końcowego1"/>
    <w:rPr>
      <w:vertAlign w:val="superscript"/>
    </w:rPr>
  </w:style>
  <w:style w:type="character" w:customStyle="1" w:styleId="HTML-wstpniesformatowanyZnak">
    <w:name w:val="HTML - wstępnie sformatowany Znak"/>
    <w:rPr>
      <w:rFonts w:ascii="Courier New" w:hAnsi="Courier New" w:cs="Courier New"/>
    </w:rPr>
  </w:style>
  <w:style w:type="character" w:customStyle="1" w:styleId="Odwoaniedokomentarza2">
    <w:name w:val="Odwołanie do komentarza2"/>
    <w:rPr>
      <w:sz w:val="16"/>
      <w:szCs w:val="16"/>
    </w:rPr>
  </w:style>
  <w:style w:type="character" w:customStyle="1" w:styleId="Tekstpodstawowywcity3Znak">
    <w:name w:val="Tekst podstawowy wcięty 3 Znak"/>
    <w:rPr>
      <w:sz w:val="16"/>
      <w:szCs w:val="16"/>
    </w:rPr>
  </w:style>
  <w:style w:type="character" w:customStyle="1" w:styleId="Tekstpodstawowy2Znak">
    <w:name w:val="Tekst podstawowy 2 Znak"/>
  </w:style>
  <w:style w:type="character" w:customStyle="1" w:styleId="Tekstpodstawowywcity2Znak">
    <w:name w:val="Tekst podstawowy wcięty 2 Znak"/>
  </w:style>
  <w:style w:type="character" w:styleId="Pogrubienie">
    <w:name w:val="Strong"/>
    <w:uiPriority w:val="22"/>
    <w:qFormat/>
    <w:rPr>
      <w:b/>
      <w:bCs/>
    </w:rPr>
  </w:style>
  <w:style w:type="character" w:styleId="Uwydatnienie">
    <w:name w:val="Emphasis"/>
    <w:qFormat/>
    <w:rPr>
      <w:b/>
      <w:bCs/>
      <w:i w:val="0"/>
      <w:iCs w:val="0"/>
    </w:rPr>
  </w:style>
  <w:style w:type="character" w:customStyle="1" w:styleId="WW8Num5z1">
    <w:name w:val="WW8Num5z1"/>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rPr>
      <w:rFonts w:ascii="Courier New" w:hAnsi="Courier New" w:cs="Courier New"/>
    </w:rPr>
  </w:style>
  <w:style w:type="character" w:customStyle="1" w:styleId="WW8Num6z1">
    <w:name w:val="WW8Num6z1"/>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1">
    <w:name w:val="WW8Num7z1"/>
    <w:rPr>
      <w:rFonts w:ascii="Wingdings" w:hAnsi="Wingdings" w:cs="Wingdings"/>
      <w:color w:val="auto"/>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rPr>
      <w:rFonts w:ascii="Courier New" w:hAnsi="Courier New" w:cs="Courier New"/>
    </w:rPr>
  </w:style>
  <w:style w:type="character" w:customStyle="1" w:styleId="WW8Num45z1">
    <w:name w:val="WW8Num45z1"/>
    <w:rPr>
      <w:rFonts w:ascii="Symbol" w:hAnsi="Symbol" w:cs="Symbol"/>
    </w:rPr>
  </w:style>
  <w:style w:type="character" w:customStyle="1" w:styleId="WW8Num45z2">
    <w:name w:val="WW8Num45z2"/>
    <w:rPr>
      <w:rFonts w:ascii="Symbol" w:hAnsi="Symbol" w:cs="Symbol"/>
      <w:color w:val="auto"/>
    </w:rPr>
  </w:style>
  <w:style w:type="character" w:customStyle="1" w:styleId="WW8Num45z4">
    <w:name w:val="WW8Num45z4"/>
    <w:rPr>
      <w:rFonts w:ascii="Courier New" w:hAnsi="Courier New" w:cs="Courier New"/>
    </w:rPr>
  </w:style>
  <w:style w:type="character" w:customStyle="1" w:styleId="WW8Num45z5">
    <w:name w:val="WW8Num45z5"/>
    <w:rPr>
      <w:rFonts w:ascii="Wingdings" w:hAnsi="Wingdings" w:cs="Wingdings"/>
    </w:rPr>
  </w:style>
  <w:style w:type="character" w:customStyle="1" w:styleId="WW8Num48z1">
    <w:name w:val="WW8Num48z1"/>
    <w:rPr>
      <w:rFonts w:ascii="Wingdings" w:hAnsi="Wingdings" w:cs="Wingdings"/>
    </w:rPr>
  </w:style>
  <w:style w:type="character" w:customStyle="1" w:styleId="WW8Num48z3">
    <w:name w:val="WW8Num48z3"/>
    <w:rPr>
      <w:rFonts w:ascii="Symbol" w:hAnsi="Symbol" w:cs="Symbol"/>
    </w:rPr>
  </w:style>
  <w:style w:type="character" w:customStyle="1" w:styleId="WW8Num48z4">
    <w:name w:val="WW8Num48z4"/>
    <w:rPr>
      <w:rFonts w:ascii="Courier New" w:hAnsi="Courier New" w:cs="Courier New"/>
    </w:rPr>
  </w:style>
  <w:style w:type="character" w:customStyle="1" w:styleId="WW8Num46z1">
    <w:name w:val="WW8Num46z1"/>
    <w:rPr>
      <w:rFonts w:ascii="Wingdings" w:hAnsi="Wingdings" w:cs="Wingdings"/>
    </w:rPr>
  </w:style>
  <w:style w:type="character" w:customStyle="1" w:styleId="WW8Num46z3">
    <w:name w:val="WW8Num46z3"/>
    <w:rPr>
      <w:rFonts w:ascii="Symbol" w:hAnsi="Symbol" w:cs="Symbol"/>
    </w:rPr>
  </w:style>
  <w:style w:type="character" w:customStyle="1" w:styleId="WW8Num46z4">
    <w:name w:val="WW8Num46z4"/>
    <w:rPr>
      <w:rFonts w:ascii="Courier New" w:hAnsi="Courier New" w:cs="Courier New"/>
    </w:rPr>
  </w:style>
  <w:style w:type="character" w:customStyle="1" w:styleId="WW8Num47z1">
    <w:name w:val="WW8Num47z1"/>
    <w:rPr>
      <w:rFonts w:ascii="Wingdings" w:hAnsi="Wingdings" w:cs="Wingdings"/>
      <w:color w:val="auto"/>
    </w:rPr>
  </w:style>
  <w:style w:type="character" w:customStyle="1" w:styleId="WW8Num47z2">
    <w:name w:val="WW8Num47z2"/>
    <w:rPr>
      <w:rFonts w:ascii="Wingdings" w:hAnsi="Wingdings" w:cs="Wingdings"/>
    </w:rPr>
  </w:style>
  <w:style w:type="character" w:customStyle="1" w:styleId="WW8Num47z3">
    <w:name w:val="WW8Num47z3"/>
    <w:rPr>
      <w:rFonts w:ascii="Symbol" w:hAnsi="Symbol" w:cs="Symbol"/>
    </w:rPr>
  </w:style>
  <w:style w:type="character" w:customStyle="1" w:styleId="WW8Num47z4">
    <w:name w:val="WW8Num47z4"/>
    <w:rPr>
      <w:rFonts w:ascii="Courier New" w:hAnsi="Courier New" w:cs="Courier New"/>
    </w:rPr>
  </w:style>
  <w:style w:type="character" w:customStyle="1" w:styleId="WW8Num34z1">
    <w:name w:val="WW8Num34z1"/>
    <w:rPr>
      <w:rFonts w:ascii="Symbol" w:hAnsi="Symbol" w:cs="Symbol"/>
    </w:rPr>
  </w:style>
  <w:style w:type="character" w:customStyle="1" w:styleId="WW8Num34z2">
    <w:name w:val="WW8Num34z2"/>
    <w:rPr>
      <w:rFonts w:ascii="Wingdings" w:hAnsi="Wingdings" w:cs="Wingdings"/>
      <w:color w:val="auto"/>
    </w:rPr>
  </w:style>
  <w:style w:type="character" w:customStyle="1" w:styleId="WW8Num34z3">
    <w:name w:val="WW8Num34z3"/>
    <w:rPr>
      <w:rFonts w:ascii="Times New Roman" w:hAnsi="Times New Roman" w:cs="Times New Roman"/>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8z4">
    <w:name w:val="WW8Num38z4"/>
    <w:rPr>
      <w:rFonts w:ascii="Courier New" w:hAnsi="Courier New" w:cs="Courier New"/>
    </w:rPr>
  </w:style>
  <w:style w:type="character" w:customStyle="1" w:styleId="Symbolewypunktowania">
    <w:name w:val="Symbole wypunktowania"/>
    <w:rPr>
      <w:rFonts w:ascii="StarSymbol" w:eastAsia="StarSymbol" w:hAnsi="StarSymbol" w:cs="StarSymbol"/>
      <w:sz w:val="18"/>
      <w:szCs w:val="18"/>
    </w:rPr>
  </w:style>
  <w:style w:type="character" w:customStyle="1" w:styleId="txt-new">
    <w:name w:val="txt-new"/>
    <w:basedOn w:val="Domylnaczcionkaakapitu4"/>
  </w:style>
  <w:style w:type="character" w:customStyle="1" w:styleId="apple-style-span">
    <w:name w:val="apple-style-span"/>
    <w:basedOn w:val="Domylnaczcionkaakapitu4"/>
  </w:style>
  <w:style w:type="character" w:customStyle="1" w:styleId="Odwoanieprzypisudolnego1">
    <w:name w:val="Odwołanie przypisu dolnego1"/>
    <w:rPr>
      <w:vertAlign w:val="superscript"/>
    </w:rPr>
  </w:style>
  <w:style w:type="character" w:customStyle="1" w:styleId="citation-line">
    <w:name w:val="citation-line"/>
    <w:basedOn w:val="Domylnaczcionkaakapitu4"/>
    <w:qFormat/>
  </w:style>
  <w:style w:type="character" w:customStyle="1" w:styleId="WW8Num37z3">
    <w:name w:val="WW8Num37z3"/>
    <w:rPr>
      <w:b w:val="0"/>
      <w:strike w:val="0"/>
      <w:dstrike w:val="0"/>
      <w:color w:val="auto"/>
    </w:rPr>
  </w:style>
  <w:style w:type="character" w:customStyle="1" w:styleId="WW8Num39z2">
    <w:name w:val="WW8Num39z2"/>
    <w:rPr>
      <w:rFonts w:ascii="Symbol" w:hAnsi="Symbol" w:cs="Symbol"/>
      <w:b w:val="0"/>
      <w:color w:val="auto"/>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cs="Symbol"/>
    </w:rPr>
  </w:style>
  <w:style w:type="character" w:customStyle="1" w:styleId="WW8Num56z1">
    <w:name w:val="WW8Num56z1"/>
    <w:rPr>
      <w:b/>
      <w:color w:val="auto"/>
    </w:rPr>
  </w:style>
  <w:style w:type="character" w:customStyle="1" w:styleId="WW8Num74z1">
    <w:name w:val="WW8Num74z1"/>
    <w:rPr>
      <w:b/>
    </w:rPr>
  </w:style>
  <w:style w:type="character" w:customStyle="1" w:styleId="WW8Num83z1">
    <w:name w:val="WW8Num83z1"/>
    <w:rPr>
      <w:b/>
      <w:color w:val="auto"/>
    </w:rPr>
  </w:style>
  <w:style w:type="character" w:customStyle="1" w:styleId="WW8Num40z2">
    <w:name w:val="WW8Num40z2"/>
    <w:rPr>
      <w:b w:val="0"/>
    </w:rPr>
  </w:style>
  <w:style w:type="character" w:customStyle="1" w:styleId="WW8Num44z1">
    <w:name w:val="WW8Num44z1"/>
    <w:rPr>
      <w:rFonts w:ascii="OpenSymbol" w:hAnsi="OpenSymbol" w:cs="OpenSymbol"/>
    </w:rPr>
  </w:style>
  <w:style w:type="character" w:customStyle="1" w:styleId="WW8Num44z3">
    <w:name w:val="WW8Num44z3"/>
    <w:rPr>
      <w:rFonts w:ascii="Wingdings 2" w:hAnsi="Wingdings 2" w:cs="OpenSymbol"/>
    </w:rPr>
  </w:style>
  <w:style w:type="character" w:customStyle="1" w:styleId="WW8Num50z1">
    <w:name w:val="WW8Num50z1"/>
    <w:rPr>
      <w:b/>
    </w:rPr>
  </w:style>
  <w:style w:type="character" w:customStyle="1" w:styleId="WW8Num57z1">
    <w:name w:val="WW8Num57z1"/>
    <w:rPr>
      <w:b/>
      <w:color w:val="auto"/>
    </w:rPr>
  </w:style>
  <w:style w:type="character" w:customStyle="1" w:styleId="WW8Num84z1">
    <w:name w:val="WW8Num84z1"/>
    <w:rPr>
      <w:b/>
      <w:color w:val="auto"/>
    </w:rPr>
  </w:style>
  <w:style w:type="character" w:customStyle="1" w:styleId="WW8Num98z1">
    <w:name w:val="WW8Num98z1"/>
    <w:rPr>
      <w:b/>
      <w:color w:val="auto"/>
    </w:rPr>
  </w:style>
  <w:style w:type="character" w:customStyle="1" w:styleId="WW8Num33z2">
    <w:name w:val="WW8Num33z2"/>
    <w:rPr>
      <w:rFonts w:ascii="Symbol" w:hAnsi="Symbol" w:cs="Symbol"/>
      <w:b w:val="0"/>
      <w:color w:val="auto"/>
    </w:rPr>
  </w:style>
  <w:style w:type="character" w:customStyle="1" w:styleId="WW8Num33z3">
    <w:name w:val="WW8Num33z3"/>
    <w:rPr>
      <w:b w:val="0"/>
      <w:strike w:val="0"/>
      <w:dstrike w:val="0"/>
      <w:color w:val="auto"/>
    </w:rPr>
  </w:style>
  <w:style w:type="character" w:customStyle="1" w:styleId="WW8Num39z3">
    <w:name w:val="WW8Num39z3"/>
    <w:rPr>
      <w:b w:val="0"/>
      <w:strike w:val="0"/>
      <w:dstrike w:val="0"/>
      <w:color w:val="auto"/>
    </w:rPr>
  </w:style>
  <w:style w:type="character" w:customStyle="1" w:styleId="WW8Num88z1">
    <w:name w:val="WW8Num88z1"/>
    <w:rPr>
      <w:b w:val="0"/>
      <w:i w:val="0"/>
    </w:rPr>
  </w:style>
  <w:style w:type="character" w:customStyle="1" w:styleId="WW8Num24z7">
    <w:name w:val="WW8Num24z7"/>
    <w:rPr>
      <w:rFonts w:ascii="Times New Roman" w:hAnsi="Times New Roman" w:cs="Times New Roman"/>
      <w:b w:val="0"/>
      <w:i w:val="0"/>
      <w:sz w:val="24"/>
      <w:u w:val="none"/>
    </w:rPr>
  </w:style>
  <w:style w:type="character" w:customStyle="1" w:styleId="WW8Num26z1">
    <w:name w:val="WW8Num26z1"/>
    <w:rPr>
      <w:b w:val="0"/>
      <w:i w:val="0"/>
    </w:rPr>
  </w:style>
  <w:style w:type="character" w:customStyle="1" w:styleId="WW8Num30z1">
    <w:name w:val="WW8Num30z1"/>
    <w:rPr>
      <w:rFonts w:ascii="OpenSymbol" w:hAnsi="OpenSymbol" w:cs="OpenSymbol"/>
    </w:rPr>
  </w:style>
  <w:style w:type="character" w:customStyle="1" w:styleId="WW8Num40z1">
    <w:name w:val="WW8Num40z1"/>
    <w:rPr>
      <w:b w:val="0"/>
      <w:i w:val="0"/>
    </w:rPr>
  </w:style>
  <w:style w:type="character" w:customStyle="1" w:styleId="WW8Num43z2">
    <w:name w:val="WW8Num43z2"/>
    <w:rPr>
      <w:rFonts w:ascii="Wingdings" w:hAnsi="Wingdings" w:cs="Wingdings"/>
    </w:rPr>
  </w:style>
  <w:style w:type="character" w:customStyle="1" w:styleId="WW8Num50z2">
    <w:name w:val="WW8Num50z2"/>
    <w:rPr>
      <w:b w:val="0"/>
      <w:bCs w:val="0"/>
      <w:color w:val="auto"/>
    </w:rPr>
  </w:style>
  <w:style w:type="character" w:customStyle="1" w:styleId="WW8Num56z2">
    <w:name w:val="WW8Num56z2"/>
    <w:rPr>
      <w:b w:val="0"/>
    </w:rPr>
  </w:style>
  <w:style w:type="character" w:customStyle="1" w:styleId="WW8Num65z1">
    <w:name w:val="WW8Num65z1"/>
    <w:rPr>
      <w:rFonts w:ascii="OpenSymbol" w:hAnsi="OpenSymbol" w:cs="OpenSymbol"/>
    </w:rPr>
  </w:style>
  <w:style w:type="character" w:customStyle="1" w:styleId="WW8Num89z1">
    <w:name w:val="WW8Num89z1"/>
    <w:rPr>
      <w:b w:val="0"/>
      <w:i w:val="0"/>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cs="Wingdings"/>
    </w:rPr>
  </w:style>
  <w:style w:type="character" w:customStyle="1" w:styleId="WW8Num92z3">
    <w:name w:val="WW8Num92z3"/>
    <w:rPr>
      <w:rFonts w:ascii="Symbol" w:hAnsi="Symbol" w:cs="Symbol"/>
    </w:rPr>
  </w:style>
  <w:style w:type="character" w:customStyle="1" w:styleId="WW8Num99z2">
    <w:name w:val="WW8Num99z2"/>
    <w:rPr>
      <w:b w:val="0"/>
      <w:color w:val="auto"/>
    </w:rPr>
  </w:style>
  <w:style w:type="character" w:customStyle="1" w:styleId="WW8Num128z1">
    <w:name w:val="WW8Num128z1"/>
    <w:rPr>
      <w:b w:val="0"/>
      <w:color w:val="auto"/>
    </w:rPr>
  </w:style>
  <w:style w:type="character" w:customStyle="1" w:styleId="WW8Num158z1">
    <w:name w:val="WW8Num158z1"/>
    <w:rPr>
      <w:b w:val="0"/>
      <w:i w:val="0"/>
    </w:rPr>
  </w:style>
  <w:style w:type="character" w:customStyle="1" w:styleId="Znak2">
    <w:name w:val="Znak2"/>
    <w:rPr>
      <w:color w:val="000000"/>
      <w:lang w:val="pl-PL" w:bidi="ar-SA"/>
    </w:rPr>
  </w:style>
  <w:style w:type="character" w:customStyle="1" w:styleId="text2">
    <w:name w:val="text2"/>
    <w:basedOn w:val="Domylnaczcionkaakapitu4"/>
  </w:style>
  <w:style w:type="character" w:customStyle="1" w:styleId="highlight">
    <w:name w:val="highlight"/>
    <w:basedOn w:val="Domylnaczcionkaakapitu4"/>
  </w:style>
  <w:style w:type="character" w:customStyle="1" w:styleId="Tekstpodstawowy3Znak1">
    <w:name w:val="Tekst podstawowy 3 Znak1"/>
    <w:rPr>
      <w:sz w:val="16"/>
      <w:szCs w:val="16"/>
    </w:rPr>
  </w:style>
  <w:style w:type="character" w:customStyle="1" w:styleId="pktZnakZnak">
    <w:name w:val="pkt Znak Znak"/>
    <w:rPr>
      <w:sz w:val="24"/>
      <w:lang w:val="pl-PL" w:bidi="ar-SA"/>
    </w:rPr>
  </w:style>
  <w:style w:type="character" w:customStyle="1" w:styleId="text-justify">
    <w:name w:val="text-justify"/>
  </w:style>
  <w:style w:type="character" w:customStyle="1" w:styleId="Odwoanieprzypisudolnego2">
    <w:name w:val="Odwołanie przypisu dolnego2"/>
    <w:rPr>
      <w:vertAlign w:val="superscript"/>
    </w:rPr>
  </w:style>
  <w:style w:type="character" w:customStyle="1" w:styleId="Odwoanieprzypisukocowego2">
    <w:name w:val="Odwołanie przypisu końcowego2"/>
    <w:rPr>
      <w:vertAlign w:val="superscript"/>
    </w:rPr>
  </w:style>
  <w:style w:type="character" w:customStyle="1" w:styleId="Odwoaniedokomentarza3">
    <w:name w:val="Odwołanie do komentarza3"/>
    <w:rPr>
      <w:sz w:val="16"/>
      <w:szCs w:val="16"/>
    </w:rPr>
  </w:style>
  <w:style w:type="character" w:customStyle="1" w:styleId="TekstkomentarzaZnak2">
    <w:name w:val="Tekst komentarza Znak2"/>
    <w:uiPriority w:val="99"/>
    <w:rPr>
      <w:lang w:eastAsia="zh-CN"/>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paragraph" w:customStyle="1" w:styleId="Nagwek60">
    <w:name w:val="Nagłówek6"/>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aliases w:val=" Znak Znak Znak Znak Znak Znak Znak Znak Znak, Znak Znak Znak Znak Znak Znak Znak Znak Znak Znak Znak Znak Znak Znak, Znak Znak Znak Znak Znak, Znak Znak Znak Znak Znak Znak,Znak Znak Znak Znak,Znak Znak,Znak, Znak2"/>
    <w:basedOn w:val="Normalny"/>
    <w:link w:val="TekstpodstawowyZnak2"/>
    <w:pPr>
      <w:tabs>
        <w:tab w:val="left" w:pos="567"/>
      </w:tabs>
      <w:jc w:val="both"/>
    </w:pPr>
    <w:rPr>
      <w:b/>
      <w:sz w:val="32"/>
      <w:lang w:val="x-none"/>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Tahoma"/>
    </w:rPr>
  </w:style>
  <w:style w:type="paragraph" w:customStyle="1" w:styleId="Nagwek50">
    <w:name w:val="Nagłówek5"/>
    <w:basedOn w:val="Normalny"/>
    <w:next w:val="Tekstpodstawowy"/>
    <w:pPr>
      <w:keepNext/>
      <w:spacing w:before="240" w:after="120"/>
    </w:pPr>
    <w:rPr>
      <w:rFonts w:ascii="Albany" w:eastAsia="HG Mincho Light J" w:hAnsi="Albany" w:cs="Albany"/>
      <w:sz w:val="28"/>
      <w:szCs w:val="28"/>
      <w:lang w:val="x-none"/>
    </w:rPr>
  </w:style>
  <w:style w:type="paragraph" w:customStyle="1" w:styleId="Legenda2">
    <w:name w:val="Legenda2"/>
    <w:basedOn w:val="Normalny"/>
    <w:pPr>
      <w:suppressLineNumbers/>
      <w:spacing w:before="120" w:after="120"/>
    </w:pPr>
    <w:rPr>
      <w:rFonts w:cs="Mangal"/>
      <w:i/>
      <w:iCs/>
      <w:sz w:val="24"/>
      <w:szCs w:val="24"/>
    </w:rPr>
  </w:style>
  <w:style w:type="paragraph" w:customStyle="1" w:styleId="Nagwek40">
    <w:name w:val="Nagłówek4"/>
    <w:basedOn w:val="Normalny"/>
    <w:next w:val="Tekstpodstawowy"/>
    <w:pPr>
      <w:keepNext/>
      <w:spacing w:before="240" w:after="120"/>
    </w:pPr>
    <w:rPr>
      <w:rFonts w:ascii="Arial" w:eastAsia="Lucida Sans Unicode" w:hAnsi="Arial" w:cs="Tahoma"/>
      <w:sz w:val="28"/>
      <w:szCs w:val="28"/>
    </w:rPr>
  </w:style>
  <w:style w:type="paragraph" w:customStyle="1" w:styleId="Podpis3">
    <w:name w:val="Podpis3"/>
    <w:basedOn w:val="Normalny"/>
    <w:pPr>
      <w:suppressLineNumbers/>
      <w:spacing w:before="120" w:after="120"/>
    </w:pPr>
    <w:rPr>
      <w:rFonts w:cs="Tahoma"/>
      <w:i/>
      <w:iCs/>
      <w:sz w:val="24"/>
      <w:szCs w:val="24"/>
    </w:rPr>
  </w:style>
  <w:style w:type="paragraph" w:customStyle="1" w:styleId="Nagwek30">
    <w:name w:val="Nagłówek3"/>
    <w:basedOn w:val="Normalny"/>
    <w:next w:val="Tekstpodstawowy"/>
    <w:pPr>
      <w:keepNext/>
      <w:spacing w:before="240" w:after="120"/>
    </w:pPr>
    <w:rPr>
      <w:rFonts w:ascii="Arial" w:eastAsia="Lucida Sans Unicode" w:hAnsi="Arial" w:cs="Tahoma"/>
      <w:sz w:val="28"/>
      <w:szCs w:val="28"/>
    </w:rPr>
  </w:style>
  <w:style w:type="paragraph" w:customStyle="1" w:styleId="Podpis2">
    <w:name w:val="Podpis2"/>
    <w:basedOn w:val="Normalny"/>
    <w:pPr>
      <w:suppressLineNumbers/>
      <w:spacing w:before="120" w:after="120"/>
    </w:pPr>
    <w:rPr>
      <w:rFonts w:cs="Tahoma"/>
      <w:i/>
      <w:iCs/>
      <w:sz w:val="24"/>
      <w:szCs w:val="24"/>
    </w:rPr>
  </w:style>
  <w:style w:type="paragraph" w:styleId="Nagwek">
    <w:name w:val="header"/>
    <w:basedOn w:val="Normalny"/>
    <w:next w:val="Tekstpodstawowy"/>
    <w:link w:val="NagwekZnak1"/>
    <w:pPr>
      <w:keepNext/>
      <w:spacing w:before="240" w:after="120"/>
    </w:pPr>
    <w:rPr>
      <w:rFonts w:ascii="Arial" w:eastAsia="Lucida Sans Unicode" w:hAnsi="Arial" w:cs="Arial"/>
      <w:sz w:val="28"/>
      <w:szCs w:val="28"/>
      <w:lang w:val="x-none"/>
    </w:rPr>
  </w:style>
  <w:style w:type="paragraph" w:customStyle="1" w:styleId="Podpis1">
    <w:name w:val="Podpis1"/>
    <w:basedOn w:val="Normalny"/>
    <w:pPr>
      <w:suppressLineNumbers/>
      <w:spacing w:before="120" w:after="120"/>
    </w:pPr>
    <w:rPr>
      <w:rFonts w:cs="Tahoma"/>
      <w:i/>
      <w:iCs/>
      <w:sz w:val="24"/>
      <w:szCs w:val="24"/>
    </w:rPr>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link w:val="TekstpodstawowywcityZnak2"/>
    <w:pPr>
      <w:ind w:left="426"/>
      <w:jc w:val="both"/>
    </w:pPr>
    <w:rPr>
      <w:color w:val="000000"/>
      <w:lang w:val="x-none"/>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Stopka">
    <w:name w:val="footer"/>
    <w:basedOn w:val="Normalny"/>
    <w:link w:val="StopkaZnak1"/>
    <w:uiPriority w:val="99"/>
    <w:pPr>
      <w:tabs>
        <w:tab w:val="center" w:pos="4536"/>
        <w:tab w:val="right" w:pos="9072"/>
      </w:tabs>
    </w:pPr>
  </w:style>
  <w:style w:type="paragraph" w:customStyle="1" w:styleId="Zawartoramki">
    <w:name w:val="Zawartość ramki"/>
    <w:basedOn w:val="Tekstpodstawowy"/>
  </w:style>
  <w:style w:type="paragraph" w:styleId="Podtytu">
    <w:name w:val="Subtitle"/>
    <w:aliases w:val=" Znak Znak Znak Znak Znak Znak Znak Znak Znak Znak Znak Znak Znak,Tekst podstawowy1, Znak Znak Znak1, Znak Znak1, Znak Znak Znak Znak Znak1 Znak Znak, Znak Znak Znak Znak Znak Znak Znak Znak, Znak Znak Znak Znak"/>
    <w:basedOn w:val="Nagwek50"/>
    <w:next w:val="Tekstpodstawowy"/>
    <w:link w:val="PodtytuZnak1"/>
    <w:qFormat/>
    <w:pPr>
      <w:jc w:val="center"/>
    </w:pPr>
    <w:rPr>
      <w:i/>
      <w:iCs/>
    </w:rPr>
  </w:style>
  <w:style w:type="paragraph" w:customStyle="1" w:styleId="WW-Tekstpodstawowy3">
    <w:name w:val="WW-Tekst podstawowy 3"/>
    <w:basedOn w:val="Normalny"/>
    <w:pPr>
      <w:jc w:val="both"/>
    </w:pPr>
    <w:rPr>
      <w:b/>
      <w:sz w:val="28"/>
    </w:rPr>
  </w:style>
  <w:style w:type="paragraph" w:customStyle="1" w:styleId="BodyText21">
    <w:name w:val="Body Text 21"/>
    <w:basedOn w:val="Normalny"/>
    <w:link w:val="BodyText21Znak"/>
    <w:qFormat/>
    <w:pPr>
      <w:tabs>
        <w:tab w:val="left" w:pos="0"/>
      </w:tabs>
      <w:jc w:val="both"/>
    </w:pPr>
    <w:rPr>
      <w:sz w:val="24"/>
    </w:rPr>
  </w:style>
  <w:style w:type="paragraph" w:customStyle="1" w:styleId="WW-Tekstpodstawowywcity2">
    <w:name w:val="WW-Tekst podstawowy wcięty 2"/>
    <w:basedOn w:val="Normalny"/>
    <w:qFormat/>
    <w:pPr>
      <w:ind w:left="708"/>
      <w:jc w:val="both"/>
    </w:pPr>
    <w:rPr>
      <w:b/>
      <w:sz w:val="24"/>
    </w:rPr>
  </w:style>
  <w:style w:type="paragraph" w:customStyle="1" w:styleId="WW-Tekstpodstawowywcity3">
    <w:name w:val="WW-Tekst podstawowy wcięty 3"/>
    <w:basedOn w:val="Normalny"/>
    <w:qFormat/>
    <w:pPr>
      <w:ind w:left="851"/>
      <w:jc w:val="both"/>
    </w:pPr>
    <w:rPr>
      <w:sz w:val="24"/>
    </w:rPr>
  </w:style>
  <w:style w:type="paragraph" w:customStyle="1" w:styleId="pkt">
    <w:name w:val="pkt"/>
    <w:basedOn w:val="Normalny"/>
    <w:qFormat/>
    <w:pPr>
      <w:spacing w:before="60" w:after="60"/>
      <w:ind w:left="851" w:hanging="295"/>
      <w:jc w:val="both"/>
    </w:pPr>
    <w:rPr>
      <w:sz w:val="24"/>
      <w:lang w:val="x-none"/>
    </w:rPr>
  </w:style>
  <w:style w:type="paragraph" w:customStyle="1" w:styleId="WW-Tekstpodstawowy2">
    <w:name w:val="WW-Tekst podstawowy 2"/>
    <w:basedOn w:val="Normalny"/>
    <w:pPr>
      <w:tabs>
        <w:tab w:val="left" w:pos="709"/>
      </w:tabs>
      <w:jc w:val="both"/>
    </w:pPr>
    <w:rPr>
      <w:color w:val="000000"/>
      <w:sz w:val="24"/>
    </w:rPr>
  </w:style>
  <w:style w:type="paragraph" w:styleId="Tekstdymka">
    <w:name w:val="Balloon Text"/>
    <w:basedOn w:val="Normalny"/>
    <w:link w:val="TekstdymkaZnak1"/>
    <w:rPr>
      <w:rFonts w:ascii="Tahoma" w:hAnsi="Tahoma" w:cs="Tahoma"/>
      <w:sz w:val="16"/>
      <w:szCs w:val="16"/>
    </w:rPr>
  </w:style>
  <w:style w:type="paragraph" w:customStyle="1" w:styleId="Standard">
    <w:name w:val="Standard"/>
    <w:qFormat/>
    <w:pPr>
      <w:widowControl w:val="0"/>
      <w:suppressAutoHyphens/>
      <w:autoSpaceDE w:val="0"/>
    </w:pPr>
    <w:rPr>
      <w:rFonts w:eastAsia="Arial"/>
      <w:sz w:val="24"/>
      <w:szCs w:val="24"/>
      <w:lang w:eastAsia="zh-CN"/>
    </w:rPr>
  </w:style>
  <w:style w:type="paragraph" w:styleId="Akapitzlist">
    <w:name w:val="List Paragraph"/>
    <w:aliases w:val="L1,Numerowanie,L1 Znak Znak Znak,CW_Lista,Wypunktowanie,Akapit z listą BS,Kolorowa lista — akcent 11,sw tekst,Bulleted list,lp1,Preambuła,Colorful Shading - Accent 31,Light List - Accent 51,Akapit z listą5,Akapit normalny,Akapit z listą1"/>
    <w:basedOn w:val="Normalny"/>
    <w:uiPriority w:val="34"/>
    <w:qFormat/>
    <w:pPr>
      <w:ind w:left="708"/>
    </w:pPr>
    <w:rPr>
      <w:lang w:val="x-none"/>
    </w:rPr>
  </w:style>
  <w:style w:type="paragraph" w:customStyle="1" w:styleId="pkt1art">
    <w:name w:val="pkt1 art"/>
    <w:pPr>
      <w:suppressAutoHyphens/>
      <w:spacing w:before="60" w:after="60"/>
      <w:ind w:left="2269" w:hanging="284"/>
      <w:jc w:val="both"/>
    </w:pPr>
    <w:rPr>
      <w:rFonts w:eastAsia="Arial"/>
      <w:sz w:val="24"/>
      <w:lang w:eastAsia="zh-CN"/>
    </w:rPr>
  </w:style>
  <w:style w:type="paragraph" w:styleId="Poprawka">
    <w:name w:val="Revision"/>
    <w:pPr>
      <w:suppressAutoHyphens/>
    </w:pPr>
    <w:rPr>
      <w:rFonts w:eastAsia="Arial"/>
      <w:lang w:eastAsia="zh-CN"/>
    </w:rPr>
  </w:style>
  <w:style w:type="paragraph" w:styleId="Tekstprzypisukocowego">
    <w:name w:val="endnote text"/>
    <w:basedOn w:val="Normalny"/>
    <w:link w:val="TekstprzypisukocowegoZnak2"/>
  </w:style>
  <w:style w:type="paragraph" w:styleId="Tekstprzypisudolnego">
    <w:name w:val="footnote text"/>
    <w:aliases w:val="Podrozdział"/>
    <w:basedOn w:val="Normalny"/>
    <w:link w:val="TekstprzypisudolnegoZnak1"/>
    <w:uiPriority w:val="99"/>
    <w:rPr>
      <w:lang w:val="x-none"/>
    </w:rPr>
  </w:style>
  <w:style w:type="paragraph" w:customStyle="1" w:styleId="TableHeading">
    <w:name w:val="Table Heading"/>
    <w:basedOn w:val="Normalny"/>
    <w:pPr>
      <w:suppressAutoHyphens w:val="0"/>
      <w:spacing w:after="120"/>
      <w:jc w:val="center"/>
    </w:pPr>
    <w:rPr>
      <w:b/>
      <w:i/>
      <w:sz w:val="24"/>
    </w:rPr>
  </w:style>
  <w:style w:type="paragraph" w:customStyle="1" w:styleId="Default">
    <w:name w:val="Default"/>
    <w:qFormat/>
    <w:pPr>
      <w:suppressAutoHyphens/>
      <w:autoSpaceDE w:val="0"/>
    </w:pPr>
    <w:rPr>
      <w:rFonts w:ascii="Arial" w:eastAsia="Arial" w:hAnsi="Arial" w:cs="Arial"/>
      <w:color w:val="000000"/>
      <w:sz w:val="24"/>
      <w:szCs w:val="24"/>
      <w:lang w:eastAsia="zh-CN"/>
    </w:rPr>
  </w:style>
  <w:style w:type="paragraph" w:customStyle="1" w:styleId="Tekstpodstawowy21">
    <w:name w:val="Tekst podstawowy 21"/>
    <w:basedOn w:val="Normalny"/>
    <w:pPr>
      <w:spacing w:after="120" w:line="480" w:lineRule="auto"/>
    </w:pPr>
  </w:style>
  <w:style w:type="paragraph" w:customStyle="1" w:styleId="Tekstkomentarza1">
    <w:name w:val="Tekst komentarza1"/>
    <w:basedOn w:val="Normalny"/>
  </w:style>
  <w:style w:type="paragraph" w:styleId="Tematkomentarza">
    <w:name w:val="annotation subject"/>
    <w:basedOn w:val="Tekstkomentarza1"/>
    <w:next w:val="Tekstkomentarza1"/>
    <w:link w:val="TematkomentarzaZnak2"/>
    <w:rPr>
      <w:b/>
      <w:bCs/>
    </w:rPr>
  </w:style>
  <w:style w:type="paragraph" w:customStyle="1" w:styleId="Tekstkomentarza3">
    <w:name w:val="Tekst komentarza3"/>
    <w:basedOn w:val="Normalny"/>
    <w:rPr>
      <w:lang w:val="x-none"/>
    </w:rPr>
  </w:style>
  <w:style w:type="paragraph" w:customStyle="1" w:styleId="Tekstpodstawowy31">
    <w:name w:val="Tekst podstawowy 31"/>
    <w:basedOn w:val="Normalny"/>
    <w:pPr>
      <w:spacing w:after="120"/>
    </w:pPr>
    <w:rPr>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podstawowy32">
    <w:name w:val="Tekst podstawowy 32"/>
    <w:basedOn w:val="Normalny"/>
    <w:pPr>
      <w:spacing w:after="120"/>
    </w:pPr>
    <w:rPr>
      <w:sz w:val="16"/>
      <w:szCs w:val="16"/>
    </w:rPr>
  </w:style>
  <w:style w:type="paragraph" w:styleId="HTML-wstpniesformatowany">
    <w:name w:val="HTML Preformatted"/>
    <w:basedOn w:val="Normalny"/>
    <w:link w:val="HTML-wstpniesformatowanyZnak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paragraph" w:customStyle="1" w:styleId="Tekstpodstawowywcity32">
    <w:name w:val="Tekst podstawowy wcięty 32"/>
    <w:basedOn w:val="Normalny"/>
    <w:pPr>
      <w:spacing w:after="120"/>
      <w:ind w:left="283"/>
    </w:pPr>
    <w:rPr>
      <w:sz w:val="16"/>
      <w:szCs w:val="16"/>
      <w:lang w:val="x-none"/>
    </w:rPr>
  </w:style>
  <w:style w:type="paragraph" w:customStyle="1" w:styleId="Tekstpodstawowy22">
    <w:name w:val="Tekst podstawowy 22"/>
    <w:basedOn w:val="Normalny"/>
    <w:pPr>
      <w:spacing w:after="120" w:line="480" w:lineRule="auto"/>
    </w:pPr>
    <w:rPr>
      <w:lang w:val="x-none"/>
    </w:rPr>
  </w:style>
  <w:style w:type="paragraph" w:customStyle="1" w:styleId="Tekstpodstawowywcity22">
    <w:name w:val="Tekst podstawowy wcięty 22"/>
    <w:basedOn w:val="Normalny"/>
    <w:pPr>
      <w:spacing w:after="120" w:line="480" w:lineRule="auto"/>
      <w:ind w:left="283"/>
    </w:pPr>
    <w:rPr>
      <w:lang w:val="x-none"/>
    </w:rPr>
  </w:style>
  <w:style w:type="paragraph" w:customStyle="1" w:styleId="Blockquote">
    <w:name w:val="Blockquote"/>
    <w:basedOn w:val="Normalny"/>
    <w:pPr>
      <w:spacing w:before="100" w:after="100"/>
      <w:ind w:left="360" w:right="360"/>
    </w:pPr>
    <w:rPr>
      <w:sz w:val="24"/>
    </w:rPr>
  </w:style>
  <w:style w:type="paragraph" w:customStyle="1" w:styleId="ZnakZnakZnak">
    <w:name w:val="Znak Znak Znak"/>
    <w:basedOn w:val="Normalny"/>
    <w:pPr>
      <w:suppressAutoHyphens w:val="0"/>
    </w:pPr>
    <w:rPr>
      <w:sz w:val="24"/>
      <w:szCs w:val="24"/>
    </w:rPr>
  </w:style>
  <w:style w:type="paragraph" w:customStyle="1" w:styleId="TableContents">
    <w:name w:val="Table Contents"/>
    <w:basedOn w:val="Tekstpodstawowy"/>
    <w:pPr>
      <w:tabs>
        <w:tab w:val="clear" w:pos="567"/>
      </w:tabs>
      <w:suppressAutoHyphens w:val="0"/>
      <w:spacing w:after="120"/>
      <w:jc w:val="left"/>
    </w:pPr>
    <w:rPr>
      <w:b w:val="0"/>
      <w:sz w:val="24"/>
    </w:rPr>
  </w:style>
  <w:style w:type="paragraph" w:customStyle="1" w:styleId="Skrconyadreszwrotny">
    <w:name w:val="Skrócony adres zwrotny"/>
    <w:basedOn w:val="Normalny"/>
    <w:pPr>
      <w:suppressAutoHyphens w:val="0"/>
    </w:pPr>
    <w:rPr>
      <w:sz w:val="24"/>
    </w:rPr>
  </w:style>
  <w:style w:type="paragraph" w:customStyle="1" w:styleId="Tekstpodstawowywcity21">
    <w:name w:val="Tekst podstawowy wcięty 21"/>
    <w:basedOn w:val="Normalny"/>
    <w:pPr>
      <w:widowControl w:val="0"/>
      <w:spacing w:after="120" w:line="480" w:lineRule="auto"/>
      <w:ind w:left="283"/>
      <w:jc w:val="both"/>
      <w:textAlignment w:val="baseline"/>
    </w:pPr>
    <w:rPr>
      <w:rFonts w:eastAsia="Lucida Sans Unicode"/>
      <w:kern w:val="2"/>
      <w:sz w:val="24"/>
      <w:szCs w:val="24"/>
    </w:rPr>
  </w:style>
  <w:style w:type="paragraph" w:customStyle="1" w:styleId="Tekstpodstawowywcity31">
    <w:name w:val="Tekst podstawowy wcięty 31"/>
    <w:basedOn w:val="Normalny"/>
    <w:pPr>
      <w:widowControl w:val="0"/>
      <w:spacing w:after="120" w:line="360" w:lineRule="atLeast"/>
      <w:ind w:left="283"/>
      <w:jc w:val="both"/>
      <w:textAlignment w:val="baseline"/>
    </w:pPr>
    <w:rPr>
      <w:rFonts w:eastAsia="Lucida Sans Unicode"/>
      <w:kern w:val="2"/>
      <w:sz w:val="16"/>
      <w:szCs w:val="16"/>
    </w:rPr>
  </w:style>
  <w:style w:type="paragraph" w:customStyle="1" w:styleId="AKAPIT">
    <w:name w:val="AKAPIT"/>
    <w:basedOn w:val="Normalny"/>
    <w:pPr>
      <w:widowControl w:val="0"/>
      <w:spacing w:before="60" w:line="360" w:lineRule="auto"/>
      <w:jc w:val="both"/>
      <w:textAlignment w:val="baseline"/>
    </w:pPr>
    <w:rPr>
      <w:rFonts w:ascii="Arial" w:eastAsia="Lucida Sans Unicode" w:hAnsi="Arial" w:cs="Arial"/>
      <w:kern w:val="2"/>
      <w:sz w:val="24"/>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pPr>
      <w:suppressAutoHyphens w:val="0"/>
      <w:spacing w:before="100" w:after="100"/>
    </w:pPr>
    <w:rPr>
      <w:sz w:val="24"/>
      <w:szCs w:val="24"/>
    </w:rPr>
  </w:style>
  <w:style w:type="paragraph" w:customStyle="1" w:styleId="Legenda1">
    <w:name w:val="Legenda1"/>
    <w:basedOn w:val="Normalny"/>
    <w:pPr>
      <w:suppressLineNumbers/>
      <w:spacing w:before="120" w:after="120"/>
    </w:pPr>
    <w:rPr>
      <w:rFonts w:cs="Mangal"/>
      <w:i/>
      <w:iCs/>
      <w:sz w:val="24"/>
      <w:szCs w:val="24"/>
    </w:rPr>
  </w:style>
  <w:style w:type="paragraph" w:customStyle="1" w:styleId="ZnakZnakZnak2">
    <w:name w:val="Znak Znak Znak2"/>
    <w:basedOn w:val="Normalny"/>
    <w:pPr>
      <w:suppressAutoHyphens w:val="0"/>
    </w:pPr>
    <w:rPr>
      <w:sz w:val="24"/>
      <w:szCs w:val="24"/>
    </w:rPr>
  </w:style>
  <w:style w:type="paragraph" w:customStyle="1" w:styleId="Tekstkomentarza2">
    <w:name w:val="Tekst komentarza2"/>
    <w:basedOn w:val="Normalny"/>
  </w:style>
  <w:style w:type="paragraph" w:styleId="NormalnyWeb">
    <w:name w:val="Normal (Web)"/>
    <w:basedOn w:val="Normalny"/>
    <w:uiPriority w:val="99"/>
    <w:pPr>
      <w:suppressAutoHyphens w:val="0"/>
      <w:spacing w:before="100" w:after="119"/>
    </w:pPr>
    <w:rPr>
      <w:sz w:val="24"/>
      <w:szCs w:val="24"/>
    </w:rPr>
  </w:style>
  <w:style w:type="paragraph" w:customStyle="1" w:styleId="mainpub">
    <w:name w:val="mainpub"/>
    <w:basedOn w:val="Normalny"/>
    <w:pPr>
      <w:suppressAutoHyphens w:val="0"/>
      <w:spacing w:before="100" w:after="100"/>
    </w:pPr>
    <w:rPr>
      <w:sz w:val="24"/>
      <w:szCs w:val="24"/>
    </w:rPr>
  </w:style>
  <w:style w:type="paragraph" w:customStyle="1" w:styleId="ZnakZnakZnak0">
    <w:name w:val="Znak Znak Znak"/>
    <w:basedOn w:val="Normalny"/>
    <w:pPr>
      <w:suppressAutoHyphens w:val="0"/>
    </w:pPr>
    <w:rPr>
      <w:sz w:val="24"/>
      <w:szCs w:val="24"/>
    </w:rPr>
  </w:style>
  <w:style w:type="paragraph" w:styleId="Bezodstpw">
    <w:name w:val="No Spacing"/>
    <w:aliases w:val="Tahoma 10"/>
    <w:qFormat/>
    <w:rsid w:val="00EE3672"/>
    <w:pPr>
      <w:widowControl w:val="0"/>
      <w:suppressAutoHyphens/>
      <w:autoSpaceDE w:val="0"/>
    </w:pPr>
    <w:rPr>
      <w:rFonts w:ascii="Tahoma" w:hAnsi="Tahoma" w:cs="Tahoma"/>
      <w:szCs w:val="24"/>
      <w:lang w:eastAsia="zh-CN"/>
    </w:rPr>
  </w:style>
  <w:style w:type="paragraph" w:customStyle="1" w:styleId="Tekstkomentarza4">
    <w:name w:val="Tekst komentarza4"/>
    <w:basedOn w:val="Normalny"/>
  </w:style>
  <w:style w:type="paragraph" w:customStyle="1" w:styleId="results-group-document">
    <w:name w:val="results-group-document"/>
    <w:basedOn w:val="Normalny"/>
    <w:rsid w:val="00594BB1"/>
    <w:pPr>
      <w:suppressAutoHyphens w:val="0"/>
      <w:spacing w:before="100" w:beforeAutospacing="1" w:after="100" w:afterAutospacing="1"/>
    </w:pPr>
    <w:rPr>
      <w:sz w:val="24"/>
      <w:szCs w:val="24"/>
      <w:lang w:eastAsia="pl-PL"/>
    </w:rPr>
  </w:style>
  <w:style w:type="character" w:styleId="Odwoaniedokomentarza">
    <w:name w:val="annotation reference"/>
    <w:unhideWhenUsed/>
    <w:rsid w:val="00CD6C00"/>
    <w:rPr>
      <w:sz w:val="16"/>
      <w:szCs w:val="16"/>
    </w:rPr>
  </w:style>
  <w:style w:type="paragraph" w:styleId="Tekstkomentarza">
    <w:name w:val="annotation text"/>
    <w:basedOn w:val="Normalny"/>
    <w:link w:val="TekstkomentarzaZnak3"/>
    <w:unhideWhenUsed/>
    <w:rsid w:val="00CD6C00"/>
  </w:style>
  <w:style w:type="character" w:customStyle="1" w:styleId="TekstkomentarzaZnak3">
    <w:name w:val="Tekst komentarza Znak3"/>
    <w:link w:val="Tekstkomentarza"/>
    <w:uiPriority w:val="99"/>
    <w:rsid w:val="00CD6C00"/>
    <w:rPr>
      <w:lang w:eastAsia="zh-CN"/>
    </w:rPr>
  </w:style>
  <w:style w:type="character" w:styleId="UyteHipercze">
    <w:name w:val="FollowedHyperlink"/>
    <w:uiPriority w:val="99"/>
    <w:semiHidden/>
    <w:unhideWhenUsed/>
    <w:rsid w:val="00556DBD"/>
    <w:rPr>
      <w:color w:val="954F72"/>
      <w:u w:val="single"/>
    </w:rPr>
  </w:style>
  <w:style w:type="character" w:customStyle="1" w:styleId="font">
    <w:name w:val="font"/>
    <w:rsid w:val="00784F91"/>
  </w:style>
  <w:style w:type="character" w:customStyle="1" w:styleId="size">
    <w:name w:val="size"/>
    <w:rsid w:val="00784F91"/>
  </w:style>
  <w:style w:type="character" w:customStyle="1" w:styleId="Nierozpoznanawzmianka1">
    <w:name w:val="Nierozpoznana wzmianka1"/>
    <w:uiPriority w:val="99"/>
    <w:semiHidden/>
    <w:unhideWhenUsed/>
    <w:rsid w:val="00A22988"/>
    <w:rPr>
      <w:color w:val="605E5C"/>
      <w:shd w:val="clear" w:color="auto" w:fill="E1DFDD"/>
    </w:rPr>
  </w:style>
  <w:style w:type="paragraph" w:customStyle="1" w:styleId="divparagraph">
    <w:name w:val="div.paragraph"/>
    <w:uiPriority w:val="99"/>
    <w:rsid w:val="001F55E2"/>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oint">
    <w:name w:val="div.point"/>
    <w:uiPriority w:val="99"/>
    <w:rsid w:val="000F19E7"/>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kt">
    <w:name w:val="div.pkt"/>
    <w:uiPriority w:val="99"/>
    <w:rsid w:val="008F3293"/>
    <w:pPr>
      <w:widowControl w:val="0"/>
      <w:autoSpaceDE w:val="0"/>
      <w:autoSpaceDN w:val="0"/>
      <w:adjustRightInd w:val="0"/>
      <w:spacing w:line="40" w:lineRule="atLeast"/>
      <w:ind w:left="240"/>
      <w:jc w:val="both"/>
    </w:pPr>
    <w:rPr>
      <w:rFonts w:ascii="Helvetica" w:hAnsi="Helvetica" w:cs="Helvetica"/>
      <w:color w:val="000000"/>
      <w:sz w:val="18"/>
      <w:szCs w:val="18"/>
    </w:rPr>
  </w:style>
  <w:style w:type="numbering" w:customStyle="1" w:styleId="WWNum13">
    <w:name w:val="WWNum13"/>
    <w:rsid w:val="006A2670"/>
    <w:pPr>
      <w:numPr>
        <w:numId w:val="33"/>
      </w:numPr>
    </w:pPr>
  </w:style>
  <w:style w:type="character" w:customStyle="1" w:styleId="ng-binding">
    <w:name w:val="ng-binding"/>
    <w:basedOn w:val="Domylnaczcionkaakapitu"/>
    <w:rsid w:val="00B60243"/>
  </w:style>
  <w:style w:type="character" w:customStyle="1" w:styleId="alb-s">
    <w:name w:val="a_lb-s"/>
    <w:basedOn w:val="Domylnaczcionkaakapitu"/>
    <w:rsid w:val="00E36D9B"/>
  </w:style>
  <w:style w:type="character" w:customStyle="1" w:styleId="apple-converted-space">
    <w:name w:val="apple-converted-space"/>
    <w:basedOn w:val="Domylnaczcionkaakapitu"/>
    <w:rsid w:val="000B15F9"/>
  </w:style>
  <w:style w:type="numbering" w:customStyle="1" w:styleId="Bezlisty1">
    <w:name w:val="Bez listy1"/>
    <w:next w:val="Bezlisty"/>
    <w:uiPriority w:val="99"/>
    <w:semiHidden/>
    <w:unhideWhenUsed/>
    <w:rsid w:val="000F68EB"/>
  </w:style>
  <w:style w:type="character" w:customStyle="1" w:styleId="TekstpodstawowyZnak2">
    <w:name w:val="Tekst podstawowy Znak2"/>
    <w:aliases w:val=" Znak Znak Znak Znak Znak Znak Znak Znak Znak Znak1, Znak Znak Znak Znak Znak Znak Znak Znak Znak Znak Znak Znak Znak Znak Znak1, Znak Znak Znak Znak Znak Znak2, Znak Znak Znak Znak Znak Znak Znak1,Znak Znak Znak Znak Znak"/>
    <w:link w:val="Tekstpodstawowy"/>
    <w:rsid w:val="000F68EB"/>
    <w:rPr>
      <w:b/>
      <w:sz w:val="32"/>
      <w:lang w:val="x-none" w:eastAsia="zh-CN"/>
    </w:rPr>
  </w:style>
  <w:style w:type="character" w:customStyle="1" w:styleId="NagwekZnak1">
    <w:name w:val="Nagłówek Znak1"/>
    <w:link w:val="Nagwek"/>
    <w:rsid w:val="000F68EB"/>
    <w:rPr>
      <w:rFonts w:ascii="Arial" w:eastAsia="Lucida Sans Unicode" w:hAnsi="Arial" w:cs="Arial"/>
      <w:sz w:val="28"/>
      <w:szCs w:val="28"/>
      <w:lang w:val="x-none" w:eastAsia="zh-CN"/>
    </w:rPr>
  </w:style>
  <w:style w:type="character" w:customStyle="1" w:styleId="TekstpodstawowywcityZnak2">
    <w:name w:val="Tekst podstawowy wcięty Znak2"/>
    <w:link w:val="Tekstpodstawowywcity"/>
    <w:rsid w:val="000F68EB"/>
    <w:rPr>
      <w:color w:val="000000"/>
      <w:lang w:val="x-none" w:eastAsia="zh-CN"/>
    </w:rPr>
  </w:style>
  <w:style w:type="character" w:customStyle="1" w:styleId="StopkaZnak1">
    <w:name w:val="Stopka Znak1"/>
    <w:link w:val="Stopka"/>
    <w:uiPriority w:val="99"/>
    <w:rsid w:val="000F68EB"/>
    <w:rPr>
      <w:lang w:eastAsia="zh-CN"/>
    </w:rPr>
  </w:style>
  <w:style w:type="character" w:customStyle="1" w:styleId="PodtytuZnak1">
    <w:name w:val="Podtytuł Znak1"/>
    <w:aliases w:val=" Znak Znak Znak Znak Znak Znak Znak Znak Znak Znak Znak Znak Znak Znak1,Tekst podstawowy1 Znak, Znak Znak Znak1 Znak, Znak Znak1 Znak, Znak Znak Znak Znak Znak1 Znak Znak Znak, Znak Znak Znak Znak Znak Znak Znak Znak Znak1"/>
    <w:link w:val="Podtytu"/>
    <w:rsid w:val="000F68EB"/>
    <w:rPr>
      <w:rFonts w:ascii="Albany" w:eastAsia="HG Mincho Light J" w:hAnsi="Albany" w:cs="Albany"/>
      <w:i/>
      <w:iCs/>
      <w:sz w:val="28"/>
      <w:szCs w:val="28"/>
      <w:lang w:val="x-none" w:eastAsia="zh-CN"/>
    </w:rPr>
  </w:style>
  <w:style w:type="character" w:customStyle="1" w:styleId="TekstdymkaZnak1">
    <w:name w:val="Tekst dymka Znak1"/>
    <w:link w:val="Tekstdymka"/>
    <w:rsid w:val="000F68EB"/>
    <w:rPr>
      <w:rFonts w:ascii="Tahoma" w:hAnsi="Tahoma" w:cs="Tahoma"/>
      <w:sz w:val="16"/>
      <w:szCs w:val="16"/>
      <w:lang w:eastAsia="zh-CN"/>
    </w:rPr>
  </w:style>
  <w:style w:type="character" w:customStyle="1" w:styleId="TekstprzypisukocowegoZnak2">
    <w:name w:val="Tekst przypisu końcowego Znak2"/>
    <w:link w:val="Tekstprzypisukocowego"/>
    <w:rsid w:val="000F68EB"/>
    <w:rPr>
      <w:lang w:eastAsia="zh-CN"/>
    </w:rPr>
  </w:style>
  <w:style w:type="character" w:customStyle="1" w:styleId="TekstprzypisudolnegoZnak1">
    <w:name w:val="Tekst przypisu dolnego Znak1"/>
    <w:aliases w:val="Podrozdział Znak"/>
    <w:link w:val="Tekstprzypisudolnego"/>
    <w:uiPriority w:val="99"/>
    <w:qFormat/>
    <w:rsid w:val="000F68EB"/>
    <w:rPr>
      <w:lang w:val="x-none" w:eastAsia="zh-CN"/>
    </w:rPr>
  </w:style>
  <w:style w:type="character" w:customStyle="1" w:styleId="TematkomentarzaZnak2">
    <w:name w:val="Temat komentarza Znak2"/>
    <w:link w:val="Tematkomentarza"/>
    <w:rsid w:val="000F68EB"/>
    <w:rPr>
      <w:b/>
      <w:bCs/>
      <w:lang w:eastAsia="zh-CN"/>
    </w:rPr>
  </w:style>
  <w:style w:type="character" w:customStyle="1" w:styleId="HTML-wstpniesformatowanyZnak1">
    <w:name w:val="HTML - wstępnie sformatowany Znak1"/>
    <w:link w:val="HTML-wstpniesformatowany"/>
    <w:rsid w:val="000F68EB"/>
    <w:rPr>
      <w:rFonts w:ascii="Courier New" w:hAnsi="Courier New" w:cs="Courier New"/>
      <w:lang w:eastAsia="zh-CN"/>
    </w:rPr>
  </w:style>
  <w:style w:type="paragraph" w:styleId="Tekstpodstawowywcity2">
    <w:name w:val="Body Text Indent 2"/>
    <w:basedOn w:val="Normalny"/>
    <w:link w:val="Tekstpodstawowywcity2Znak1"/>
    <w:uiPriority w:val="99"/>
    <w:unhideWhenUsed/>
    <w:rsid w:val="00187FB6"/>
    <w:pPr>
      <w:ind w:left="1134"/>
      <w:contextualSpacing/>
      <w:jc w:val="both"/>
    </w:pPr>
    <w:rPr>
      <w:rFonts w:eastAsia="Calibri"/>
      <w:b/>
      <w:i/>
      <w:lang w:eastAsia="pl-PL"/>
    </w:rPr>
  </w:style>
  <w:style w:type="character" w:customStyle="1" w:styleId="Tekstpodstawowywcity2Znak1">
    <w:name w:val="Tekst podstawowy wcięty 2 Znak1"/>
    <w:link w:val="Tekstpodstawowywcity2"/>
    <w:uiPriority w:val="99"/>
    <w:rsid w:val="00187FB6"/>
    <w:rPr>
      <w:rFonts w:eastAsia="Calibri"/>
      <w:b/>
      <w:i/>
    </w:rPr>
  </w:style>
  <w:style w:type="paragraph" w:styleId="Tekstpodstawowy2">
    <w:name w:val="Body Text 2"/>
    <w:basedOn w:val="Normalny"/>
    <w:link w:val="Tekstpodstawowy2Znak1"/>
    <w:uiPriority w:val="99"/>
    <w:unhideWhenUsed/>
    <w:rsid w:val="00E16E05"/>
    <w:pPr>
      <w:tabs>
        <w:tab w:val="left" w:pos="360"/>
      </w:tabs>
      <w:jc w:val="both"/>
    </w:pPr>
    <w:rPr>
      <w:i/>
    </w:rPr>
  </w:style>
  <w:style w:type="character" w:customStyle="1" w:styleId="Tekstpodstawowy2Znak1">
    <w:name w:val="Tekst podstawowy 2 Znak1"/>
    <w:link w:val="Tekstpodstawowy2"/>
    <w:uiPriority w:val="99"/>
    <w:rsid w:val="00E16E05"/>
    <w:rPr>
      <w:i/>
      <w:lang w:eastAsia="zh-CN"/>
    </w:rPr>
  </w:style>
  <w:style w:type="paragraph" w:styleId="Tekstpodstawowywcity3">
    <w:name w:val="Body Text Indent 3"/>
    <w:basedOn w:val="Normalny"/>
    <w:link w:val="Tekstpodstawowywcity3Znak1"/>
    <w:uiPriority w:val="99"/>
    <w:unhideWhenUsed/>
    <w:rsid w:val="004515EB"/>
    <w:pPr>
      <w:ind w:left="720"/>
      <w:jc w:val="both"/>
    </w:pPr>
  </w:style>
  <w:style w:type="character" w:customStyle="1" w:styleId="Tekstpodstawowywcity3Znak1">
    <w:name w:val="Tekst podstawowy wcięty 3 Znak1"/>
    <w:link w:val="Tekstpodstawowywcity3"/>
    <w:uiPriority w:val="99"/>
    <w:rsid w:val="004515EB"/>
    <w:rPr>
      <w:lang w:eastAsia="zh-CN"/>
    </w:rPr>
  </w:style>
  <w:style w:type="paragraph" w:styleId="Tekstblokowy">
    <w:name w:val="Block Text"/>
    <w:basedOn w:val="Normalny"/>
    <w:uiPriority w:val="99"/>
    <w:unhideWhenUsed/>
    <w:rsid w:val="00A11FE2"/>
    <w:pPr>
      <w:ind w:left="1134" w:right="-1"/>
      <w:jc w:val="both"/>
    </w:pPr>
    <w:rPr>
      <w:b/>
      <w:bCs/>
      <w:i/>
    </w:rPr>
  </w:style>
  <w:style w:type="numbering" w:customStyle="1" w:styleId="Bezlisty2">
    <w:name w:val="Bez listy2"/>
    <w:next w:val="Bezlisty"/>
    <w:uiPriority w:val="99"/>
    <w:semiHidden/>
    <w:unhideWhenUsed/>
    <w:rsid w:val="00B43E55"/>
  </w:style>
  <w:style w:type="character" w:styleId="Tekstzastpczy">
    <w:name w:val="Placeholder Text"/>
    <w:uiPriority w:val="99"/>
    <w:semiHidden/>
    <w:rsid w:val="00B43E55"/>
  </w:style>
  <w:style w:type="table" w:customStyle="1" w:styleId="Standardowy1">
    <w:name w:val="Standardowy1"/>
    <w:next w:val="Standardowy"/>
    <w:semiHidden/>
    <w:rsid w:val="00B43E55"/>
    <w:tblPr>
      <w:tblInd w:w="0" w:type="dxa"/>
      <w:tblCellMar>
        <w:top w:w="0" w:type="dxa"/>
        <w:left w:w="108" w:type="dxa"/>
        <w:bottom w:w="0" w:type="dxa"/>
        <w:right w:w="108" w:type="dxa"/>
      </w:tblCellMar>
    </w:tblPr>
  </w:style>
  <w:style w:type="table" w:customStyle="1" w:styleId="Standardowy2">
    <w:name w:val="Standardowy2"/>
    <w:next w:val="Standardowy"/>
    <w:semiHidden/>
    <w:rsid w:val="00B43E55"/>
    <w:tblPr>
      <w:tblInd w:w="0" w:type="dxa"/>
      <w:tblCellMar>
        <w:top w:w="0" w:type="dxa"/>
        <w:left w:w="108" w:type="dxa"/>
        <w:bottom w:w="0" w:type="dxa"/>
        <w:right w:w="108" w:type="dxa"/>
      </w:tblCellMar>
    </w:tblPr>
  </w:style>
  <w:style w:type="table" w:customStyle="1" w:styleId="Standardowy3">
    <w:name w:val="Standardowy3"/>
    <w:next w:val="Standardowy"/>
    <w:semiHidden/>
    <w:rsid w:val="00B43E55"/>
    <w:tblPr>
      <w:tblInd w:w="0" w:type="dxa"/>
      <w:tblCellMar>
        <w:top w:w="0" w:type="dxa"/>
        <w:left w:w="108" w:type="dxa"/>
        <w:bottom w:w="0" w:type="dxa"/>
        <w:right w:w="108" w:type="dxa"/>
      </w:tblCellMar>
    </w:tblPr>
  </w:style>
  <w:style w:type="numbering" w:customStyle="1" w:styleId="Bezlisty11">
    <w:name w:val="Bez listy11"/>
    <w:next w:val="Bezlisty"/>
    <w:uiPriority w:val="99"/>
    <w:semiHidden/>
    <w:unhideWhenUsed/>
    <w:rsid w:val="00B43E55"/>
  </w:style>
  <w:style w:type="numbering" w:customStyle="1" w:styleId="Bezlisty21">
    <w:name w:val="Bez listy21"/>
    <w:next w:val="Bezlisty"/>
    <w:uiPriority w:val="99"/>
    <w:semiHidden/>
    <w:unhideWhenUsed/>
    <w:rsid w:val="00B43E55"/>
  </w:style>
  <w:style w:type="character" w:customStyle="1" w:styleId="WW8Num19z7">
    <w:name w:val="WW8Num19z7"/>
    <w:rsid w:val="00466D18"/>
  </w:style>
  <w:style w:type="character" w:customStyle="1" w:styleId="Normalny1">
    <w:name w:val="Normalny1"/>
    <w:basedOn w:val="Domylnaczcionkaakapitu"/>
    <w:rsid w:val="00882E6E"/>
  </w:style>
  <w:style w:type="numbering" w:customStyle="1" w:styleId="WWNum6">
    <w:name w:val="WWNum6"/>
    <w:basedOn w:val="Bezlisty"/>
    <w:rsid w:val="00204046"/>
    <w:pPr>
      <w:numPr>
        <w:numId w:val="37"/>
      </w:numPr>
    </w:pPr>
  </w:style>
  <w:style w:type="numbering" w:customStyle="1" w:styleId="WWNum2">
    <w:name w:val="WWNum2"/>
    <w:basedOn w:val="Bezlisty"/>
    <w:rsid w:val="00204046"/>
    <w:pPr>
      <w:numPr>
        <w:numId w:val="38"/>
      </w:numPr>
    </w:pPr>
  </w:style>
  <w:style w:type="numbering" w:customStyle="1" w:styleId="WWNum3">
    <w:name w:val="WWNum3"/>
    <w:basedOn w:val="Bezlisty"/>
    <w:rsid w:val="00204046"/>
    <w:pPr>
      <w:numPr>
        <w:numId w:val="39"/>
      </w:numPr>
    </w:pPr>
  </w:style>
  <w:style w:type="numbering" w:customStyle="1" w:styleId="WWNum5">
    <w:name w:val="WWNum5"/>
    <w:basedOn w:val="Bezlisty"/>
    <w:rsid w:val="00204046"/>
    <w:pPr>
      <w:numPr>
        <w:numId w:val="40"/>
      </w:numPr>
    </w:pPr>
  </w:style>
  <w:style w:type="numbering" w:customStyle="1" w:styleId="WWNum11">
    <w:name w:val="WWNum11"/>
    <w:basedOn w:val="Bezlisty"/>
    <w:rsid w:val="00204046"/>
    <w:pPr>
      <w:numPr>
        <w:numId w:val="63"/>
      </w:numPr>
    </w:pPr>
  </w:style>
  <w:style w:type="numbering" w:customStyle="1" w:styleId="WWNum19">
    <w:name w:val="WWNum19"/>
    <w:basedOn w:val="Bezlisty"/>
    <w:rsid w:val="00204046"/>
    <w:pPr>
      <w:numPr>
        <w:numId w:val="41"/>
      </w:numPr>
    </w:pPr>
  </w:style>
  <w:style w:type="numbering" w:customStyle="1" w:styleId="WWNum20">
    <w:name w:val="WWNum20"/>
    <w:basedOn w:val="Bezlisty"/>
    <w:rsid w:val="00204046"/>
    <w:pPr>
      <w:numPr>
        <w:numId w:val="42"/>
      </w:numPr>
    </w:pPr>
  </w:style>
  <w:style w:type="numbering" w:customStyle="1" w:styleId="WWNum4">
    <w:name w:val="WWNum4"/>
    <w:basedOn w:val="Bezlisty"/>
    <w:rsid w:val="00204046"/>
    <w:pPr>
      <w:numPr>
        <w:numId w:val="43"/>
      </w:numPr>
    </w:pPr>
  </w:style>
  <w:style w:type="numbering" w:customStyle="1" w:styleId="WWNum7">
    <w:name w:val="WWNum7"/>
    <w:basedOn w:val="Bezlisty"/>
    <w:rsid w:val="00204046"/>
    <w:pPr>
      <w:numPr>
        <w:numId w:val="44"/>
      </w:numPr>
    </w:pPr>
  </w:style>
  <w:style w:type="numbering" w:customStyle="1" w:styleId="WWNum8">
    <w:name w:val="WWNum8"/>
    <w:basedOn w:val="Bezlisty"/>
    <w:rsid w:val="00204046"/>
    <w:pPr>
      <w:numPr>
        <w:numId w:val="45"/>
      </w:numPr>
    </w:pPr>
  </w:style>
  <w:style w:type="numbering" w:customStyle="1" w:styleId="WWNum9">
    <w:name w:val="WWNum9"/>
    <w:basedOn w:val="Bezlisty"/>
    <w:rsid w:val="00204046"/>
    <w:pPr>
      <w:numPr>
        <w:numId w:val="46"/>
      </w:numPr>
    </w:pPr>
  </w:style>
  <w:style w:type="numbering" w:customStyle="1" w:styleId="WWNum10">
    <w:name w:val="WWNum10"/>
    <w:basedOn w:val="Bezlisty"/>
    <w:rsid w:val="00204046"/>
    <w:pPr>
      <w:numPr>
        <w:numId w:val="47"/>
      </w:numPr>
    </w:pPr>
  </w:style>
  <w:style w:type="numbering" w:customStyle="1" w:styleId="WWNum12">
    <w:name w:val="WWNum12"/>
    <w:basedOn w:val="Bezlisty"/>
    <w:rsid w:val="00204046"/>
    <w:pPr>
      <w:numPr>
        <w:numId w:val="48"/>
      </w:numPr>
    </w:pPr>
  </w:style>
  <w:style w:type="numbering" w:customStyle="1" w:styleId="WWNum131">
    <w:name w:val="WWNum131"/>
    <w:basedOn w:val="Bezlisty"/>
    <w:rsid w:val="00204046"/>
    <w:pPr>
      <w:numPr>
        <w:numId w:val="49"/>
      </w:numPr>
    </w:pPr>
  </w:style>
  <w:style w:type="numbering" w:customStyle="1" w:styleId="WWNum14">
    <w:name w:val="WWNum14"/>
    <w:basedOn w:val="Bezlisty"/>
    <w:rsid w:val="00204046"/>
    <w:pPr>
      <w:numPr>
        <w:numId w:val="50"/>
      </w:numPr>
    </w:pPr>
  </w:style>
  <w:style w:type="numbering" w:customStyle="1" w:styleId="WWNum16">
    <w:name w:val="WWNum16"/>
    <w:basedOn w:val="Bezlisty"/>
    <w:rsid w:val="00204046"/>
    <w:pPr>
      <w:numPr>
        <w:numId w:val="51"/>
      </w:numPr>
    </w:pPr>
  </w:style>
  <w:style w:type="numbering" w:customStyle="1" w:styleId="WWNum15">
    <w:name w:val="WWNum15"/>
    <w:basedOn w:val="Bezlisty"/>
    <w:rsid w:val="00204046"/>
    <w:pPr>
      <w:numPr>
        <w:numId w:val="52"/>
      </w:numPr>
    </w:pPr>
  </w:style>
  <w:style w:type="numbering" w:customStyle="1" w:styleId="WWNum17">
    <w:name w:val="WWNum17"/>
    <w:basedOn w:val="Bezlisty"/>
    <w:rsid w:val="00204046"/>
    <w:pPr>
      <w:numPr>
        <w:numId w:val="53"/>
      </w:numPr>
    </w:pPr>
  </w:style>
  <w:style w:type="numbering" w:customStyle="1" w:styleId="WWNum21">
    <w:name w:val="WWNum21"/>
    <w:basedOn w:val="Bezlisty"/>
    <w:rsid w:val="00204046"/>
    <w:pPr>
      <w:numPr>
        <w:numId w:val="54"/>
      </w:numPr>
    </w:pPr>
  </w:style>
  <w:style w:type="numbering" w:customStyle="1" w:styleId="WWNum61">
    <w:name w:val="WWNum61"/>
    <w:basedOn w:val="Bezlisty"/>
    <w:rsid w:val="009E0E59"/>
    <w:pPr>
      <w:numPr>
        <w:numId w:val="57"/>
      </w:numPr>
    </w:pPr>
  </w:style>
  <w:style w:type="numbering" w:customStyle="1" w:styleId="WWNum41">
    <w:name w:val="WWNum41"/>
    <w:basedOn w:val="Bezlisty"/>
    <w:rsid w:val="009E0E59"/>
    <w:pPr>
      <w:numPr>
        <w:numId w:val="58"/>
      </w:numPr>
    </w:pPr>
  </w:style>
  <w:style w:type="numbering" w:customStyle="1" w:styleId="WWNum71">
    <w:name w:val="WWNum71"/>
    <w:basedOn w:val="Bezlisty"/>
    <w:rsid w:val="009E0E59"/>
    <w:pPr>
      <w:numPr>
        <w:numId w:val="59"/>
      </w:numPr>
    </w:pPr>
  </w:style>
  <w:style w:type="numbering" w:customStyle="1" w:styleId="WWNum22">
    <w:name w:val="WWNum22"/>
    <w:basedOn w:val="Bezlisty"/>
    <w:rsid w:val="00106B6C"/>
    <w:pPr>
      <w:numPr>
        <w:numId w:val="60"/>
      </w:numPr>
    </w:pPr>
  </w:style>
  <w:style w:type="numbering" w:customStyle="1" w:styleId="WWNum72">
    <w:name w:val="WWNum72"/>
    <w:basedOn w:val="Bezlisty"/>
    <w:rsid w:val="00106B6C"/>
    <w:pPr>
      <w:numPr>
        <w:numId w:val="62"/>
      </w:numPr>
    </w:pPr>
  </w:style>
  <w:style w:type="numbering" w:customStyle="1" w:styleId="Biecalista1">
    <w:name w:val="Bieżąca lista1"/>
    <w:uiPriority w:val="99"/>
    <w:rsid w:val="003A447C"/>
    <w:pPr>
      <w:numPr>
        <w:numId w:val="64"/>
      </w:numPr>
    </w:pPr>
  </w:style>
  <w:style w:type="character" w:customStyle="1" w:styleId="Nierozpoznanawzmianka2">
    <w:name w:val="Nierozpoznana wzmianka2"/>
    <w:basedOn w:val="Domylnaczcionkaakapitu"/>
    <w:uiPriority w:val="99"/>
    <w:semiHidden/>
    <w:unhideWhenUsed/>
    <w:rsid w:val="00581C29"/>
    <w:rPr>
      <w:color w:val="605E5C"/>
      <w:shd w:val="clear" w:color="auto" w:fill="E1DFDD"/>
    </w:rPr>
  </w:style>
  <w:style w:type="paragraph" w:customStyle="1" w:styleId="Tahoma1">
    <w:name w:val="Tahoma 1"/>
    <w:basedOn w:val="BodyText21"/>
    <w:link w:val="Tahoma1Znak"/>
    <w:qFormat/>
    <w:rsid w:val="00EE3672"/>
    <w:rPr>
      <w:rFonts w:ascii="Tahoma" w:hAnsi="Tahoma"/>
      <w:sz w:val="20"/>
    </w:rPr>
  </w:style>
  <w:style w:type="character" w:customStyle="1" w:styleId="BodyText21Znak">
    <w:name w:val="Body Text 21 Znak"/>
    <w:basedOn w:val="Domylnaczcionkaakapitu"/>
    <w:link w:val="BodyText21"/>
    <w:rsid w:val="00EE3672"/>
    <w:rPr>
      <w:sz w:val="24"/>
      <w:lang w:eastAsia="zh-CN"/>
    </w:rPr>
  </w:style>
  <w:style w:type="character" w:customStyle="1" w:styleId="Tahoma1Znak">
    <w:name w:val="Tahoma 1 Znak"/>
    <w:basedOn w:val="BodyText21Znak"/>
    <w:link w:val="Tahoma1"/>
    <w:rsid w:val="00EE3672"/>
    <w:rPr>
      <w:rFonts w:ascii="Tahoma" w:hAnsi="Tahoma"/>
      <w:sz w:val="24"/>
      <w:lang w:eastAsia="zh-CN"/>
    </w:rPr>
  </w:style>
  <w:style w:type="paragraph" w:customStyle="1" w:styleId="Tekstpodstawowywcity35">
    <w:name w:val="Tekst podstawowy wcięty 35"/>
    <w:basedOn w:val="Normalny"/>
    <w:rsid w:val="00470D08"/>
    <w:pPr>
      <w:spacing w:after="120"/>
      <w:ind w:left="283"/>
    </w:pPr>
    <w:rPr>
      <w:sz w:val="16"/>
      <w:szCs w:val="16"/>
    </w:rPr>
  </w:style>
  <w:style w:type="character" w:customStyle="1" w:styleId="CharStyle8">
    <w:name w:val="Char Style 8"/>
    <w:rsid w:val="00182AAA"/>
    <w:rPr>
      <w:rFonts w:ascii="Arial" w:eastAsia="Arial" w:hAnsi="Arial" w:cs="Arial" w:hint="default"/>
      <w:b w:val="0"/>
      <w:bCs w:val="0"/>
      <w:i w:val="0"/>
      <w:iCs w:val="0"/>
      <w:caps w:val="0"/>
      <w:smallCaps w:val="0"/>
      <w:strike w:val="0"/>
      <w:dstrike w:val="0"/>
      <w:sz w:val="19"/>
      <w:szCs w:val="19"/>
      <w:u w:val="none"/>
      <w:effect w:val="none"/>
    </w:rPr>
  </w:style>
  <w:style w:type="numbering" w:customStyle="1" w:styleId="WWNum24">
    <w:name w:val="WWNum24"/>
    <w:rsid w:val="00756A31"/>
    <w:pPr>
      <w:numPr>
        <w:numId w:val="87"/>
      </w:numPr>
    </w:pPr>
  </w:style>
  <w:style w:type="character" w:customStyle="1" w:styleId="UnresolvedMention">
    <w:name w:val="Unresolved Mention"/>
    <w:basedOn w:val="Domylnaczcionkaakapitu"/>
    <w:uiPriority w:val="99"/>
    <w:semiHidden/>
    <w:unhideWhenUsed/>
    <w:rsid w:val="00C15214"/>
    <w:rPr>
      <w:color w:val="605E5C"/>
      <w:shd w:val="clear" w:color="auto" w:fill="E1DFDD"/>
    </w:rPr>
  </w:style>
  <w:style w:type="character" w:customStyle="1" w:styleId="czeinternetowe">
    <w:name w:val="Łącze internetowe"/>
    <w:uiPriority w:val="99"/>
    <w:rsid w:val="00FB44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38961">
      <w:bodyDiv w:val="1"/>
      <w:marLeft w:val="0"/>
      <w:marRight w:val="0"/>
      <w:marTop w:val="0"/>
      <w:marBottom w:val="0"/>
      <w:divBdr>
        <w:top w:val="none" w:sz="0" w:space="0" w:color="auto"/>
        <w:left w:val="none" w:sz="0" w:space="0" w:color="auto"/>
        <w:bottom w:val="none" w:sz="0" w:space="0" w:color="auto"/>
        <w:right w:val="none" w:sz="0" w:space="0" w:color="auto"/>
      </w:divBdr>
    </w:div>
    <w:div w:id="113209139">
      <w:bodyDiv w:val="1"/>
      <w:marLeft w:val="0"/>
      <w:marRight w:val="0"/>
      <w:marTop w:val="0"/>
      <w:marBottom w:val="0"/>
      <w:divBdr>
        <w:top w:val="none" w:sz="0" w:space="0" w:color="auto"/>
        <w:left w:val="none" w:sz="0" w:space="0" w:color="auto"/>
        <w:bottom w:val="none" w:sz="0" w:space="0" w:color="auto"/>
        <w:right w:val="none" w:sz="0" w:space="0" w:color="auto"/>
      </w:divBdr>
    </w:div>
    <w:div w:id="113330130">
      <w:bodyDiv w:val="1"/>
      <w:marLeft w:val="0"/>
      <w:marRight w:val="0"/>
      <w:marTop w:val="0"/>
      <w:marBottom w:val="0"/>
      <w:divBdr>
        <w:top w:val="none" w:sz="0" w:space="0" w:color="auto"/>
        <w:left w:val="none" w:sz="0" w:space="0" w:color="auto"/>
        <w:bottom w:val="none" w:sz="0" w:space="0" w:color="auto"/>
        <w:right w:val="none" w:sz="0" w:space="0" w:color="auto"/>
      </w:divBdr>
    </w:div>
    <w:div w:id="118379561">
      <w:bodyDiv w:val="1"/>
      <w:marLeft w:val="0"/>
      <w:marRight w:val="0"/>
      <w:marTop w:val="0"/>
      <w:marBottom w:val="0"/>
      <w:divBdr>
        <w:top w:val="none" w:sz="0" w:space="0" w:color="auto"/>
        <w:left w:val="none" w:sz="0" w:space="0" w:color="auto"/>
        <w:bottom w:val="none" w:sz="0" w:space="0" w:color="auto"/>
        <w:right w:val="none" w:sz="0" w:space="0" w:color="auto"/>
      </w:divBdr>
    </w:div>
    <w:div w:id="163477532">
      <w:bodyDiv w:val="1"/>
      <w:marLeft w:val="0"/>
      <w:marRight w:val="0"/>
      <w:marTop w:val="0"/>
      <w:marBottom w:val="0"/>
      <w:divBdr>
        <w:top w:val="none" w:sz="0" w:space="0" w:color="auto"/>
        <w:left w:val="none" w:sz="0" w:space="0" w:color="auto"/>
        <w:bottom w:val="none" w:sz="0" w:space="0" w:color="auto"/>
        <w:right w:val="none" w:sz="0" w:space="0" w:color="auto"/>
      </w:divBdr>
    </w:div>
    <w:div w:id="164326342">
      <w:bodyDiv w:val="1"/>
      <w:marLeft w:val="0"/>
      <w:marRight w:val="0"/>
      <w:marTop w:val="0"/>
      <w:marBottom w:val="0"/>
      <w:divBdr>
        <w:top w:val="none" w:sz="0" w:space="0" w:color="auto"/>
        <w:left w:val="none" w:sz="0" w:space="0" w:color="auto"/>
        <w:bottom w:val="none" w:sz="0" w:space="0" w:color="auto"/>
        <w:right w:val="none" w:sz="0" w:space="0" w:color="auto"/>
      </w:divBdr>
    </w:div>
    <w:div w:id="169025507">
      <w:bodyDiv w:val="1"/>
      <w:marLeft w:val="0"/>
      <w:marRight w:val="0"/>
      <w:marTop w:val="0"/>
      <w:marBottom w:val="0"/>
      <w:divBdr>
        <w:top w:val="none" w:sz="0" w:space="0" w:color="auto"/>
        <w:left w:val="none" w:sz="0" w:space="0" w:color="auto"/>
        <w:bottom w:val="none" w:sz="0" w:space="0" w:color="auto"/>
        <w:right w:val="none" w:sz="0" w:space="0" w:color="auto"/>
      </w:divBdr>
    </w:div>
    <w:div w:id="172494860">
      <w:bodyDiv w:val="1"/>
      <w:marLeft w:val="0"/>
      <w:marRight w:val="0"/>
      <w:marTop w:val="0"/>
      <w:marBottom w:val="0"/>
      <w:divBdr>
        <w:top w:val="none" w:sz="0" w:space="0" w:color="auto"/>
        <w:left w:val="none" w:sz="0" w:space="0" w:color="auto"/>
        <w:bottom w:val="none" w:sz="0" w:space="0" w:color="auto"/>
        <w:right w:val="none" w:sz="0" w:space="0" w:color="auto"/>
      </w:divBdr>
    </w:div>
    <w:div w:id="175777881">
      <w:bodyDiv w:val="1"/>
      <w:marLeft w:val="0"/>
      <w:marRight w:val="0"/>
      <w:marTop w:val="0"/>
      <w:marBottom w:val="0"/>
      <w:divBdr>
        <w:top w:val="none" w:sz="0" w:space="0" w:color="auto"/>
        <w:left w:val="none" w:sz="0" w:space="0" w:color="auto"/>
        <w:bottom w:val="none" w:sz="0" w:space="0" w:color="auto"/>
        <w:right w:val="none" w:sz="0" w:space="0" w:color="auto"/>
      </w:divBdr>
    </w:div>
    <w:div w:id="210504407">
      <w:bodyDiv w:val="1"/>
      <w:marLeft w:val="0"/>
      <w:marRight w:val="0"/>
      <w:marTop w:val="0"/>
      <w:marBottom w:val="0"/>
      <w:divBdr>
        <w:top w:val="none" w:sz="0" w:space="0" w:color="auto"/>
        <w:left w:val="none" w:sz="0" w:space="0" w:color="auto"/>
        <w:bottom w:val="none" w:sz="0" w:space="0" w:color="auto"/>
        <w:right w:val="none" w:sz="0" w:space="0" w:color="auto"/>
      </w:divBdr>
    </w:div>
    <w:div w:id="232013422">
      <w:bodyDiv w:val="1"/>
      <w:marLeft w:val="0"/>
      <w:marRight w:val="0"/>
      <w:marTop w:val="0"/>
      <w:marBottom w:val="0"/>
      <w:divBdr>
        <w:top w:val="none" w:sz="0" w:space="0" w:color="auto"/>
        <w:left w:val="none" w:sz="0" w:space="0" w:color="auto"/>
        <w:bottom w:val="none" w:sz="0" w:space="0" w:color="auto"/>
        <w:right w:val="none" w:sz="0" w:space="0" w:color="auto"/>
      </w:divBdr>
    </w:div>
    <w:div w:id="235629158">
      <w:bodyDiv w:val="1"/>
      <w:marLeft w:val="0"/>
      <w:marRight w:val="0"/>
      <w:marTop w:val="0"/>
      <w:marBottom w:val="0"/>
      <w:divBdr>
        <w:top w:val="none" w:sz="0" w:space="0" w:color="auto"/>
        <w:left w:val="none" w:sz="0" w:space="0" w:color="auto"/>
        <w:bottom w:val="none" w:sz="0" w:space="0" w:color="auto"/>
        <w:right w:val="none" w:sz="0" w:space="0" w:color="auto"/>
      </w:divBdr>
    </w:div>
    <w:div w:id="242767211">
      <w:bodyDiv w:val="1"/>
      <w:marLeft w:val="0"/>
      <w:marRight w:val="0"/>
      <w:marTop w:val="0"/>
      <w:marBottom w:val="0"/>
      <w:divBdr>
        <w:top w:val="none" w:sz="0" w:space="0" w:color="auto"/>
        <w:left w:val="none" w:sz="0" w:space="0" w:color="auto"/>
        <w:bottom w:val="none" w:sz="0" w:space="0" w:color="auto"/>
        <w:right w:val="none" w:sz="0" w:space="0" w:color="auto"/>
      </w:divBdr>
    </w:div>
    <w:div w:id="249774237">
      <w:bodyDiv w:val="1"/>
      <w:marLeft w:val="0"/>
      <w:marRight w:val="0"/>
      <w:marTop w:val="0"/>
      <w:marBottom w:val="0"/>
      <w:divBdr>
        <w:top w:val="none" w:sz="0" w:space="0" w:color="auto"/>
        <w:left w:val="none" w:sz="0" w:space="0" w:color="auto"/>
        <w:bottom w:val="none" w:sz="0" w:space="0" w:color="auto"/>
        <w:right w:val="none" w:sz="0" w:space="0" w:color="auto"/>
      </w:divBdr>
    </w:div>
    <w:div w:id="255332046">
      <w:bodyDiv w:val="1"/>
      <w:marLeft w:val="0"/>
      <w:marRight w:val="0"/>
      <w:marTop w:val="0"/>
      <w:marBottom w:val="0"/>
      <w:divBdr>
        <w:top w:val="none" w:sz="0" w:space="0" w:color="auto"/>
        <w:left w:val="none" w:sz="0" w:space="0" w:color="auto"/>
        <w:bottom w:val="none" w:sz="0" w:space="0" w:color="auto"/>
        <w:right w:val="none" w:sz="0" w:space="0" w:color="auto"/>
      </w:divBdr>
    </w:div>
    <w:div w:id="311256026">
      <w:bodyDiv w:val="1"/>
      <w:marLeft w:val="0"/>
      <w:marRight w:val="0"/>
      <w:marTop w:val="0"/>
      <w:marBottom w:val="0"/>
      <w:divBdr>
        <w:top w:val="none" w:sz="0" w:space="0" w:color="auto"/>
        <w:left w:val="none" w:sz="0" w:space="0" w:color="auto"/>
        <w:bottom w:val="none" w:sz="0" w:space="0" w:color="auto"/>
        <w:right w:val="none" w:sz="0" w:space="0" w:color="auto"/>
      </w:divBdr>
    </w:div>
    <w:div w:id="321930581">
      <w:bodyDiv w:val="1"/>
      <w:marLeft w:val="0"/>
      <w:marRight w:val="0"/>
      <w:marTop w:val="0"/>
      <w:marBottom w:val="0"/>
      <w:divBdr>
        <w:top w:val="none" w:sz="0" w:space="0" w:color="auto"/>
        <w:left w:val="none" w:sz="0" w:space="0" w:color="auto"/>
        <w:bottom w:val="none" w:sz="0" w:space="0" w:color="auto"/>
        <w:right w:val="none" w:sz="0" w:space="0" w:color="auto"/>
      </w:divBdr>
    </w:div>
    <w:div w:id="373382496">
      <w:bodyDiv w:val="1"/>
      <w:marLeft w:val="0"/>
      <w:marRight w:val="0"/>
      <w:marTop w:val="0"/>
      <w:marBottom w:val="0"/>
      <w:divBdr>
        <w:top w:val="none" w:sz="0" w:space="0" w:color="auto"/>
        <w:left w:val="none" w:sz="0" w:space="0" w:color="auto"/>
        <w:bottom w:val="none" w:sz="0" w:space="0" w:color="auto"/>
        <w:right w:val="none" w:sz="0" w:space="0" w:color="auto"/>
      </w:divBdr>
    </w:div>
    <w:div w:id="412943455">
      <w:bodyDiv w:val="1"/>
      <w:marLeft w:val="0"/>
      <w:marRight w:val="0"/>
      <w:marTop w:val="0"/>
      <w:marBottom w:val="0"/>
      <w:divBdr>
        <w:top w:val="none" w:sz="0" w:space="0" w:color="auto"/>
        <w:left w:val="none" w:sz="0" w:space="0" w:color="auto"/>
        <w:bottom w:val="none" w:sz="0" w:space="0" w:color="auto"/>
        <w:right w:val="none" w:sz="0" w:space="0" w:color="auto"/>
      </w:divBdr>
    </w:div>
    <w:div w:id="414867419">
      <w:bodyDiv w:val="1"/>
      <w:marLeft w:val="0"/>
      <w:marRight w:val="0"/>
      <w:marTop w:val="0"/>
      <w:marBottom w:val="0"/>
      <w:divBdr>
        <w:top w:val="none" w:sz="0" w:space="0" w:color="auto"/>
        <w:left w:val="none" w:sz="0" w:space="0" w:color="auto"/>
        <w:bottom w:val="none" w:sz="0" w:space="0" w:color="auto"/>
        <w:right w:val="none" w:sz="0" w:space="0" w:color="auto"/>
      </w:divBdr>
    </w:div>
    <w:div w:id="420298289">
      <w:bodyDiv w:val="1"/>
      <w:marLeft w:val="0"/>
      <w:marRight w:val="0"/>
      <w:marTop w:val="0"/>
      <w:marBottom w:val="0"/>
      <w:divBdr>
        <w:top w:val="none" w:sz="0" w:space="0" w:color="auto"/>
        <w:left w:val="none" w:sz="0" w:space="0" w:color="auto"/>
        <w:bottom w:val="none" w:sz="0" w:space="0" w:color="auto"/>
        <w:right w:val="none" w:sz="0" w:space="0" w:color="auto"/>
      </w:divBdr>
    </w:div>
    <w:div w:id="499123185">
      <w:bodyDiv w:val="1"/>
      <w:marLeft w:val="0"/>
      <w:marRight w:val="0"/>
      <w:marTop w:val="0"/>
      <w:marBottom w:val="0"/>
      <w:divBdr>
        <w:top w:val="none" w:sz="0" w:space="0" w:color="auto"/>
        <w:left w:val="none" w:sz="0" w:space="0" w:color="auto"/>
        <w:bottom w:val="none" w:sz="0" w:space="0" w:color="auto"/>
        <w:right w:val="none" w:sz="0" w:space="0" w:color="auto"/>
      </w:divBdr>
    </w:div>
    <w:div w:id="548763128">
      <w:bodyDiv w:val="1"/>
      <w:marLeft w:val="0"/>
      <w:marRight w:val="0"/>
      <w:marTop w:val="0"/>
      <w:marBottom w:val="0"/>
      <w:divBdr>
        <w:top w:val="none" w:sz="0" w:space="0" w:color="auto"/>
        <w:left w:val="none" w:sz="0" w:space="0" w:color="auto"/>
        <w:bottom w:val="none" w:sz="0" w:space="0" w:color="auto"/>
        <w:right w:val="none" w:sz="0" w:space="0" w:color="auto"/>
      </w:divBdr>
    </w:div>
    <w:div w:id="555970090">
      <w:bodyDiv w:val="1"/>
      <w:marLeft w:val="0"/>
      <w:marRight w:val="0"/>
      <w:marTop w:val="0"/>
      <w:marBottom w:val="0"/>
      <w:divBdr>
        <w:top w:val="none" w:sz="0" w:space="0" w:color="auto"/>
        <w:left w:val="none" w:sz="0" w:space="0" w:color="auto"/>
        <w:bottom w:val="none" w:sz="0" w:space="0" w:color="auto"/>
        <w:right w:val="none" w:sz="0" w:space="0" w:color="auto"/>
      </w:divBdr>
    </w:div>
    <w:div w:id="593050987">
      <w:bodyDiv w:val="1"/>
      <w:marLeft w:val="0"/>
      <w:marRight w:val="0"/>
      <w:marTop w:val="0"/>
      <w:marBottom w:val="0"/>
      <w:divBdr>
        <w:top w:val="none" w:sz="0" w:space="0" w:color="auto"/>
        <w:left w:val="none" w:sz="0" w:space="0" w:color="auto"/>
        <w:bottom w:val="none" w:sz="0" w:space="0" w:color="auto"/>
        <w:right w:val="none" w:sz="0" w:space="0" w:color="auto"/>
      </w:divBdr>
    </w:div>
    <w:div w:id="610236826">
      <w:bodyDiv w:val="1"/>
      <w:marLeft w:val="0"/>
      <w:marRight w:val="0"/>
      <w:marTop w:val="0"/>
      <w:marBottom w:val="0"/>
      <w:divBdr>
        <w:top w:val="none" w:sz="0" w:space="0" w:color="auto"/>
        <w:left w:val="none" w:sz="0" w:space="0" w:color="auto"/>
        <w:bottom w:val="none" w:sz="0" w:space="0" w:color="auto"/>
        <w:right w:val="none" w:sz="0" w:space="0" w:color="auto"/>
      </w:divBdr>
    </w:div>
    <w:div w:id="632950049">
      <w:bodyDiv w:val="1"/>
      <w:marLeft w:val="0"/>
      <w:marRight w:val="0"/>
      <w:marTop w:val="0"/>
      <w:marBottom w:val="0"/>
      <w:divBdr>
        <w:top w:val="none" w:sz="0" w:space="0" w:color="auto"/>
        <w:left w:val="none" w:sz="0" w:space="0" w:color="auto"/>
        <w:bottom w:val="none" w:sz="0" w:space="0" w:color="auto"/>
        <w:right w:val="none" w:sz="0" w:space="0" w:color="auto"/>
      </w:divBdr>
    </w:div>
    <w:div w:id="636184611">
      <w:bodyDiv w:val="1"/>
      <w:marLeft w:val="0"/>
      <w:marRight w:val="0"/>
      <w:marTop w:val="0"/>
      <w:marBottom w:val="0"/>
      <w:divBdr>
        <w:top w:val="none" w:sz="0" w:space="0" w:color="auto"/>
        <w:left w:val="none" w:sz="0" w:space="0" w:color="auto"/>
        <w:bottom w:val="none" w:sz="0" w:space="0" w:color="auto"/>
        <w:right w:val="none" w:sz="0" w:space="0" w:color="auto"/>
      </w:divBdr>
    </w:div>
    <w:div w:id="637146192">
      <w:bodyDiv w:val="1"/>
      <w:marLeft w:val="0"/>
      <w:marRight w:val="0"/>
      <w:marTop w:val="0"/>
      <w:marBottom w:val="0"/>
      <w:divBdr>
        <w:top w:val="none" w:sz="0" w:space="0" w:color="auto"/>
        <w:left w:val="none" w:sz="0" w:space="0" w:color="auto"/>
        <w:bottom w:val="none" w:sz="0" w:space="0" w:color="auto"/>
        <w:right w:val="none" w:sz="0" w:space="0" w:color="auto"/>
      </w:divBdr>
      <w:divsChild>
        <w:div w:id="1707364569">
          <w:marLeft w:val="0"/>
          <w:marRight w:val="0"/>
          <w:marTop w:val="0"/>
          <w:marBottom w:val="0"/>
          <w:divBdr>
            <w:top w:val="none" w:sz="0" w:space="0" w:color="auto"/>
            <w:left w:val="none" w:sz="0" w:space="0" w:color="auto"/>
            <w:bottom w:val="none" w:sz="0" w:space="0" w:color="auto"/>
            <w:right w:val="none" w:sz="0" w:space="0" w:color="auto"/>
          </w:divBdr>
          <w:divsChild>
            <w:div w:id="37509339">
              <w:marLeft w:val="0"/>
              <w:marRight w:val="0"/>
              <w:marTop w:val="0"/>
              <w:marBottom w:val="0"/>
              <w:divBdr>
                <w:top w:val="none" w:sz="0" w:space="0" w:color="auto"/>
                <w:left w:val="none" w:sz="0" w:space="0" w:color="auto"/>
                <w:bottom w:val="none" w:sz="0" w:space="0" w:color="auto"/>
                <w:right w:val="none" w:sz="0" w:space="0" w:color="auto"/>
              </w:divBdr>
              <w:divsChild>
                <w:div w:id="141709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155278">
      <w:bodyDiv w:val="1"/>
      <w:marLeft w:val="0"/>
      <w:marRight w:val="0"/>
      <w:marTop w:val="0"/>
      <w:marBottom w:val="0"/>
      <w:divBdr>
        <w:top w:val="none" w:sz="0" w:space="0" w:color="auto"/>
        <w:left w:val="none" w:sz="0" w:space="0" w:color="auto"/>
        <w:bottom w:val="none" w:sz="0" w:space="0" w:color="auto"/>
        <w:right w:val="none" w:sz="0" w:space="0" w:color="auto"/>
      </w:divBdr>
      <w:divsChild>
        <w:div w:id="1623731491">
          <w:marLeft w:val="0"/>
          <w:marRight w:val="0"/>
          <w:marTop w:val="0"/>
          <w:marBottom w:val="0"/>
          <w:divBdr>
            <w:top w:val="none" w:sz="0" w:space="0" w:color="auto"/>
            <w:left w:val="none" w:sz="0" w:space="0" w:color="auto"/>
            <w:bottom w:val="none" w:sz="0" w:space="0" w:color="auto"/>
            <w:right w:val="none" w:sz="0" w:space="0" w:color="auto"/>
          </w:divBdr>
        </w:div>
      </w:divsChild>
    </w:div>
    <w:div w:id="719089422">
      <w:bodyDiv w:val="1"/>
      <w:marLeft w:val="0"/>
      <w:marRight w:val="0"/>
      <w:marTop w:val="0"/>
      <w:marBottom w:val="0"/>
      <w:divBdr>
        <w:top w:val="none" w:sz="0" w:space="0" w:color="auto"/>
        <w:left w:val="none" w:sz="0" w:space="0" w:color="auto"/>
        <w:bottom w:val="none" w:sz="0" w:space="0" w:color="auto"/>
        <w:right w:val="none" w:sz="0" w:space="0" w:color="auto"/>
      </w:divBdr>
    </w:div>
    <w:div w:id="735396900">
      <w:bodyDiv w:val="1"/>
      <w:marLeft w:val="0"/>
      <w:marRight w:val="0"/>
      <w:marTop w:val="0"/>
      <w:marBottom w:val="0"/>
      <w:divBdr>
        <w:top w:val="none" w:sz="0" w:space="0" w:color="auto"/>
        <w:left w:val="none" w:sz="0" w:space="0" w:color="auto"/>
        <w:bottom w:val="none" w:sz="0" w:space="0" w:color="auto"/>
        <w:right w:val="none" w:sz="0" w:space="0" w:color="auto"/>
      </w:divBdr>
    </w:div>
    <w:div w:id="765007221">
      <w:bodyDiv w:val="1"/>
      <w:marLeft w:val="0"/>
      <w:marRight w:val="0"/>
      <w:marTop w:val="0"/>
      <w:marBottom w:val="0"/>
      <w:divBdr>
        <w:top w:val="none" w:sz="0" w:space="0" w:color="auto"/>
        <w:left w:val="none" w:sz="0" w:space="0" w:color="auto"/>
        <w:bottom w:val="none" w:sz="0" w:space="0" w:color="auto"/>
        <w:right w:val="none" w:sz="0" w:space="0" w:color="auto"/>
      </w:divBdr>
    </w:div>
    <w:div w:id="780690708">
      <w:bodyDiv w:val="1"/>
      <w:marLeft w:val="0"/>
      <w:marRight w:val="0"/>
      <w:marTop w:val="0"/>
      <w:marBottom w:val="0"/>
      <w:divBdr>
        <w:top w:val="none" w:sz="0" w:space="0" w:color="auto"/>
        <w:left w:val="none" w:sz="0" w:space="0" w:color="auto"/>
        <w:bottom w:val="none" w:sz="0" w:space="0" w:color="auto"/>
        <w:right w:val="none" w:sz="0" w:space="0" w:color="auto"/>
      </w:divBdr>
    </w:div>
    <w:div w:id="795832218">
      <w:bodyDiv w:val="1"/>
      <w:marLeft w:val="0"/>
      <w:marRight w:val="0"/>
      <w:marTop w:val="0"/>
      <w:marBottom w:val="0"/>
      <w:divBdr>
        <w:top w:val="none" w:sz="0" w:space="0" w:color="auto"/>
        <w:left w:val="none" w:sz="0" w:space="0" w:color="auto"/>
        <w:bottom w:val="none" w:sz="0" w:space="0" w:color="auto"/>
        <w:right w:val="none" w:sz="0" w:space="0" w:color="auto"/>
      </w:divBdr>
    </w:div>
    <w:div w:id="820148474">
      <w:bodyDiv w:val="1"/>
      <w:marLeft w:val="0"/>
      <w:marRight w:val="0"/>
      <w:marTop w:val="0"/>
      <w:marBottom w:val="0"/>
      <w:divBdr>
        <w:top w:val="none" w:sz="0" w:space="0" w:color="auto"/>
        <w:left w:val="none" w:sz="0" w:space="0" w:color="auto"/>
        <w:bottom w:val="none" w:sz="0" w:space="0" w:color="auto"/>
        <w:right w:val="none" w:sz="0" w:space="0" w:color="auto"/>
      </w:divBdr>
    </w:div>
    <w:div w:id="830410079">
      <w:bodyDiv w:val="1"/>
      <w:marLeft w:val="0"/>
      <w:marRight w:val="0"/>
      <w:marTop w:val="0"/>
      <w:marBottom w:val="0"/>
      <w:divBdr>
        <w:top w:val="none" w:sz="0" w:space="0" w:color="auto"/>
        <w:left w:val="none" w:sz="0" w:space="0" w:color="auto"/>
        <w:bottom w:val="none" w:sz="0" w:space="0" w:color="auto"/>
        <w:right w:val="none" w:sz="0" w:space="0" w:color="auto"/>
      </w:divBdr>
    </w:div>
    <w:div w:id="834610282">
      <w:bodyDiv w:val="1"/>
      <w:marLeft w:val="0"/>
      <w:marRight w:val="0"/>
      <w:marTop w:val="0"/>
      <w:marBottom w:val="0"/>
      <w:divBdr>
        <w:top w:val="none" w:sz="0" w:space="0" w:color="auto"/>
        <w:left w:val="none" w:sz="0" w:space="0" w:color="auto"/>
        <w:bottom w:val="none" w:sz="0" w:space="0" w:color="auto"/>
        <w:right w:val="none" w:sz="0" w:space="0" w:color="auto"/>
      </w:divBdr>
    </w:div>
    <w:div w:id="873882023">
      <w:bodyDiv w:val="1"/>
      <w:marLeft w:val="0"/>
      <w:marRight w:val="0"/>
      <w:marTop w:val="0"/>
      <w:marBottom w:val="0"/>
      <w:divBdr>
        <w:top w:val="none" w:sz="0" w:space="0" w:color="auto"/>
        <w:left w:val="none" w:sz="0" w:space="0" w:color="auto"/>
        <w:bottom w:val="none" w:sz="0" w:space="0" w:color="auto"/>
        <w:right w:val="none" w:sz="0" w:space="0" w:color="auto"/>
      </w:divBdr>
    </w:div>
    <w:div w:id="918640544">
      <w:bodyDiv w:val="1"/>
      <w:marLeft w:val="0"/>
      <w:marRight w:val="0"/>
      <w:marTop w:val="0"/>
      <w:marBottom w:val="0"/>
      <w:divBdr>
        <w:top w:val="none" w:sz="0" w:space="0" w:color="auto"/>
        <w:left w:val="none" w:sz="0" w:space="0" w:color="auto"/>
        <w:bottom w:val="none" w:sz="0" w:space="0" w:color="auto"/>
        <w:right w:val="none" w:sz="0" w:space="0" w:color="auto"/>
      </w:divBdr>
    </w:div>
    <w:div w:id="972372281">
      <w:bodyDiv w:val="1"/>
      <w:marLeft w:val="0"/>
      <w:marRight w:val="0"/>
      <w:marTop w:val="0"/>
      <w:marBottom w:val="0"/>
      <w:divBdr>
        <w:top w:val="none" w:sz="0" w:space="0" w:color="auto"/>
        <w:left w:val="none" w:sz="0" w:space="0" w:color="auto"/>
        <w:bottom w:val="none" w:sz="0" w:space="0" w:color="auto"/>
        <w:right w:val="none" w:sz="0" w:space="0" w:color="auto"/>
      </w:divBdr>
      <w:divsChild>
        <w:div w:id="2089958335">
          <w:marLeft w:val="0"/>
          <w:marRight w:val="0"/>
          <w:marTop w:val="0"/>
          <w:marBottom w:val="0"/>
          <w:divBdr>
            <w:top w:val="none" w:sz="0" w:space="0" w:color="auto"/>
            <w:left w:val="none" w:sz="0" w:space="0" w:color="auto"/>
            <w:bottom w:val="none" w:sz="0" w:space="0" w:color="auto"/>
            <w:right w:val="none" w:sz="0" w:space="0" w:color="auto"/>
          </w:divBdr>
        </w:div>
      </w:divsChild>
    </w:div>
    <w:div w:id="987318602">
      <w:bodyDiv w:val="1"/>
      <w:marLeft w:val="0"/>
      <w:marRight w:val="0"/>
      <w:marTop w:val="0"/>
      <w:marBottom w:val="0"/>
      <w:divBdr>
        <w:top w:val="none" w:sz="0" w:space="0" w:color="auto"/>
        <w:left w:val="none" w:sz="0" w:space="0" w:color="auto"/>
        <w:bottom w:val="none" w:sz="0" w:space="0" w:color="auto"/>
        <w:right w:val="none" w:sz="0" w:space="0" w:color="auto"/>
      </w:divBdr>
    </w:div>
    <w:div w:id="996346228">
      <w:bodyDiv w:val="1"/>
      <w:marLeft w:val="0"/>
      <w:marRight w:val="0"/>
      <w:marTop w:val="0"/>
      <w:marBottom w:val="0"/>
      <w:divBdr>
        <w:top w:val="none" w:sz="0" w:space="0" w:color="auto"/>
        <w:left w:val="none" w:sz="0" w:space="0" w:color="auto"/>
        <w:bottom w:val="none" w:sz="0" w:space="0" w:color="auto"/>
        <w:right w:val="none" w:sz="0" w:space="0" w:color="auto"/>
      </w:divBdr>
    </w:div>
    <w:div w:id="1080247456">
      <w:bodyDiv w:val="1"/>
      <w:marLeft w:val="0"/>
      <w:marRight w:val="0"/>
      <w:marTop w:val="0"/>
      <w:marBottom w:val="0"/>
      <w:divBdr>
        <w:top w:val="none" w:sz="0" w:space="0" w:color="auto"/>
        <w:left w:val="none" w:sz="0" w:space="0" w:color="auto"/>
        <w:bottom w:val="none" w:sz="0" w:space="0" w:color="auto"/>
        <w:right w:val="none" w:sz="0" w:space="0" w:color="auto"/>
      </w:divBdr>
    </w:div>
    <w:div w:id="1108232128">
      <w:bodyDiv w:val="1"/>
      <w:marLeft w:val="0"/>
      <w:marRight w:val="0"/>
      <w:marTop w:val="0"/>
      <w:marBottom w:val="0"/>
      <w:divBdr>
        <w:top w:val="none" w:sz="0" w:space="0" w:color="auto"/>
        <w:left w:val="none" w:sz="0" w:space="0" w:color="auto"/>
        <w:bottom w:val="none" w:sz="0" w:space="0" w:color="auto"/>
        <w:right w:val="none" w:sz="0" w:space="0" w:color="auto"/>
      </w:divBdr>
    </w:div>
    <w:div w:id="1124347308">
      <w:bodyDiv w:val="1"/>
      <w:marLeft w:val="0"/>
      <w:marRight w:val="0"/>
      <w:marTop w:val="0"/>
      <w:marBottom w:val="0"/>
      <w:divBdr>
        <w:top w:val="none" w:sz="0" w:space="0" w:color="auto"/>
        <w:left w:val="none" w:sz="0" w:space="0" w:color="auto"/>
        <w:bottom w:val="none" w:sz="0" w:space="0" w:color="auto"/>
        <w:right w:val="none" w:sz="0" w:space="0" w:color="auto"/>
      </w:divBdr>
    </w:div>
    <w:div w:id="1146705098">
      <w:bodyDiv w:val="1"/>
      <w:marLeft w:val="0"/>
      <w:marRight w:val="0"/>
      <w:marTop w:val="0"/>
      <w:marBottom w:val="0"/>
      <w:divBdr>
        <w:top w:val="none" w:sz="0" w:space="0" w:color="auto"/>
        <w:left w:val="none" w:sz="0" w:space="0" w:color="auto"/>
        <w:bottom w:val="none" w:sz="0" w:space="0" w:color="auto"/>
        <w:right w:val="none" w:sz="0" w:space="0" w:color="auto"/>
      </w:divBdr>
    </w:div>
    <w:div w:id="1158769079">
      <w:bodyDiv w:val="1"/>
      <w:marLeft w:val="0"/>
      <w:marRight w:val="0"/>
      <w:marTop w:val="0"/>
      <w:marBottom w:val="0"/>
      <w:divBdr>
        <w:top w:val="none" w:sz="0" w:space="0" w:color="auto"/>
        <w:left w:val="none" w:sz="0" w:space="0" w:color="auto"/>
        <w:bottom w:val="none" w:sz="0" w:space="0" w:color="auto"/>
        <w:right w:val="none" w:sz="0" w:space="0" w:color="auto"/>
      </w:divBdr>
    </w:div>
    <w:div w:id="1205797423">
      <w:bodyDiv w:val="1"/>
      <w:marLeft w:val="0"/>
      <w:marRight w:val="0"/>
      <w:marTop w:val="0"/>
      <w:marBottom w:val="0"/>
      <w:divBdr>
        <w:top w:val="none" w:sz="0" w:space="0" w:color="auto"/>
        <w:left w:val="none" w:sz="0" w:space="0" w:color="auto"/>
        <w:bottom w:val="none" w:sz="0" w:space="0" w:color="auto"/>
        <w:right w:val="none" w:sz="0" w:space="0" w:color="auto"/>
      </w:divBdr>
    </w:div>
    <w:div w:id="1218856970">
      <w:bodyDiv w:val="1"/>
      <w:marLeft w:val="0"/>
      <w:marRight w:val="0"/>
      <w:marTop w:val="0"/>
      <w:marBottom w:val="0"/>
      <w:divBdr>
        <w:top w:val="none" w:sz="0" w:space="0" w:color="auto"/>
        <w:left w:val="none" w:sz="0" w:space="0" w:color="auto"/>
        <w:bottom w:val="none" w:sz="0" w:space="0" w:color="auto"/>
        <w:right w:val="none" w:sz="0" w:space="0" w:color="auto"/>
      </w:divBdr>
    </w:div>
    <w:div w:id="1241938283">
      <w:bodyDiv w:val="1"/>
      <w:marLeft w:val="0"/>
      <w:marRight w:val="0"/>
      <w:marTop w:val="0"/>
      <w:marBottom w:val="0"/>
      <w:divBdr>
        <w:top w:val="none" w:sz="0" w:space="0" w:color="auto"/>
        <w:left w:val="none" w:sz="0" w:space="0" w:color="auto"/>
        <w:bottom w:val="none" w:sz="0" w:space="0" w:color="auto"/>
        <w:right w:val="none" w:sz="0" w:space="0" w:color="auto"/>
      </w:divBdr>
    </w:div>
    <w:div w:id="1245796710">
      <w:bodyDiv w:val="1"/>
      <w:marLeft w:val="0"/>
      <w:marRight w:val="0"/>
      <w:marTop w:val="0"/>
      <w:marBottom w:val="0"/>
      <w:divBdr>
        <w:top w:val="none" w:sz="0" w:space="0" w:color="auto"/>
        <w:left w:val="none" w:sz="0" w:space="0" w:color="auto"/>
        <w:bottom w:val="none" w:sz="0" w:space="0" w:color="auto"/>
        <w:right w:val="none" w:sz="0" w:space="0" w:color="auto"/>
      </w:divBdr>
    </w:div>
    <w:div w:id="1258946660">
      <w:bodyDiv w:val="1"/>
      <w:marLeft w:val="0"/>
      <w:marRight w:val="0"/>
      <w:marTop w:val="0"/>
      <w:marBottom w:val="0"/>
      <w:divBdr>
        <w:top w:val="none" w:sz="0" w:space="0" w:color="auto"/>
        <w:left w:val="none" w:sz="0" w:space="0" w:color="auto"/>
        <w:bottom w:val="none" w:sz="0" w:space="0" w:color="auto"/>
        <w:right w:val="none" w:sz="0" w:space="0" w:color="auto"/>
      </w:divBdr>
    </w:div>
    <w:div w:id="1259869656">
      <w:bodyDiv w:val="1"/>
      <w:marLeft w:val="0"/>
      <w:marRight w:val="0"/>
      <w:marTop w:val="0"/>
      <w:marBottom w:val="0"/>
      <w:divBdr>
        <w:top w:val="none" w:sz="0" w:space="0" w:color="auto"/>
        <w:left w:val="none" w:sz="0" w:space="0" w:color="auto"/>
        <w:bottom w:val="none" w:sz="0" w:space="0" w:color="auto"/>
        <w:right w:val="none" w:sz="0" w:space="0" w:color="auto"/>
      </w:divBdr>
    </w:div>
    <w:div w:id="1344043209">
      <w:bodyDiv w:val="1"/>
      <w:marLeft w:val="0"/>
      <w:marRight w:val="0"/>
      <w:marTop w:val="0"/>
      <w:marBottom w:val="0"/>
      <w:divBdr>
        <w:top w:val="none" w:sz="0" w:space="0" w:color="auto"/>
        <w:left w:val="none" w:sz="0" w:space="0" w:color="auto"/>
        <w:bottom w:val="none" w:sz="0" w:space="0" w:color="auto"/>
        <w:right w:val="none" w:sz="0" w:space="0" w:color="auto"/>
      </w:divBdr>
    </w:div>
    <w:div w:id="1358118018">
      <w:bodyDiv w:val="1"/>
      <w:marLeft w:val="0"/>
      <w:marRight w:val="0"/>
      <w:marTop w:val="0"/>
      <w:marBottom w:val="0"/>
      <w:divBdr>
        <w:top w:val="none" w:sz="0" w:space="0" w:color="auto"/>
        <w:left w:val="none" w:sz="0" w:space="0" w:color="auto"/>
        <w:bottom w:val="none" w:sz="0" w:space="0" w:color="auto"/>
        <w:right w:val="none" w:sz="0" w:space="0" w:color="auto"/>
      </w:divBdr>
    </w:div>
    <w:div w:id="1391221950">
      <w:bodyDiv w:val="1"/>
      <w:marLeft w:val="0"/>
      <w:marRight w:val="0"/>
      <w:marTop w:val="0"/>
      <w:marBottom w:val="0"/>
      <w:divBdr>
        <w:top w:val="none" w:sz="0" w:space="0" w:color="auto"/>
        <w:left w:val="none" w:sz="0" w:space="0" w:color="auto"/>
        <w:bottom w:val="none" w:sz="0" w:space="0" w:color="auto"/>
        <w:right w:val="none" w:sz="0" w:space="0" w:color="auto"/>
      </w:divBdr>
      <w:divsChild>
        <w:div w:id="623924959">
          <w:marLeft w:val="0"/>
          <w:marRight w:val="0"/>
          <w:marTop w:val="0"/>
          <w:marBottom w:val="0"/>
          <w:divBdr>
            <w:top w:val="none" w:sz="0" w:space="0" w:color="auto"/>
            <w:left w:val="none" w:sz="0" w:space="0" w:color="auto"/>
            <w:bottom w:val="none" w:sz="0" w:space="0" w:color="auto"/>
            <w:right w:val="none" w:sz="0" w:space="0" w:color="auto"/>
          </w:divBdr>
        </w:div>
      </w:divsChild>
    </w:div>
    <w:div w:id="1392921946">
      <w:bodyDiv w:val="1"/>
      <w:marLeft w:val="0"/>
      <w:marRight w:val="0"/>
      <w:marTop w:val="0"/>
      <w:marBottom w:val="0"/>
      <w:divBdr>
        <w:top w:val="none" w:sz="0" w:space="0" w:color="auto"/>
        <w:left w:val="none" w:sz="0" w:space="0" w:color="auto"/>
        <w:bottom w:val="none" w:sz="0" w:space="0" w:color="auto"/>
        <w:right w:val="none" w:sz="0" w:space="0" w:color="auto"/>
      </w:divBdr>
      <w:divsChild>
        <w:div w:id="410011809">
          <w:marLeft w:val="0"/>
          <w:marRight w:val="0"/>
          <w:marTop w:val="0"/>
          <w:marBottom w:val="0"/>
          <w:divBdr>
            <w:top w:val="none" w:sz="0" w:space="0" w:color="auto"/>
            <w:left w:val="none" w:sz="0" w:space="0" w:color="auto"/>
            <w:bottom w:val="none" w:sz="0" w:space="0" w:color="auto"/>
            <w:right w:val="none" w:sz="0" w:space="0" w:color="auto"/>
          </w:divBdr>
        </w:div>
        <w:div w:id="1079987032">
          <w:marLeft w:val="0"/>
          <w:marRight w:val="0"/>
          <w:marTop w:val="0"/>
          <w:marBottom w:val="0"/>
          <w:divBdr>
            <w:top w:val="none" w:sz="0" w:space="0" w:color="auto"/>
            <w:left w:val="none" w:sz="0" w:space="0" w:color="auto"/>
            <w:bottom w:val="none" w:sz="0" w:space="0" w:color="auto"/>
            <w:right w:val="none" w:sz="0" w:space="0" w:color="auto"/>
          </w:divBdr>
        </w:div>
      </w:divsChild>
    </w:div>
    <w:div w:id="1420248599">
      <w:bodyDiv w:val="1"/>
      <w:marLeft w:val="0"/>
      <w:marRight w:val="0"/>
      <w:marTop w:val="0"/>
      <w:marBottom w:val="0"/>
      <w:divBdr>
        <w:top w:val="none" w:sz="0" w:space="0" w:color="auto"/>
        <w:left w:val="none" w:sz="0" w:space="0" w:color="auto"/>
        <w:bottom w:val="none" w:sz="0" w:space="0" w:color="auto"/>
        <w:right w:val="none" w:sz="0" w:space="0" w:color="auto"/>
      </w:divBdr>
    </w:div>
    <w:div w:id="1422945715">
      <w:bodyDiv w:val="1"/>
      <w:marLeft w:val="0"/>
      <w:marRight w:val="0"/>
      <w:marTop w:val="0"/>
      <w:marBottom w:val="0"/>
      <w:divBdr>
        <w:top w:val="none" w:sz="0" w:space="0" w:color="auto"/>
        <w:left w:val="none" w:sz="0" w:space="0" w:color="auto"/>
        <w:bottom w:val="none" w:sz="0" w:space="0" w:color="auto"/>
        <w:right w:val="none" w:sz="0" w:space="0" w:color="auto"/>
      </w:divBdr>
    </w:div>
    <w:div w:id="1469127433">
      <w:bodyDiv w:val="1"/>
      <w:marLeft w:val="0"/>
      <w:marRight w:val="0"/>
      <w:marTop w:val="0"/>
      <w:marBottom w:val="0"/>
      <w:divBdr>
        <w:top w:val="none" w:sz="0" w:space="0" w:color="auto"/>
        <w:left w:val="none" w:sz="0" w:space="0" w:color="auto"/>
        <w:bottom w:val="none" w:sz="0" w:space="0" w:color="auto"/>
        <w:right w:val="none" w:sz="0" w:space="0" w:color="auto"/>
      </w:divBdr>
    </w:div>
    <w:div w:id="1480001143">
      <w:bodyDiv w:val="1"/>
      <w:marLeft w:val="0"/>
      <w:marRight w:val="0"/>
      <w:marTop w:val="0"/>
      <w:marBottom w:val="0"/>
      <w:divBdr>
        <w:top w:val="none" w:sz="0" w:space="0" w:color="auto"/>
        <w:left w:val="none" w:sz="0" w:space="0" w:color="auto"/>
        <w:bottom w:val="none" w:sz="0" w:space="0" w:color="auto"/>
        <w:right w:val="none" w:sz="0" w:space="0" w:color="auto"/>
      </w:divBdr>
    </w:div>
    <w:div w:id="1518419578">
      <w:bodyDiv w:val="1"/>
      <w:marLeft w:val="0"/>
      <w:marRight w:val="0"/>
      <w:marTop w:val="0"/>
      <w:marBottom w:val="0"/>
      <w:divBdr>
        <w:top w:val="none" w:sz="0" w:space="0" w:color="auto"/>
        <w:left w:val="none" w:sz="0" w:space="0" w:color="auto"/>
        <w:bottom w:val="none" w:sz="0" w:space="0" w:color="auto"/>
        <w:right w:val="none" w:sz="0" w:space="0" w:color="auto"/>
      </w:divBdr>
    </w:div>
    <w:div w:id="1522088210">
      <w:bodyDiv w:val="1"/>
      <w:marLeft w:val="0"/>
      <w:marRight w:val="0"/>
      <w:marTop w:val="0"/>
      <w:marBottom w:val="0"/>
      <w:divBdr>
        <w:top w:val="none" w:sz="0" w:space="0" w:color="auto"/>
        <w:left w:val="none" w:sz="0" w:space="0" w:color="auto"/>
        <w:bottom w:val="none" w:sz="0" w:space="0" w:color="auto"/>
        <w:right w:val="none" w:sz="0" w:space="0" w:color="auto"/>
      </w:divBdr>
    </w:div>
    <w:div w:id="1523201338">
      <w:bodyDiv w:val="1"/>
      <w:marLeft w:val="0"/>
      <w:marRight w:val="0"/>
      <w:marTop w:val="0"/>
      <w:marBottom w:val="0"/>
      <w:divBdr>
        <w:top w:val="none" w:sz="0" w:space="0" w:color="auto"/>
        <w:left w:val="none" w:sz="0" w:space="0" w:color="auto"/>
        <w:bottom w:val="none" w:sz="0" w:space="0" w:color="auto"/>
        <w:right w:val="none" w:sz="0" w:space="0" w:color="auto"/>
      </w:divBdr>
    </w:div>
    <w:div w:id="1530293159">
      <w:bodyDiv w:val="1"/>
      <w:marLeft w:val="0"/>
      <w:marRight w:val="0"/>
      <w:marTop w:val="0"/>
      <w:marBottom w:val="0"/>
      <w:divBdr>
        <w:top w:val="none" w:sz="0" w:space="0" w:color="auto"/>
        <w:left w:val="none" w:sz="0" w:space="0" w:color="auto"/>
        <w:bottom w:val="none" w:sz="0" w:space="0" w:color="auto"/>
        <w:right w:val="none" w:sz="0" w:space="0" w:color="auto"/>
      </w:divBdr>
    </w:div>
    <w:div w:id="1547571822">
      <w:bodyDiv w:val="1"/>
      <w:marLeft w:val="0"/>
      <w:marRight w:val="0"/>
      <w:marTop w:val="0"/>
      <w:marBottom w:val="0"/>
      <w:divBdr>
        <w:top w:val="none" w:sz="0" w:space="0" w:color="auto"/>
        <w:left w:val="none" w:sz="0" w:space="0" w:color="auto"/>
        <w:bottom w:val="none" w:sz="0" w:space="0" w:color="auto"/>
        <w:right w:val="none" w:sz="0" w:space="0" w:color="auto"/>
      </w:divBdr>
    </w:div>
    <w:div w:id="1555433622">
      <w:bodyDiv w:val="1"/>
      <w:marLeft w:val="0"/>
      <w:marRight w:val="0"/>
      <w:marTop w:val="0"/>
      <w:marBottom w:val="0"/>
      <w:divBdr>
        <w:top w:val="none" w:sz="0" w:space="0" w:color="auto"/>
        <w:left w:val="none" w:sz="0" w:space="0" w:color="auto"/>
        <w:bottom w:val="none" w:sz="0" w:space="0" w:color="auto"/>
        <w:right w:val="none" w:sz="0" w:space="0" w:color="auto"/>
      </w:divBdr>
    </w:div>
    <w:div w:id="1585726869">
      <w:bodyDiv w:val="1"/>
      <w:marLeft w:val="0"/>
      <w:marRight w:val="0"/>
      <w:marTop w:val="0"/>
      <w:marBottom w:val="0"/>
      <w:divBdr>
        <w:top w:val="none" w:sz="0" w:space="0" w:color="auto"/>
        <w:left w:val="none" w:sz="0" w:space="0" w:color="auto"/>
        <w:bottom w:val="none" w:sz="0" w:space="0" w:color="auto"/>
        <w:right w:val="none" w:sz="0" w:space="0" w:color="auto"/>
      </w:divBdr>
    </w:div>
    <w:div w:id="1671102794">
      <w:bodyDiv w:val="1"/>
      <w:marLeft w:val="0"/>
      <w:marRight w:val="0"/>
      <w:marTop w:val="0"/>
      <w:marBottom w:val="0"/>
      <w:divBdr>
        <w:top w:val="none" w:sz="0" w:space="0" w:color="auto"/>
        <w:left w:val="none" w:sz="0" w:space="0" w:color="auto"/>
        <w:bottom w:val="none" w:sz="0" w:space="0" w:color="auto"/>
        <w:right w:val="none" w:sz="0" w:space="0" w:color="auto"/>
      </w:divBdr>
      <w:divsChild>
        <w:div w:id="33894870">
          <w:marLeft w:val="0"/>
          <w:marRight w:val="0"/>
          <w:marTop w:val="0"/>
          <w:marBottom w:val="0"/>
          <w:divBdr>
            <w:top w:val="none" w:sz="0" w:space="0" w:color="auto"/>
            <w:left w:val="none" w:sz="0" w:space="0" w:color="auto"/>
            <w:bottom w:val="none" w:sz="0" w:space="0" w:color="auto"/>
            <w:right w:val="none" w:sz="0" w:space="0" w:color="auto"/>
          </w:divBdr>
        </w:div>
      </w:divsChild>
    </w:div>
    <w:div w:id="1705448246">
      <w:bodyDiv w:val="1"/>
      <w:marLeft w:val="0"/>
      <w:marRight w:val="0"/>
      <w:marTop w:val="0"/>
      <w:marBottom w:val="0"/>
      <w:divBdr>
        <w:top w:val="none" w:sz="0" w:space="0" w:color="auto"/>
        <w:left w:val="none" w:sz="0" w:space="0" w:color="auto"/>
        <w:bottom w:val="none" w:sz="0" w:space="0" w:color="auto"/>
        <w:right w:val="none" w:sz="0" w:space="0" w:color="auto"/>
      </w:divBdr>
    </w:div>
    <w:div w:id="1706951202">
      <w:bodyDiv w:val="1"/>
      <w:marLeft w:val="0"/>
      <w:marRight w:val="0"/>
      <w:marTop w:val="0"/>
      <w:marBottom w:val="0"/>
      <w:divBdr>
        <w:top w:val="none" w:sz="0" w:space="0" w:color="auto"/>
        <w:left w:val="none" w:sz="0" w:space="0" w:color="auto"/>
        <w:bottom w:val="none" w:sz="0" w:space="0" w:color="auto"/>
        <w:right w:val="none" w:sz="0" w:space="0" w:color="auto"/>
      </w:divBdr>
    </w:div>
    <w:div w:id="1707440164">
      <w:bodyDiv w:val="1"/>
      <w:marLeft w:val="0"/>
      <w:marRight w:val="0"/>
      <w:marTop w:val="0"/>
      <w:marBottom w:val="0"/>
      <w:divBdr>
        <w:top w:val="none" w:sz="0" w:space="0" w:color="auto"/>
        <w:left w:val="none" w:sz="0" w:space="0" w:color="auto"/>
        <w:bottom w:val="none" w:sz="0" w:space="0" w:color="auto"/>
        <w:right w:val="none" w:sz="0" w:space="0" w:color="auto"/>
      </w:divBdr>
    </w:div>
    <w:div w:id="1753233655">
      <w:bodyDiv w:val="1"/>
      <w:marLeft w:val="0"/>
      <w:marRight w:val="0"/>
      <w:marTop w:val="0"/>
      <w:marBottom w:val="0"/>
      <w:divBdr>
        <w:top w:val="none" w:sz="0" w:space="0" w:color="auto"/>
        <w:left w:val="none" w:sz="0" w:space="0" w:color="auto"/>
        <w:bottom w:val="none" w:sz="0" w:space="0" w:color="auto"/>
        <w:right w:val="none" w:sz="0" w:space="0" w:color="auto"/>
      </w:divBdr>
    </w:div>
    <w:div w:id="1803302655">
      <w:bodyDiv w:val="1"/>
      <w:marLeft w:val="0"/>
      <w:marRight w:val="0"/>
      <w:marTop w:val="0"/>
      <w:marBottom w:val="0"/>
      <w:divBdr>
        <w:top w:val="none" w:sz="0" w:space="0" w:color="auto"/>
        <w:left w:val="none" w:sz="0" w:space="0" w:color="auto"/>
        <w:bottom w:val="none" w:sz="0" w:space="0" w:color="auto"/>
        <w:right w:val="none" w:sz="0" w:space="0" w:color="auto"/>
      </w:divBdr>
    </w:div>
    <w:div w:id="1805735195">
      <w:bodyDiv w:val="1"/>
      <w:marLeft w:val="0"/>
      <w:marRight w:val="0"/>
      <w:marTop w:val="0"/>
      <w:marBottom w:val="0"/>
      <w:divBdr>
        <w:top w:val="none" w:sz="0" w:space="0" w:color="auto"/>
        <w:left w:val="none" w:sz="0" w:space="0" w:color="auto"/>
        <w:bottom w:val="none" w:sz="0" w:space="0" w:color="auto"/>
        <w:right w:val="none" w:sz="0" w:space="0" w:color="auto"/>
      </w:divBdr>
    </w:div>
    <w:div w:id="1838501571">
      <w:bodyDiv w:val="1"/>
      <w:marLeft w:val="0"/>
      <w:marRight w:val="0"/>
      <w:marTop w:val="0"/>
      <w:marBottom w:val="0"/>
      <w:divBdr>
        <w:top w:val="none" w:sz="0" w:space="0" w:color="auto"/>
        <w:left w:val="none" w:sz="0" w:space="0" w:color="auto"/>
        <w:bottom w:val="none" w:sz="0" w:space="0" w:color="auto"/>
        <w:right w:val="none" w:sz="0" w:space="0" w:color="auto"/>
      </w:divBdr>
    </w:div>
    <w:div w:id="1843739086">
      <w:bodyDiv w:val="1"/>
      <w:marLeft w:val="0"/>
      <w:marRight w:val="0"/>
      <w:marTop w:val="0"/>
      <w:marBottom w:val="0"/>
      <w:divBdr>
        <w:top w:val="none" w:sz="0" w:space="0" w:color="auto"/>
        <w:left w:val="none" w:sz="0" w:space="0" w:color="auto"/>
        <w:bottom w:val="none" w:sz="0" w:space="0" w:color="auto"/>
        <w:right w:val="none" w:sz="0" w:space="0" w:color="auto"/>
      </w:divBdr>
    </w:div>
    <w:div w:id="1865165014">
      <w:bodyDiv w:val="1"/>
      <w:marLeft w:val="0"/>
      <w:marRight w:val="0"/>
      <w:marTop w:val="0"/>
      <w:marBottom w:val="0"/>
      <w:divBdr>
        <w:top w:val="none" w:sz="0" w:space="0" w:color="auto"/>
        <w:left w:val="none" w:sz="0" w:space="0" w:color="auto"/>
        <w:bottom w:val="none" w:sz="0" w:space="0" w:color="auto"/>
        <w:right w:val="none" w:sz="0" w:space="0" w:color="auto"/>
      </w:divBdr>
      <w:divsChild>
        <w:div w:id="1607729372">
          <w:marLeft w:val="0"/>
          <w:marRight w:val="0"/>
          <w:marTop w:val="0"/>
          <w:marBottom w:val="0"/>
          <w:divBdr>
            <w:top w:val="none" w:sz="0" w:space="0" w:color="auto"/>
            <w:left w:val="none" w:sz="0" w:space="0" w:color="auto"/>
            <w:bottom w:val="none" w:sz="0" w:space="0" w:color="auto"/>
            <w:right w:val="none" w:sz="0" w:space="0" w:color="auto"/>
          </w:divBdr>
        </w:div>
      </w:divsChild>
    </w:div>
    <w:div w:id="1897620815">
      <w:bodyDiv w:val="1"/>
      <w:marLeft w:val="0"/>
      <w:marRight w:val="0"/>
      <w:marTop w:val="0"/>
      <w:marBottom w:val="0"/>
      <w:divBdr>
        <w:top w:val="none" w:sz="0" w:space="0" w:color="auto"/>
        <w:left w:val="none" w:sz="0" w:space="0" w:color="auto"/>
        <w:bottom w:val="none" w:sz="0" w:space="0" w:color="auto"/>
        <w:right w:val="none" w:sz="0" w:space="0" w:color="auto"/>
      </w:divBdr>
    </w:div>
    <w:div w:id="1907719545">
      <w:bodyDiv w:val="1"/>
      <w:marLeft w:val="0"/>
      <w:marRight w:val="0"/>
      <w:marTop w:val="0"/>
      <w:marBottom w:val="0"/>
      <w:divBdr>
        <w:top w:val="none" w:sz="0" w:space="0" w:color="auto"/>
        <w:left w:val="none" w:sz="0" w:space="0" w:color="auto"/>
        <w:bottom w:val="none" w:sz="0" w:space="0" w:color="auto"/>
        <w:right w:val="none" w:sz="0" w:space="0" w:color="auto"/>
      </w:divBdr>
    </w:div>
    <w:div w:id="1942101830">
      <w:bodyDiv w:val="1"/>
      <w:marLeft w:val="0"/>
      <w:marRight w:val="0"/>
      <w:marTop w:val="0"/>
      <w:marBottom w:val="0"/>
      <w:divBdr>
        <w:top w:val="none" w:sz="0" w:space="0" w:color="auto"/>
        <w:left w:val="none" w:sz="0" w:space="0" w:color="auto"/>
        <w:bottom w:val="none" w:sz="0" w:space="0" w:color="auto"/>
        <w:right w:val="none" w:sz="0" w:space="0" w:color="auto"/>
      </w:divBdr>
    </w:div>
    <w:div w:id="1956717229">
      <w:bodyDiv w:val="1"/>
      <w:marLeft w:val="0"/>
      <w:marRight w:val="0"/>
      <w:marTop w:val="0"/>
      <w:marBottom w:val="0"/>
      <w:divBdr>
        <w:top w:val="none" w:sz="0" w:space="0" w:color="auto"/>
        <w:left w:val="none" w:sz="0" w:space="0" w:color="auto"/>
        <w:bottom w:val="none" w:sz="0" w:space="0" w:color="auto"/>
        <w:right w:val="none" w:sz="0" w:space="0" w:color="auto"/>
      </w:divBdr>
      <w:divsChild>
        <w:div w:id="1681471028">
          <w:marLeft w:val="0"/>
          <w:marRight w:val="0"/>
          <w:marTop w:val="0"/>
          <w:marBottom w:val="0"/>
          <w:divBdr>
            <w:top w:val="none" w:sz="0" w:space="0" w:color="auto"/>
            <w:left w:val="none" w:sz="0" w:space="0" w:color="auto"/>
            <w:bottom w:val="none" w:sz="0" w:space="0" w:color="auto"/>
            <w:right w:val="none" w:sz="0" w:space="0" w:color="auto"/>
          </w:divBdr>
          <w:divsChild>
            <w:div w:id="1170218475">
              <w:marLeft w:val="0"/>
              <w:marRight w:val="0"/>
              <w:marTop w:val="0"/>
              <w:marBottom w:val="0"/>
              <w:divBdr>
                <w:top w:val="none" w:sz="0" w:space="0" w:color="auto"/>
                <w:left w:val="none" w:sz="0" w:space="0" w:color="auto"/>
                <w:bottom w:val="none" w:sz="0" w:space="0" w:color="auto"/>
                <w:right w:val="none" w:sz="0" w:space="0" w:color="auto"/>
              </w:divBdr>
              <w:divsChild>
                <w:div w:id="16322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890051">
      <w:bodyDiv w:val="1"/>
      <w:marLeft w:val="0"/>
      <w:marRight w:val="0"/>
      <w:marTop w:val="0"/>
      <w:marBottom w:val="0"/>
      <w:divBdr>
        <w:top w:val="none" w:sz="0" w:space="0" w:color="auto"/>
        <w:left w:val="none" w:sz="0" w:space="0" w:color="auto"/>
        <w:bottom w:val="none" w:sz="0" w:space="0" w:color="auto"/>
        <w:right w:val="none" w:sz="0" w:space="0" w:color="auto"/>
      </w:divBdr>
      <w:divsChild>
        <w:div w:id="1254902609">
          <w:marLeft w:val="0"/>
          <w:marRight w:val="0"/>
          <w:marTop w:val="0"/>
          <w:marBottom w:val="0"/>
          <w:divBdr>
            <w:top w:val="none" w:sz="0" w:space="0" w:color="auto"/>
            <w:left w:val="none" w:sz="0" w:space="0" w:color="auto"/>
            <w:bottom w:val="none" w:sz="0" w:space="0" w:color="auto"/>
            <w:right w:val="none" w:sz="0" w:space="0" w:color="auto"/>
          </w:divBdr>
        </w:div>
      </w:divsChild>
    </w:div>
    <w:div w:id="1994751687">
      <w:bodyDiv w:val="1"/>
      <w:marLeft w:val="0"/>
      <w:marRight w:val="0"/>
      <w:marTop w:val="0"/>
      <w:marBottom w:val="0"/>
      <w:divBdr>
        <w:top w:val="none" w:sz="0" w:space="0" w:color="auto"/>
        <w:left w:val="none" w:sz="0" w:space="0" w:color="auto"/>
        <w:bottom w:val="none" w:sz="0" w:space="0" w:color="auto"/>
        <w:right w:val="none" w:sz="0" w:space="0" w:color="auto"/>
      </w:divBdr>
      <w:divsChild>
        <w:div w:id="1340549122">
          <w:marLeft w:val="0"/>
          <w:marRight w:val="0"/>
          <w:marTop w:val="0"/>
          <w:marBottom w:val="0"/>
          <w:divBdr>
            <w:top w:val="none" w:sz="0" w:space="0" w:color="auto"/>
            <w:left w:val="none" w:sz="0" w:space="0" w:color="auto"/>
            <w:bottom w:val="none" w:sz="0" w:space="0" w:color="auto"/>
            <w:right w:val="none" w:sz="0" w:space="0" w:color="auto"/>
          </w:divBdr>
        </w:div>
      </w:divsChild>
    </w:div>
    <w:div w:id="2038922724">
      <w:bodyDiv w:val="1"/>
      <w:marLeft w:val="0"/>
      <w:marRight w:val="0"/>
      <w:marTop w:val="0"/>
      <w:marBottom w:val="0"/>
      <w:divBdr>
        <w:top w:val="none" w:sz="0" w:space="0" w:color="auto"/>
        <w:left w:val="none" w:sz="0" w:space="0" w:color="auto"/>
        <w:bottom w:val="none" w:sz="0" w:space="0" w:color="auto"/>
        <w:right w:val="none" w:sz="0" w:space="0" w:color="auto"/>
      </w:divBdr>
    </w:div>
    <w:div w:id="2095473309">
      <w:bodyDiv w:val="1"/>
      <w:marLeft w:val="0"/>
      <w:marRight w:val="0"/>
      <w:marTop w:val="0"/>
      <w:marBottom w:val="0"/>
      <w:divBdr>
        <w:top w:val="none" w:sz="0" w:space="0" w:color="auto"/>
        <w:left w:val="none" w:sz="0" w:space="0" w:color="auto"/>
        <w:bottom w:val="none" w:sz="0" w:space="0" w:color="auto"/>
        <w:right w:val="none" w:sz="0" w:space="0" w:color="auto"/>
      </w:divBdr>
      <w:divsChild>
        <w:div w:id="363286817">
          <w:marLeft w:val="360"/>
          <w:marRight w:val="0"/>
          <w:marTop w:val="0"/>
          <w:marBottom w:val="0"/>
          <w:divBdr>
            <w:top w:val="none" w:sz="0" w:space="0" w:color="auto"/>
            <w:left w:val="none" w:sz="0" w:space="0" w:color="auto"/>
            <w:bottom w:val="none" w:sz="0" w:space="0" w:color="auto"/>
            <w:right w:val="none" w:sz="0" w:space="0" w:color="auto"/>
          </w:divBdr>
          <w:divsChild>
            <w:div w:id="1585065424">
              <w:marLeft w:val="0"/>
              <w:marRight w:val="0"/>
              <w:marTop w:val="0"/>
              <w:marBottom w:val="0"/>
              <w:divBdr>
                <w:top w:val="none" w:sz="0" w:space="0" w:color="auto"/>
                <w:left w:val="none" w:sz="0" w:space="0" w:color="auto"/>
                <w:bottom w:val="none" w:sz="0" w:space="0" w:color="auto"/>
                <w:right w:val="none" w:sz="0" w:space="0" w:color="auto"/>
              </w:divBdr>
            </w:div>
          </w:divsChild>
        </w:div>
        <w:div w:id="1068501810">
          <w:marLeft w:val="360"/>
          <w:marRight w:val="0"/>
          <w:marTop w:val="0"/>
          <w:marBottom w:val="0"/>
          <w:divBdr>
            <w:top w:val="none" w:sz="0" w:space="0" w:color="auto"/>
            <w:left w:val="none" w:sz="0" w:space="0" w:color="auto"/>
            <w:bottom w:val="none" w:sz="0" w:space="0" w:color="auto"/>
            <w:right w:val="none" w:sz="0" w:space="0" w:color="auto"/>
          </w:divBdr>
          <w:divsChild>
            <w:div w:id="1667124951">
              <w:marLeft w:val="0"/>
              <w:marRight w:val="0"/>
              <w:marTop w:val="0"/>
              <w:marBottom w:val="0"/>
              <w:divBdr>
                <w:top w:val="none" w:sz="0" w:space="0" w:color="auto"/>
                <w:left w:val="none" w:sz="0" w:space="0" w:color="auto"/>
                <w:bottom w:val="none" w:sz="0" w:space="0" w:color="auto"/>
                <w:right w:val="none" w:sz="0" w:space="0" w:color="auto"/>
              </w:divBdr>
            </w:div>
          </w:divsChild>
        </w:div>
        <w:div w:id="1442340610">
          <w:marLeft w:val="360"/>
          <w:marRight w:val="0"/>
          <w:marTop w:val="0"/>
          <w:marBottom w:val="0"/>
          <w:divBdr>
            <w:top w:val="none" w:sz="0" w:space="0" w:color="auto"/>
            <w:left w:val="none" w:sz="0" w:space="0" w:color="auto"/>
            <w:bottom w:val="none" w:sz="0" w:space="0" w:color="auto"/>
            <w:right w:val="none" w:sz="0" w:space="0" w:color="auto"/>
          </w:divBdr>
          <w:divsChild>
            <w:div w:id="22341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00387">
      <w:bodyDiv w:val="1"/>
      <w:marLeft w:val="0"/>
      <w:marRight w:val="0"/>
      <w:marTop w:val="0"/>
      <w:marBottom w:val="0"/>
      <w:divBdr>
        <w:top w:val="none" w:sz="0" w:space="0" w:color="auto"/>
        <w:left w:val="none" w:sz="0" w:space="0" w:color="auto"/>
        <w:bottom w:val="none" w:sz="0" w:space="0" w:color="auto"/>
        <w:right w:val="none" w:sz="0" w:space="0" w:color="auto"/>
      </w:divBdr>
    </w:div>
    <w:div w:id="2137290606">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c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cert.pl/uslugi.htm" TargetMode="External"/><Relationship Id="rId13" Type="http://schemas.openxmlformats.org/officeDocument/2006/relationships/hyperlink" Target="https://sip.legalis.pl/document-view.seam?documentId=mfrxilrtg4ytkmzxgy2doltqmfyc4njvgm4tkmzyg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iuro@spzozmswia.szczecin.pl" TargetMode="External"/><Relationship Id="rId17" Type="http://schemas.openxmlformats.org/officeDocument/2006/relationships/hyperlink" Target="mailto:lubinski@spzozmswia.szczecin.pl" TargetMode="External"/><Relationship Id="rId2" Type="http://schemas.openxmlformats.org/officeDocument/2006/relationships/numbering" Target="numbering.xml"/><Relationship Id="rId16" Type="http://schemas.openxmlformats.org/officeDocument/2006/relationships/hyperlink" Target="https://sip.legalis.pl/document-view.seam?documentId=mfrxilrtg4ytmmjsga3tcltqmfyc4njyge3dknrth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kmrrgu4tkltqmfyc4njug44taobzha" TargetMode="External"/><Relationship Id="rId10" Type="http://schemas.openxmlformats.org/officeDocument/2006/relationships/hyperlink" Target="https://www.gov.pl/web/e-dowod/podpis-osobist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gov/zaloz-profil-zaufany" TargetMode="External"/><Relationship Id="rId14" Type="http://schemas.openxmlformats.org/officeDocument/2006/relationships/hyperlink" Target="https://sip.legalis.pl/document-view.seam?documentId=mfrxilrtg4ytkmzxgy2doltqmfyc4njvgm4tknbyg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3E44B-2EF1-4F40-B4E3-57CD9D721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30</Pages>
  <Words>14882</Words>
  <Characters>89297</Characters>
  <Application>Microsoft Office Word</Application>
  <DocSecurity>0</DocSecurity>
  <Lines>744</Lines>
  <Paragraphs>207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103972</CharactersWithSpaces>
  <SharedDoc>false</SharedDoc>
  <HLinks>
    <vt:vector size="96" baseType="variant">
      <vt:variant>
        <vt:i4>5505060</vt:i4>
      </vt:variant>
      <vt:variant>
        <vt:i4>45</vt:i4>
      </vt:variant>
      <vt:variant>
        <vt:i4>0</vt:i4>
      </vt:variant>
      <vt:variant>
        <vt:i4>5</vt:i4>
      </vt:variant>
      <vt:variant>
        <vt:lpwstr>mailto:iod@szpital-zdroje.pl</vt:lpwstr>
      </vt:variant>
      <vt:variant>
        <vt:lpwstr/>
      </vt:variant>
      <vt:variant>
        <vt:i4>4325433</vt:i4>
      </vt:variant>
      <vt:variant>
        <vt:i4>42</vt:i4>
      </vt:variant>
      <vt:variant>
        <vt:i4>0</vt:i4>
      </vt:variant>
      <vt:variant>
        <vt:i4>5</vt:i4>
      </vt:variant>
      <vt:variant>
        <vt:lpwstr>mailto:szpital@szpital-zdroje.pl</vt:lpwstr>
      </vt:variant>
      <vt:variant>
        <vt:lpwstr/>
      </vt:variant>
      <vt:variant>
        <vt:i4>6094904</vt:i4>
      </vt:variant>
      <vt:variant>
        <vt:i4>39</vt:i4>
      </vt:variant>
      <vt:variant>
        <vt:i4>0</vt:i4>
      </vt:variant>
      <vt:variant>
        <vt:i4>5</vt:i4>
      </vt:variant>
      <vt:variant>
        <vt:lpwstr>mailto:informatyka@szpital-zdroje.pl</vt:lpwstr>
      </vt:variant>
      <vt:variant>
        <vt:lpwstr/>
      </vt:variant>
      <vt:variant>
        <vt:i4>3997759</vt:i4>
      </vt:variant>
      <vt:variant>
        <vt:i4>36</vt:i4>
      </vt:variant>
      <vt:variant>
        <vt:i4>0</vt:i4>
      </vt:variant>
      <vt:variant>
        <vt:i4>5</vt:i4>
      </vt:variant>
      <vt:variant>
        <vt:lpwstr>https://sip.legalis.pl/document-view.seam?documentId=mfrxilrtg4ytmmjsga3tcltqmfyc4njyge3dknrthe</vt:lpwstr>
      </vt:variant>
      <vt:variant>
        <vt:lpwstr/>
      </vt:variant>
      <vt:variant>
        <vt:i4>3211368</vt:i4>
      </vt:variant>
      <vt:variant>
        <vt:i4>33</vt:i4>
      </vt:variant>
      <vt:variant>
        <vt:i4>0</vt:i4>
      </vt:variant>
      <vt:variant>
        <vt:i4>5</vt:i4>
      </vt:variant>
      <vt:variant>
        <vt:lpwstr>https://sip.legalis.pl/document-view.seam?documentId=mfrxilrtg4ytkmrrgu4tkltqmfyc4njug44taobzha</vt:lpwstr>
      </vt:variant>
      <vt:variant>
        <vt:lpwstr/>
      </vt:variant>
      <vt:variant>
        <vt:i4>4063270</vt:i4>
      </vt:variant>
      <vt:variant>
        <vt:i4>30</vt:i4>
      </vt:variant>
      <vt:variant>
        <vt:i4>0</vt:i4>
      </vt:variant>
      <vt:variant>
        <vt:i4>5</vt:i4>
      </vt:variant>
      <vt:variant>
        <vt:lpwstr>https://sip.legalis.pl/document-view.seam?documentId=mfrxilrtg4ytkmzxgy2doltqmfyc4njvgm4tknbygu</vt:lpwstr>
      </vt:variant>
      <vt:variant>
        <vt:lpwstr/>
      </vt:variant>
      <vt:variant>
        <vt:i4>2490405</vt:i4>
      </vt:variant>
      <vt:variant>
        <vt:i4>27</vt:i4>
      </vt:variant>
      <vt:variant>
        <vt:i4>0</vt:i4>
      </vt:variant>
      <vt:variant>
        <vt:i4>5</vt:i4>
      </vt:variant>
      <vt:variant>
        <vt:lpwstr>https://sip.legalis.pl/document-view.seam?documentId=mfrxilrtg4ytkmzxgy2doltqmfyc4njvgm4tkmzygi</vt:lpwstr>
      </vt:variant>
      <vt:variant>
        <vt:lpwstr/>
      </vt:variant>
      <vt:variant>
        <vt:i4>5308473</vt:i4>
      </vt:variant>
      <vt:variant>
        <vt:i4>24</vt:i4>
      </vt:variant>
      <vt:variant>
        <vt:i4>0</vt:i4>
      </vt:variant>
      <vt:variant>
        <vt:i4>5</vt:i4>
      </vt:variant>
      <vt:variant>
        <vt:lpwstr>mailto:org@szpital-zdroje.pl</vt:lpwstr>
      </vt:variant>
      <vt:variant>
        <vt:lpwstr/>
      </vt:variant>
      <vt:variant>
        <vt:i4>4718602</vt:i4>
      </vt:variant>
      <vt:variant>
        <vt:i4>21</vt:i4>
      </vt:variant>
      <vt:variant>
        <vt:i4>0</vt:i4>
      </vt:variant>
      <vt:variant>
        <vt:i4>5</vt:i4>
      </vt:variant>
      <vt:variant>
        <vt:lpwstr>https://spszozzdroje.ezamawiajacy.pl/</vt:lpwstr>
      </vt:variant>
      <vt:variant>
        <vt:lpwstr/>
      </vt:variant>
      <vt:variant>
        <vt:i4>2687031</vt:i4>
      </vt:variant>
      <vt:variant>
        <vt:i4>18</vt:i4>
      </vt:variant>
      <vt:variant>
        <vt:i4>0</vt:i4>
      </vt:variant>
      <vt:variant>
        <vt:i4>5</vt:i4>
      </vt:variant>
      <vt:variant>
        <vt:lpwstr>https://www.gov.pl/web/e-dowod/podpis-osobisty</vt:lpwstr>
      </vt:variant>
      <vt:variant>
        <vt:lpwstr/>
      </vt:variant>
      <vt:variant>
        <vt:i4>4128817</vt:i4>
      </vt:variant>
      <vt:variant>
        <vt:i4>15</vt:i4>
      </vt:variant>
      <vt:variant>
        <vt:i4>0</vt:i4>
      </vt:variant>
      <vt:variant>
        <vt:i4>5</vt:i4>
      </vt:variant>
      <vt:variant>
        <vt:lpwstr>https://www.gov.pl/web/gov/zaloz-profil-zaufany</vt:lpwstr>
      </vt:variant>
      <vt:variant>
        <vt:lpwstr/>
      </vt:variant>
      <vt:variant>
        <vt:i4>196695</vt:i4>
      </vt:variant>
      <vt:variant>
        <vt:i4>12</vt:i4>
      </vt:variant>
      <vt:variant>
        <vt:i4>0</vt:i4>
      </vt:variant>
      <vt:variant>
        <vt:i4>5</vt:i4>
      </vt:variant>
      <vt:variant>
        <vt:lpwstr>http://www.nccert.pl/kontakt.htm</vt:lpwstr>
      </vt:variant>
      <vt:variant>
        <vt:lpwstr/>
      </vt:variant>
      <vt:variant>
        <vt:i4>4653075</vt:i4>
      </vt:variant>
      <vt:variant>
        <vt:i4>9</vt:i4>
      </vt:variant>
      <vt:variant>
        <vt:i4>0</vt:i4>
      </vt:variant>
      <vt:variant>
        <vt:i4>5</vt:i4>
      </vt:variant>
      <vt:variant>
        <vt:lpwstr>https://oneplace.marketplanet.pl/</vt:lpwstr>
      </vt:variant>
      <vt:variant>
        <vt:lpwstr/>
      </vt:variant>
      <vt:variant>
        <vt:i4>4718602</vt:i4>
      </vt:variant>
      <vt:variant>
        <vt:i4>6</vt:i4>
      </vt:variant>
      <vt:variant>
        <vt:i4>0</vt:i4>
      </vt:variant>
      <vt:variant>
        <vt:i4>5</vt:i4>
      </vt:variant>
      <vt:variant>
        <vt:lpwstr>https://spszozzdroje.ezamawiajacy.pl/</vt:lpwstr>
      </vt:variant>
      <vt:variant>
        <vt:lpwstr/>
      </vt:variant>
      <vt:variant>
        <vt:i4>4718602</vt:i4>
      </vt:variant>
      <vt:variant>
        <vt:i4>3</vt:i4>
      </vt:variant>
      <vt:variant>
        <vt:i4>0</vt:i4>
      </vt:variant>
      <vt:variant>
        <vt:i4>5</vt:i4>
      </vt:variant>
      <vt:variant>
        <vt:lpwstr>https://spszozzdroje.ezamawiajacy.pl/</vt:lpwstr>
      </vt:variant>
      <vt:variant>
        <vt:lpwstr/>
      </vt:variant>
      <vt:variant>
        <vt:i4>5308473</vt:i4>
      </vt:variant>
      <vt:variant>
        <vt:i4>0</vt:i4>
      </vt:variant>
      <vt:variant>
        <vt:i4>0</vt:i4>
      </vt:variant>
      <vt:variant>
        <vt:i4>5</vt:i4>
      </vt:variant>
      <vt:variant>
        <vt:lpwstr>mailto:org@szpital-zdroje.pl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kbednarek</dc:creator>
  <cp:keywords/>
  <cp:lastModifiedBy>Bartosz Bobek</cp:lastModifiedBy>
  <cp:revision>5</cp:revision>
  <dcterms:created xsi:type="dcterms:W3CDTF">2026-01-09T22:39:00Z</dcterms:created>
  <dcterms:modified xsi:type="dcterms:W3CDTF">2026-01-13T13:54:00Z</dcterms:modified>
</cp:coreProperties>
</file>